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56B80" w14:textId="7E4B315F" w:rsidR="00472155" w:rsidRPr="00FA600E" w:rsidRDefault="00472155" w:rsidP="00472155">
      <w:pPr>
        <w:tabs>
          <w:tab w:val="left" w:pos="13183"/>
        </w:tabs>
        <w:ind w:left="2124" w:right="17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151/2021. (VI.14.) PM határozat 3. sz. melléklete</w:t>
      </w:r>
    </w:p>
    <w:p w14:paraId="019F7A32" w14:textId="77777777" w:rsidR="00C24BD5" w:rsidRDefault="00C24BD5" w:rsidP="00C24BD5">
      <w:pPr>
        <w:pStyle w:val="Listaszerbekezds"/>
        <w:spacing w:before="100" w:beforeAutospacing="1" w:after="100" w:afterAutospacing="1"/>
        <w:ind w:left="0"/>
        <w:jc w:val="both"/>
        <w:rPr>
          <w:b/>
          <w:bCs/>
          <w:color w:val="000000"/>
          <w:sz w:val="24"/>
          <w:szCs w:val="24"/>
        </w:rPr>
      </w:pPr>
    </w:p>
    <w:p w14:paraId="5E1F89A2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EFF1E7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201F5B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5FCA64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E41A1F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CAEF27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45877A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6B4B22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2E1BEA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F19B33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DBE067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3C7FFA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0641E9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1B41F2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BD888D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2C666E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6288AA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21C198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0CA3E9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F8E441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597DCF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3C5321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4DE62A" w14:textId="77777777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83B68B" w14:textId="77777777" w:rsidR="00C24BD5" w:rsidRPr="00203113" w:rsidRDefault="00C24BD5" w:rsidP="00C24BD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03113">
        <w:rPr>
          <w:rFonts w:ascii="Times New Roman" w:hAnsi="Times New Roman" w:cs="Times New Roman"/>
          <w:sz w:val="36"/>
          <w:szCs w:val="36"/>
        </w:rPr>
        <w:t>Tiszavasvári Bölcsőde</w:t>
      </w:r>
    </w:p>
    <w:p w14:paraId="01FED1CF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27C3A77A" w14:textId="77777777" w:rsidR="00C24BD5" w:rsidRPr="00203113" w:rsidRDefault="00C24BD5" w:rsidP="00C24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03113">
        <w:rPr>
          <w:rFonts w:ascii="Times New Roman" w:hAnsi="Times New Roman" w:cs="Times New Roman"/>
          <w:b/>
          <w:bCs/>
          <w:sz w:val="36"/>
          <w:szCs w:val="36"/>
        </w:rPr>
        <w:t>Szakmai Program</w:t>
      </w:r>
    </w:p>
    <w:p w14:paraId="17FCAC6C" w14:textId="7F66CDE2" w:rsidR="00C24BD5" w:rsidRPr="00203113" w:rsidRDefault="00472155" w:rsidP="0047215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2021.</w:t>
      </w:r>
    </w:p>
    <w:p w14:paraId="7BB5873D" w14:textId="5A553ED0" w:rsidR="00632A12" w:rsidRDefault="00632A12" w:rsidP="00632A12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1</w:t>
      </w:r>
      <w:r>
        <w:rPr>
          <w:sz w:val="26"/>
          <w:szCs w:val="26"/>
        </w:rPr>
        <w:t>51/2021. (VI.14.) PM határozat 3</w:t>
      </w:r>
      <w:bookmarkStart w:id="0" w:name="_GoBack"/>
      <w:bookmarkEnd w:id="0"/>
      <w:r>
        <w:rPr>
          <w:sz w:val="26"/>
          <w:szCs w:val="26"/>
        </w:rPr>
        <w:t>. sz. melléklete</w:t>
      </w:r>
    </w:p>
    <w:p w14:paraId="536F5F15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729F9D24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705C5939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21D7D65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7045CFF1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41474DAE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677BF33C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192F3BA3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495EF1F0" w14:textId="0E117F86" w:rsidR="00C24BD5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55F977" w14:textId="0D503681" w:rsidR="00472155" w:rsidRDefault="0047215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47B865" w14:textId="2F79EA1C" w:rsidR="00472155" w:rsidRDefault="0047215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1711D4" w14:textId="5713F42A" w:rsidR="00472155" w:rsidRDefault="0047215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ADCBB" w14:textId="7142B3DE" w:rsidR="00472155" w:rsidRDefault="0047215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FB45DC" w14:textId="10B3C64B" w:rsidR="00472155" w:rsidRDefault="0047215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746704" w14:textId="77777777" w:rsidR="00FD3F76" w:rsidRPr="00203113" w:rsidRDefault="00FD3F76" w:rsidP="004F2461">
      <w:pPr>
        <w:rPr>
          <w:rFonts w:ascii="Times New Roman" w:hAnsi="Times New Roman" w:cs="Times New Roman"/>
          <w:b/>
          <w:sz w:val="28"/>
          <w:szCs w:val="28"/>
        </w:rPr>
      </w:pPr>
    </w:p>
    <w:p w14:paraId="3EA0F4B2" w14:textId="77777777" w:rsidR="004F2461" w:rsidRPr="00203113" w:rsidRDefault="004F2461" w:rsidP="004F24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113">
        <w:rPr>
          <w:rFonts w:ascii="Times New Roman" w:hAnsi="Times New Roman" w:cs="Times New Roman"/>
          <w:b/>
          <w:sz w:val="28"/>
          <w:szCs w:val="28"/>
        </w:rPr>
        <w:t>TARTALOMJEGYZÉK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046"/>
        <w:gridCol w:w="1166"/>
      </w:tblGrid>
      <w:tr w:rsidR="004F2461" w:rsidRPr="00203113" w14:paraId="52EED7B1" w14:textId="77777777" w:rsidTr="00D15D31">
        <w:trPr>
          <w:trHeight w:val="340"/>
        </w:trPr>
        <w:tc>
          <w:tcPr>
            <w:tcW w:w="8046" w:type="dxa"/>
          </w:tcPr>
          <w:p w14:paraId="3FD82E40" w14:textId="77777777" w:rsidR="004F2461" w:rsidRPr="00203113" w:rsidRDefault="004F2461" w:rsidP="005D0989">
            <w:pPr>
              <w:pStyle w:val="Listaszerbekezds"/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>Az intézmény adatai</w:t>
            </w:r>
          </w:p>
        </w:tc>
        <w:tc>
          <w:tcPr>
            <w:tcW w:w="1166" w:type="dxa"/>
          </w:tcPr>
          <w:p w14:paraId="63732211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F2461" w:rsidRPr="00203113" w14:paraId="00591BC2" w14:textId="77777777" w:rsidTr="00D15D31">
        <w:trPr>
          <w:trHeight w:val="340"/>
        </w:trPr>
        <w:tc>
          <w:tcPr>
            <w:tcW w:w="8046" w:type="dxa"/>
          </w:tcPr>
          <w:p w14:paraId="2FD58242" w14:textId="77777777" w:rsidR="004F2461" w:rsidRPr="00203113" w:rsidRDefault="004F2461" w:rsidP="005D0989">
            <w:pPr>
              <w:pStyle w:val="Listaszerbekezds"/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>Az ellátandó célcsoport, és ellátandó terület jellemzői</w:t>
            </w:r>
          </w:p>
        </w:tc>
        <w:tc>
          <w:tcPr>
            <w:tcW w:w="1166" w:type="dxa"/>
          </w:tcPr>
          <w:p w14:paraId="2CF2F977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4F2461" w:rsidRPr="00203113" w14:paraId="2448849B" w14:textId="77777777" w:rsidTr="00D15D31">
        <w:trPr>
          <w:trHeight w:val="340"/>
        </w:trPr>
        <w:tc>
          <w:tcPr>
            <w:tcW w:w="8046" w:type="dxa"/>
          </w:tcPr>
          <w:p w14:paraId="758A8690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II.2. Az ellátandó terület jellemzői</w:t>
            </w:r>
          </w:p>
          <w:p w14:paraId="5E593F25" w14:textId="77777777" w:rsidR="004F2461" w:rsidRPr="00203113" w:rsidRDefault="004F2461" w:rsidP="00D15D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</w:tcPr>
          <w:p w14:paraId="20D847D5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4F2461" w:rsidRPr="00203113" w14:paraId="3B373D44" w14:textId="77777777" w:rsidTr="00D15D31">
        <w:trPr>
          <w:trHeight w:val="340"/>
        </w:trPr>
        <w:tc>
          <w:tcPr>
            <w:tcW w:w="8046" w:type="dxa"/>
          </w:tcPr>
          <w:p w14:paraId="0D13FA11" w14:textId="77777777" w:rsidR="004F2461" w:rsidRPr="00203113" w:rsidRDefault="004F2461" w:rsidP="00D15D31">
            <w:pPr>
              <w:pStyle w:val="Szvegtrzs2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sz w:val="16"/>
                <w:szCs w:val="16"/>
              </w:rPr>
              <w:t>II.3. Kik veszik igénybe az ellátást, mi az oka</w:t>
            </w:r>
          </w:p>
        </w:tc>
        <w:tc>
          <w:tcPr>
            <w:tcW w:w="1166" w:type="dxa"/>
          </w:tcPr>
          <w:p w14:paraId="526D03CA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4F2461" w:rsidRPr="00203113" w14:paraId="339E45C6" w14:textId="77777777" w:rsidTr="00D15D31">
        <w:trPr>
          <w:trHeight w:val="340"/>
        </w:trPr>
        <w:tc>
          <w:tcPr>
            <w:tcW w:w="8046" w:type="dxa"/>
          </w:tcPr>
          <w:p w14:paraId="51362E39" w14:textId="77777777" w:rsidR="004F2461" w:rsidRPr="00203113" w:rsidRDefault="004F2461" w:rsidP="00D15D31">
            <w:pPr>
              <w:pStyle w:val="Szvegtrzs2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sz w:val="16"/>
                <w:szCs w:val="16"/>
              </w:rPr>
              <w:t>II.4. Milyen megélhetési lehetőségek vannak</w:t>
            </w:r>
          </w:p>
        </w:tc>
        <w:tc>
          <w:tcPr>
            <w:tcW w:w="1166" w:type="dxa"/>
          </w:tcPr>
          <w:p w14:paraId="2698165A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F2461" w:rsidRPr="00203113" w14:paraId="19813255" w14:textId="77777777" w:rsidTr="00D15D31">
        <w:trPr>
          <w:trHeight w:val="340"/>
        </w:trPr>
        <w:tc>
          <w:tcPr>
            <w:tcW w:w="8046" w:type="dxa"/>
          </w:tcPr>
          <w:p w14:paraId="59E796EB" w14:textId="77777777" w:rsidR="004F2461" w:rsidRPr="00203113" w:rsidRDefault="004F2461" w:rsidP="005D0989">
            <w:pPr>
              <w:pStyle w:val="Nincstrkz"/>
              <w:numPr>
                <w:ilvl w:val="0"/>
                <w:numId w:val="8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A szolgáltatás, célja, feladatai, alapelvei</w:t>
            </w:r>
          </w:p>
        </w:tc>
        <w:tc>
          <w:tcPr>
            <w:tcW w:w="1166" w:type="dxa"/>
          </w:tcPr>
          <w:p w14:paraId="249594FB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4F2461" w:rsidRPr="00203113" w14:paraId="3B2DBB32" w14:textId="77777777" w:rsidTr="00D15D31">
        <w:trPr>
          <w:trHeight w:val="340"/>
        </w:trPr>
        <w:tc>
          <w:tcPr>
            <w:tcW w:w="8046" w:type="dxa"/>
          </w:tcPr>
          <w:p w14:paraId="0C74B5DB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III.1. A szakmai program törvényi háttere</w:t>
            </w:r>
          </w:p>
        </w:tc>
        <w:tc>
          <w:tcPr>
            <w:tcW w:w="1166" w:type="dxa"/>
          </w:tcPr>
          <w:p w14:paraId="74715744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4F2461" w:rsidRPr="00203113" w14:paraId="561D99EA" w14:textId="77777777" w:rsidTr="00D15D31">
        <w:trPr>
          <w:trHeight w:val="340"/>
        </w:trPr>
        <w:tc>
          <w:tcPr>
            <w:tcW w:w="8046" w:type="dxa"/>
          </w:tcPr>
          <w:p w14:paraId="647351CA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III.2. A bölcsődei gondozás-nevelés alapprogramja</w:t>
            </w:r>
          </w:p>
        </w:tc>
        <w:tc>
          <w:tcPr>
            <w:tcW w:w="1166" w:type="dxa"/>
          </w:tcPr>
          <w:p w14:paraId="3715B06A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</w:tr>
      <w:tr w:rsidR="004F2461" w:rsidRPr="00203113" w14:paraId="416D0F75" w14:textId="77777777" w:rsidTr="00D15D31">
        <w:trPr>
          <w:trHeight w:val="340"/>
        </w:trPr>
        <w:tc>
          <w:tcPr>
            <w:tcW w:w="8046" w:type="dxa"/>
          </w:tcPr>
          <w:p w14:paraId="48A683D1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III.3. A gondozás-nevelés tárgyi feltételei az intézményben </w:t>
            </w:r>
          </w:p>
        </w:tc>
        <w:tc>
          <w:tcPr>
            <w:tcW w:w="1166" w:type="dxa"/>
          </w:tcPr>
          <w:p w14:paraId="371BD2A7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</w:tr>
      <w:tr w:rsidR="004F2461" w:rsidRPr="00203113" w14:paraId="610D86F0" w14:textId="77777777" w:rsidTr="00D15D31">
        <w:trPr>
          <w:trHeight w:val="340"/>
        </w:trPr>
        <w:tc>
          <w:tcPr>
            <w:tcW w:w="8046" w:type="dxa"/>
          </w:tcPr>
          <w:p w14:paraId="0FF6DD97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III.4. Az intézmény minőség politikája</w:t>
            </w:r>
          </w:p>
        </w:tc>
        <w:tc>
          <w:tcPr>
            <w:tcW w:w="1166" w:type="dxa"/>
          </w:tcPr>
          <w:p w14:paraId="0C9F946B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</w:tr>
      <w:tr w:rsidR="004F2461" w:rsidRPr="00203113" w14:paraId="5F4CD72E" w14:textId="77777777" w:rsidTr="00D15D31">
        <w:trPr>
          <w:trHeight w:val="340"/>
        </w:trPr>
        <w:tc>
          <w:tcPr>
            <w:tcW w:w="8046" w:type="dxa"/>
          </w:tcPr>
          <w:p w14:paraId="5EFE9C9F" w14:textId="77777777" w:rsidR="004F2461" w:rsidRPr="00203113" w:rsidRDefault="004F2461" w:rsidP="00D15D31">
            <w:pPr>
              <w:pStyle w:val="Szvegtrzs2"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III.5. Az intézményen belüli és más intézményekkel történő együttműködés módja</w:t>
            </w:r>
          </w:p>
        </w:tc>
        <w:tc>
          <w:tcPr>
            <w:tcW w:w="1166" w:type="dxa"/>
          </w:tcPr>
          <w:p w14:paraId="68CB6E21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</w:tr>
      <w:tr w:rsidR="004F2461" w:rsidRPr="00203113" w14:paraId="07CBEE88" w14:textId="77777777" w:rsidTr="00D15D31">
        <w:trPr>
          <w:trHeight w:val="340"/>
        </w:trPr>
        <w:tc>
          <w:tcPr>
            <w:tcW w:w="8046" w:type="dxa"/>
          </w:tcPr>
          <w:p w14:paraId="21E7EED5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sz w:val="16"/>
                <w:szCs w:val="16"/>
              </w:rPr>
              <w:t>III.5.1. Kapcsolattartás a szülőkkel</w:t>
            </w:r>
          </w:p>
        </w:tc>
        <w:tc>
          <w:tcPr>
            <w:tcW w:w="1166" w:type="dxa"/>
          </w:tcPr>
          <w:p w14:paraId="59C2232A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</w:tr>
      <w:tr w:rsidR="004F2461" w:rsidRPr="00203113" w14:paraId="010C21F9" w14:textId="77777777" w:rsidTr="00D15D31">
        <w:trPr>
          <w:trHeight w:val="340"/>
        </w:trPr>
        <w:tc>
          <w:tcPr>
            <w:tcW w:w="8046" w:type="dxa"/>
          </w:tcPr>
          <w:p w14:paraId="358A9CF1" w14:textId="77777777" w:rsidR="004F2461" w:rsidRPr="00203113" w:rsidRDefault="004F2461" w:rsidP="00D15D31">
            <w:pPr>
              <w:pStyle w:val="Cmsor9"/>
              <w:numPr>
                <w:ilvl w:val="0"/>
                <w:numId w:val="0"/>
              </w:numPr>
              <w:jc w:val="both"/>
              <w:outlineLvl w:val="8"/>
              <w:rPr>
                <w:rFonts w:ascii="Times New Roman" w:hAnsi="Times New Roman" w:cs="Times New Roman"/>
                <w:b w:val="0"/>
                <w:iCs/>
                <w:sz w:val="16"/>
                <w:szCs w:val="16"/>
                <w:u w:val="none"/>
              </w:rPr>
            </w:pPr>
            <w:r w:rsidRPr="00203113">
              <w:rPr>
                <w:rFonts w:ascii="Times New Roman" w:hAnsi="Times New Roman" w:cs="Times New Roman"/>
                <w:b w:val="0"/>
                <w:iCs/>
                <w:sz w:val="16"/>
                <w:szCs w:val="16"/>
                <w:u w:val="none"/>
              </w:rPr>
              <w:t>III.5.2. A kisgyermeknevelő-gyermek kapcsolata</w:t>
            </w:r>
          </w:p>
        </w:tc>
        <w:tc>
          <w:tcPr>
            <w:tcW w:w="1166" w:type="dxa"/>
          </w:tcPr>
          <w:p w14:paraId="21B3929C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</w:tr>
      <w:tr w:rsidR="004F2461" w:rsidRPr="00203113" w14:paraId="1C7D8826" w14:textId="77777777" w:rsidTr="00D15D31">
        <w:trPr>
          <w:trHeight w:val="340"/>
        </w:trPr>
        <w:tc>
          <w:tcPr>
            <w:tcW w:w="8046" w:type="dxa"/>
          </w:tcPr>
          <w:p w14:paraId="498002E1" w14:textId="77777777" w:rsidR="004F2461" w:rsidRPr="00203113" w:rsidRDefault="004F2461" w:rsidP="00D15D31">
            <w:pPr>
              <w:pStyle w:val="Cmsor7"/>
              <w:numPr>
                <w:ilvl w:val="0"/>
                <w:numId w:val="0"/>
              </w:numPr>
              <w:suppressAutoHyphens w:val="0"/>
              <w:outlineLvl w:val="6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III.5.3. Kapcsolat az óvodával</w:t>
            </w:r>
          </w:p>
        </w:tc>
        <w:tc>
          <w:tcPr>
            <w:tcW w:w="1166" w:type="dxa"/>
          </w:tcPr>
          <w:p w14:paraId="4EFB5F22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</w:tr>
      <w:tr w:rsidR="004F2461" w:rsidRPr="00203113" w14:paraId="0DFD10DC" w14:textId="77777777" w:rsidTr="00D15D31">
        <w:trPr>
          <w:trHeight w:val="340"/>
        </w:trPr>
        <w:tc>
          <w:tcPr>
            <w:tcW w:w="8046" w:type="dxa"/>
          </w:tcPr>
          <w:p w14:paraId="16DCE9C2" w14:textId="77777777" w:rsidR="004F2461" w:rsidRPr="00203113" w:rsidRDefault="004F2461" w:rsidP="00D15D31">
            <w:pPr>
              <w:pStyle w:val="Cmsor7"/>
              <w:numPr>
                <w:ilvl w:val="0"/>
                <w:numId w:val="0"/>
              </w:numPr>
              <w:suppressAutoHyphens w:val="0"/>
              <w:outlineLvl w:val="6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III.5.4. Kapcsolat a gyermekjóléti szolgálattal</w:t>
            </w:r>
          </w:p>
        </w:tc>
        <w:tc>
          <w:tcPr>
            <w:tcW w:w="1166" w:type="dxa"/>
          </w:tcPr>
          <w:p w14:paraId="340063AF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</w:tr>
      <w:tr w:rsidR="004F2461" w:rsidRPr="00203113" w14:paraId="7542311B" w14:textId="77777777" w:rsidTr="00D15D31">
        <w:trPr>
          <w:trHeight w:val="340"/>
        </w:trPr>
        <w:tc>
          <w:tcPr>
            <w:tcW w:w="8046" w:type="dxa"/>
          </w:tcPr>
          <w:p w14:paraId="407C8B0F" w14:textId="77777777" w:rsidR="004F2461" w:rsidRPr="00203113" w:rsidRDefault="004F2461" w:rsidP="00D15D31">
            <w:pPr>
              <w:pStyle w:val="Cmsor7"/>
              <w:numPr>
                <w:ilvl w:val="0"/>
                <w:numId w:val="0"/>
              </w:numPr>
              <w:suppressAutoHyphens w:val="0"/>
              <w:outlineLvl w:val="6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sz w:val="16"/>
                <w:szCs w:val="16"/>
              </w:rPr>
              <w:t>III.5.5 Kapcsolat a felsőoktatási intézményekkel</w:t>
            </w:r>
          </w:p>
        </w:tc>
        <w:tc>
          <w:tcPr>
            <w:tcW w:w="1166" w:type="dxa"/>
          </w:tcPr>
          <w:p w14:paraId="04EF8EB4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</w:tr>
      <w:tr w:rsidR="004F2461" w:rsidRPr="00203113" w14:paraId="5C0C99C0" w14:textId="77777777" w:rsidTr="00D15D31">
        <w:trPr>
          <w:trHeight w:val="340"/>
        </w:trPr>
        <w:tc>
          <w:tcPr>
            <w:tcW w:w="8046" w:type="dxa"/>
          </w:tcPr>
          <w:p w14:paraId="0762CEF9" w14:textId="77777777" w:rsidR="004F2461" w:rsidRPr="00203113" w:rsidRDefault="004F2461" w:rsidP="00D15D31">
            <w:pPr>
              <w:pStyle w:val="Cmsor7"/>
              <w:numPr>
                <w:ilvl w:val="0"/>
                <w:numId w:val="0"/>
              </w:numPr>
              <w:suppressAutoHyphens w:val="0"/>
              <w:outlineLvl w:val="6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sz w:val="16"/>
                <w:szCs w:val="16"/>
              </w:rPr>
              <w:t>III.5.6. Kapcsolattartás a szakmai szervezetekkel</w:t>
            </w:r>
          </w:p>
        </w:tc>
        <w:tc>
          <w:tcPr>
            <w:tcW w:w="1166" w:type="dxa"/>
          </w:tcPr>
          <w:p w14:paraId="74AAEB2A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</w:tr>
      <w:tr w:rsidR="004F2461" w:rsidRPr="00203113" w14:paraId="2F60E2B0" w14:textId="77777777" w:rsidTr="00D15D31">
        <w:trPr>
          <w:trHeight w:val="340"/>
        </w:trPr>
        <w:tc>
          <w:tcPr>
            <w:tcW w:w="8046" w:type="dxa"/>
          </w:tcPr>
          <w:p w14:paraId="6A733F60" w14:textId="77777777" w:rsidR="004F2461" w:rsidRPr="00203113" w:rsidRDefault="004F2461" w:rsidP="00D15D31">
            <w:pPr>
              <w:pStyle w:val="Szvegtrzs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sz w:val="16"/>
                <w:szCs w:val="16"/>
              </w:rPr>
              <w:t>III.5.7. A fenntartóval való kapcsolattartás</w:t>
            </w:r>
          </w:p>
        </w:tc>
        <w:tc>
          <w:tcPr>
            <w:tcW w:w="1166" w:type="dxa"/>
          </w:tcPr>
          <w:p w14:paraId="625343E7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4F2461" w:rsidRPr="00203113" w14:paraId="53CA2B53" w14:textId="77777777" w:rsidTr="00D15D31">
        <w:trPr>
          <w:trHeight w:val="340"/>
        </w:trPr>
        <w:tc>
          <w:tcPr>
            <w:tcW w:w="8046" w:type="dxa"/>
          </w:tcPr>
          <w:p w14:paraId="32E557C0" w14:textId="77777777" w:rsidR="004F2461" w:rsidRPr="00203113" w:rsidRDefault="004F2461" w:rsidP="00D15D31">
            <w:pPr>
              <w:pStyle w:val="Cmsor7"/>
              <w:numPr>
                <w:ilvl w:val="0"/>
                <w:numId w:val="0"/>
              </w:numPr>
              <w:suppressAutoHyphens w:val="0"/>
              <w:outlineLvl w:val="6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III.5.8 Kapcsolattartás más intézményekkel</w:t>
            </w:r>
          </w:p>
        </w:tc>
        <w:tc>
          <w:tcPr>
            <w:tcW w:w="1166" w:type="dxa"/>
          </w:tcPr>
          <w:p w14:paraId="2364241D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4F2461" w:rsidRPr="00203113" w14:paraId="5A9E8246" w14:textId="77777777" w:rsidTr="00D15D31">
        <w:trPr>
          <w:trHeight w:val="340"/>
        </w:trPr>
        <w:tc>
          <w:tcPr>
            <w:tcW w:w="8046" w:type="dxa"/>
          </w:tcPr>
          <w:p w14:paraId="0DECF13D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sz w:val="16"/>
                <w:szCs w:val="16"/>
              </w:rPr>
              <w:t>III.5.9. Kapcsolattartás a Bölcsődei Alapítvány Kuratóriumával</w:t>
            </w:r>
          </w:p>
        </w:tc>
        <w:tc>
          <w:tcPr>
            <w:tcW w:w="1166" w:type="dxa"/>
          </w:tcPr>
          <w:p w14:paraId="55EF5BB8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</w:tr>
      <w:tr w:rsidR="004F2461" w:rsidRPr="00203113" w14:paraId="335EEFDD" w14:textId="77777777" w:rsidTr="00D15D31">
        <w:trPr>
          <w:trHeight w:val="340"/>
        </w:trPr>
        <w:tc>
          <w:tcPr>
            <w:tcW w:w="8046" w:type="dxa"/>
          </w:tcPr>
          <w:p w14:paraId="0DF8AEDE" w14:textId="77777777" w:rsidR="004F2461" w:rsidRPr="00203113" w:rsidRDefault="004F2461" w:rsidP="005D0989">
            <w:pPr>
              <w:pStyle w:val="Listaszerbekezds"/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>A feladatellátás tartalma, módja, a biztosított szolgáltatások köre</w:t>
            </w:r>
          </w:p>
        </w:tc>
        <w:tc>
          <w:tcPr>
            <w:tcW w:w="1166" w:type="dxa"/>
          </w:tcPr>
          <w:p w14:paraId="185942A8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4F2461" w:rsidRPr="00203113" w14:paraId="4ED859ED" w14:textId="77777777" w:rsidTr="00D15D31">
        <w:trPr>
          <w:trHeight w:val="340"/>
        </w:trPr>
        <w:tc>
          <w:tcPr>
            <w:tcW w:w="8046" w:type="dxa"/>
          </w:tcPr>
          <w:p w14:paraId="5C24BA0A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IV.1. A szolgáltatásban résztvevők kapcsolatrendszere</w:t>
            </w:r>
          </w:p>
        </w:tc>
        <w:tc>
          <w:tcPr>
            <w:tcW w:w="1166" w:type="dxa"/>
          </w:tcPr>
          <w:p w14:paraId="0801F9C9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</w:tr>
      <w:tr w:rsidR="004F2461" w:rsidRPr="00203113" w14:paraId="7999BB27" w14:textId="77777777" w:rsidTr="00D15D31">
        <w:trPr>
          <w:trHeight w:val="340"/>
        </w:trPr>
        <w:tc>
          <w:tcPr>
            <w:tcW w:w="8046" w:type="dxa"/>
          </w:tcPr>
          <w:p w14:paraId="5CFEC4FE" w14:textId="77777777" w:rsidR="004F2461" w:rsidRPr="00203113" w:rsidRDefault="004F2461" w:rsidP="00D15D31">
            <w:pPr>
              <w:pStyle w:val="Cmsor7"/>
              <w:numPr>
                <w:ilvl w:val="0"/>
                <w:numId w:val="0"/>
              </w:numPr>
              <w:suppressAutoHyphens w:val="0"/>
              <w:outlineLvl w:val="6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IV.2. A gondozási, nevelési, fejlesztési feladatok jellege, tartalma, módja</w:t>
            </w:r>
          </w:p>
          <w:p w14:paraId="34D833B1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14:paraId="6543EAF6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</w:tr>
      <w:tr w:rsidR="004F2461" w:rsidRPr="00203113" w14:paraId="25CEB590" w14:textId="77777777" w:rsidTr="00D15D31">
        <w:trPr>
          <w:trHeight w:val="340"/>
        </w:trPr>
        <w:tc>
          <w:tcPr>
            <w:tcW w:w="8046" w:type="dxa"/>
          </w:tcPr>
          <w:p w14:paraId="19ADB491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sz w:val="16"/>
                <w:szCs w:val="16"/>
              </w:rPr>
              <w:t>IV.2.1. Szakmai alapelvek gyakorlati megvalósulásának módja</w:t>
            </w:r>
          </w:p>
          <w:p w14:paraId="37F4D9A5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</w:tcPr>
          <w:p w14:paraId="474E66E8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</w:tr>
      <w:tr w:rsidR="004F2461" w:rsidRPr="00203113" w14:paraId="63D94D7F" w14:textId="77777777" w:rsidTr="00D15D31">
        <w:trPr>
          <w:trHeight w:val="340"/>
        </w:trPr>
        <w:tc>
          <w:tcPr>
            <w:tcW w:w="8046" w:type="dxa"/>
          </w:tcPr>
          <w:p w14:paraId="061822A4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sz w:val="16"/>
                <w:szCs w:val="16"/>
              </w:rPr>
              <w:t>IV.2.2. Nevelési célok és feladatok kisgyermekkorban</w:t>
            </w:r>
          </w:p>
          <w:p w14:paraId="66F5B26F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66" w:type="dxa"/>
          </w:tcPr>
          <w:p w14:paraId="7ACB49C0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4F2461" w:rsidRPr="00203113" w14:paraId="2F0B96BA" w14:textId="77777777" w:rsidTr="00D15D31">
        <w:trPr>
          <w:trHeight w:val="340"/>
        </w:trPr>
        <w:tc>
          <w:tcPr>
            <w:tcW w:w="8046" w:type="dxa"/>
          </w:tcPr>
          <w:p w14:paraId="227EFFFE" w14:textId="77777777" w:rsidR="004F2461" w:rsidRPr="00203113" w:rsidRDefault="004F2461" w:rsidP="00D15D31">
            <w:pPr>
              <w:pStyle w:val="Cmsor7"/>
              <w:numPr>
                <w:ilvl w:val="0"/>
                <w:numId w:val="0"/>
              </w:numPr>
              <w:suppressAutoHyphens w:val="0"/>
              <w:outlineLvl w:val="6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IV.2.3. </w:t>
            </w:r>
            <w:r w:rsidRPr="00203113">
              <w:rPr>
                <w:rFonts w:ascii="Times New Roman" w:hAnsi="Times New Roman" w:cs="Times New Roman"/>
                <w:bCs/>
                <w:sz w:val="16"/>
                <w:szCs w:val="16"/>
              </w:rPr>
              <w:t>A nevelés módszerei</w:t>
            </w:r>
          </w:p>
          <w:p w14:paraId="7D2F7A9A" w14:textId="77777777" w:rsidR="004F2461" w:rsidRPr="00203113" w:rsidRDefault="004F2461" w:rsidP="00D15D31">
            <w:pPr>
              <w:pStyle w:val="Szvegtrzs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</w:tcPr>
          <w:p w14:paraId="217F6327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</w:tr>
      <w:tr w:rsidR="004F2461" w:rsidRPr="00203113" w14:paraId="39CBD14C" w14:textId="77777777" w:rsidTr="00D15D31">
        <w:trPr>
          <w:trHeight w:val="340"/>
        </w:trPr>
        <w:tc>
          <w:tcPr>
            <w:tcW w:w="8046" w:type="dxa"/>
          </w:tcPr>
          <w:p w14:paraId="6AA222F4" w14:textId="77777777" w:rsidR="004F2461" w:rsidRPr="00203113" w:rsidRDefault="004F2461" w:rsidP="00D15D31">
            <w:pPr>
              <w:pStyle w:val="Cmsor7"/>
              <w:numPr>
                <w:ilvl w:val="0"/>
                <w:numId w:val="0"/>
              </w:numPr>
              <w:suppressAutoHyphens w:val="0"/>
              <w:outlineLvl w:val="6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sz w:val="16"/>
                <w:szCs w:val="16"/>
              </w:rPr>
              <w:t>IV.2.4. A bölcsődei gondozás nevelés megvalósításának főbb helyzetei</w:t>
            </w:r>
          </w:p>
          <w:p w14:paraId="6923CC1F" w14:textId="77777777" w:rsidR="004F2461" w:rsidRPr="00203113" w:rsidRDefault="004F2461" w:rsidP="00D15D31">
            <w:pPr>
              <w:pStyle w:val="Szvegtrzs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</w:tcPr>
          <w:p w14:paraId="1D5AA72B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</w:tr>
      <w:tr w:rsidR="004F2461" w:rsidRPr="00203113" w14:paraId="2220B804" w14:textId="77777777" w:rsidTr="00D15D31">
        <w:trPr>
          <w:trHeight w:val="340"/>
        </w:trPr>
        <w:tc>
          <w:tcPr>
            <w:tcW w:w="8046" w:type="dxa"/>
          </w:tcPr>
          <w:p w14:paraId="5B291EAF" w14:textId="77777777" w:rsidR="004F2461" w:rsidRPr="00203113" w:rsidRDefault="004F2461" w:rsidP="00D15D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IV.3.  Az intézmény sajátosságai</w:t>
            </w:r>
          </w:p>
          <w:p w14:paraId="538B03C1" w14:textId="77777777" w:rsidR="004F2461" w:rsidRPr="00203113" w:rsidRDefault="004F2461" w:rsidP="00D15D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14:paraId="171BD756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</w:tr>
      <w:tr w:rsidR="004F2461" w:rsidRPr="00203113" w14:paraId="244D18EA" w14:textId="77777777" w:rsidTr="00D15D31">
        <w:trPr>
          <w:trHeight w:val="340"/>
        </w:trPr>
        <w:tc>
          <w:tcPr>
            <w:tcW w:w="8046" w:type="dxa"/>
          </w:tcPr>
          <w:p w14:paraId="5C4026A7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sz w:val="16"/>
                <w:szCs w:val="16"/>
              </w:rPr>
              <w:t>IV.3.1.A bölcsődés gyermekek egészségvédelme, egészségfejlesztés</w:t>
            </w:r>
          </w:p>
          <w:p w14:paraId="2417AD29" w14:textId="77777777" w:rsidR="004F2461" w:rsidRPr="00203113" w:rsidRDefault="004F2461" w:rsidP="00D15D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</w:tcPr>
          <w:p w14:paraId="3B5AC53A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</w:tr>
      <w:tr w:rsidR="004F2461" w:rsidRPr="00203113" w14:paraId="0A01302A" w14:textId="77777777" w:rsidTr="00D15D31">
        <w:trPr>
          <w:trHeight w:val="340"/>
        </w:trPr>
        <w:tc>
          <w:tcPr>
            <w:tcW w:w="8046" w:type="dxa"/>
          </w:tcPr>
          <w:p w14:paraId="3CC1907D" w14:textId="77777777" w:rsidR="004F2461" w:rsidRPr="00203113" w:rsidRDefault="004F2461" w:rsidP="00D15D3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IV.3.2. A tevékenységek szervezése a csoportokban, kiemelt nevelési célok </w:t>
            </w:r>
          </w:p>
          <w:p w14:paraId="68D0F030" w14:textId="77777777" w:rsidR="004F2461" w:rsidRPr="00203113" w:rsidRDefault="004F2461" w:rsidP="00D15D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</w:tcPr>
          <w:p w14:paraId="329B470B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34</w:t>
            </w:r>
          </w:p>
        </w:tc>
      </w:tr>
      <w:tr w:rsidR="004F2461" w:rsidRPr="00203113" w14:paraId="6E93020B" w14:textId="77777777" w:rsidTr="00D15D31">
        <w:trPr>
          <w:trHeight w:val="340"/>
        </w:trPr>
        <w:tc>
          <w:tcPr>
            <w:tcW w:w="8046" w:type="dxa"/>
          </w:tcPr>
          <w:p w14:paraId="6AA17374" w14:textId="77777777" w:rsidR="004F2461" w:rsidRPr="00203113" w:rsidRDefault="004F2461" w:rsidP="00D15D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IV.4. Gyermekvédelem</w:t>
            </w:r>
          </w:p>
          <w:p w14:paraId="4ED70BD2" w14:textId="77777777" w:rsidR="004F2461" w:rsidRPr="00203113" w:rsidRDefault="004F2461" w:rsidP="00D15D31">
            <w:pPr>
              <w:pStyle w:val="Cmsor7"/>
              <w:numPr>
                <w:ilvl w:val="0"/>
                <w:numId w:val="0"/>
              </w:numPr>
              <w:suppressAutoHyphens w:val="0"/>
              <w:outlineLvl w:val="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</w:tcPr>
          <w:p w14:paraId="2AED5999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38</w:t>
            </w:r>
          </w:p>
        </w:tc>
      </w:tr>
      <w:tr w:rsidR="004F2461" w:rsidRPr="00203113" w14:paraId="39C2A8EA" w14:textId="77777777" w:rsidTr="00D15D31">
        <w:trPr>
          <w:trHeight w:val="340"/>
        </w:trPr>
        <w:tc>
          <w:tcPr>
            <w:tcW w:w="8046" w:type="dxa"/>
          </w:tcPr>
          <w:p w14:paraId="18C25A6F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IV.5. </w:t>
            </w:r>
            <w:proofErr w:type="spellStart"/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Zenebölcsi</w:t>
            </w:r>
            <w:proofErr w:type="spellEnd"/>
          </w:p>
          <w:p w14:paraId="7314004E" w14:textId="77777777" w:rsidR="004F2461" w:rsidRPr="00203113" w:rsidRDefault="004F2461" w:rsidP="00D15D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14:paraId="615CA213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41</w:t>
            </w:r>
          </w:p>
        </w:tc>
      </w:tr>
      <w:tr w:rsidR="004F2461" w:rsidRPr="00203113" w14:paraId="11C8DA6F" w14:textId="77777777" w:rsidTr="00D15D31">
        <w:trPr>
          <w:trHeight w:val="340"/>
        </w:trPr>
        <w:tc>
          <w:tcPr>
            <w:tcW w:w="8046" w:type="dxa"/>
          </w:tcPr>
          <w:p w14:paraId="7BD6F611" w14:textId="77777777" w:rsidR="004F2461" w:rsidRPr="00203113" w:rsidRDefault="004F2461" w:rsidP="00D15D31">
            <w:pPr>
              <w:pStyle w:val="Szvegtrzs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IV.6. Időszakos gyermekfelügyelet</w:t>
            </w:r>
          </w:p>
          <w:p w14:paraId="00AADAF2" w14:textId="77777777" w:rsidR="004F2461" w:rsidRPr="00203113" w:rsidRDefault="004F2461" w:rsidP="00D15D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14:paraId="359E37A1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41</w:t>
            </w:r>
          </w:p>
        </w:tc>
      </w:tr>
      <w:tr w:rsidR="004F2461" w:rsidRPr="00203113" w14:paraId="1B1076B9" w14:textId="77777777" w:rsidTr="00D15D31">
        <w:trPr>
          <w:trHeight w:val="340"/>
        </w:trPr>
        <w:tc>
          <w:tcPr>
            <w:tcW w:w="8046" w:type="dxa"/>
          </w:tcPr>
          <w:p w14:paraId="61708314" w14:textId="77777777" w:rsidR="004F2461" w:rsidRPr="00203113" w:rsidRDefault="004F2461" w:rsidP="005D0989">
            <w:pPr>
              <w:pStyle w:val="Listaszerbekezds"/>
              <w:numPr>
                <w:ilvl w:val="0"/>
                <w:numId w:val="85"/>
              </w:numPr>
              <w:rPr>
                <w:rFonts w:ascii="Times New Roman" w:hAnsi="Times New Roman" w:cs="Times New Roman"/>
                <w:b/>
              </w:rPr>
            </w:pPr>
            <w:r w:rsidRPr="00203113">
              <w:rPr>
                <w:rFonts w:ascii="Times New Roman" w:hAnsi="Times New Roman" w:cs="Times New Roman"/>
                <w:b/>
              </w:rPr>
              <w:t>Az ellátás igénybevételének módja</w:t>
            </w:r>
          </w:p>
        </w:tc>
        <w:tc>
          <w:tcPr>
            <w:tcW w:w="1166" w:type="dxa"/>
          </w:tcPr>
          <w:p w14:paraId="34617D4B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</w:tr>
      <w:tr w:rsidR="004F2461" w:rsidRPr="00203113" w14:paraId="3F6FC2AF" w14:textId="77777777" w:rsidTr="00D15D31">
        <w:trPr>
          <w:trHeight w:val="340"/>
        </w:trPr>
        <w:tc>
          <w:tcPr>
            <w:tcW w:w="8046" w:type="dxa"/>
          </w:tcPr>
          <w:p w14:paraId="61A74DD4" w14:textId="77777777" w:rsidR="004F2461" w:rsidRPr="00203113" w:rsidRDefault="004F2461" w:rsidP="005D0989">
            <w:pPr>
              <w:pStyle w:val="Listaszerbekezds"/>
              <w:numPr>
                <w:ilvl w:val="0"/>
                <w:numId w:val="85"/>
              </w:numPr>
              <w:rPr>
                <w:rFonts w:ascii="Times New Roman" w:hAnsi="Times New Roman" w:cs="Times New Roman"/>
                <w:b/>
              </w:rPr>
            </w:pPr>
            <w:r w:rsidRPr="00203113">
              <w:rPr>
                <w:rFonts w:ascii="Times New Roman" w:hAnsi="Times New Roman" w:cs="Times New Roman"/>
                <w:b/>
              </w:rPr>
              <w:lastRenderedPageBreak/>
              <w:t>Az intézmény szolgáltatásáról szóló tájékoztatás helyi módja</w:t>
            </w:r>
          </w:p>
        </w:tc>
        <w:tc>
          <w:tcPr>
            <w:tcW w:w="1166" w:type="dxa"/>
          </w:tcPr>
          <w:p w14:paraId="6A61A7D0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  <w:tr w:rsidR="004F2461" w:rsidRPr="00203113" w14:paraId="142A09D3" w14:textId="77777777" w:rsidTr="00D15D31">
        <w:trPr>
          <w:trHeight w:val="340"/>
        </w:trPr>
        <w:tc>
          <w:tcPr>
            <w:tcW w:w="8046" w:type="dxa"/>
          </w:tcPr>
          <w:p w14:paraId="3D8C9189" w14:textId="77777777" w:rsidR="004F2461" w:rsidRPr="00203113" w:rsidRDefault="004F2461" w:rsidP="005D0989">
            <w:pPr>
              <w:pStyle w:val="Nincstrkz"/>
              <w:numPr>
                <w:ilvl w:val="0"/>
                <w:numId w:val="8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Az ellátottak és a személyes gondoskodást végző személyek jogainak </w:t>
            </w:r>
            <w:proofErr w:type="gramStart"/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védelmével  kapcsolatos</w:t>
            </w:r>
            <w:proofErr w:type="gramEnd"/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szabályok </w:t>
            </w:r>
          </w:p>
          <w:p w14:paraId="54B80611" w14:textId="77777777" w:rsidR="004F2461" w:rsidRPr="00203113" w:rsidRDefault="004F2461" w:rsidP="00D15D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6" w:type="dxa"/>
          </w:tcPr>
          <w:p w14:paraId="32CD9717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  <w:tr w:rsidR="004F2461" w:rsidRPr="00203113" w14:paraId="1579A3E0" w14:textId="77777777" w:rsidTr="00D15D31">
        <w:trPr>
          <w:trHeight w:val="340"/>
        </w:trPr>
        <w:tc>
          <w:tcPr>
            <w:tcW w:w="8046" w:type="dxa"/>
          </w:tcPr>
          <w:p w14:paraId="2BC7AD88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VII.1.  A szülő joga:</w:t>
            </w:r>
          </w:p>
          <w:p w14:paraId="265917FE" w14:textId="77777777" w:rsidR="004F2461" w:rsidRPr="00203113" w:rsidRDefault="004F2461" w:rsidP="00D15D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14:paraId="42FA4018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45</w:t>
            </w:r>
          </w:p>
        </w:tc>
      </w:tr>
      <w:tr w:rsidR="004F2461" w:rsidRPr="00203113" w14:paraId="0DC499FF" w14:textId="77777777" w:rsidTr="00D15D31">
        <w:trPr>
          <w:trHeight w:val="340"/>
        </w:trPr>
        <w:tc>
          <w:tcPr>
            <w:tcW w:w="8046" w:type="dxa"/>
          </w:tcPr>
          <w:p w14:paraId="769082F7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VII.2.  A szülő kötelessége:</w:t>
            </w:r>
          </w:p>
          <w:p w14:paraId="20FD3F95" w14:textId="77777777" w:rsidR="004F2461" w:rsidRPr="00203113" w:rsidRDefault="004F2461" w:rsidP="00D15D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14:paraId="2E7D08BA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</w:p>
        </w:tc>
      </w:tr>
      <w:tr w:rsidR="004F2461" w:rsidRPr="00203113" w14:paraId="243A0AE4" w14:textId="77777777" w:rsidTr="00D15D31">
        <w:trPr>
          <w:trHeight w:val="340"/>
        </w:trPr>
        <w:tc>
          <w:tcPr>
            <w:tcW w:w="8046" w:type="dxa"/>
          </w:tcPr>
          <w:p w14:paraId="4A54779F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VII.3. </w:t>
            </w: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A kisgyermeknevelő joga:</w:t>
            </w:r>
          </w:p>
          <w:p w14:paraId="257DDA24" w14:textId="77777777" w:rsidR="004F2461" w:rsidRPr="00203113" w:rsidRDefault="004F2461" w:rsidP="00D15D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14:paraId="68266693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</w:p>
        </w:tc>
      </w:tr>
      <w:tr w:rsidR="004F2461" w:rsidRPr="00203113" w14:paraId="67790179" w14:textId="77777777" w:rsidTr="00D15D31">
        <w:trPr>
          <w:trHeight w:val="340"/>
        </w:trPr>
        <w:tc>
          <w:tcPr>
            <w:tcW w:w="8046" w:type="dxa"/>
          </w:tcPr>
          <w:p w14:paraId="61C09F79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VII.4. A kisgyermeknevelő kötelessége:</w:t>
            </w:r>
          </w:p>
          <w:p w14:paraId="35B2CC36" w14:textId="77777777" w:rsidR="004F2461" w:rsidRPr="00203113" w:rsidRDefault="004F2461" w:rsidP="00D15D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14:paraId="2750F2A2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</w:p>
        </w:tc>
      </w:tr>
      <w:tr w:rsidR="004F2461" w:rsidRPr="00203113" w14:paraId="64CBC5D0" w14:textId="77777777" w:rsidTr="00D15D31">
        <w:trPr>
          <w:trHeight w:val="340"/>
        </w:trPr>
        <w:tc>
          <w:tcPr>
            <w:tcW w:w="8046" w:type="dxa"/>
          </w:tcPr>
          <w:p w14:paraId="283A69E2" w14:textId="77777777" w:rsidR="004F2461" w:rsidRPr="00203113" w:rsidRDefault="004F2461" w:rsidP="00D15D31">
            <w:pPr>
              <w:pStyle w:val="Nincstrkz"/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VII.5. A gyermeki jogok védelme</w:t>
            </w:r>
          </w:p>
          <w:p w14:paraId="63FCBE4B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</w:tcPr>
          <w:p w14:paraId="721D301D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47</w:t>
            </w:r>
          </w:p>
        </w:tc>
      </w:tr>
      <w:tr w:rsidR="004F2461" w:rsidRPr="00203113" w14:paraId="52229788" w14:textId="77777777" w:rsidTr="00D15D31">
        <w:trPr>
          <w:trHeight w:val="340"/>
        </w:trPr>
        <w:tc>
          <w:tcPr>
            <w:tcW w:w="8046" w:type="dxa"/>
          </w:tcPr>
          <w:p w14:paraId="7870B15F" w14:textId="77777777" w:rsidR="004F2461" w:rsidRPr="00203113" w:rsidRDefault="004F2461" w:rsidP="005D0989">
            <w:pPr>
              <w:pStyle w:val="Listaszerbekezds"/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>A szolgáltatást nyújtók folyamatos szakmai felkészültségének biztosítása</w:t>
            </w:r>
          </w:p>
        </w:tc>
        <w:tc>
          <w:tcPr>
            <w:tcW w:w="1166" w:type="dxa"/>
          </w:tcPr>
          <w:p w14:paraId="16519089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</w:tr>
      <w:tr w:rsidR="004F2461" w:rsidRPr="00203113" w14:paraId="42F84EA6" w14:textId="77777777" w:rsidTr="00D15D31">
        <w:trPr>
          <w:trHeight w:val="340"/>
        </w:trPr>
        <w:tc>
          <w:tcPr>
            <w:tcW w:w="8046" w:type="dxa"/>
          </w:tcPr>
          <w:p w14:paraId="141C2C5A" w14:textId="77777777" w:rsidR="004F2461" w:rsidRPr="00203113" w:rsidRDefault="004F2461" w:rsidP="00D15D31">
            <w:pPr>
              <w:pStyle w:val="Szvegtrzs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VIII.1. Bölcsődei dokumentáció, adatkezelés</w:t>
            </w:r>
          </w:p>
          <w:p w14:paraId="17DE3A69" w14:textId="77777777" w:rsidR="004F2461" w:rsidRPr="00203113" w:rsidRDefault="004F2461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</w:tcPr>
          <w:p w14:paraId="43738D16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</w:tr>
      <w:tr w:rsidR="004F2461" w:rsidRPr="00203113" w14:paraId="0C48D1F7" w14:textId="77777777" w:rsidTr="00D15D31">
        <w:trPr>
          <w:trHeight w:val="340"/>
        </w:trPr>
        <w:tc>
          <w:tcPr>
            <w:tcW w:w="8046" w:type="dxa"/>
          </w:tcPr>
          <w:p w14:paraId="4AEDFEFC" w14:textId="77777777" w:rsidR="004F2461" w:rsidRPr="00203113" w:rsidRDefault="004F2461" w:rsidP="00D15D31">
            <w:pPr>
              <w:pStyle w:val="Szvegtrzs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/>
                <w:sz w:val="20"/>
                <w:szCs w:val="20"/>
              </w:rPr>
              <w:t>Mellékletek</w:t>
            </w:r>
          </w:p>
        </w:tc>
        <w:tc>
          <w:tcPr>
            <w:tcW w:w="1166" w:type="dxa"/>
          </w:tcPr>
          <w:p w14:paraId="275BEABB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F2461" w:rsidRPr="00203113" w14:paraId="2FD9C87D" w14:textId="77777777" w:rsidTr="00D15D31">
        <w:trPr>
          <w:trHeight w:val="340"/>
        </w:trPr>
        <w:tc>
          <w:tcPr>
            <w:tcW w:w="8046" w:type="dxa"/>
          </w:tcPr>
          <w:p w14:paraId="60ABB5E3" w14:textId="77777777" w:rsidR="004F2461" w:rsidRPr="00203113" w:rsidRDefault="004F2461" w:rsidP="005D0989">
            <w:pPr>
              <w:numPr>
                <w:ilvl w:val="0"/>
                <w:numId w:val="56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1.sz melléklet Házirend</w:t>
            </w:r>
          </w:p>
          <w:p w14:paraId="366DB868" w14:textId="77777777" w:rsidR="004F2461" w:rsidRPr="00203113" w:rsidRDefault="004F2461" w:rsidP="00D15D31">
            <w:pPr>
              <w:pStyle w:val="Szvegtrzs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6" w:type="dxa"/>
          </w:tcPr>
          <w:p w14:paraId="2A4839AF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F2461" w:rsidRPr="00203113" w14:paraId="09A46A9C" w14:textId="77777777" w:rsidTr="00D15D31">
        <w:trPr>
          <w:trHeight w:val="340"/>
        </w:trPr>
        <w:tc>
          <w:tcPr>
            <w:tcW w:w="8046" w:type="dxa"/>
          </w:tcPr>
          <w:p w14:paraId="50ED3C0D" w14:textId="77777777" w:rsidR="004F2461" w:rsidRPr="00203113" w:rsidRDefault="004F2461" w:rsidP="005D0989">
            <w:pPr>
              <w:numPr>
                <w:ilvl w:val="0"/>
                <w:numId w:val="56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2.sz. melléklet Érdekképviseleti Fórum megalakításának és működésének szabályzata</w:t>
            </w:r>
          </w:p>
          <w:p w14:paraId="382593FE" w14:textId="77777777" w:rsidR="004F2461" w:rsidRPr="00203113" w:rsidRDefault="004F2461" w:rsidP="005D0989">
            <w:pPr>
              <w:numPr>
                <w:ilvl w:val="0"/>
                <w:numId w:val="56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</w:tcPr>
          <w:p w14:paraId="14AB45E0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2461" w:rsidRPr="00203113" w14:paraId="625224E2" w14:textId="77777777" w:rsidTr="00D15D31">
        <w:trPr>
          <w:trHeight w:val="340"/>
        </w:trPr>
        <w:tc>
          <w:tcPr>
            <w:tcW w:w="8046" w:type="dxa"/>
          </w:tcPr>
          <w:p w14:paraId="039A9A0C" w14:textId="77777777" w:rsidR="004F2461" w:rsidRPr="00203113" w:rsidRDefault="004F2461" w:rsidP="005D0989">
            <w:pPr>
              <w:numPr>
                <w:ilvl w:val="0"/>
                <w:numId w:val="56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3.sz. melléklet Időszakos gyermekfelügyelet szolgáltatási rendje</w:t>
            </w:r>
          </w:p>
          <w:p w14:paraId="5D147AC0" w14:textId="77777777" w:rsidR="004F2461" w:rsidRPr="00203113" w:rsidRDefault="004F2461" w:rsidP="005D0989">
            <w:pPr>
              <w:numPr>
                <w:ilvl w:val="0"/>
                <w:numId w:val="56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</w:tcPr>
          <w:p w14:paraId="75B60105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F2461" w:rsidRPr="00203113" w14:paraId="42235886" w14:textId="77777777" w:rsidTr="00D15D31">
        <w:trPr>
          <w:trHeight w:val="340"/>
        </w:trPr>
        <w:tc>
          <w:tcPr>
            <w:tcW w:w="8046" w:type="dxa"/>
          </w:tcPr>
          <w:p w14:paraId="045DECEA" w14:textId="77777777" w:rsidR="004F2461" w:rsidRPr="00203113" w:rsidRDefault="004F2461" w:rsidP="005D0989">
            <w:pPr>
              <w:numPr>
                <w:ilvl w:val="0"/>
                <w:numId w:val="56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4.sz. melléklet Szolgáltatási megállapodás</w:t>
            </w:r>
          </w:p>
          <w:p w14:paraId="22567552" w14:textId="77777777" w:rsidR="004F2461" w:rsidRPr="00203113" w:rsidRDefault="004F2461" w:rsidP="005D0989">
            <w:pPr>
              <w:numPr>
                <w:ilvl w:val="0"/>
                <w:numId w:val="56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</w:tcPr>
          <w:p w14:paraId="69DF99FC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F2461" w:rsidRPr="00203113" w14:paraId="3C027D57" w14:textId="77777777" w:rsidTr="00D15D31">
        <w:trPr>
          <w:trHeight w:val="340"/>
        </w:trPr>
        <w:tc>
          <w:tcPr>
            <w:tcW w:w="8046" w:type="dxa"/>
          </w:tcPr>
          <w:p w14:paraId="6107EFCF" w14:textId="77777777" w:rsidR="004F2461" w:rsidRPr="00203113" w:rsidRDefault="004F2461" w:rsidP="005D0989">
            <w:pPr>
              <w:numPr>
                <w:ilvl w:val="0"/>
                <w:numId w:val="56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5.sz melléklet SZMSZ</w:t>
            </w:r>
          </w:p>
          <w:p w14:paraId="0887BDF5" w14:textId="77777777" w:rsidR="004F2461" w:rsidRPr="00203113" w:rsidRDefault="004F2461" w:rsidP="005D0989">
            <w:pPr>
              <w:numPr>
                <w:ilvl w:val="0"/>
                <w:numId w:val="56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</w:tcPr>
          <w:p w14:paraId="5A8F06BE" w14:textId="77777777" w:rsidR="004F2461" w:rsidRPr="00203113" w:rsidRDefault="004F2461" w:rsidP="00D15D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468F5609" w14:textId="77777777" w:rsidR="00C24BD5" w:rsidRPr="00203113" w:rsidRDefault="00C24BD5">
      <w:pPr>
        <w:rPr>
          <w:rFonts w:ascii="Times New Roman" w:hAnsi="Times New Roman" w:cs="Times New Roman"/>
        </w:rPr>
      </w:pPr>
    </w:p>
    <w:p w14:paraId="03E47289" w14:textId="77777777" w:rsidR="00C24BD5" w:rsidRPr="00203113" w:rsidRDefault="00C24BD5">
      <w:pPr>
        <w:rPr>
          <w:rFonts w:ascii="Times New Roman" w:hAnsi="Times New Roman" w:cs="Times New Roman"/>
        </w:rPr>
      </w:pPr>
    </w:p>
    <w:p w14:paraId="6E0AAE62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2AD0E3C8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2ABF4500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06C6E692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17883327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5F1F16EA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46BEEE3E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25C69532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4E565C61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6222DE70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6EBC496C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4859B32A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343B20B5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5B62A069" w14:textId="77777777" w:rsidR="004F2461" w:rsidRPr="00203113" w:rsidRDefault="004F2461">
      <w:pPr>
        <w:rPr>
          <w:rFonts w:ascii="Times New Roman" w:hAnsi="Times New Roman" w:cs="Times New Roman"/>
        </w:rPr>
      </w:pPr>
    </w:p>
    <w:p w14:paraId="25140145" w14:textId="77777777" w:rsidR="00C24BD5" w:rsidRDefault="00C24BD5">
      <w:pPr>
        <w:rPr>
          <w:rFonts w:ascii="Times New Roman" w:hAnsi="Times New Roman" w:cs="Times New Roman"/>
        </w:rPr>
      </w:pPr>
    </w:p>
    <w:p w14:paraId="259FF7D3" w14:textId="77777777" w:rsidR="00632A12" w:rsidRPr="00203113" w:rsidRDefault="00632A12">
      <w:pPr>
        <w:rPr>
          <w:rFonts w:ascii="Times New Roman" w:hAnsi="Times New Roman" w:cs="Times New Roman"/>
        </w:rPr>
      </w:pPr>
    </w:p>
    <w:p w14:paraId="0B817E06" w14:textId="77777777" w:rsidR="00C24BD5" w:rsidRPr="00203113" w:rsidRDefault="00C24BD5" w:rsidP="00C24BD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Az intézmény adatai </w:t>
      </w:r>
    </w:p>
    <w:p w14:paraId="01CC6A60" w14:textId="77777777" w:rsidR="00C24BD5" w:rsidRPr="00203113" w:rsidRDefault="00C24BD5" w:rsidP="00C24BD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198F36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Alapító okirat kelte, száma: Tiszavasvári Város Önkormányzata Képviselő-testülete 154/2015. (VI.25.) Kt. számú határozata</w:t>
      </w:r>
    </w:p>
    <w:p w14:paraId="6197D625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</w:rPr>
        <w:t xml:space="preserve">Az alapító okirat kelte: </w:t>
      </w:r>
      <w:r w:rsidRPr="00203113">
        <w:rPr>
          <w:rFonts w:ascii="Times New Roman" w:hAnsi="Times New Roman" w:cs="Times New Roman"/>
          <w:b/>
        </w:rPr>
        <w:t>2015.07.30</w:t>
      </w:r>
    </w:p>
    <w:p w14:paraId="18FF3DE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</w:rPr>
        <w:t xml:space="preserve">Az alapítás időpontja: </w:t>
      </w:r>
      <w:r w:rsidRPr="00203113">
        <w:rPr>
          <w:rFonts w:ascii="Times New Roman" w:hAnsi="Times New Roman" w:cs="Times New Roman"/>
          <w:b/>
          <w:bCs/>
        </w:rPr>
        <w:t>2013. július 1.</w:t>
      </w:r>
    </w:p>
    <w:p w14:paraId="12F5C4EC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903F96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Az intézmény </w:t>
      </w:r>
      <w:proofErr w:type="gramStart"/>
      <w:r w:rsidRPr="00203113">
        <w:rPr>
          <w:rFonts w:ascii="Times New Roman" w:hAnsi="Times New Roman" w:cs="Times New Roman"/>
          <w:b/>
          <w:bCs/>
        </w:rPr>
        <w:t>neve :</w:t>
      </w:r>
      <w:proofErr w:type="gramEnd"/>
      <w:r w:rsidRPr="00203113">
        <w:rPr>
          <w:rFonts w:ascii="Times New Roman" w:hAnsi="Times New Roman" w:cs="Times New Roman"/>
          <w:b/>
          <w:bCs/>
        </w:rPr>
        <w:t xml:space="preserve"> </w:t>
      </w:r>
      <w:r w:rsidRPr="00203113">
        <w:rPr>
          <w:rFonts w:ascii="Times New Roman" w:hAnsi="Times New Roman" w:cs="Times New Roman"/>
        </w:rPr>
        <w:t xml:space="preserve">Tiszavasvári Bölcsőde </w:t>
      </w:r>
    </w:p>
    <w:p w14:paraId="2DE463FD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Rövidített név: TIB</w:t>
      </w:r>
    </w:p>
    <w:p w14:paraId="2DDCBC8D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Engedélyezett létszáma: 78 fő</w:t>
      </w:r>
    </w:p>
    <w:p w14:paraId="083A2652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Önállóan működő költségvetési szerv, melynek gazdálkodási feladatait a Tiszavasvári Városi Kincstár (4440 Tiszavasvári Báthori utca 6) látja el.</w:t>
      </w:r>
    </w:p>
    <w:p w14:paraId="39DCDB00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Az intézmény székhelye és telephelye </w:t>
      </w:r>
    </w:p>
    <w:p w14:paraId="68CA6637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székhelye</w:t>
      </w:r>
      <w:proofErr w:type="gramStart"/>
      <w:r w:rsidRPr="00203113">
        <w:rPr>
          <w:rFonts w:ascii="Times New Roman" w:hAnsi="Times New Roman" w:cs="Times New Roman"/>
        </w:rPr>
        <w:t>:  Tiszavasvári</w:t>
      </w:r>
      <w:proofErr w:type="gramEnd"/>
      <w:r w:rsidRPr="00203113">
        <w:rPr>
          <w:rFonts w:ascii="Times New Roman" w:hAnsi="Times New Roman" w:cs="Times New Roman"/>
        </w:rPr>
        <w:t xml:space="preserve"> város, Gombás András utca 8/a házszám</w:t>
      </w:r>
    </w:p>
    <w:p w14:paraId="37C0364E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Irányítószám: 4440</w:t>
      </w:r>
    </w:p>
    <w:p w14:paraId="63F01E8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Működési területe: </w:t>
      </w:r>
      <w:r w:rsidRPr="00203113">
        <w:rPr>
          <w:rFonts w:ascii="Times New Roman" w:hAnsi="Times New Roman" w:cs="Times New Roman"/>
        </w:rPr>
        <w:t>Tiszavasvári és Rakamaz városok, Szorgalmatos, Tiszadada, Tiszaeszlár, Tiszanagyfalu, Tímár, Szabolcs községek, valamint Tiszadob nagyközség közigazgatási területe</w:t>
      </w:r>
    </w:p>
    <w:p w14:paraId="0DCF48B5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24F54F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Az intézmény jogelőde</w:t>
      </w:r>
      <w:proofErr w:type="gramStart"/>
      <w:r w:rsidRPr="00203113">
        <w:rPr>
          <w:rFonts w:ascii="Times New Roman" w:hAnsi="Times New Roman" w:cs="Times New Roman"/>
          <w:b/>
          <w:bCs/>
        </w:rPr>
        <w:t xml:space="preserve">: </w:t>
      </w:r>
      <w:r w:rsidRPr="00203113">
        <w:rPr>
          <w:rFonts w:ascii="Times New Roman" w:hAnsi="Times New Roman" w:cs="Times New Roman"/>
        </w:rPr>
        <w:t xml:space="preserve"> TITKIT</w:t>
      </w:r>
      <w:proofErr w:type="gramEnd"/>
      <w:r w:rsidRPr="00203113">
        <w:rPr>
          <w:rFonts w:ascii="Times New Roman" w:hAnsi="Times New Roman" w:cs="Times New Roman"/>
        </w:rPr>
        <w:t xml:space="preserve"> Tiszavasvári Bölcsődéje</w:t>
      </w:r>
    </w:p>
    <w:p w14:paraId="78E3C25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Jogelőd alapításának ideje: </w:t>
      </w:r>
      <w:r w:rsidRPr="00203113">
        <w:rPr>
          <w:rFonts w:ascii="Times New Roman" w:hAnsi="Times New Roman" w:cs="Times New Roman"/>
        </w:rPr>
        <w:t>2007.04.23.</w:t>
      </w:r>
    </w:p>
    <w:p w14:paraId="54A2AFD6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407BE3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4DD7075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Ellátandó alaptevékenységek </w:t>
      </w:r>
    </w:p>
    <w:p w14:paraId="7E300CCC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467E39A" w14:textId="77777777" w:rsidR="00C24BD5" w:rsidRPr="00203113" w:rsidRDefault="00C24BD5" w:rsidP="00C24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gyermekek védelméről és gyámügyi igazgatásról szóló 1997. évi XXXI. törvény 42§ </w:t>
      </w:r>
      <w:r w:rsidRPr="00203113">
        <w:rPr>
          <w:rFonts w:ascii="Times New Roman" w:hAnsi="Times New Roman" w:cs="Times New Roman"/>
        </w:rPr>
        <w:t>(1) bekezdésében foglaltaknak megfelelően a 3 éven aluli gyermekek napközbeni ellátását kell biztosítani. Ha a gyermek a 3. évét betöltötte, de testi vagy szellemi fejlettségi szintje alapján még nem érett az óvodai nevelésre, a 4. évének betöltését követő augusztus 31-ig nevelhető és gondozható a bölcsődében.</w:t>
      </w:r>
    </w:p>
    <w:p w14:paraId="7093373A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A bölcsőde a családban nevelkedő 3 éven aluli gyermekek napközbeni ellátását, szakszerű gondozását és nevelését biztosító intézmény.</w:t>
      </w:r>
    </w:p>
    <w:p w14:paraId="5ABA935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B29651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Alaptevékenységi besorolás:</w:t>
      </w:r>
    </w:p>
    <w:p w14:paraId="583D7FFC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Államháztartási szakágazat: 889110 bölcsődei ellátás</w:t>
      </w:r>
    </w:p>
    <w:p w14:paraId="4A63C93A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2B9860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Alaptevékenység kormányzati funkció szerinti megjelölése</w:t>
      </w:r>
    </w:p>
    <w:p w14:paraId="308180B4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ook w:val="0000" w:firstRow="0" w:lastRow="0" w:firstColumn="0" w:lastColumn="0" w:noHBand="0" w:noVBand="0"/>
      </w:tblPr>
      <w:tblGrid>
        <w:gridCol w:w="3789"/>
        <w:gridCol w:w="4606"/>
      </w:tblGrid>
      <w:tr w:rsidR="00C24BD5" w:rsidRPr="00203113" w14:paraId="30B105A9" w14:textId="77777777" w:rsidTr="00007FD0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4D88" w14:textId="77777777" w:rsidR="00C24BD5" w:rsidRPr="00203113" w:rsidRDefault="00C24BD5" w:rsidP="00007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03113">
              <w:rPr>
                <w:rFonts w:ascii="Times New Roman" w:hAnsi="Times New Roman" w:cs="Times New Roman"/>
                <w:b/>
              </w:rPr>
              <w:t>Kormányzati funkció megnevezése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59F0" w14:textId="77777777" w:rsidR="00C24BD5" w:rsidRPr="00203113" w:rsidRDefault="00C24BD5" w:rsidP="00007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03113">
              <w:rPr>
                <w:rFonts w:ascii="Times New Roman" w:hAnsi="Times New Roman" w:cs="Times New Roman"/>
                <w:b/>
              </w:rPr>
              <w:t>kormányzati funkció száma</w:t>
            </w:r>
          </w:p>
        </w:tc>
      </w:tr>
      <w:tr w:rsidR="00C24BD5" w:rsidRPr="00203113" w14:paraId="4A561A24" w14:textId="77777777" w:rsidTr="00007FD0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E416" w14:textId="77777777" w:rsidR="00C24BD5" w:rsidRPr="00203113" w:rsidRDefault="00C24BD5" w:rsidP="00007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 xml:space="preserve">Gyermekek </w:t>
            </w:r>
            <w:proofErr w:type="gramStart"/>
            <w:r w:rsidRPr="00203113">
              <w:rPr>
                <w:rFonts w:ascii="Times New Roman" w:hAnsi="Times New Roman" w:cs="Times New Roman"/>
              </w:rPr>
              <w:t>napközbeni  ellátása</w:t>
            </w:r>
            <w:proofErr w:type="gramEnd"/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E29A" w14:textId="77777777" w:rsidR="00C24BD5" w:rsidRPr="00203113" w:rsidRDefault="00C24BD5" w:rsidP="00007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104031</w:t>
            </w:r>
          </w:p>
        </w:tc>
      </w:tr>
      <w:tr w:rsidR="00C24BD5" w:rsidRPr="00203113" w14:paraId="7EA42C33" w14:textId="77777777" w:rsidTr="00007FD0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BC01" w14:textId="77777777" w:rsidR="00C24BD5" w:rsidRPr="00203113" w:rsidRDefault="00C24BD5" w:rsidP="00007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Intézményen kívüli gyermekétkeztetés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65E6" w14:textId="77777777" w:rsidR="00C24BD5" w:rsidRPr="00203113" w:rsidRDefault="00C24BD5" w:rsidP="00007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104037</w:t>
            </w:r>
          </w:p>
        </w:tc>
      </w:tr>
      <w:tr w:rsidR="00C24BD5" w:rsidRPr="00203113" w14:paraId="451F4A8E" w14:textId="77777777" w:rsidTr="00007FD0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A645" w14:textId="77777777" w:rsidR="00C24BD5" w:rsidRPr="00203113" w:rsidRDefault="00C24BD5" w:rsidP="00007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 xml:space="preserve">Gyermekétkeztetés bölcsődében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AE1B" w14:textId="77777777" w:rsidR="00C24BD5" w:rsidRPr="00203113" w:rsidRDefault="00C24BD5" w:rsidP="00007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104035</w:t>
            </w:r>
          </w:p>
        </w:tc>
      </w:tr>
      <w:tr w:rsidR="00C24BD5" w:rsidRPr="00203113" w14:paraId="0E16FEAB" w14:textId="77777777" w:rsidTr="00007FD0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F018" w14:textId="77777777" w:rsidR="00C24BD5" w:rsidRPr="00203113" w:rsidRDefault="00C24BD5" w:rsidP="00007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Munkahelyi étkeztetés bölcsődében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9FA3" w14:textId="77777777" w:rsidR="00C24BD5" w:rsidRPr="00203113" w:rsidRDefault="00C24BD5" w:rsidP="00007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104036</w:t>
            </w:r>
          </w:p>
        </w:tc>
      </w:tr>
    </w:tbl>
    <w:p w14:paraId="2334A06B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FAE87C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Vállalkozási tevékenysége: nincs.</w:t>
      </w:r>
    </w:p>
    <w:p w14:paraId="18B5BF0E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</w:p>
    <w:p w14:paraId="0F6F460B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</w:p>
    <w:p w14:paraId="3ADED230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Gazdálkodással összefüggő jogosítványok </w:t>
      </w:r>
    </w:p>
    <w:p w14:paraId="11324C23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Önállóan működő (kódja: 2010) Gazdálkodási feladatai</w:t>
      </w:r>
      <w:r w:rsidR="00E814A3">
        <w:rPr>
          <w:rFonts w:ascii="Times New Roman" w:hAnsi="Times New Roman" w:cs="Times New Roman"/>
        </w:rPr>
        <w:t xml:space="preserve">t a </w:t>
      </w:r>
      <w:r w:rsidR="00E814A3" w:rsidRPr="00E814A3">
        <w:rPr>
          <w:rFonts w:ascii="Times New Roman" w:hAnsi="Times New Roman" w:cs="Times New Roman"/>
          <w:color w:val="FF0000"/>
        </w:rPr>
        <w:t>Tiszavasvári Polgármesteri Hivatal</w:t>
      </w:r>
      <w:r w:rsidRPr="00203113">
        <w:rPr>
          <w:rFonts w:ascii="Times New Roman" w:hAnsi="Times New Roman" w:cs="Times New Roman"/>
        </w:rPr>
        <w:t xml:space="preserve"> </w:t>
      </w:r>
      <w:r w:rsidRPr="00E814A3">
        <w:rPr>
          <w:rFonts w:ascii="Times New Roman" w:hAnsi="Times New Roman" w:cs="Times New Roman"/>
          <w:color w:val="FF0000"/>
        </w:rPr>
        <w:t>(4440</w:t>
      </w:r>
      <w:r w:rsidRPr="00203113">
        <w:rPr>
          <w:rFonts w:ascii="Times New Roman" w:hAnsi="Times New Roman" w:cs="Times New Roman"/>
        </w:rPr>
        <w:t xml:space="preserve"> </w:t>
      </w:r>
      <w:r w:rsidRPr="00E814A3">
        <w:rPr>
          <w:rFonts w:ascii="Times New Roman" w:hAnsi="Times New Roman" w:cs="Times New Roman"/>
          <w:color w:val="FF0000"/>
        </w:rPr>
        <w:t>Tiszavasvári</w:t>
      </w:r>
      <w:r w:rsidR="00E814A3" w:rsidRPr="00E814A3">
        <w:rPr>
          <w:rFonts w:ascii="Times New Roman" w:hAnsi="Times New Roman" w:cs="Times New Roman"/>
          <w:color w:val="FF0000"/>
        </w:rPr>
        <w:t>, Városháza tér 4.</w:t>
      </w:r>
      <w:r w:rsidRPr="00E814A3">
        <w:rPr>
          <w:rFonts w:ascii="Times New Roman" w:hAnsi="Times New Roman" w:cs="Times New Roman"/>
          <w:color w:val="FF0000"/>
        </w:rPr>
        <w:t>)</w:t>
      </w:r>
      <w:r w:rsidRPr="00203113">
        <w:rPr>
          <w:rFonts w:ascii="Times New Roman" w:hAnsi="Times New Roman" w:cs="Times New Roman"/>
        </w:rPr>
        <w:t xml:space="preserve"> látja el.</w:t>
      </w:r>
    </w:p>
    <w:p w14:paraId="519FA63E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4B975F5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Alapító szerv neve és címe:</w:t>
      </w:r>
    </w:p>
    <w:p w14:paraId="09EF2541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Tiszavasvári Város Önkormányzata Képviselő Testülete (4440 Tiszavasvári Városháza tér 4. sz.)</w:t>
      </w:r>
    </w:p>
    <w:p w14:paraId="3674DBCC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C20E8E4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Alapítói jogokkal felruházott irányító szerve és székhelye:</w:t>
      </w:r>
    </w:p>
    <w:p w14:paraId="55934D1E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Tiszavasvári Város Önkormányzata Képviselő Testülete (4440 Tiszavasvári Városháza tér 4. sz.)</w:t>
      </w:r>
    </w:p>
    <w:p w14:paraId="0F024D05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651797A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Felügyeleti szerv neve és címe:</w:t>
      </w:r>
    </w:p>
    <w:p w14:paraId="5EAE3428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Tiszavasvári Város Önkormányzata Képviselő Testülete (4440 Tiszavasvári Városháza tér 4. sz.)</w:t>
      </w:r>
    </w:p>
    <w:p w14:paraId="5C13BF84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CA714C0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Az intézmény fenntartója:</w:t>
      </w:r>
    </w:p>
    <w:p w14:paraId="30D3F5DF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 </w:t>
      </w:r>
      <w:r w:rsidRPr="00203113">
        <w:rPr>
          <w:rFonts w:ascii="Times New Roman" w:hAnsi="Times New Roman" w:cs="Times New Roman"/>
        </w:rPr>
        <w:t xml:space="preserve">Tiszavasvári Város Önkormányzata </w:t>
      </w:r>
      <w:r w:rsidRPr="00203113">
        <w:rPr>
          <w:rFonts w:ascii="Times New Roman" w:hAnsi="Times New Roman" w:cs="Times New Roman"/>
          <w:b/>
          <w:bCs/>
        </w:rPr>
        <w:t>(</w:t>
      </w:r>
      <w:r w:rsidRPr="00203113">
        <w:rPr>
          <w:rFonts w:ascii="Times New Roman" w:hAnsi="Times New Roman" w:cs="Times New Roman"/>
        </w:rPr>
        <w:t>4440 Tiszavasvári Városháza tér 4. sz.)</w:t>
      </w:r>
    </w:p>
    <w:p w14:paraId="4E8C4A0C" w14:textId="77777777" w:rsidR="00C24BD5" w:rsidRPr="00203113" w:rsidRDefault="00C24BD5" w:rsidP="00C24BD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701869F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 xml:space="preserve">Szakmai Program készítőjének neve: </w:t>
      </w:r>
      <w:r w:rsidRPr="00203113">
        <w:rPr>
          <w:rFonts w:ascii="Times New Roman" w:hAnsi="Times New Roman" w:cs="Times New Roman"/>
          <w:sz w:val="24"/>
          <w:szCs w:val="24"/>
        </w:rPr>
        <w:t>Reznek Istvánné</w:t>
      </w:r>
    </w:p>
    <w:p w14:paraId="109680EB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 xml:space="preserve">Szakmai Program érvényességi ideje: </w:t>
      </w:r>
      <w:r w:rsidRPr="00203113">
        <w:rPr>
          <w:rFonts w:ascii="Times New Roman" w:hAnsi="Times New Roman" w:cs="Times New Roman"/>
          <w:sz w:val="24"/>
          <w:szCs w:val="24"/>
        </w:rPr>
        <w:t>2018 – 2021</w:t>
      </w:r>
    </w:p>
    <w:p w14:paraId="78DC7449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Szakmai Program készítésének dátuma:</w:t>
      </w:r>
      <w:r w:rsidRPr="00203113">
        <w:rPr>
          <w:rFonts w:ascii="Times New Roman" w:hAnsi="Times New Roman" w:cs="Times New Roman"/>
          <w:sz w:val="24"/>
          <w:szCs w:val="24"/>
        </w:rPr>
        <w:t xml:space="preserve"> 2018. február</w:t>
      </w:r>
    </w:p>
    <w:p w14:paraId="3C660836" w14:textId="77777777" w:rsidR="00C24BD5" w:rsidRPr="00203113" w:rsidRDefault="00C24BD5" w:rsidP="00C24BD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55C47A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 xml:space="preserve">II. </w:t>
      </w:r>
      <w:r w:rsidRPr="00203113">
        <w:rPr>
          <w:rFonts w:ascii="Times New Roman" w:hAnsi="Times New Roman" w:cs="Times New Roman"/>
          <w:b/>
          <w:bCs/>
          <w:sz w:val="28"/>
          <w:szCs w:val="28"/>
          <w:u w:val="single"/>
        </w:rPr>
        <w:t>Az ellátandó célcsoport és ellátandó terület jellemzői</w:t>
      </w:r>
    </w:p>
    <w:p w14:paraId="425F5363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E0ED95A" w14:textId="77777777" w:rsidR="00C24BD5" w:rsidRPr="00203113" w:rsidRDefault="00C24BD5" w:rsidP="00C24BD5">
      <w:pPr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II.1. Az ellátandó célcsoport</w:t>
      </w:r>
    </w:p>
    <w:p w14:paraId="7AB52A1C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bölcsőde a gyermekjóléti alapellátás részeként működtetett szolgáltatás, amely a családban nevelkedő gyermekek napközbeni ellátását, szakszerű gondozását, nevelését végzi 20 hetestől három éves korig. A bölcsőde a gondozás mellett nevelési funkciót is ellát. Ez a két tevékenység egymástól nem választható el, szorosan összefüggenek.</w:t>
      </w:r>
    </w:p>
    <w:p w14:paraId="131D5AE7" w14:textId="77777777" w:rsidR="00C24BD5" w:rsidRPr="00203113" w:rsidRDefault="00C24BD5" w:rsidP="00C24B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II.2. Az ellátandó terület jellemzői</w:t>
      </w:r>
    </w:p>
    <w:p w14:paraId="68350497" w14:textId="77777777" w:rsidR="00C24BD5" w:rsidRPr="00203113" w:rsidRDefault="00C24BD5" w:rsidP="00C24BD5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>Tiszavasvári</w:t>
      </w:r>
      <w:r w:rsidRPr="0020311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Város" w:history="1">
        <w:r w:rsidRPr="00203113">
          <w:rPr>
            <w:rStyle w:val="Hiperhivatkozs"/>
            <w:color w:val="auto"/>
            <w:sz w:val="24"/>
            <w:szCs w:val="24"/>
          </w:rPr>
          <w:t>város</w:t>
        </w:r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tooltip="Szabolcs-Szatmár-Bereg megye" w:history="1">
        <w:r w:rsidRPr="00203113">
          <w:rPr>
            <w:rStyle w:val="Hiperhivatkozs"/>
            <w:color w:val="auto"/>
            <w:sz w:val="24"/>
            <w:szCs w:val="24"/>
          </w:rPr>
          <w:t>Szabolcs-Szatmár-Bereg megyében</w:t>
        </w:r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, a </w:t>
      </w:r>
      <w:hyperlink r:id="rId11" w:tooltip="Tiszavasvári járás" w:history="1">
        <w:r w:rsidRPr="00203113">
          <w:rPr>
            <w:rStyle w:val="Hiperhivatkozs"/>
            <w:color w:val="auto"/>
            <w:sz w:val="24"/>
            <w:szCs w:val="24"/>
          </w:rPr>
          <w:t>Tiszavasvári járás</w:t>
        </w:r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 központja. Mai nevét </w:t>
      </w:r>
      <w:hyperlink r:id="rId12" w:tooltip="1952" w:history="1">
        <w:r w:rsidRPr="00203113">
          <w:rPr>
            <w:rStyle w:val="Hiperhivatkozs"/>
            <w:color w:val="auto"/>
            <w:sz w:val="24"/>
            <w:szCs w:val="24"/>
          </w:rPr>
          <w:t>1952</w:t>
        </w:r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-ben kapta </w:t>
      </w:r>
      <w:hyperlink r:id="rId13" w:tooltip="Vasvári Pál (történész)" w:history="1">
        <w:r w:rsidRPr="00203113">
          <w:rPr>
            <w:rStyle w:val="Hiperhivatkozs"/>
            <w:color w:val="auto"/>
            <w:sz w:val="24"/>
            <w:szCs w:val="24"/>
          </w:rPr>
          <w:t>Vasvári Pálra</w:t>
        </w:r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 emlékezve, de tulajdonképpen </w:t>
      </w:r>
      <w:hyperlink r:id="rId14" w:tooltip="1950" w:history="1">
        <w:r w:rsidRPr="00203113">
          <w:rPr>
            <w:rStyle w:val="Hiperhivatkozs"/>
            <w:color w:val="auto"/>
            <w:sz w:val="24"/>
            <w:szCs w:val="24"/>
          </w:rPr>
          <w:t>1950</w:t>
        </w:r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-ben jött létre </w:t>
      </w:r>
      <w:hyperlink r:id="rId15" w:tooltip="Bűdszentmihály" w:history="1">
        <w:proofErr w:type="spellStart"/>
        <w:r w:rsidRPr="00203113">
          <w:rPr>
            <w:rStyle w:val="Hiperhivatkozs"/>
            <w:color w:val="auto"/>
            <w:sz w:val="24"/>
            <w:szCs w:val="24"/>
          </w:rPr>
          <w:t>Bűdszentmihály</w:t>
        </w:r>
        <w:proofErr w:type="spellEnd"/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 és </w:t>
      </w:r>
      <w:hyperlink r:id="rId16" w:tooltip="Tiszabűd" w:history="1">
        <w:proofErr w:type="spellStart"/>
        <w:r w:rsidRPr="00203113">
          <w:rPr>
            <w:rStyle w:val="Hiperhivatkozs"/>
            <w:color w:val="auto"/>
            <w:sz w:val="24"/>
            <w:szCs w:val="24"/>
          </w:rPr>
          <w:t>Tiszabűd</w:t>
        </w:r>
        <w:proofErr w:type="spellEnd"/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 egyesítésével. A </w:t>
      </w:r>
      <w:hyperlink r:id="rId17" w:tooltip="Keleti-főcsatorna" w:history="1">
        <w:r w:rsidRPr="00203113">
          <w:rPr>
            <w:rStyle w:val="Hiperhivatkozs"/>
            <w:color w:val="auto"/>
            <w:sz w:val="24"/>
            <w:szCs w:val="24"/>
          </w:rPr>
          <w:t>Keleti-főcsatorna</w:t>
        </w:r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 bal partján található. </w:t>
      </w:r>
      <w:hyperlink r:id="rId18" w:tooltip="Nyíregyháza" w:history="1">
        <w:r w:rsidRPr="00203113">
          <w:rPr>
            <w:rStyle w:val="Hiperhivatkozs"/>
            <w:color w:val="auto"/>
            <w:sz w:val="24"/>
            <w:szCs w:val="24"/>
          </w:rPr>
          <w:t>Nyíregyházától</w:t>
        </w:r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, a megye székhelyétől 27,8 km-re fekszik, ahonnan a </w:t>
      </w:r>
      <w:hyperlink r:id="rId19" w:tooltip="36-os főút (Magyarország)" w:history="1">
        <w:r w:rsidRPr="00203113">
          <w:rPr>
            <w:rStyle w:val="Hiperhivatkozs"/>
            <w:color w:val="auto"/>
            <w:sz w:val="24"/>
            <w:szCs w:val="24"/>
          </w:rPr>
          <w:t>36-os főúton</w:t>
        </w:r>
      </w:hyperlink>
      <w:r w:rsidRPr="00203113">
        <w:rPr>
          <w:rFonts w:ascii="Times New Roman" w:hAnsi="Times New Roman" w:cs="Times New Roman"/>
          <w:sz w:val="24"/>
          <w:szCs w:val="24"/>
        </w:rPr>
        <w:t xml:space="preserve"> közelíthető meg. A településen lévő bölcsőde a kistérséghez tartozó településekről is fogad gyermekeket.  A környező, kistérséghez tartozó települések kisgyermekes családjai is megkeresik az intézményt ellátási igényükkel. Ezek a települések a következők: Tiszavasvári, Szorgalmatos, Tiszadob, Tiszadada, Rakamaz, Tiszaeszlár, Tiszanagyfalu, Tímár, Szabolcs. A térség Magyarország viszonylatát nézve a hátrányos helyzetű régiókhoz tartozik, ahol nagyon kevés a munkalehetőség. A szülők, családok felzárkózási igényeit könnyíti meg a bölcsődei ellátás azzal, hogy a gyermekekről a nap folyamán szakszerűen gondoskodik, ellátja azokat. </w:t>
      </w:r>
    </w:p>
    <w:p w14:paraId="54FE094B" w14:textId="77777777" w:rsidR="00C24BD5" w:rsidRPr="00203113" w:rsidRDefault="00C24BD5" w:rsidP="00C24BD5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7666D" w14:textId="77777777" w:rsidR="00C24BD5" w:rsidRPr="00203113" w:rsidRDefault="00C24BD5" w:rsidP="00C24B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II.3. Kik veszik igénybe az ellátást, mi az oka?</w:t>
      </w:r>
    </w:p>
    <w:p w14:paraId="06E137D2" w14:textId="77777777" w:rsidR="00C24BD5" w:rsidRPr="00203113" w:rsidRDefault="00C24BD5" w:rsidP="00C24BD5">
      <w:pPr>
        <w:tabs>
          <w:tab w:val="center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születési adatokból megállapítható, hogy városunkban 2010-ig csökkenés mutatkozik a születések számában, majd azt követően évről évre emelkedő tendenciát mutat.</w:t>
      </w:r>
      <w:r w:rsidRPr="002031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03113">
        <w:rPr>
          <w:rFonts w:ascii="Times New Roman" w:hAnsi="Times New Roman" w:cs="Times New Roman"/>
          <w:b/>
          <w:bCs/>
          <w:iCs/>
          <w:sz w:val="24"/>
          <w:szCs w:val="24"/>
        </w:rPr>
        <w:t>Településünkön a fiatal korosztályban jelentős, és növekvő hányadú a társadalom perifériáján élő családokban nevelkedők aránya</w:t>
      </w:r>
      <w:r w:rsidRPr="00203113">
        <w:rPr>
          <w:rFonts w:ascii="Times New Roman" w:hAnsi="Times New Roman" w:cs="Times New Roman"/>
          <w:bCs/>
          <w:iCs/>
          <w:sz w:val="24"/>
          <w:szCs w:val="24"/>
        </w:rPr>
        <w:t xml:space="preserve">. A védőnők adatai alapján a született gyermekek közül jelentős, 60 %-ot meghaladó mértékű a hátrányos helyzetűek aránya. </w:t>
      </w:r>
      <w:r w:rsidRPr="00203113">
        <w:rPr>
          <w:rFonts w:ascii="Times New Roman" w:hAnsi="Times New Roman" w:cs="Times New Roman"/>
          <w:sz w:val="24"/>
          <w:szCs w:val="24"/>
        </w:rPr>
        <w:t xml:space="preserve">Meg kell említeni Tiszavasvári Város sajátos helyzetét a halmozottan hátrányos helyzetű roma </w:t>
      </w:r>
      <w:r w:rsidRPr="00203113">
        <w:rPr>
          <w:rFonts w:ascii="Times New Roman" w:hAnsi="Times New Roman" w:cs="Times New Roman"/>
          <w:sz w:val="24"/>
          <w:szCs w:val="24"/>
        </w:rPr>
        <w:lastRenderedPageBreak/>
        <w:t xml:space="preserve">gyermekek magas száma miatt is. A roma lakosság a hazai </w:t>
      </w:r>
      <w:r w:rsidRPr="00203113">
        <w:rPr>
          <w:rFonts w:ascii="Times New Roman" w:hAnsi="Times New Roman" w:cs="Times New Roman"/>
          <w:b/>
          <w:sz w:val="24"/>
          <w:szCs w:val="24"/>
        </w:rPr>
        <w:t>roma népesség</w:t>
      </w:r>
      <w:r w:rsidRPr="00203113">
        <w:rPr>
          <w:rFonts w:ascii="Times New Roman" w:hAnsi="Times New Roman" w:cs="Times New Roman"/>
          <w:sz w:val="24"/>
          <w:szCs w:val="24"/>
        </w:rPr>
        <w:t xml:space="preserve"> életszínvonala, foglalkoztatottsága, iskolázottsága a társadalom egészénél lényegesen rosszabb. Kutatók az okok között első helyen jelölik meg a képzettséget, majd a lakóhelyet és a munkaerő-piaci helyzetüket. </w:t>
      </w:r>
    </w:p>
    <w:p w14:paraId="09272D10" w14:textId="77777777" w:rsidR="00C24BD5" w:rsidRPr="00203113" w:rsidRDefault="00C24BD5" w:rsidP="00C24BD5">
      <w:pPr>
        <w:pStyle w:val="Nincstrkz"/>
        <w:spacing w:line="276" w:lineRule="auto"/>
        <w:jc w:val="both"/>
        <w:rPr>
          <w:rStyle w:val="st"/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Ennek ellenére túlnyomóan azok a szülők kérik a gyermekük felvételét, akik munkát szeretnének vállalni, vagy tanulmányaik miatt nem tudják megoldani a gyermekeik napközbeni ellátását. A gyermekvédelmi alapellátás részeként hátrányos helyzetű, illetve halmozottan hátrányos helyzetű gyermekek is érkeznek az intézménybe. Jellemzően viszont az átlagos, jól működő családok teszik ki az igények túlnyomó részét. </w:t>
      </w:r>
      <w:r w:rsidRPr="00203113">
        <w:rPr>
          <w:rFonts w:ascii="Times New Roman" w:hAnsi="Times New Roman" w:cs="Times New Roman"/>
        </w:rPr>
        <w:t>Az ellátást eddig jellemzően 2 éves kor feletti gyermekek vették igénybe, 2015-től egyre több fiatalabb korú (1-1</w:t>
      </w:r>
      <w:r w:rsidRPr="00203113">
        <w:rPr>
          <w:rStyle w:val="st"/>
          <w:rFonts w:ascii="Times New Roman" w:hAnsi="Times New Roman" w:cs="Times New Roman"/>
        </w:rPr>
        <w:t>½ éves) gyermek igényli az ellátást. Ennek egyrészt anyagi okai vannak – hiszen a gyed extra bevezetése kedvezően hat a családok életére – másrészt a munkáltató igénye miatt hamarabb kell az anyának munkába állnia.</w:t>
      </w:r>
    </w:p>
    <w:p w14:paraId="3EF87403" w14:textId="77777777" w:rsidR="00C24BD5" w:rsidRPr="00203113" w:rsidRDefault="00C24BD5" w:rsidP="00C24BD5">
      <w:pPr>
        <w:pStyle w:val="Nincstrkz"/>
        <w:spacing w:line="276" w:lineRule="auto"/>
        <w:jc w:val="both"/>
        <w:rPr>
          <w:rStyle w:val="st"/>
          <w:rFonts w:ascii="Times New Roman" w:hAnsi="Times New Roman" w:cs="Times New Roman"/>
        </w:rPr>
      </w:pPr>
      <w:r w:rsidRPr="00203113">
        <w:rPr>
          <w:rStyle w:val="st"/>
          <w:rFonts w:ascii="Times New Roman" w:hAnsi="Times New Roman" w:cs="Times New Roman"/>
        </w:rPr>
        <w:t xml:space="preserve">Bölcsődénk ellátási körzetébe tartozó kis településeken nehéz munkát találni, sokan a mezőgazdaságban találnak megélhetést, mások csak a közmunkára számíthatnak, éppen ezért egyre több a nehéz anyagi körülmények között élő gyermek. </w:t>
      </w:r>
    </w:p>
    <w:p w14:paraId="5C876F94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D06E76" w14:textId="77777777" w:rsidR="00C24BD5" w:rsidRPr="00203113" w:rsidRDefault="00C24BD5" w:rsidP="00C24B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II.4. Milyen megélhetési lehetőségek vannak?</w:t>
      </w:r>
    </w:p>
    <w:p w14:paraId="212A7BB6" w14:textId="77777777" w:rsidR="00C24BD5" w:rsidRPr="00203113" w:rsidRDefault="00C24BD5" w:rsidP="00C24BD5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Fő gazdasági, foglalkoztatási egységei:</w:t>
      </w:r>
    </w:p>
    <w:p w14:paraId="75D8BC99" w14:textId="77777777" w:rsidR="00C24BD5" w:rsidRPr="00203113" w:rsidRDefault="00C24BD5" w:rsidP="00C24BD5">
      <w:pPr>
        <w:pStyle w:val="Listaszerbekezds"/>
        <w:numPr>
          <w:ilvl w:val="0"/>
          <w:numId w:val="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 xml:space="preserve">A városban működik az </w:t>
      </w:r>
      <w:hyperlink r:id="rId20" w:tooltip="Alkaloida Vegyészeti Gyár" w:history="1">
        <w:r w:rsidRPr="00203113">
          <w:rPr>
            <w:rFonts w:ascii="Times New Roman" w:eastAsia="Times New Roman" w:hAnsi="Times New Roman" w:cs="Times New Roman"/>
            <w:sz w:val="24"/>
            <w:szCs w:val="24"/>
          </w:rPr>
          <w:t>Alkaloida Vegyészeti Gyár</w:t>
        </w:r>
      </w:hyperlink>
      <w:r w:rsidRPr="00203113">
        <w:rPr>
          <w:rFonts w:ascii="Times New Roman" w:eastAsia="Times New Roman" w:hAnsi="Times New Roman" w:cs="Times New Roman"/>
          <w:sz w:val="24"/>
          <w:szCs w:val="24"/>
        </w:rPr>
        <w:t xml:space="preserve">, amely a privatizáció óta ICN Pharma néven működött 2006 őszéig. Ekkor újra visszavette régi nevét és Alkaloida Vegyészeti Gyár Zrt. néven működik. </w:t>
      </w:r>
    </w:p>
    <w:p w14:paraId="16C81E5D" w14:textId="77777777" w:rsidR="00C24BD5" w:rsidRPr="00203113" w:rsidRDefault="00C24BD5" w:rsidP="00C24BD5">
      <w:pPr>
        <w:pStyle w:val="Listaszerbekezds"/>
        <w:numPr>
          <w:ilvl w:val="0"/>
          <w:numId w:val="3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Téglagyártás (Wienerberger)</w:t>
      </w:r>
    </w:p>
    <w:p w14:paraId="1641951A" w14:textId="77777777" w:rsidR="00C24BD5" w:rsidRPr="00203113" w:rsidRDefault="00C24BD5" w:rsidP="00C24BD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Acélszerkezet-gyártás (VASÉP Kft.)</w:t>
      </w:r>
    </w:p>
    <w:p w14:paraId="6D01CC93" w14:textId="77777777" w:rsidR="00C24BD5" w:rsidRPr="00203113" w:rsidRDefault="00C24BD5" w:rsidP="00C24BD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Vegyipari gépészet (QUICK 2000 Kft.)</w:t>
      </w:r>
    </w:p>
    <w:p w14:paraId="79122433" w14:textId="77777777" w:rsidR="00C24BD5" w:rsidRPr="00203113" w:rsidRDefault="00C24BD5" w:rsidP="00C24BD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 és intézményei</w:t>
      </w:r>
    </w:p>
    <w:p w14:paraId="4803C205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Egyre nagyobb számban találkozunk olyan családokkal, ahol egyik, de akár mindkét szülő az urbanizáció kiszélesedése miatt környező nagyvárosokban vállal munkát. Az ipar által nyújtott vonzó anyagi lehetőségek, a családok megélhetése miatt sokan vállalják az ingázással kapcsolatos kényelmetlenségeket is. Helyi szintű munkalehetőség a különböző ipari üzemek, helyi vállalkozások által nyújtott munkalehetőség, illetve a közalkalmazotti, köztisztviselői munkavégzés. Nyári időszakban több szülő mezőgazdasági alkalmi munkát vállal, ami nem nyújt biztonságos bevételi forrást a családnak, de átmeneti megoldásként jól funkcionál. </w:t>
      </w:r>
    </w:p>
    <w:p w14:paraId="53371FA5" w14:textId="77777777" w:rsidR="00C24BD5" w:rsidRPr="00203113" w:rsidRDefault="00C24BD5" w:rsidP="00C24BD5">
      <w:pPr>
        <w:pStyle w:val="Listaszerbekezds"/>
        <w:numPr>
          <w:ilvl w:val="1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  <w:u w:val="single"/>
        </w:rPr>
        <w:t>A szolgáltatás célja feladata, alapelvei</w:t>
      </w:r>
    </w:p>
    <w:p w14:paraId="04C5D104" w14:textId="77777777" w:rsidR="00C24BD5" w:rsidRPr="00203113" w:rsidRDefault="00C24BD5" w:rsidP="00C24BD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F0324A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bölcsődei ellátás keretében a három éven aluli gyermekek napközbeni ellátását kell biztosítani. (Gyvt. 42§ (1)</w:t>
      </w:r>
    </w:p>
    <w:p w14:paraId="20C5FE54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Bölcsődei ellátást biztosíthat a bölcsőde, a mini bölcsőde, a munkahelyi bölcsőde és a családi bölcsőde.</w:t>
      </w:r>
    </w:p>
    <w:p w14:paraId="66BA8DE4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Bölcsődei ellátás keretében az </w:t>
      </w:r>
      <w:proofErr w:type="spellStart"/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Nktv</w:t>
      </w:r>
      <w:proofErr w:type="spellEnd"/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. 4. § 25. pontja szerinti sajátos nevelési igényű gyermek (a továbbiakban: sajátos nevelési igényű gyermek) nevelése és gondozása is végezhető.</w:t>
      </w:r>
    </w:p>
    <w:p w14:paraId="1DE2589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bölcsődei ellátás keretében az alapellátáson túl - szolgáltatásként - speciális tanácsadás, időszakos gyermekfelügyelet, gyermekhotel működtetése vagy más gyermeknevelést segítő szolgáltatás is biztosítható. Ezeket a szolgáltatásokat a gyermek hatodik életévének betöltéséig lehet igénybe venni.</w:t>
      </w:r>
    </w:p>
    <w:p w14:paraId="0F6C8C5E" w14:textId="77777777" w:rsidR="00C24BD5" w:rsidRPr="00203113" w:rsidRDefault="00C24BD5" w:rsidP="00C24BD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A gyermekek napközbeni ellátásaként az életkornak megfelelő nappali felügyeletet, gondozást, nevelést, foglalkoztatást és étkeztetést kell megszervezni azon gyermekek számára, akiknek szülei, törvényes képviselői munkavégzésük - ideértve a gyermekgondozási díj, a gyermekgondozást segítő ellátás és a gyermeknevelési támogatás folyósítása melletti munkavégzést is -, munkaerő-piaci részvételt elősegítő programban, képzésben való részvételük, nappali rendszerű iskolai oktatásban, a nappali oktatás munkarendje szerint szervezett felnőttoktatásban, felsőoktatási intézményben nappali képzésben való részvételük, betegségük vagy egyéb ok miatt napközbeni ellátásukról nem tudnak gondoskodni. A napközbeni ellátás keretében biztosított szolgáltatások időtartama lehetőleg a szülő, törvényes képviselő munkarendjéhez igazodik. Gyermekek napközbeni ellátásának igénybevételére jogosult az átmeneti gondozásban és az otthont nyújtó ellátásban részesülő gyermek is.</w:t>
      </w:r>
    </w:p>
    <w:p w14:paraId="5251B5E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BB80BC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bölcsődei ellátás keretén belül a nevelés és a gondozás a Bölcsődei nevelés-gondozás országos alapprogramja alapján folyik. 15/1998 NM rend. 41§ (1)</w:t>
      </w:r>
    </w:p>
    <w:p w14:paraId="6B4679C5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Bölcsődei nevelés-gondozás országos alapprogramja alapján a bölcsődei ellátást biztosító intézmény, szolgáltató helyi szakmai programot készít.</w:t>
      </w:r>
    </w:p>
    <w:p w14:paraId="09BA73BB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bölcsődei ellátás keretében a gyermek életkorának és egészségi állapotának megfelelően biztosítani kell</w:t>
      </w:r>
    </w:p>
    <w:p w14:paraId="50F67578" w14:textId="77777777" w:rsidR="00C24BD5" w:rsidRPr="00203113" w:rsidRDefault="00C24BD5" w:rsidP="00C24BD5">
      <w:pPr>
        <w:pStyle w:val="Listaszerbekezds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a nevelés és gondozás feltételeit, így különösen</w:t>
      </w:r>
    </w:p>
    <w:p w14:paraId="1A0560B3" w14:textId="77777777" w:rsidR="00C24BD5" w:rsidRPr="00203113" w:rsidRDefault="00C24BD5" w:rsidP="00C24BD5">
      <w:pPr>
        <w:pStyle w:val="Listaszerbekezds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a szülő közreműködésével történő fokozatos beilleszkedés lehetőségét,</w:t>
      </w:r>
    </w:p>
    <w:p w14:paraId="5B5B8047" w14:textId="77777777" w:rsidR="00C24BD5" w:rsidRPr="00203113" w:rsidRDefault="00C24BD5" w:rsidP="00C24BD5">
      <w:pPr>
        <w:pStyle w:val="Listaszerbekezds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a felszerelési jegyzékben az adott ellátási forma tekintetében meghatározott textíliát, bútorzatot, egyéb eszközöket és felszerelést,</w:t>
      </w:r>
    </w:p>
    <w:p w14:paraId="6055080C" w14:textId="77777777" w:rsidR="00C24BD5" w:rsidRPr="00203113" w:rsidRDefault="00C24BD5" w:rsidP="00C24BD5">
      <w:pPr>
        <w:pStyle w:val="Listaszerbekezds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a játéktevékenység feltételeit,</w:t>
      </w:r>
    </w:p>
    <w:p w14:paraId="39228F8C" w14:textId="77777777" w:rsidR="00C24BD5" w:rsidRPr="00203113" w:rsidRDefault="00C24BD5" w:rsidP="00C24BD5">
      <w:pPr>
        <w:pStyle w:val="Listaszerbekezds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a szabadban való tartózkodás feltételeit; és</w:t>
      </w:r>
    </w:p>
    <w:p w14:paraId="7DE9C9DE" w14:textId="77777777" w:rsidR="00C24BD5" w:rsidRPr="00203113" w:rsidRDefault="00C24BD5" w:rsidP="00C24BD5">
      <w:pPr>
        <w:pStyle w:val="Listaszerbekezds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a gyermek élettani szükségleteinek és az egészséges táplálkozás követelményének megfelelő étkeztetést azzal, hogy</w:t>
      </w:r>
    </w:p>
    <w:p w14:paraId="0CF24BF4" w14:textId="77777777" w:rsidR="00C24BD5" w:rsidRPr="00203113" w:rsidRDefault="00C24BD5" w:rsidP="00C24BD5">
      <w:pPr>
        <w:pStyle w:val="Listaszerbekezds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a bölcsődében és a mini bölcsődében az étkeztetést a közétkeztetésre vonatkozó táplálkozás-egészségügyi előírásokról szóló miniszteri rendeletben foglaltaknak megfelelően kell biztosítani,</w:t>
      </w:r>
    </w:p>
    <w:p w14:paraId="46587E5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F2EFD9" w14:textId="77777777" w:rsidR="00C24BD5" w:rsidRPr="00203113" w:rsidRDefault="00C24BD5" w:rsidP="00C24BD5">
      <w:pPr>
        <w:pStyle w:val="Nincstrkz"/>
        <w:jc w:val="both"/>
        <w:rPr>
          <w:rFonts w:ascii="Times New Roman" w:hAnsi="Times New Roman" w:cs="Times New Roman"/>
          <w:lang w:eastAsia="en-US"/>
        </w:rPr>
      </w:pPr>
      <w:r w:rsidRPr="00203113">
        <w:rPr>
          <w:rFonts w:ascii="Times New Roman" w:hAnsi="Times New Roman" w:cs="Times New Roman"/>
          <w:lang w:val="en-US" w:eastAsia="en-US"/>
        </w:rPr>
        <w:t xml:space="preserve">A </w:t>
      </w:r>
      <w:proofErr w:type="spellStart"/>
      <w:r w:rsidRPr="00203113">
        <w:rPr>
          <w:rFonts w:ascii="Times New Roman" w:hAnsi="Times New Roman" w:cs="Times New Roman"/>
          <w:lang w:val="en-US" w:eastAsia="en-US"/>
        </w:rPr>
        <w:t>Bölcsődei</w:t>
      </w:r>
      <w:proofErr w:type="spellEnd"/>
      <w:r w:rsidRPr="00203113">
        <w:rPr>
          <w:rFonts w:ascii="Times New Roman" w:hAnsi="Times New Roman" w:cs="Times New Roman"/>
          <w:lang w:eastAsia="en-US"/>
        </w:rPr>
        <w:t xml:space="preserve"> nevelés-gondozás országos alapprogramjának célja, hogy keretet adjon a Magyarországon működő bölcsődei ellátást biztosító intézményben, szolgáltatásban folyó szakmai munkának. Az Alapprogram tartalma és szemlélete összhangban van Magyarország Alaptörvényével, a 3 év alatti korosztály ellátására és nevelésére-gondozására vonatkozó jogszabályokban foglaltakkal, a bölcsődei ellátás keretében végzett nevelés hagyományaival, felhalmozott értékeivel, a nemzeti sajátosságokkal, a legújabb kora gyermekkori kutatások eredményeivel. Az Alapprogram fejezetei valamennyi bölcsődei ellátásra vonatkoznak, az egyes ellátási formák sajátosságainak figyelembevételével. A helyi szakmai programnak meg kell felelnie az Alapprogramban foglaltaknak. A bölcsődei nevelés középpontjában a kisgyermek és közvetett módon a kisgyermeket nevelő családok állnak. Az Alapprogram a családra, mint komplex rendszerre tekint, melynek értelmében nem csak a kisgyermek nevelését-gondozását, hanem az egész család támogatását célozza meg.</w:t>
      </w:r>
    </w:p>
    <w:p w14:paraId="41E82C6D" w14:textId="77777777" w:rsidR="00C24BD5" w:rsidRPr="00203113" w:rsidRDefault="00C24BD5" w:rsidP="00C24BD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2FD2E37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45E29493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II</w:t>
      </w:r>
      <w:r w:rsidR="00007FD0" w:rsidRPr="0020311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I</w:t>
      </w:r>
      <w:r w:rsidRPr="0020311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.1.</w:t>
      </w:r>
      <w:r w:rsidR="00095A5C" w:rsidRPr="0020311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03113">
        <w:rPr>
          <w:rFonts w:ascii="Times New Roman" w:hAnsi="Times New Roman" w:cs="Times New Roman"/>
          <w:b/>
          <w:bCs/>
        </w:rPr>
        <w:t>A szakmai program törvényi, szakmai háttere</w:t>
      </w:r>
    </w:p>
    <w:p w14:paraId="206AA5C5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nevelés-gondozás országos alapprogramja</w:t>
      </w:r>
    </w:p>
    <w:p w14:paraId="3666434B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ENSZ Emberi jogok nyilatkozat,</w:t>
      </w:r>
    </w:p>
    <w:p w14:paraId="0C306E17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ENSZ Egyezmény a gyermek jogairól,</w:t>
      </w:r>
    </w:p>
    <w:p w14:paraId="38FC13AA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Európa Tanács Miniszterek Bizottsága </w:t>
      </w:r>
      <w:proofErr w:type="spellStart"/>
      <w:r w:rsidRPr="00203113">
        <w:rPr>
          <w:rFonts w:ascii="Times New Roman" w:hAnsi="Times New Roman" w:cs="Times New Roman"/>
        </w:rPr>
        <w:t>Rec</w:t>
      </w:r>
      <w:proofErr w:type="spellEnd"/>
      <w:r w:rsidRPr="00203113">
        <w:rPr>
          <w:rFonts w:ascii="Times New Roman" w:hAnsi="Times New Roman" w:cs="Times New Roman"/>
        </w:rPr>
        <w:t>. (2002) 8-as ajánlása a tagállamok számára a napközi gyermekellátásról</w:t>
      </w:r>
    </w:p>
    <w:p w14:paraId="398B3A26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1997. évi XXXI. törvény a gyermekek védelméről és gyámügyi igazgatásról,</w:t>
      </w:r>
    </w:p>
    <w:p w14:paraId="2D429208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15/1998. (IV. 30.) NM rendelet a személyes gondoskodást nyújtó gyermekjóléti, gyermekvédelmi intézmények, valamint személyek szakmai feladatairól és működésük feltételeiről,</w:t>
      </w:r>
    </w:p>
    <w:p w14:paraId="6DE908A8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369/2013.(X24.) Korm. rendelet a szociális, gyermekjóléti és gyermekvédelmi szolgáltatók, intézmények, és hálózatok hatósági nyilvántartásáról és ellenőrzéséről</w:t>
      </w:r>
    </w:p>
    <w:p w14:paraId="1FFE0760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2011. évi CXC. tv. A nemzeti köznevelésről</w:t>
      </w:r>
    </w:p>
    <w:p w14:paraId="6F6DA88B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328/2011. (XII.29) Korm. rendelet a személyes gondoskodást nyújtó gyerekjóléti alapellátások és gyermekvédelmi szakellátások térítési díjáról és az igénylésükhöz felhasználható bizonyítékról</w:t>
      </w:r>
    </w:p>
    <w:p w14:paraId="5CE7BEF3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368/2011 (XII.31.) Kormányrendelet az államháztartásról szóló törvény végrehajtásáról</w:t>
      </w:r>
    </w:p>
    <w:p w14:paraId="41956431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235/1997. (XII.17.) Korm. Rendelet a gyámhatóságok, a területi gyermekvédelmi szakszolgálatok, a gyermekjóléti szolgálatok és a személyes gondoskodást nyújtó szervek és személyek által kezelt személyes adatokról</w:t>
      </w:r>
    </w:p>
    <w:p w14:paraId="1B318591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9/2000. (VIII.4.) </w:t>
      </w:r>
      <w:proofErr w:type="spellStart"/>
      <w:r w:rsidRPr="00203113">
        <w:rPr>
          <w:rFonts w:ascii="Times New Roman" w:hAnsi="Times New Roman" w:cs="Times New Roman"/>
        </w:rPr>
        <w:t>SzCsM</w:t>
      </w:r>
      <w:proofErr w:type="spellEnd"/>
      <w:r w:rsidRPr="00203113">
        <w:rPr>
          <w:rFonts w:ascii="Times New Roman" w:hAnsi="Times New Roman" w:cs="Times New Roman"/>
        </w:rPr>
        <w:t xml:space="preserve"> rendelet a személyes gondoskodást végző személyek továbbképzéséről és a szociális szakvizsgáról</w:t>
      </w:r>
    </w:p>
    <w:p w14:paraId="55DDD661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8/2000. (VIII.4.) </w:t>
      </w:r>
      <w:proofErr w:type="spellStart"/>
      <w:r w:rsidRPr="00203113">
        <w:rPr>
          <w:rFonts w:ascii="Times New Roman" w:hAnsi="Times New Roman" w:cs="Times New Roman"/>
        </w:rPr>
        <w:t>SzCsM</w:t>
      </w:r>
      <w:proofErr w:type="spellEnd"/>
      <w:r w:rsidRPr="00203113">
        <w:rPr>
          <w:rFonts w:ascii="Times New Roman" w:hAnsi="Times New Roman" w:cs="Times New Roman"/>
        </w:rPr>
        <w:t xml:space="preserve"> rendelet a személyes gondoskodást végző személyek adatainak működési nyilvántartásáról</w:t>
      </w:r>
    </w:p>
    <w:p w14:paraId="3A7624C0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37/2014. (IV.30) EMMI rendelet a közétkeztetésre vonatkozó táplálkozás-egészségügyi előírásokról</w:t>
      </w:r>
    </w:p>
    <w:p w14:paraId="616CA799" w14:textId="77777777" w:rsidR="00C24BD5" w:rsidRPr="00203113" w:rsidRDefault="00C24BD5" w:rsidP="00C24BD5">
      <w:pPr>
        <w:pStyle w:val="Nincstrkz"/>
        <w:numPr>
          <w:ilvl w:val="0"/>
          <w:numId w:val="6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Módszertani levél: A bölcsődei nevelés-gondozás szakmai szabályai, 2012</w:t>
      </w:r>
    </w:p>
    <w:p w14:paraId="20668E39" w14:textId="77777777" w:rsidR="00C24BD5" w:rsidRPr="00203113" w:rsidRDefault="00C24BD5" w:rsidP="00C24BD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1992. évi XXXIII. Törvény</w:t>
      </w:r>
      <w:r w:rsidRPr="00203113">
        <w:rPr>
          <w:rFonts w:ascii="Times New Roman" w:hAnsi="Times New Roman" w:cs="Times New Roman"/>
        </w:rPr>
        <w:t xml:space="preserve"> a közalkalmazottak jogállásáról</w:t>
      </w:r>
    </w:p>
    <w:p w14:paraId="196ADAEE" w14:textId="77777777" w:rsidR="00C24BD5" w:rsidRPr="00203113" w:rsidRDefault="00C24BD5" w:rsidP="00C24BD5">
      <w:pPr>
        <w:pStyle w:val="Cmsor1"/>
        <w:keepLines w:val="0"/>
        <w:numPr>
          <w:ilvl w:val="0"/>
          <w:numId w:val="6"/>
        </w:numPr>
        <w:suppressAutoHyphens/>
        <w:spacing w:before="180" w:after="12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color w:val="auto"/>
          <w:sz w:val="24"/>
          <w:szCs w:val="24"/>
        </w:rPr>
        <w:t>2011. évi CXII. tv az információs önrendelkezési jogról és az információszabadságról</w:t>
      </w:r>
    </w:p>
    <w:p w14:paraId="335D951C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82E12F0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A Módszertani kiadványok, szakmai segédletek </w:t>
      </w:r>
    </w:p>
    <w:p w14:paraId="0A994AC5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5D62948" w14:textId="77777777" w:rsidR="00C24BD5" w:rsidRPr="001A1267" w:rsidRDefault="00C24BD5" w:rsidP="001A1267">
      <w:pPr>
        <w:pStyle w:val="Listaszerbekezds"/>
        <w:numPr>
          <w:ilvl w:val="0"/>
          <w:numId w:val="1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1267">
        <w:rPr>
          <w:rFonts w:ascii="Times New Roman" w:hAnsi="Times New Roman" w:cs="Times New Roman"/>
          <w:b/>
          <w:bCs/>
          <w:sz w:val="24"/>
          <w:szCs w:val="24"/>
        </w:rPr>
        <w:t>Korai fejlesztés a bölcsődében.</w:t>
      </w:r>
      <w:r w:rsidRPr="001A1267">
        <w:rPr>
          <w:rFonts w:ascii="Times New Roman" w:hAnsi="Times New Roman" w:cs="Times New Roman"/>
          <w:sz w:val="24"/>
          <w:szCs w:val="24"/>
        </w:rPr>
        <w:t xml:space="preserve"> Módszertani levél NCSSZI, </w:t>
      </w:r>
      <w:proofErr w:type="spellStart"/>
      <w:r w:rsidRPr="001A1267">
        <w:rPr>
          <w:rFonts w:ascii="Times New Roman" w:hAnsi="Times New Roman" w:cs="Times New Roman"/>
          <w:sz w:val="24"/>
          <w:szCs w:val="24"/>
        </w:rPr>
        <w:t>Bp</w:t>
      </w:r>
      <w:proofErr w:type="spellEnd"/>
      <w:r w:rsidRPr="001A1267">
        <w:rPr>
          <w:rFonts w:ascii="Times New Roman" w:hAnsi="Times New Roman" w:cs="Times New Roman"/>
          <w:sz w:val="24"/>
          <w:szCs w:val="24"/>
        </w:rPr>
        <w:t>, 2003.</w:t>
      </w:r>
    </w:p>
    <w:p w14:paraId="73FA6E18" w14:textId="77777777" w:rsidR="00C24BD5" w:rsidRPr="001A1267" w:rsidRDefault="00C24BD5" w:rsidP="001A1267">
      <w:pPr>
        <w:pStyle w:val="Listaszerbekezds"/>
        <w:numPr>
          <w:ilvl w:val="0"/>
          <w:numId w:val="130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A1267">
        <w:rPr>
          <w:rFonts w:ascii="Times New Roman" w:hAnsi="Times New Roman" w:cs="Times New Roman"/>
          <w:b/>
          <w:bCs/>
          <w:sz w:val="24"/>
          <w:szCs w:val="24"/>
        </w:rPr>
        <w:t>Játék a bölcsődében</w:t>
      </w:r>
      <w:r w:rsidRPr="001A1267">
        <w:rPr>
          <w:rFonts w:ascii="Times New Roman" w:hAnsi="Times New Roman" w:cs="Times New Roman"/>
          <w:sz w:val="24"/>
          <w:szCs w:val="24"/>
        </w:rPr>
        <w:t>. Módszertani levél NCSSZI, Bp. 2003</w:t>
      </w:r>
    </w:p>
    <w:p w14:paraId="695E7EBC" w14:textId="77777777" w:rsidR="00C24BD5" w:rsidRPr="001A1267" w:rsidRDefault="00C24BD5" w:rsidP="001A1267">
      <w:pPr>
        <w:pStyle w:val="Listaszerbekezds"/>
        <w:numPr>
          <w:ilvl w:val="0"/>
          <w:numId w:val="130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A1267">
        <w:rPr>
          <w:rFonts w:ascii="Times New Roman" w:hAnsi="Times New Roman" w:cs="Times New Roman"/>
          <w:b/>
          <w:bCs/>
          <w:sz w:val="24"/>
          <w:szCs w:val="24"/>
        </w:rPr>
        <w:t>Gyermekfogászati prevenciós</w:t>
      </w:r>
      <w:r w:rsidRPr="001A1267">
        <w:rPr>
          <w:rFonts w:ascii="Times New Roman" w:hAnsi="Times New Roman" w:cs="Times New Roman"/>
          <w:sz w:val="24"/>
          <w:szCs w:val="24"/>
        </w:rPr>
        <w:t xml:space="preserve"> program megvalósítása a bölcsődékben (Ajánlás)</w:t>
      </w:r>
    </w:p>
    <w:p w14:paraId="6930E16A" w14:textId="77777777" w:rsidR="00C24BD5" w:rsidRPr="001A1267" w:rsidRDefault="00C24BD5" w:rsidP="001A1267">
      <w:pPr>
        <w:pStyle w:val="Listaszerbekezds"/>
        <w:numPr>
          <w:ilvl w:val="0"/>
          <w:numId w:val="130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A1267">
        <w:rPr>
          <w:rFonts w:ascii="Times New Roman" w:hAnsi="Times New Roman" w:cs="Times New Roman"/>
          <w:b/>
          <w:bCs/>
          <w:sz w:val="24"/>
          <w:szCs w:val="24"/>
        </w:rPr>
        <w:t>Útmutató a bölcsődei gondozónők családlátogatásához</w:t>
      </w:r>
      <w:r w:rsidRPr="001A1267">
        <w:rPr>
          <w:rFonts w:ascii="Times New Roman" w:hAnsi="Times New Roman" w:cs="Times New Roman"/>
          <w:sz w:val="24"/>
          <w:szCs w:val="24"/>
        </w:rPr>
        <w:t xml:space="preserve"> BOMI, Bp. 1989</w:t>
      </w:r>
    </w:p>
    <w:p w14:paraId="134487A9" w14:textId="77777777" w:rsidR="00C24BD5" w:rsidRPr="001A1267" w:rsidRDefault="00C24BD5" w:rsidP="001A1267">
      <w:pPr>
        <w:pStyle w:val="Listaszerbekezds"/>
        <w:numPr>
          <w:ilvl w:val="0"/>
          <w:numId w:val="130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A1267">
        <w:rPr>
          <w:rFonts w:ascii="Times New Roman" w:hAnsi="Times New Roman" w:cs="Times New Roman"/>
          <w:b/>
          <w:bCs/>
          <w:sz w:val="24"/>
          <w:szCs w:val="24"/>
        </w:rPr>
        <w:t>Nevelési, oktatási építmények, bölcsődék. Tervezési előírások</w:t>
      </w:r>
      <w:r w:rsidRPr="001A126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MSZ24210-1 szabvány.</w:t>
      </w:r>
    </w:p>
    <w:p w14:paraId="4715244D" w14:textId="77777777" w:rsidR="00C24BD5" w:rsidRPr="001A1267" w:rsidRDefault="00C24BD5" w:rsidP="001A1267">
      <w:pPr>
        <w:pStyle w:val="Listaszerbekezds"/>
        <w:numPr>
          <w:ilvl w:val="0"/>
          <w:numId w:val="130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A1267">
        <w:rPr>
          <w:rFonts w:ascii="Times New Roman" w:hAnsi="Times New Roman" w:cs="Times New Roman"/>
          <w:b/>
          <w:bCs/>
          <w:sz w:val="24"/>
          <w:szCs w:val="24"/>
        </w:rPr>
        <w:t>Bölcsődei adaptáció</w:t>
      </w:r>
      <w:r w:rsidRPr="001A1267">
        <w:rPr>
          <w:rFonts w:ascii="Times New Roman" w:hAnsi="Times New Roman" w:cs="Times New Roman"/>
          <w:sz w:val="24"/>
          <w:szCs w:val="24"/>
        </w:rPr>
        <w:t>. Módszertani levél</w:t>
      </w:r>
      <w:proofErr w:type="gramStart"/>
      <w:r w:rsidRPr="001A1267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14:paraId="111E89DF" w14:textId="77777777" w:rsidR="00C24BD5" w:rsidRPr="001A1267" w:rsidRDefault="00C24BD5" w:rsidP="001A1267">
      <w:pPr>
        <w:pStyle w:val="Listaszerbekezds"/>
        <w:numPr>
          <w:ilvl w:val="0"/>
          <w:numId w:val="130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A1267">
        <w:rPr>
          <w:rFonts w:ascii="Times New Roman" w:hAnsi="Times New Roman" w:cs="Times New Roman"/>
          <w:b/>
          <w:bCs/>
          <w:sz w:val="24"/>
          <w:szCs w:val="24"/>
        </w:rPr>
        <w:t>Folyamatos napirend a bölcsődében</w:t>
      </w:r>
      <w:r w:rsidRPr="001A1267">
        <w:rPr>
          <w:rFonts w:ascii="Times New Roman" w:hAnsi="Times New Roman" w:cs="Times New Roman"/>
          <w:sz w:val="24"/>
          <w:szCs w:val="24"/>
        </w:rPr>
        <w:t>.  módszertani levél</w:t>
      </w:r>
    </w:p>
    <w:p w14:paraId="5B9BF911" w14:textId="77777777" w:rsidR="00C24BD5" w:rsidRPr="001A1267" w:rsidRDefault="00C24BD5" w:rsidP="001A1267">
      <w:pPr>
        <w:pStyle w:val="Listaszerbekezds"/>
        <w:numPr>
          <w:ilvl w:val="0"/>
          <w:numId w:val="130"/>
        </w:numPr>
        <w:suppressAutoHyphens/>
        <w:jc w:val="both"/>
        <w:rPr>
          <w:rFonts w:ascii="Times New Roman" w:hAnsi="Times New Roman" w:cs="Times New Roman"/>
        </w:rPr>
      </w:pPr>
      <w:r w:rsidRPr="001A1267">
        <w:rPr>
          <w:rFonts w:ascii="Times New Roman" w:hAnsi="Times New Roman" w:cs="Times New Roman"/>
          <w:b/>
          <w:bCs/>
          <w:sz w:val="24"/>
          <w:szCs w:val="24"/>
        </w:rPr>
        <w:t>Szülővel történő fokozatos bölcsődei beszoktatás</w:t>
      </w:r>
      <w:r w:rsidRPr="001A1267">
        <w:rPr>
          <w:rFonts w:ascii="Times New Roman" w:hAnsi="Times New Roman" w:cs="Times New Roman"/>
          <w:sz w:val="24"/>
          <w:szCs w:val="24"/>
        </w:rPr>
        <w:t xml:space="preserve">. Kiegészítő módszertani útmutató a </w:t>
      </w:r>
      <w:r w:rsidRPr="001A1267">
        <w:rPr>
          <w:rFonts w:ascii="Times New Roman" w:hAnsi="Times New Roman" w:cs="Times New Roman"/>
        </w:rPr>
        <w:t>fokozatos beszoktatás c. módszertani levélhez. 1982. Kézirat</w:t>
      </w:r>
    </w:p>
    <w:p w14:paraId="09AEDED7" w14:textId="77777777" w:rsidR="00C24BD5" w:rsidRPr="00203113" w:rsidRDefault="00C24BD5" w:rsidP="00C24BD5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14A79388" w14:textId="77777777" w:rsidR="00C24BD5" w:rsidRPr="00203113" w:rsidRDefault="00C24BD5" w:rsidP="00C24BD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Általánosan elfogadott alapelvek</w:t>
      </w:r>
    </w:p>
    <w:p w14:paraId="7BD38F6F" w14:textId="77777777" w:rsidR="00C24BD5" w:rsidRPr="00203113" w:rsidRDefault="00C24BD5" w:rsidP="001A1267">
      <w:pPr>
        <w:pStyle w:val="Szvegtrzs2"/>
        <w:numPr>
          <w:ilvl w:val="0"/>
          <w:numId w:val="132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általános emberi, etikai alapelvek,</w:t>
      </w:r>
    </w:p>
    <w:p w14:paraId="7E329D04" w14:textId="77777777" w:rsidR="00C24BD5" w:rsidRPr="00203113" w:rsidRDefault="00C24BD5" w:rsidP="001A1267">
      <w:pPr>
        <w:pStyle w:val="Szvegtrzs2"/>
        <w:numPr>
          <w:ilvl w:val="0"/>
          <w:numId w:val="132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ENSZ Egyezmény a gyermekek jogairól című dokumentumban rögzítettek</w:t>
      </w:r>
    </w:p>
    <w:p w14:paraId="76BEA0DB" w14:textId="77777777" w:rsidR="00C24BD5" w:rsidRPr="00203113" w:rsidRDefault="00C24BD5" w:rsidP="001A1267">
      <w:pPr>
        <w:pStyle w:val="Szvegtrzs2"/>
        <w:numPr>
          <w:ilvl w:val="0"/>
          <w:numId w:val="132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Pszichológiai és pedagógiai kutatások eredményei</w:t>
      </w:r>
    </w:p>
    <w:p w14:paraId="0A2DDBE3" w14:textId="77777777" w:rsidR="00C24BD5" w:rsidRPr="00203113" w:rsidRDefault="00C24BD5" w:rsidP="001A1267">
      <w:pPr>
        <w:pStyle w:val="Szvegtrzs2"/>
        <w:numPr>
          <w:ilvl w:val="0"/>
          <w:numId w:val="132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0-3 éves életszakasz meghatározó szerepének elismerése</w:t>
      </w:r>
    </w:p>
    <w:p w14:paraId="1C593D5A" w14:textId="77777777" w:rsidR="00C24BD5" w:rsidRPr="00203113" w:rsidRDefault="00C24BD5" w:rsidP="001A1267">
      <w:pPr>
        <w:pStyle w:val="Szvegtrzs2"/>
        <w:numPr>
          <w:ilvl w:val="0"/>
          <w:numId w:val="133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gondozás-nevelés története alatt felhalmozódott értékek</w:t>
      </w:r>
    </w:p>
    <w:p w14:paraId="26936DC7" w14:textId="77777777" w:rsidR="00C24BD5" w:rsidRPr="00203113" w:rsidRDefault="00C24BD5" w:rsidP="001A1267">
      <w:pPr>
        <w:pStyle w:val="Szvegtrzs2"/>
        <w:numPr>
          <w:ilvl w:val="0"/>
          <w:numId w:val="133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ellátás nemzetközileg elismert gyakorlata</w:t>
      </w:r>
    </w:p>
    <w:p w14:paraId="00E73B19" w14:textId="77777777" w:rsidR="00C24BD5" w:rsidRPr="00203113" w:rsidRDefault="00C24BD5" w:rsidP="00C24BD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D2CC5A" w14:textId="77777777" w:rsidR="00C24BD5" w:rsidRPr="00203113" w:rsidRDefault="00095A5C" w:rsidP="00C24BD5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III.</w:t>
      </w:r>
      <w:r w:rsidR="00C24BD5" w:rsidRPr="00203113">
        <w:rPr>
          <w:rFonts w:ascii="Times New Roman" w:hAnsi="Times New Roman" w:cs="Times New Roman"/>
          <w:b/>
          <w:bCs/>
        </w:rPr>
        <w:t>2. A bölcsődei gondozás-nevelés alapprogramja:</w:t>
      </w:r>
    </w:p>
    <w:p w14:paraId="4EF68139" w14:textId="77777777" w:rsidR="00C24BD5" w:rsidRPr="00203113" w:rsidRDefault="00C24BD5" w:rsidP="00C24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bölcsődei nevelés célja, hogy a kisgyermekek elsajátítsák azokat a készségeket, képességeket, amelyek segítik őket abban, hogy hatékonyan és kiegyensúlyozottan viselkedjenek saját kulturális környezetükben, sikeresen alkalmazkodjanak annak változásaihoz. A bölcsődei nevelés mindezt olyan szemlélettel és módszerekkel teszi, amelyek segítik a családi nevelés elsődlegességének tiszteletét.</w:t>
      </w:r>
    </w:p>
    <w:p w14:paraId="61C8358E" w14:textId="77777777" w:rsidR="00C24BD5" w:rsidRPr="00203113" w:rsidRDefault="00C24BD5" w:rsidP="00C24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bölcsődei nevelés további célja, hogy a koragyermekkori intervenció szemléletének széles körű értelmezésével összhangban minden kisgyermekre és családjára kiterjedő prevenciós tevékenységet folytasson. A bölcsődei ellátást nyújtó intézmény, szolgáltató családbarát intézményként, szolgáltatásként hozzájárul a családok életminőségének javításához, a szülők munkavállalási esélyeinek növeléséhez.</w:t>
      </w:r>
    </w:p>
    <w:p w14:paraId="58BB7E39" w14:textId="77777777" w:rsidR="00C24BD5" w:rsidRPr="00203113" w:rsidRDefault="00C24BD5" w:rsidP="00C24BD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A bölcsődei nevelés alapelve</w:t>
      </w:r>
    </w:p>
    <w:p w14:paraId="2BE6314B" w14:textId="77777777" w:rsidR="00C24BD5" w:rsidRPr="00203113" w:rsidRDefault="00C24BD5" w:rsidP="00C24BD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sz w:val="24"/>
          <w:szCs w:val="24"/>
          <w:u w:val="single"/>
        </w:rPr>
        <w:t>A család rendszerszemléletű megközelítése</w:t>
      </w:r>
    </w:p>
    <w:p w14:paraId="38FDC2E5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bölcsődei nevelésben elsődleges szempont a család működésének megismerése, megértése. A rendszer szemlélet lényege olyan komplex látásmód, alkalmazása, amely nemcsak a kisgyermeket, hanem a családot is kiindulópontnak tekinti. Az interakciós mintákat a kisgyermek visszatükrözi, ezáltal képet kaphatunk a család erősségeiről és gyengeségeiről. A kisgyermeknevelő az erősségek hangsúlyozása által hozzájárulhat a család életminőségének javulásához. </w:t>
      </w:r>
    </w:p>
    <w:p w14:paraId="7A2A8AF4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21A295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Bölcsődénkben kiemelten foglalkozunk a kisgyermek családjával, a családdal való folyamatos kapcsolattartással. Fontosnak tartjuk a személyes beszélgetéseket. Minden új gyermeknél megtörténik a családlátogatás, amelynek során a kisgyermeknevelőnek lehetősége nyílik a család és otthoni környezetének jobb és közelebbi megismerésére. A családlátogatás során a nevelők közelebbi képet kapnak a család szokásairól, a kisgyermek otthoni viselkedéséről. Az itt szerzett tapasztalatokat a kisgyermeknevelő  napi munkája során beépíti a </w:t>
      </w:r>
      <w:proofErr w:type="gramStart"/>
      <w:r w:rsidRPr="00203113">
        <w:rPr>
          <w:rFonts w:ascii="Times New Roman" w:hAnsi="Times New Roman" w:cs="Times New Roman"/>
          <w:sz w:val="24"/>
          <w:szCs w:val="24"/>
        </w:rPr>
        <w:t>gyermek  nevelési</w:t>
      </w:r>
      <w:proofErr w:type="gramEnd"/>
      <w:r w:rsidRPr="00203113">
        <w:rPr>
          <w:rFonts w:ascii="Times New Roman" w:hAnsi="Times New Roman" w:cs="Times New Roman"/>
          <w:sz w:val="24"/>
          <w:szCs w:val="24"/>
        </w:rPr>
        <w:t xml:space="preserve"> – gondozási folyamatába.</w:t>
      </w:r>
    </w:p>
    <w:p w14:paraId="1E67165B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16DEF" w14:textId="77777777" w:rsidR="00C24BD5" w:rsidRPr="00203113" w:rsidRDefault="00C24BD5" w:rsidP="00C24BD5">
      <w:pPr>
        <w:pStyle w:val="Nincstrkz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  <w:u w:val="single"/>
        </w:rPr>
        <w:t>A kora gyermekkori intervenciós szemlélet befogadása</w:t>
      </w:r>
    </w:p>
    <w:p w14:paraId="4473519A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0E4A74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kora gyermekkori intervenció magában foglal minden olyan tevékenységet, amely a kisgyermek sajátos szükségletének meghatározását és figyelembevételét szolgálja. A bölcsőde alkalmas színtér a koragyermekkori intervenció szemléletének alkalmazására. A kisgyermeknevelő feladata az esetlegesen felmerülő fejlődésbeli lemaradások, megtorpanások felismerése és jelzése. </w:t>
      </w:r>
    </w:p>
    <w:p w14:paraId="1A4AFEE3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10D86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lastRenderedPageBreak/>
        <w:t>Intézményünkben a kisgyermeknevelő kötelessége, hogy a felismert problémákra reagáljon. A kisgyermekekkel kapcsolatos problémákat mindig szakszerűen és az adott területen dolgozó szakember bevonásával igyekszünk megoldani, illetve megfelelő szakemberhez irányítani (fejlődésbeli lemaradás).</w:t>
      </w:r>
    </w:p>
    <w:p w14:paraId="7110BD52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3BE55B" w14:textId="77777777" w:rsidR="00C24BD5" w:rsidRPr="00203113" w:rsidRDefault="00C24BD5" w:rsidP="00C24BD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sz w:val="24"/>
          <w:szCs w:val="24"/>
          <w:u w:val="single"/>
        </w:rPr>
        <w:t>A családi nevelés elsődleges tisztelete</w:t>
      </w:r>
    </w:p>
    <w:p w14:paraId="56DAA38E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17413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kisgyermek nevelése a család joga és kötelessége. A bölcsőde a családi nevelés értékeit, hagyományait, és szokásait tiszteletben tartva, és azokat erősítve vesz részt a gyermekek nevelésében, illetve szükség esetén törekszik a családi nevelés hiányosságainak korrigálására. Mindezek értelmében fontos a szülők számára lehetővé tenni a tevékeny, különböző szinteken és módokon megvalósuló bekapcsolódást a bölcsőde életébe.</w:t>
      </w:r>
    </w:p>
    <w:p w14:paraId="448ECF8C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 Bölcsődénk fontosnak tartja a család nevelési szokásainak és érékeinek állandó szem előtt tartását. Eltérő kultúrák, nevelési elvek, szokások esetén is igyekszünk nevelési – gondozási feladataiban ezeknek és a családi elvárásoknak az intézmény lehetőségeihez képest megfelelni.</w:t>
      </w:r>
    </w:p>
    <w:p w14:paraId="35BD151D" w14:textId="77777777" w:rsidR="00C24BD5" w:rsidRPr="00203113" w:rsidRDefault="00C24BD5" w:rsidP="00C24BD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1DFB88D" w14:textId="77777777" w:rsidR="00C24BD5" w:rsidRPr="00203113" w:rsidRDefault="00C24BD5" w:rsidP="00C24BD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sz w:val="24"/>
          <w:szCs w:val="24"/>
          <w:u w:val="single"/>
        </w:rPr>
        <w:t>A kisgyermeki személyiség tisztelete</w:t>
      </w:r>
    </w:p>
    <w:p w14:paraId="6EB7C9D8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C74E65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kisgyermek egyedi, megismételhetetlen, mással nem helyettesíthető individuum, egyéni szükséglettekkel rendelkező fejlődő személyiség. Különleges védelem, bánásmód illeti meg. </w:t>
      </w:r>
    </w:p>
    <w:p w14:paraId="481733F6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bölcsődei nevelés a gyermeki személyiség teljes kibontakoztatására, a személyes, a szociális és a kognitív kompetenciák fejlődésének segítésére irányul az alapvető gyermeki jogok tiszteletben tartásával. Figyelmet kell fordítani az etnikai, kulturális, vallási, nyelvi, nemi, valamint fizikai és mentális képességbeli különbözőségek iránti tolerancia kialakítására.</w:t>
      </w:r>
    </w:p>
    <w:p w14:paraId="3D3131D8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1FE44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Intézményünk lehetőséget biztosít ezen családi elvárások </w:t>
      </w:r>
      <w:proofErr w:type="spellStart"/>
      <w:r w:rsidRPr="00203113">
        <w:rPr>
          <w:rFonts w:ascii="Times New Roman" w:hAnsi="Times New Roman" w:cs="Times New Roman"/>
          <w:sz w:val="24"/>
          <w:szCs w:val="24"/>
        </w:rPr>
        <w:t>gyakorlatbani</w:t>
      </w:r>
      <w:proofErr w:type="spellEnd"/>
      <w:r w:rsidRPr="00203113">
        <w:rPr>
          <w:rFonts w:ascii="Times New Roman" w:hAnsi="Times New Roman" w:cs="Times New Roman"/>
          <w:sz w:val="24"/>
          <w:szCs w:val="24"/>
        </w:rPr>
        <w:t xml:space="preserve"> megvalósítására is. A kulturális különbségekből adódó nevelés – gondozási egyediségeket is figyelembe vesszük és tiszteletben tartjuk.</w:t>
      </w:r>
    </w:p>
    <w:p w14:paraId="1B944588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3C292E" w14:textId="77777777" w:rsidR="00C24BD5" w:rsidRPr="00203113" w:rsidRDefault="00C24BD5" w:rsidP="00C24BD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sz w:val="24"/>
          <w:szCs w:val="24"/>
          <w:u w:val="single"/>
        </w:rPr>
        <w:t>A kisgyermeknevelő személyiségének meghatározó szerepe</w:t>
      </w:r>
    </w:p>
    <w:p w14:paraId="79049B14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BE5882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bölcsődei nevelésben a korosztály életkori sajátosságaiból adódóan meghatározó a kisgyermeknevelő szerepe, aki személyiségén keresztül hat a kisgyermekre és a családra. A feladatok színvonalas megvalósítására a megfelelő szakmai kompetenciával és identitással, kellő önismerettel, magas szintű társas készségekkel bíró szakember képes. Ebből adódóan a kisgyermeknevelő felelős szakmai tudása szinten tartásáért, gyarapításáért. </w:t>
      </w:r>
    </w:p>
    <w:p w14:paraId="61565202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50E50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Kisgyermeknevelőink rendszeresen vesznek részt szakmai továbbképzéseken szakmai tudásuk fejlesztése céljából. Intézményünk lehetőséget biztosít azoknak is, akik fejlődésük érdekében tovább szeretnének tanulni. </w:t>
      </w:r>
    </w:p>
    <w:p w14:paraId="3C52E901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C1B250" w14:textId="25F55150" w:rsidR="00C24BD5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3D276E" w14:textId="77777777" w:rsidR="00472155" w:rsidRPr="00203113" w:rsidRDefault="0047215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E296EE" w14:textId="77777777" w:rsidR="00C24BD5" w:rsidRPr="00203113" w:rsidRDefault="00C24BD5" w:rsidP="00C24BD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sz w:val="24"/>
          <w:szCs w:val="24"/>
          <w:u w:val="single"/>
        </w:rPr>
        <w:t>A biztonság és stabilitás megteremtése</w:t>
      </w:r>
    </w:p>
    <w:p w14:paraId="37C50992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0CE91A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kisgyermek egyéni igényeitől függő bölcsődei ellátást nyújtó intézménybe, szolgáltatóhoz történő beszoktatásra, adaptációs időszakra úgy tekintünk, mint a kisgyermek elveszett biztonságának újrateremtésére. </w:t>
      </w:r>
    </w:p>
    <w:p w14:paraId="135753BA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kisgyermek személyi és tárgyi környezetének állandósága („saját kisgyermeknevelő” – rendszer, felmenőrendszer, csoport – és helyállandóság) növeli az érzelmi biztonságot, alapul szolgál a tájékozódáshoz, a jó szokások kialakulásához. </w:t>
      </w:r>
    </w:p>
    <w:p w14:paraId="1833D2C6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napirend folyamatosságából, az egyes mozzanatok egymásra épüléséből fakadó ismétlődések tájékozódási lehetőséget, stabilitást, kiszámíthatóságot eredményeznek a napi események sorában, növelik a gyermek biztonságérzetét. </w:t>
      </w:r>
    </w:p>
    <w:p w14:paraId="1729C55B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84FC37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biztonság nyújtása természetszerűleg magában foglalja a fizikai és a pszichikai erőszak minden formájától való védelmet is. Az intézményünk nagy gondot fordít arra, hogy a kisgyermekek beszoktatása és bölcsődei léte során a fokozatosságot szem előtt tartsa. Figyelmet fordít arra is, hogy a gyermekek koruknak megfelelő táplálkozásban részesüljenek, valamint, hogy az étkezések során biztosítva legyen a változatosság. A gyermek étrendjében nem szerepelhet ugyanaz az étel két héten belül.</w:t>
      </w:r>
    </w:p>
    <w:p w14:paraId="60CCA0BF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FA644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csoportszobákban a játszósarkok kialakítása, a játékok elhelyezése a gyermekek életkorának, fejlettségének, érdeklődésének és a csoport létszámának figyelembe vételével történik. A játékok állandó helye, a csoport szokásrendszere is fontos tényezői a biztonság és stabilitás megteremtésének.</w:t>
      </w:r>
    </w:p>
    <w:p w14:paraId="15DA413E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05A663" w14:textId="77777777" w:rsidR="00C24BD5" w:rsidRPr="00203113" w:rsidRDefault="00C24BD5" w:rsidP="00C24BD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sz w:val="24"/>
          <w:szCs w:val="24"/>
          <w:u w:val="single"/>
        </w:rPr>
        <w:t>Fokozatosság megvalósítása</w:t>
      </w:r>
    </w:p>
    <w:p w14:paraId="00CD0D05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791F67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fokozatosságnak a bölcsődei nevelés minden területét érintő bármely változás esetén érvényesülnie kell. A kisgyermek új helyzetekhez való fokozatos hozzászoktatása segíti alkalmazkodását, a változások elfogadását, az új helyzetek megismerését, a szokások kialakulását. </w:t>
      </w:r>
    </w:p>
    <w:p w14:paraId="22B6A12A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519908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kisgyermek nevelése során a fokozatosságot nagyon fontosnak tartjuk. Ez a fokozatosság érvényesül a beszoktatás során, a játékkészlet bővítése során, az ételekkel való ismerkedés alkalmával és a gyermeket körülvevő személyek, események kapcsán is.</w:t>
      </w:r>
    </w:p>
    <w:p w14:paraId="7C689A66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F83ABB" w14:textId="77777777" w:rsidR="00C24BD5" w:rsidRPr="00203113" w:rsidRDefault="00C24BD5" w:rsidP="00C24BD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sz w:val="24"/>
          <w:szCs w:val="24"/>
          <w:u w:val="single"/>
        </w:rPr>
        <w:t>Egyéni bánásmód érvényesítése</w:t>
      </w:r>
    </w:p>
    <w:p w14:paraId="74F2058D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CBE877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kisgyermek fejlődéséhez alapvető feltétel a kisgyermeknevelő elfogadó, empatikus, hiteles nevelői magatartása. A bölcsődei nevelésben figyelembe kell venni a kisgyermek spontán érésének, egyéni fejlődésének ütemét, a pillanatnyi fizikai és pszichés állapotát, kompetenciáját, nemzeti/etnikai, kulturális és vallási hovatartozását. A fejlődés ütemét mindig magához a gyermekhez kell viszonyítani. Minden új fejlődési állomás kiindulópontja maga a gyermek. Ezért fontos, hogy a bölcsődei ellátást nyújtó intézménybe járó kisgyermekek mindegyike egyéni szükségleteihez igazodó mértékben részesüljön érzelmi biztonságot nyújtó gondoskodásban. </w:t>
      </w:r>
    </w:p>
    <w:p w14:paraId="40A1C29F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419BE" w14:textId="77777777" w:rsidR="00C24BD5" w:rsidRPr="00203113" w:rsidRDefault="00C24BD5" w:rsidP="00C24BD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sz w:val="24"/>
          <w:szCs w:val="24"/>
          <w:u w:val="single"/>
        </w:rPr>
        <w:t>Gondozási helyzetek kiemelt jelentősége</w:t>
      </w:r>
    </w:p>
    <w:p w14:paraId="504C488B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87D105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gondozási helyzetek a kisgyermek és a kisgyermeknevelő interakciójának bensőséges, intim helyzetei. </w:t>
      </w:r>
    </w:p>
    <w:p w14:paraId="0A6A5C1A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gondozási helyzetek megvalósulása során a nevelésnek és gondozásnak elválaszthatatlan egységet kell alkotni. A gondozás minden helyzetében nevelés is folyik, de a nevelés helyzetei nem korlátozódnak a gondozási helyzetekre. A fiziológiás szükségletek kielégítése megteremti a magasabb rendű szükségletek kielégítésének feltételeit. A professzionális gondozás, hozzájárul a személyes kapcsolatok pozitív alakulásához és a nevelési feladatok megvalósulásának egyik kiemelt színtere.</w:t>
      </w:r>
    </w:p>
    <w:p w14:paraId="2D5BF629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FF5CE2" w14:textId="77777777" w:rsidR="00C24BD5" w:rsidRPr="00203113" w:rsidRDefault="00C24BD5" w:rsidP="00C24BD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sz w:val="24"/>
          <w:szCs w:val="24"/>
          <w:u w:val="single"/>
        </w:rPr>
        <w:t>A gyermeki kompetencia késztetés támogatása</w:t>
      </w:r>
    </w:p>
    <w:p w14:paraId="4E9B29B6" w14:textId="77777777" w:rsidR="00C24BD5" w:rsidRPr="00203113" w:rsidRDefault="00C24BD5" w:rsidP="00C24B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9BFC44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korai életévekben alapozódnak meg a kognitív, érzelmi és társas kompetenciák, ezért támogatásuk kiemelt jelentőséggel bír a bölcsődei nevelésben. Biztosítani kell a lehetőséget arra, hogy a kisgyermek a játékon, gondozási helyzeteken és egyéb tevékenységeken keresztül ismeretekhez, élményekhez, tapasztalatokhoz jusson, átélje a spontán tanulás örömét, megerősödjön benne a világ megismerésének vágya. Kíváncsiságának fenntartásával pozitív visszajelzésekkel segíteni kell önálló kezdeményezéseit, megteremtve ezzel egy életen át tartó tanulás igényének, folyamatának biztos alapjait. </w:t>
      </w:r>
    </w:p>
    <w:p w14:paraId="48298BAD" w14:textId="77777777" w:rsidR="00C24BD5" w:rsidRPr="00203113" w:rsidRDefault="00C24BD5" w:rsidP="00C24BD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056EB" w14:textId="77777777" w:rsidR="00C24BD5" w:rsidRPr="00203113" w:rsidRDefault="00C24BD5" w:rsidP="00095A5C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kisgyermeknevelők lehetőséget biztosítanak a kisgyermek számára, hogy önállóan próbáljon megoldani feladatokat, de a nevelő nem hagyja magára a gyermeket, csak lehetőséget biztosít arra, hogy a kisgyermek megismerje saját képességeit.</w:t>
      </w:r>
    </w:p>
    <w:p w14:paraId="457364DD" w14:textId="77777777" w:rsidR="00095A5C" w:rsidRPr="00203113" w:rsidRDefault="00095A5C" w:rsidP="00095A5C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156E9" w14:textId="77777777" w:rsidR="00C24BD5" w:rsidRPr="00203113" w:rsidRDefault="00095A5C" w:rsidP="00C24BD5">
      <w:pPr>
        <w:pStyle w:val="Cmsor7"/>
        <w:numPr>
          <w:ilvl w:val="0"/>
          <w:numId w:val="0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III.3. </w:t>
      </w:r>
      <w:r w:rsidR="00C24BD5"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 A gondozás-nevelés tárgyi feltételei az intézményben</w:t>
      </w:r>
    </w:p>
    <w:p w14:paraId="23A026AD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88267" w14:textId="77777777" w:rsidR="00C24BD5" w:rsidRPr="00203113" w:rsidRDefault="00C24BD5" w:rsidP="00C24BD5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1974-ben épült, akkori bölcsődei típusterv alapján.</w:t>
      </w:r>
    </w:p>
    <w:p w14:paraId="45AF952A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FA4DBC" w14:textId="77777777" w:rsidR="00C24BD5" w:rsidRPr="00203113" w:rsidRDefault="00C24BD5" w:rsidP="00C24BD5">
      <w:pPr>
        <w:pStyle w:val="Cmsor7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 xml:space="preserve"> Az épület elhelyezkedése</w:t>
      </w:r>
    </w:p>
    <w:p w14:paraId="4C853190" w14:textId="77777777" w:rsidR="00C24BD5" w:rsidRPr="00203113" w:rsidRDefault="00C24BD5" w:rsidP="00C24BD5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egy lakótelepen helyezkedik el, és szomszédos a város egyik óvodájával. A gyermekcsoportok keleti fekvésűek, nagy területű zöld, fásított telek tartozik hozzá.</w:t>
      </w:r>
    </w:p>
    <w:p w14:paraId="2CCB3C5A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D716C6" w14:textId="77777777" w:rsidR="00C24BD5" w:rsidRPr="00203113" w:rsidRDefault="00C24BD5" w:rsidP="00C24BD5">
      <w:pPr>
        <w:pStyle w:val="Cmsor7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 xml:space="preserve"> Tagolódás, szervezeti egységek</w:t>
      </w:r>
    </w:p>
    <w:p w14:paraId="559167BF" w14:textId="77777777" w:rsidR="00C24BD5" w:rsidRPr="00203113" w:rsidRDefault="00C24BD5" w:rsidP="00C24BD5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három gondozási egységből és kiszolgáló egységből áll. Minden gondozási egység külön bejáratú, terasz és udvarrész tartozik hozzá.</w:t>
      </w:r>
    </w:p>
    <w:p w14:paraId="4645DE9B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  <w:i/>
          <w:iCs/>
        </w:rPr>
        <w:t>A gondozási egység áll:</w:t>
      </w:r>
    </w:p>
    <w:p w14:paraId="0179C072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két csoportszoba, egyenként 45 négyzetméter alapterülettel</w:t>
      </w:r>
    </w:p>
    <w:p w14:paraId="36D88A9D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bejárati előtér, </w:t>
      </w:r>
    </w:p>
    <w:p w14:paraId="2C4A8187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szülői mosdó</w:t>
      </w:r>
    </w:p>
    <w:p w14:paraId="4157EAD7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átadó helyiség</w:t>
      </w:r>
    </w:p>
    <w:p w14:paraId="64D908EE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gyermek fürdőszoba, melyet mind a két csoport közösen használ, de elkülönülnek a csoportok életterei. Minden csoport számára van külön mosdó, fürösztő, pelenkázó, törölköző lehetőség. A fürdőszobák közvetlenül kapcsolódnak a csoportszobákhoz.</w:t>
      </w:r>
    </w:p>
    <w:p w14:paraId="75386F98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Biliztető helyiség, mely a fürdőszobához kapcsolódik, két gyermek WC-vel, kiöntővel, felnőtt kézmosóval.</w:t>
      </w:r>
    </w:p>
    <w:p w14:paraId="111E11F5" w14:textId="77777777" w:rsidR="00C24BD5" w:rsidRPr="00203113" w:rsidRDefault="00C24BD5" w:rsidP="00C24BD5">
      <w:p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>A kiszolgáló egység áll:</w:t>
      </w:r>
    </w:p>
    <w:p w14:paraId="49A3A1AB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Főzőkonyha és a kapcsolódó raktárhelyiségek, előkészítők, tálalók</w:t>
      </w:r>
    </w:p>
    <w:p w14:paraId="257E09C5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Mosókonyha</w:t>
      </w:r>
    </w:p>
    <w:p w14:paraId="6F498C93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Vasaló</w:t>
      </w:r>
    </w:p>
    <w:p w14:paraId="73A2E493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Varroda</w:t>
      </w:r>
    </w:p>
    <w:p w14:paraId="4B27E14D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Élelmezésvezetői iroda</w:t>
      </w:r>
    </w:p>
    <w:p w14:paraId="53FB113A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Étkező</w:t>
      </w:r>
    </w:p>
    <w:p w14:paraId="61D0B822" w14:textId="77777777" w:rsidR="00C24BD5" w:rsidRPr="00203113" w:rsidRDefault="00C24BD5" w:rsidP="00C24BD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Kazánház</w:t>
      </w:r>
    </w:p>
    <w:p w14:paraId="1F34D6EE" w14:textId="77777777" w:rsidR="00C24BD5" w:rsidRPr="00203113" w:rsidRDefault="00C24BD5" w:rsidP="00C24BD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26357D" w14:textId="77777777" w:rsidR="00C24BD5" w:rsidRPr="00203113" w:rsidRDefault="00C24BD5" w:rsidP="00C24BD5">
      <w:pPr>
        <w:pStyle w:val="Cmsor7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Épületszerkezeti adottságok</w:t>
      </w:r>
    </w:p>
    <w:p w14:paraId="59DECBC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gondozási egységek burkolata az előtérben, átadóban, fürdőszobában, bilizőben, kiszolgáló egységben a földön </w:t>
      </w:r>
      <w:proofErr w:type="gramStart"/>
      <w:r w:rsidRPr="00203113">
        <w:rPr>
          <w:rFonts w:ascii="Times New Roman" w:hAnsi="Times New Roman" w:cs="Times New Roman"/>
        </w:rPr>
        <w:t>hidegburkolat ,</w:t>
      </w:r>
      <w:proofErr w:type="gramEnd"/>
      <w:r w:rsidRPr="00203113">
        <w:rPr>
          <w:rFonts w:ascii="Times New Roman" w:hAnsi="Times New Roman" w:cs="Times New Roman"/>
        </w:rPr>
        <w:t xml:space="preserve"> a vizes helyiségekben a falon 2 méter magasságig mosható csempe.</w:t>
      </w:r>
    </w:p>
    <w:p w14:paraId="533BB907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csoportszobák padozata műanyag padlóburkoló, a falat egy méter magasságig mosható, ütésálló faburkolat borítja.</w:t>
      </w:r>
    </w:p>
    <w:p w14:paraId="35361C6F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ED8E76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Épületgépészeti adottságok</w:t>
      </w:r>
    </w:p>
    <w:p w14:paraId="6F7F3149" w14:textId="77777777" w:rsidR="00C24BD5" w:rsidRPr="00203113" w:rsidRDefault="00C24BD5" w:rsidP="00C24BD5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fűtése központi fűtés, mely gázenergiával működik. Meleg</w:t>
      </w:r>
      <w:r w:rsidR="00D15D31">
        <w:rPr>
          <w:rFonts w:ascii="Times New Roman" w:hAnsi="Times New Roman" w:cs="Times New Roman"/>
        </w:rPr>
        <w:t xml:space="preserve"> </w:t>
      </w:r>
      <w:r w:rsidRPr="00203113">
        <w:rPr>
          <w:rFonts w:ascii="Times New Roman" w:hAnsi="Times New Roman" w:cs="Times New Roman"/>
        </w:rPr>
        <w:t>víz ellátását is gázüzemelésű bojler biztosítja, és a kimenő meleg</w:t>
      </w:r>
      <w:r w:rsidR="00D15D31">
        <w:rPr>
          <w:rFonts w:ascii="Times New Roman" w:hAnsi="Times New Roman" w:cs="Times New Roman"/>
        </w:rPr>
        <w:t xml:space="preserve"> </w:t>
      </w:r>
      <w:r w:rsidRPr="00203113">
        <w:rPr>
          <w:rFonts w:ascii="Times New Roman" w:hAnsi="Times New Roman" w:cs="Times New Roman"/>
        </w:rPr>
        <w:t>víz hőmérsékletét egy keverőtartállyal lehet beállítani. Így elkerülhető a forrázás a gyermekcsoportokban.</w:t>
      </w:r>
    </w:p>
    <w:p w14:paraId="7D92B76D" w14:textId="77777777" w:rsidR="00C24BD5" w:rsidRPr="00203113" w:rsidRDefault="00C24BD5" w:rsidP="00C24BD5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0093BED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csoportszobák megvilágítása a nap nagy részében –a fekvéséből adódóan természetes. Mesterséges megvilágítása közvetlen módon történik, melyek direkt hatását a falak világos színe, a padló és a padozat fénytelensége hivatott ellensúlyozni. A világítás egyenletességét az egymástól másfél méterre elhelyezett fényforrások biztosítják.</w:t>
      </w:r>
    </w:p>
    <w:p w14:paraId="3F0C394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FD70F1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terasz közvetlenül kapcsolódik a gyermekszobákhoz. Kő burkolatú, a csoportszobákkal és az udvarral azonos szintmagasságú, összesen 162 négyzetméter alapterületű. Árnyékolása mozgatható ponyvával történik.</w:t>
      </w:r>
    </w:p>
    <w:p w14:paraId="5FE2BC4B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5E74EC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kert szintkülönbség nélkül kapcsolódik a csoportszobákhoz és a teraszhoz. A három gondozási egységhez sövénnyel elválasztott külön udvarrész tartozik. A kertben kövezett és füves rész található, ezen kívül homokozók, padok, mászókák.  </w:t>
      </w:r>
    </w:p>
    <w:p w14:paraId="7AB835E2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80921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gyermekcsoportok játékkészlete</w:t>
      </w:r>
    </w:p>
    <w:p w14:paraId="5182EB5D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  <w:i/>
          <w:iCs/>
        </w:rPr>
        <w:t>Egészségügyi szempontok:</w:t>
      </w:r>
    </w:p>
    <w:p w14:paraId="268C275A" w14:textId="77777777" w:rsidR="00C24BD5" w:rsidRPr="00203113" w:rsidRDefault="00C24BD5" w:rsidP="00C24BD5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könnyen tisztítható, fertőtleníthető legyen</w:t>
      </w:r>
    </w:p>
    <w:p w14:paraId="69CE75FE" w14:textId="77777777" w:rsidR="00C24BD5" w:rsidRPr="00203113" w:rsidRDefault="00C24BD5" w:rsidP="00C24BD5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ne okozzon balesetet</w:t>
      </w:r>
    </w:p>
    <w:p w14:paraId="30918A5C" w14:textId="77777777" w:rsidR="00C24BD5" w:rsidRPr="00203113" w:rsidRDefault="00C24BD5" w:rsidP="00C24BD5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lastRenderedPageBreak/>
        <w:t>ne legyen törött, könnyen törhető</w:t>
      </w:r>
    </w:p>
    <w:p w14:paraId="5A75B347" w14:textId="77777777" w:rsidR="00C24BD5" w:rsidRPr="00203113" w:rsidRDefault="00C24BD5" w:rsidP="00C24BD5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ne essen szét darabjaira</w:t>
      </w:r>
    </w:p>
    <w:p w14:paraId="706B8C0C" w14:textId="77777777" w:rsidR="00C24BD5" w:rsidRPr="00203113" w:rsidRDefault="00C24BD5" w:rsidP="00C24BD5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ne legyen éles sarka</w:t>
      </w:r>
    </w:p>
    <w:p w14:paraId="68E89FB8" w14:textId="77777777" w:rsidR="00C24BD5" w:rsidRPr="00203113" w:rsidRDefault="00C24BD5" w:rsidP="00C24BD5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ne lógjon rajta hosszú zsinór</w:t>
      </w:r>
    </w:p>
    <w:p w14:paraId="3F443D52" w14:textId="77777777" w:rsidR="00C24BD5" w:rsidRPr="00203113" w:rsidRDefault="00C24BD5" w:rsidP="00C24BD5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ne legyen túl nehéz</w:t>
      </w:r>
    </w:p>
    <w:p w14:paraId="37F146B6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327861" w14:textId="77777777" w:rsidR="00C24BD5" w:rsidRPr="00203113" w:rsidRDefault="00C24BD5" w:rsidP="00C24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>Pedagógiai szempontok</w:t>
      </w:r>
    </w:p>
    <w:p w14:paraId="3140E6EC" w14:textId="77777777" w:rsidR="00C24BD5" w:rsidRPr="00203113" w:rsidRDefault="00C24BD5" w:rsidP="00C24BD5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minden tevékenységformához legyenek megfelelő játékszerek (manipuláció, konstruálás, utánzó-szerep játék, mozgásfejlesztő játék)</w:t>
      </w:r>
    </w:p>
    <w:p w14:paraId="21E7C2BA" w14:textId="77777777" w:rsidR="00C24BD5" w:rsidRPr="00203113" w:rsidRDefault="00C24BD5" w:rsidP="00C24BD5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játék színe, nagysága, formája keltse fel és tartsa fenn a gyermek érdeklődését</w:t>
      </w:r>
    </w:p>
    <w:p w14:paraId="53262EFD" w14:textId="77777777" w:rsidR="00C24BD5" w:rsidRPr="00203113" w:rsidRDefault="00C24BD5" w:rsidP="00C24BD5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többfajta tevékenységre lehessen használni</w:t>
      </w:r>
    </w:p>
    <w:p w14:paraId="7AE57C71" w14:textId="77777777" w:rsidR="00C24BD5" w:rsidRPr="00203113" w:rsidRDefault="00C24BD5" w:rsidP="00C24BD5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legyenek más nemzetek szokásait tükröző játékok</w:t>
      </w:r>
    </w:p>
    <w:p w14:paraId="50E407C4" w14:textId="77777777" w:rsidR="00C24BD5" w:rsidRPr="00203113" w:rsidRDefault="00C24BD5" w:rsidP="00C24BD5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játékválasztásnál legyen szempont a nemek közötti egyenlőség elvének betartása (kislányoknak is legyen autó, kisfiúknak is legyen baba)</w:t>
      </w:r>
    </w:p>
    <w:p w14:paraId="570AC8D6" w14:textId="77777777" w:rsidR="00C24BD5" w:rsidRPr="00203113" w:rsidRDefault="00C24BD5" w:rsidP="00C24BD5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igényes kivitelű legyen</w:t>
      </w:r>
    </w:p>
    <w:p w14:paraId="53C7A364" w14:textId="77777777" w:rsidR="00C24BD5" w:rsidRPr="00203113" w:rsidRDefault="00C24BD5" w:rsidP="00C24BD5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fokozott használatra számítva készüljön</w:t>
      </w:r>
    </w:p>
    <w:p w14:paraId="2CD41184" w14:textId="77777777" w:rsidR="00C24BD5" w:rsidRPr="00203113" w:rsidRDefault="00C24BD5" w:rsidP="00C24BD5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játékok elhelyezése nyitott játék polcon tárolóedényekben, a felügyeletet igénylő játékok a gondozónő által elérhető polcon</w:t>
      </w:r>
    </w:p>
    <w:p w14:paraId="5EB0B4CA" w14:textId="77777777" w:rsidR="00C24BD5" w:rsidRPr="00203113" w:rsidRDefault="00C24BD5" w:rsidP="00C24BD5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legyenek pihenősarkok, hogy ha egy gyermek elfárad tudjon egy rövid ideig pihenni</w:t>
      </w:r>
    </w:p>
    <w:p w14:paraId="3C14A04B" w14:textId="77777777" w:rsidR="00095A5C" w:rsidRPr="00203113" w:rsidRDefault="00095A5C" w:rsidP="00095A5C">
      <w:pPr>
        <w:rPr>
          <w:rFonts w:ascii="Times New Roman" w:hAnsi="Times New Roman" w:cs="Times New Roman"/>
          <w:b/>
          <w:lang w:eastAsia="ar-SA"/>
        </w:rPr>
      </w:pPr>
    </w:p>
    <w:p w14:paraId="7E564132" w14:textId="77777777" w:rsidR="00095A5C" w:rsidRPr="00203113" w:rsidRDefault="00007FD0" w:rsidP="00095A5C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III.4. </w:t>
      </w:r>
      <w:r w:rsidR="00095A5C" w:rsidRPr="00203113">
        <w:rPr>
          <w:rFonts w:ascii="Times New Roman" w:hAnsi="Times New Roman" w:cs="Times New Roman"/>
          <w:b/>
          <w:sz w:val="24"/>
          <w:szCs w:val="24"/>
          <w:lang w:eastAsia="ar-SA"/>
        </w:rPr>
        <w:t>Az intézmény minőségpolitikája</w:t>
      </w:r>
    </w:p>
    <w:p w14:paraId="4E102734" w14:textId="77777777" w:rsidR="00095A5C" w:rsidRPr="00203113" w:rsidRDefault="00095A5C" w:rsidP="00095A5C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sz w:val="24"/>
          <w:szCs w:val="24"/>
          <w:lang w:eastAsia="ar-SA"/>
        </w:rPr>
        <w:t>Minőségpolitikánkat a következő célok elérésével kívánjuk megalapozni:</w:t>
      </w:r>
    </w:p>
    <w:p w14:paraId="5CBCE276" w14:textId="77777777" w:rsidR="00095A5C" w:rsidRPr="00203113" w:rsidRDefault="00095A5C" w:rsidP="000E48D4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sz w:val="24"/>
          <w:szCs w:val="24"/>
          <w:lang w:eastAsia="ar-SA"/>
        </w:rPr>
        <w:t>Átlátható nevelési és gondozási célokat tűzünk ki</w:t>
      </w:r>
    </w:p>
    <w:p w14:paraId="5548AA46" w14:textId="77777777" w:rsidR="00095A5C" w:rsidRPr="00203113" w:rsidRDefault="00095A5C" w:rsidP="000E48D4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sz w:val="24"/>
          <w:szCs w:val="24"/>
          <w:lang w:eastAsia="ar-SA"/>
        </w:rPr>
        <w:t>Minden területet, de a szakmai munkát fokozottan ellenőrizzük</w:t>
      </w:r>
    </w:p>
    <w:p w14:paraId="5FB91E5D" w14:textId="77777777" w:rsidR="00095A5C" w:rsidRPr="00203113" w:rsidRDefault="00095A5C" w:rsidP="000E48D4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sz w:val="24"/>
          <w:szCs w:val="24"/>
          <w:lang w:eastAsia="ar-SA"/>
        </w:rPr>
        <w:t>Munkatársaink felé követelményként állítjuk a magasabb szintű képzettség megszerzését, rendszeres –szakmai munkát célzottan elősegítő- továbbképzéseken való részvételt</w:t>
      </w:r>
    </w:p>
    <w:p w14:paraId="5BCEB4F1" w14:textId="77777777" w:rsidR="00095A5C" w:rsidRPr="00203113" w:rsidRDefault="00095A5C" w:rsidP="000E48D4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sz w:val="24"/>
          <w:szCs w:val="24"/>
          <w:lang w:eastAsia="ar-SA"/>
        </w:rPr>
        <w:t>Mindenkor be kell tartani a szakmai előírásokat, ajánlásokat törvényeket</w:t>
      </w:r>
    </w:p>
    <w:p w14:paraId="2400759E" w14:textId="77777777" w:rsidR="00095A5C" w:rsidRPr="00203113" w:rsidRDefault="00095A5C" w:rsidP="000E48D4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sz w:val="24"/>
          <w:szCs w:val="24"/>
          <w:lang w:eastAsia="ar-SA"/>
        </w:rPr>
        <w:t>Elősegítjük a szülői szervezetekkel, társ szervezetetekkel való jó kapcsolat fenntartását</w:t>
      </w:r>
    </w:p>
    <w:p w14:paraId="40ACEFBC" w14:textId="77777777" w:rsidR="00095A5C" w:rsidRPr="00203113" w:rsidRDefault="00095A5C" w:rsidP="000E48D4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sz w:val="24"/>
          <w:szCs w:val="24"/>
          <w:lang w:eastAsia="ar-SA"/>
        </w:rPr>
        <w:t>Elfogadjuk a gyermek egyéni és speciális igényeit</w:t>
      </w:r>
    </w:p>
    <w:p w14:paraId="4575E81F" w14:textId="77777777" w:rsidR="00095A5C" w:rsidRPr="00203113" w:rsidRDefault="00095A5C" w:rsidP="000E48D4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sz w:val="24"/>
          <w:szCs w:val="24"/>
          <w:lang w:eastAsia="ar-SA"/>
        </w:rPr>
        <w:t>Figyelembe vesszük a gyermek egyéni fejlődését</w:t>
      </w:r>
    </w:p>
    <w:p w14:paraId="5756CB85" w14:textId="77777777" w:rsidR="00095A5C" w:rsidRPr="00203113" w:rsidRDefault="00095A5C" w:rsidP="000E48D4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sz w:val="24"/>
          <w:szCs w:val="24"/>
          <w:lang w:eastAsia="ar-SA"/>
        </w:rPr>
        <w:t>Biztosítjuk az egészséges testi, fizikai fejlődés lehetőségét, a korszerű táplálkozási elvek előtérbe helyezésével</w:t>
      </w:r>
    </w:p>
    <w:p w14:paraId="37CA9A7D" w14:textId="77777777" w:rsidR="00095A5C" w:rsidRPr="00203113" w:rsidRDefault="00095A5C" w:rsidP="00095A5C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203113">
        <w:rPr>
          <w:rFonts w:ascii="Times New Roman" w:hAnsi="Times New Roman" w:cs="Times New Roman"/>
          <w:sz w:val="24"/>
          <w:szCs w:val="24"/>
          <w:lang w:eastAsia="ar-SA"/>
        </w:rPr>
        <w:t xml:space="preserve">A minőségi munka irányításáért a bölcsőde vezetője felel. </w:t>
      </w:r>
    </w:p>
    <w:p w14:paraId="729579D6" w14:textId="77777777" w:rsidR="00095A5C" w:rsidRPr="00203113" w:rsidRDefault="00095A5C" w:rsidP="00095A5C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03113">
        <w:rPr>
          <w:rFonts w:ascii="Times New Roman" w:hAnsi="Times New Roman" w:cs="Times New Roman"/>
          <w:b/>
          <w:bCs/>
          <w:sz w:val="23"/>
          <w:szCs w:val="23"/>
        </w:rPr>
        <w:t>A szakmai célok megvalósításának mérése, ellenőrzése</w:t>
      </w:r>
    </w:p>
    <w:p w14:paraId="6B6FEB12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bölcsődevezető belső ellenőrzési feladatai:</w:t>
      </w:r>
    </w:p>
    <w:p w14:paraId="3F99F3C5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1029AB81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szakmai vezető az irányítás mellett a bölcsődében folyó szakmai munka ellenőrzését is ellátja a Folyamatba épített előzetes és utólagos vezetői ellenőrzés alapján. Az ellenőrzésről feljegyzést készít. Rendszeres megfigyeléseivel képet kap a kisgyermeknevelők, a technikai személyzet munkájáról. </w:t>
      </w:r>
    </w:p>
    <w:p w14:paraId="29A52CA9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40AF1D18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203113">
        <w:rPr>
          <w:rFonts w:ascii="Times New Roman" w:hAnsi="Times New Roman" w:cs="Times New Roman"/>
          <w:iCs/>
          <w:sz w:val="23"/>
          <w:szCs w:val="23"/>
          <w:u w:val="single"/>
        </w:rPr>
        <w:t>Ellenőrzés szempontjai:</w:t>
      </w:r>
    </w:p>
    <w:p w14:paraId="18FC096C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Minimum feltételek biztosítása: személyi, tárgyi feltételek.</w:t>
      </w:r>
    </w:p>
    <w:p w14:paraId="180236B3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27F928ED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203113">
        <w:rPr>
          <w:rFonts w:ascii="Times New Roman" w:hAnsi="Times New Roman" w:cs="Times New Roman"/>
          <w:iCs/>
          <w:sz w:val="23"/>
          <w:szCs w:val="23"/>
        </w:rPr>
        <w:lastRenderedPageBreak/>
        <w:t xml:space="preserve">Gondozási- nevelési feladatok ellátása: </w:t>
      </w:r>
    </w:p>
    <w:p w14:paraId="1CA3D2E8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családlátogatás</w:t>
      </w:r>
    </w:p>
    <w:p w14:paraId="53DEDAB5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szülővel történő fokozatos beszoktatás</w:t>
      </w:r>
    </w:p>
    <w:p w14:paraId="27793616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napirend, házirend, gondozónői munkarend, csoportelosztás</w:t>
      </w:r>
    </w:p>
    <w:p w14:paraId="701CA5C8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gondozási műveletek</w:t>
      </w:r>
    </w:p>
    <w:p w14:paraId="1610E7EA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gondozás-nevelés egysége</w:t>
      </w:r>
    </w:p>
    <w:p w14:paraId="219DB209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kisgyermeknevelők tevékenysége</w:t>
      </w:r>
    </w:p>
    <w:p w14:paraId="39C3B553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levegőztetés, udvari élet</w:t>
      </w:r>
    </w:p>
    <w:p w14:paraId="240FF185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gyermekekről vezetett dokumentáció,</w:t>
      </w:r>
    </w:p>
    <w:p w14:paraId="12B12FEB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Gyermekek játéka, mozgásos és fejlesztő játékeszközök, </w:t>
      </w:r>
    </w:p>
    <w:p w14:paraId="3288117B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Ének - zenei nevelés,</w:t>
      </w:r>
    </w:p>
    <w:p w14:paraId="29135D9F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Előkészítés az óvodába lépésre,</w:t>
      </w:r>
    </w:p>
    <w:p w14:paraId="66FB709B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Szülői értekezletek, szülőcsoportos megbeszélések, nyílt nap lehetősége, ünnepekre való felkészülés,</w:t>
      </w:r>
    </w:p>
    <w:p w14:paraId="571BCDF6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Gyermekek felvétele, nyilvántartási rendszerek,</w:t>
      </w:r>
    </w:p>
    <w:p w14:paraId="60B94688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Másként fejlődő, fogyatékos, és halmozottan sérült gyermekek ellátása a bölcsődében,</w:t>
      </w:r>
    </w:p>
    <w:p w14:paraId="3ED3CC63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Gyermekvédelemi feladatok ellátása,</w:t>
      </w:r>
    </w:p>
    <w:p w14:paraId="5E54CAE7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Egészségügyi és higiénés ellátás a bölcsődében,</w:t>
      </w:r>
    </w:p>
    <w:p w14:paraId="75F8F10F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Élelmezés biztosítása,</w:t>
      </w:r>
    </w:p>
    <w:p w14:paraId="6A44B0ED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Tiszta, szennyes ruha kezelése, mosása,</w:t>
      </w:r>
    </w:p>
    <w:p w14:paraId="68446443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Takarítási feladatok elvégzése,</w:t>
      </w:r>
    </w:p>
    <w:p w14:paraId="22C75B53" w14:textId="77777777" w:rsidR="00095A5C" w:rsidRPr="00203113" w:rsidRDefault="00095A5C" w:rsidP="000E48D4">
      <w:pPr>
        <w:pStyle w:val="Nincstrkz"/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Bölcsődei dokumentáció vezetése.</w:t>
      </w:r>
    </w:p>
    <w:p w14:paraId="550731BA" w14:textId="77777777" w:rsidR="00095A5C" w:rsidRPr="00203113" w:rsidRDefault="00095A5C" w:rsidP="00095A5C">
      <w:pPr>
        <w:pStyle w:val="Nincstrkz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14:paraId="100B9DB7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203113">
        <w:rPr>
          <w:rFonts w:ascii="Times New Roman" w:hAnsi="Times New Roman" w:cs="Times New Roman"/>
          <w:iCs/>
          <w:sz w:val="23"/>
          <w:szCs w:val="23"/>
          <w:u w:val="single"/>
        </w:rPr>
        <w:t>Az ellenőrzés fajtái:</w:t>
      </w:r>
    </w:p>
    <w:p w14:paraId="28AE3399" w14:textId="77777777" w:rsidR="00095A5C" w:rsidRPr="00203113" w:rsidRDefault="00095A5C" w:rsidP="000E48D4">
      <w:pPr>
        <w:pStyle w:val="Nincstrkz"/>
        <w:numPr>
          <w:ilvl w:val="0"/>
          <w:numId w:val="12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tervszerű, ellenőrzési szempontok alapján,</w:t>
      </w:r>
    </w:p>
    <w:p w14:paraId="3DFE3E50" w14:textId="77777777" w:rsidR="00095A5C" w:rsidRPr="00203113" w:rsidRDefault="00095A5C" w:rsidP="000E48D4">
      <w:pPr>
        <w:pStyle w:val="Nincstrkz"/>
        <w:numPr>
          <w:ilvl w:val="0"/>
          <w:numId w:val="12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alkalomszerű ellenőrzés.</w:t>
      </w:r>
    </w:p>
    <w:p w14:paraId="5DA952B6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43D6ED2E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iCs/>
          <w:sz w:val="23"/>
          <w:szCs w:val="23"/>
          <w:u w:val="single"/>
        </w:rPr>
        <w:t>Célja</w:t>
      </w:r>
      <w:r w:rsidRPr="00203113">
        <w:rPr>
          <w:rFonts w:ascii="Times New Roman" w:hAnsi="Times New Roman" w:cs="Times New Roman"/>
          <w:iCs/>
          <w:sz w:val="23"/>
          <w:szCs w:val="23"/>
        </w:rPr>
        <w:t>:</w:t>
      </w:r>
      <w:r w:rsidRPr="00203113">
        <w:rPr>
          <w:rFonts w:ascii="Times New Roman" w:hAnsi="Times New Roman" w:cs="Times New Roman"/>
          <w:sz w:val="23"/>
          <w:szCs w:val="23"/>
        </w:rPr>
        <w:t xml:space="preserve"> A problémák feltárása, megoldása, az eredményesség mérése</w:t>
      </w:r>
    </w:p>
    <w:p w14:paraId="2755C81E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20EAE88A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iCs/>
          <w:sz w:val="23"/>
          <w:szCs w:val="23"/>
          <w:u w:val="single"/>
        </w:rPr>
        <w:t>Az ellenőrzési módszerek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:</w:t>
      </w:r>
      <w:r w:rsidRPr="00203113">
        <w:rPr>
          <w:rFonts w:ascii="Times New Roman" w:hAnsi="Times New Roman" w:cs="Times New Roman"/>
          <w:sz w:val="23"/>
          <w:szCs w:val="23"/>
        </w:rPr>
        <w:t xml:space="preserve"> megbeszélések, megfigyelések.</w:t>
      </w:r>
    </w:p>
    <w:p w14:paraId="6EE7AE1A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490F0F95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b/>
          <w:iCs/>
          <w:sz w:val="23"/>
          <w:szCs w:val="23"/>
        </w:rPr>
        <w:t>Megbeszélések:</w:t>
      </w:r>
      <w:r w:rsidRPr="00203113">
        <w:rPr>
          <w:rFonts w:ascii="Times New Roman" w:hAnsi="Times New Roman" w:cs="Times New Roman"/>
          <w:sz w:val="23"/>
          <w:szCs w:val="23"/>
        </w:rPr>
        <w:t xml:space="preserve"> A megbeszélések során ki kell térni a szervezési kérdésekre, a munkaerő ellátottságra, a szakmai színvonalra, a gondozás-nevelés minőségére, a vezetők és a gondozónők által vezetett dokumentációra.</w:t>
      </w:r>
    </w:p>
    <w:p w14:paraId="61D5B5F2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5EB1F78E" w14:textId="77777777" w:rsidR="00095A5C" w:rsidRPr="00203113" w:rsidRDefault="00095A5C" w:rsidP="00095A5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b/>
          <w:iCs/>
          <w:sz w:val="23"/>
          <w:szCs w:val="23"/>
        </w:rPr>
        <w:t>Megfigyelések</w:t>
      </w:r>
      <w:r w:rsidRPr="00203113">
        <w:rPr>
          <w:rFonts w:ascii="Times New Roman" w:hAnsi="Times New Roman" w:cs="Times New Roman"/>
          <w:b/>
          <w:sz w:val="23"/>
          <w:szCs w:val="23"/>
        </w:rPr>
        <w:t>:</w:t>
      </w:r>
      <w:r w:rsidRPr="00203113">
        <w:rPr>
          <w:rFonts w:ascii="Times New Roman" w:hAnsi="Times New Roman" w:cs="Times New Roman"/>
          <w:sz w:val="23"/>
          <w:szCs w:val="23"/>
        </w:rPr>
        <w:t xml:space="preserve"> Egyszeri megfigyelések észrevételeit a vezetőkkel meg kell beszélni. Tanácsokat kell adni a hibák kijavítására. Utóellenőrzés során meggyőződni a problémák megoldásáról, a hibák kijavításáról.</w:t>
      </w:r>
    </w:p>
    <w:p w14:paraId="6C72D8FA" w14:textId="77777777" w:rsidR="00095A5C" w:rsidRPr="00203113" w:rsidRDefault="00095A5C" w:rsidP="00095A5C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14:paraId="0CFAD939" w14:textId="77777777" w:rsidR="00095A5C" w:rsidRPr="00203113" w:rsidRDefault="00095A5C" w:rsidP="00095A5C">
      <w:pPr>
        <w:rPr>
          <w:rFonts w:ascii="Times New Roman" w:hAnsi="Times New Roman" w:cs="Times New Roman"/>
          <w:b/>
          <w:lang w:eastAsia="ar-SA"/>
        </w:rPr>
      </w:pPr>
      <w:r w:rsidRPr="00203113">
        <w:rPr>
          <w:rFonts w:ascii="Times New Roman" w:hAnsi="Times New Roman" w:cs="Times New Roman"/>
          <w:b/>
          <w:lang w:eastAsia="ar-SA"/>
        </w:rPr>
        <w:t>Visszacsatolás</w:t>
      </w:r>
    </w:p>
    <w:p w14:paraId="0E6C107D" w14:textId="77777777" w:rsidR="00095A5C" w:rsidRPr="00203113" w:rsidRDefault="00095A5C" w:rsidP="00095A5C">
      <w:pPr>
        <w:rPr>
          <w:rFonts w:ascii="Times New Roman" w:hAnsi="Times New Roman" w:cs="Times New Roman"/>
          <w:lang w:eastAsia="ar-SA"/>
        </w:rPr>
      </w:pPr>
      <w:r w:rsidRPr="00203113">
        <w:rPr>
          <w:rFonts w:ascii="Times New Roman" w:hAnsi="Times New Roman" w:cs="Times New Roman"/>
          <w:lang w:eastAsia="ar-SA"/>
        </w:rPr>
        <w:t xml:space="preserve">Minden évben a nevelési év </w:t>
      </w:r>
      <w:proofErr w:type="gramStart"/>
      <w:r w:rsidRPr="00203113">
        <w:rPr>
          <w:rFonts w:ascii="Times New Roman" w:hAnsi="Times New Roman" w:cs="Times New Roman"/>
          <w:lang w:eastAsia="ar-SA"/>
        </w:rPr>
        <w:t>végén  szülői</w:t>
      </w:r>
      <w:proofErr w:type="gramEnd"/>
      <w:r w:rsidRPr="00203113">
        <w:rPr>
          <w:rFonts w:ascii="Times New Roman" w:hAnsi="Times New Roman" w:cs="Times New Roman"/>
          <w:lang w:eastAsia="ar-SA"/>
        </w:rPr>
        <w:t xml:space="preserve"> elégedettségi vizsgálat módszerével vizsgáljuk az általunk ellátott gyermekek családjainak véleményét, javaslatait, kritikáit. Az anonim kérdőíveket feldolgozzuk, és nevelő értekezlet keretében értékeljük.  </w:t>
      </w:r>
    </w:p>
    <w:p w14:paraId="62C14866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036BB7" w14:textId="77777777" w:rsidR="00D57D74" w:rsidRPr="00203113" w:rsidRDefault="00D57D74" w:rsidP="00D57D74">
      <w:pPr>
        <w:pStyle w:val="Cmsor7"/>
        <w:numPr>
          <w:ilvl w:val="0"/>
          <w:numId w:val="0"/>
        </w:numPr>
        <w:suppressAutoHyphens w:val="0"/>
        <w:jc w:val="lef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iCs/>
          <w:sz w:val="24"/>
          <w:szCs w:val="24"/>
        </w:rPr>
        <w:t>III.5. Intézményen belüli és más intézményekkel történő együttműködés módja</w:t>
      </w:r>
    </w:p>
    <w:p w14:paraId="1A480C39" w14:textId="77777777" w:rsidR="00D57D74" w:rsidRPr="00203113" w:rsidRDefault="00D57D74" w:rsidP="00D57D74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14:paraId="590997C9" w14:textId="77777777" w:rsidR="00D57D74" w:rsidRPr="00203113" w:rsidRDefault="00D57D74" w:rsidP="00D5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Életünk nagy részét a munkánk tölti ki. Az itt szerzett értékek nagyban befolyásolják</w:t>
      </w:r>
    </w:p>
    <w:p w14:paraId="6010D2E2" w14:textId="77777777" w:rsidR="00D57D74" w:rsidRPr="00203113" w:rsidRDefault="00D57D74" w:rsidP="00D5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mindennapjaink minőségét. A mi hivatásunkban a legfőbb értéket az emberi kapcsolatok határozzák</w:t>
      </w:r>
    </w:p>
    <w:p w14:paraId="00771247" w14:textId="77777777" w:rsidR="00D57D74" w:rsidRPr="00203113" w:rsidRDefault="00D57D74" w:rsidP="00D5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meg. Ezért kimondhatjuk, hogy bölcsődénk a kapcsolatok biztonságos pillérein nyugszik.</w:t>
      </w:r>
    </w:p>
    <w:p w14:paraId="7304F007" w14:textId="77777777" w:rsidR="00D57D74" w:rsidRPr="00203113" w:rsidRDefault="00D57D74" w:rsidP="00D5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Ezek pedig a:</w:t>
      </w:r>
    </w:p>
    <w:p w14:paraId="1F792C44" w14:textId="77777777" w:rsidR="00D57D74" w:rsidRPr="00203113" w:rsidRDefault="00D57D74" w:rsidP="00D5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kisgyermeknevelő– szülő kapcsolat</w:t>
      </w:r>
    </w:p>
    <w:p w14:paraId="06A3E521" w14:textId="77777777" w:rsidR="00D57D74" w:rsidRPr="00203113" w:rsidRDefault="00D57D74" w:rsidP="00D5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kisgyermeknevelő – gyermek kapcsolat</w:t>
      </w:r>
    </w:p>
    <w:p w14:paraId="5899CDD9" w14:textId="77777777" w:rsidR="00D57D74" w:rsidRPr="00203113" w:rsidRDefault="00D57D74" w:rsidP="00D5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munkatársi kapcsolatok</w:t>
      </w:r>
    </w:p>
    <w:p w14:paraId="1F7AD3C7" w14:textId="77777777" w:rsidR="00D57D74" w:rsidRPr="00203113" w:rsidRDefault="00D57D74" w:rsidP="00D57D74">
      <w:pPr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A kapcsolattartás terjedelme és módja:</w:t>
      </w:r>
    </w:p>
    <w:p w14:paraId="461B39E2" w14:textId="77777777" w:rsidR="00D57D74" w:rsidRPr="00203113" w:rsidRDefault="00D57D74" w:rsidP="000E48D4">
      <w:pPr>
        <w:pStyle w:val="Listaszerbekezds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belső kapcsolattartás:</w:t>
      </w:r>
      <w:r w:rsidRPr="00203113">
        <w:rPr>
          <w:rFonts w:ascii="Times New Roman" w:hAnsi="Times New Roman" w:cs="Times New Roman"/>
          <w:sz w:val="24"/>
          <w:szCs w:val="24"/>
        </w:rPr>
        <w:t xml:space="preserve"> A kisgyermeknevelő kapcsolatot tart fenn az intézményvezetővel, a részlegvezetőkkel, más beosztott nevelőkkel, és az intézmény más munkatársaival. A kapcsolattartás módjai: utasítás, beszámolás, megbeszélés.</w:t>
      </w:r>
    </w:p>
    <w:p w14:paraId="1D885C9C" w14:textId="77777777" w:rsidR="00D57D74" w:rsidRPr="00203113" w:rsidRDefault="00D57D74" w:rsidP="000E48D4">
      <w:pPr>
        <w:pStyle w:val="Listaszerbekezds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külső kapcsolattartás</w:t>
      </w:r>
      <w:r w:rsidRPr="00203113">
        <w:rPr>
          <w:rFonts w:ascii="Times New Roman" w:hAnsi="Times New Roman" w:cs="Times New Roman"/>
          <w:sz w:val="24"/>
          <w:szCs w:val="24"/>
        </w:rPr>
        <w:t>: Együttműködik a fenntartóval, a gyermekjóléti alap és gyermekvédelmi szakellátást nyújtó intézményekkel, az illetékes gyámhivatallal és a veszélyeztetettséget észlelő és jelző rendszert működtető szervekkel. A kapcsolattartás módja: fenntartó utasítása, esetmegbeszélés, jelzésadás, tanácskozás.</w:t>
      </w:r>
    </w:p>
    <w:p w14:paraId="1355876B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38D6EE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9A581B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 III.5.1. Kapcsolattartás a szülőkkel</w:t>
      </w:r>
    </w:p>
    <w:p w14:paraId="2A32D003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szülők és a bölcsőde folyamatosan és kölcsönösen tájékoztatják egymást a gyermek fejlődéséről. Ez alapvető fontosságú a személyre szóló gondozás, nevelés kialakításában.</w:t>
      </w:r>
    </w:p>
    <w:p w14:paraId="7A62D283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tájékoztatás mindig őszinte, személyes, hiteles hangvételű, etikai szempontból megfelelő az érintettek személyiségi jogait tiszteletben tartó.</w:t>
      </w:r>
    </w:p>
    <w:p w14:paraId="3C32DA1C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kapcsolattartásnak, tájékoztatásnak több formája lehet. Mivel mindegyik más-más szerepet tölt be, javasolt minél többet alkalmazni közülük.</w:t>
      </w:r>
    </w:p>
    <w:p w14:paraId="05E63B05" w14:textId="77777777" w:rsidR="00D57D74" w:rsidRPr="00203113" w:rsidRDefault="00D57D74" w:rsidP="000E48D4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beszélgetések érkezéskor és távozáskor</w:t>
      </w:r>
    </w:p>
    <w:p w14:paraId="6C72CFEF" w14:textId="77777777" w:rsidR="00D57D74" w:rsidRPr="00203113" w:rsidRDefault="00D57D74" w:rsidP="000E48D4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összevont és csoport szülői értekezletek</w:t>
      </w:r>
    </w:p>
    <w:p w14:paraId="0B9FE89B" w14:textId="77777777" w:rsidR="00D57D74" w:rsidRPr="00203113" w:rsidRDefault="00D57D74" w:rsidP="000E48D4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hirdetőtábla</w:t>
      </w:r>
    </w:p>
    <w:p w14:paraId="10AB41A0" w14:textId="77777777" w:rsidR="00D57D74" w:rsidRPr="00203113" w:rsidRDefault="00D57D74" w:rsidP="000E48D4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üzenő füzet</w:t>
      </w:r>
    </w:p>
    <w:p w14:paraId="15015D43" w14:textId="77777777" w:rsidR="00D57D74" w:rsidRPr="00203113" w:rsidRDefault="00D57D74" w:rsidP="000E48D4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írásos tájékoztatás</w:t>
      </w:r>
    </w:p>
    <w:p w14:paraId="7063876A" w14:textId="77777777" w:rsidR="00D57D74" w:rsidRPr="00203113" w:rsidRDefault="00D57D74" w:rsidP="000E48D4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nyílt napok</w:t>
      </w:r>
    </w:p>
    <w:p w14:paraId="354ED090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A40340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 xml:space="preserve"> Szülői értekezlet</w:t>
      </w:r>
    </w:p>
    <w:p w14:paraId="4E1D670C" w14:textId="77777777" w:rsidR="00D57D74" w:rsidRPr="00203113" w:rsidRDefault="00D57D74" w:rsidP="00D57D74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szülői értekezlet a szülők általános és az adott gyermekcsoportra vonatkozó tájékoztatását, valamint gyermekeket érintő a szülőkkel közösen meghozandó döntések elősegítését szolgálja. Évente három alkalommal tartunk szülői értekezletet (beszokatás előtt, beszoktatásokat követően és a nevelési év vége felé), de ha a bölcsődét vagy egy gyermekcsoportot érintő különleges helyzet merül fel, szintén összehívjuk a szülői értekezletet.</w:t>
      </w:r>
    </w:p>
    <w:p w14:paraId="5907050F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59F826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Családlátogatás</w:t>
      </w:r>
    </w:p>
    <w:p w14:paraId="7F91B2A0" w14:textId="77777777" w:rsidR="00D57D74" w:rsidRPr="00203113" w:rsidRDefault="00D57D74" w:rsidP="000E48D4">
      <w:pPr>
        <w:pStyle w:val="Listaszerbekezds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Célja: A családdal való kapcsolatfelvétel, a gyermeknek otthoni környezetben történő megismerése. Az első családlátogatásra a beszoktatást megelőzően kerüljön sor. </w:t>
      </w:r>
    </w:p>
    <w:p w14:paraId="137EA8D3" w14:textId="77777777" w:rsidR="00D57D74" w:rsidRPr="00203113" w:rsidRDefault="00D57D74" w:rsidP="000E48D4">
      <w:pPr>
        <w:pStyle w:val="Listaszerbekezds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gondozónő:</w:t>
      </w:r>
    </w:p>
    <w:p w14:paraId="7D1F7480" w14:textId="77777777" w:rsidR="00D57D74" w:rsidRPr="00203113" w:rsidRDefault="00D57D74" w:rsidP="000E48D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ismerje a családlátogatás </w:t>
      </w:r>
      <w:proofErr w:type="spellStart"/>
      <w:r w:rsidRPr="00203113">
        <w:rPr>
          <w:rFonts w:ascii="Times New Roman" w:hAnsi="Times New Roman" w:cs="Times New Roman"/>
        </w:rPr>
        <w:t>jelentősségét</w:t>
      </w:r>
      <w:proofErr w:type="spellEnd"/>
    </w:p>
    <w:p w14:paraId="3AC54823" w14:textId="77777777" w:rsidR="00D57D74" w:rsidRPr="00203113" w:rsidRDefault="00D57D74" w:rsidP="000E48D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családlátogatáson hivatásának megfelelően viselkedjen</w:t>
      </w:r>
    </w:p>
    <w:p w14:paraId="3D6D4773" w14:textId="77777777" w:rsidR="00D57D74" w:rsidRPr="00203113" w:rsidRDefault="00D57D74" w:rsidP="000E48D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 felé hitelesen képviselje azt, hogy a családlátogatás előnyös a gyermek szempontjából.</w:t>
      </w:r>
    </w:p>
    <w:p w14:paraId="245ACD5D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85204F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Beszokatás</w:t>
      </w:r>
    </w:p>
    <w:p w14:paraId="70354107" w14:textId="77777777" w:rsidR="00D57D74" w:rsidRPr="00203113" w:rsidRDefault="00D57D74" w:rsidP="000E48D4">
      <w:pPr>
        <w:pStyle w:val="Listaszerbekezds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szülővel történő fokozatos beszokatás során a kisgyermek és a gondozónő között fokozatosan kialakuló érzelmi kötődés segíti a gyermeket új környezetének elfogadásában.</w:t>
      </w:r>
    </w:p>
    <w:p w14:paraId="460C8A93" w14:textId="77777777" w:rsidR="00D57D74" w:rsidRPr="00203113" w:rsidRDefault="00D57D74" w:rsidP="000E48D4">
      <w:pPr>
        <w:pStyle w:val="Listaszerbekezds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Ez jelentősen megkönnyíti a beilleszkedését a bölcsődei környezetbe, és csökkenti az adaptáció során fellépő negatív tüneteket.</w:t>
      </w:r>
    </w:p>
    <w:p w14:paraId="6A2D0BEE" w14:textId="77777777" w:rsidR="00D57D74" w:rsidRPr="00203113" w:rsidRDefault="00D57D74" w:rsidP="000E48D4">
      <w:pPr>
        <w:pStyle w:val="Listaszerbekezds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beszoktatás sikerességének feltételei</w:t>
      </w:r>
    </w:p>
    <w:p w14:paraId="5D2FA431" w14:textId="77777777" w:rsidR="00D57D74" w:rsidRPr="00203113" w:rsidRDefault="00D57D74" w:rsidP="000E48D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gondozónő konkrét helyzetekben annak sajátosságaihoz igazodva rugalmasan tudja alkalmazni a módszert</w:t>
      </w:r>
    </w:p>
    <w:p w14:paraId="07BAD9E0" w14:textId="77777777" w:rsidR="00D57D74" w:rsidRPr="00203113" w:rsidRDefault="00D57D74" w:rsidP="000E48D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szülők felé hitelesen képviselje a módszer előnyeit a gyermek szempontjából</w:t>
      </w:r>
    </w:p>
    <w:p w14:paraId="26451355" w14:textId="77777777" w:rsidR="00D57D74" w:rsidRPr="00203113" w:rsidRDefault="00D57D74" w:rsidP="000E48D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gondozónőhöz egy időben csak egy gyermek kerüljön beszoktatásra</w:t>
      </w:r>
    </w:p>
    <w:p w14:paraId="43037D1E" w14:textId="77777777" w:rsidR="00D57D74" w:rsidRPr="00203113" w:rsidRDefault="00D57D74" w:rsidP="000E48D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beszoktatás optimális időtartama legalább két hét</w:t>
      </w:r>
    </w:p>
    <w:p w14:paraId="77E3CE8C" w14:textId="77777777" w:rsidR="00D57D74" w:rsidRPr="00203113" w:rsidRDefault="00D57D74" w:rsidP="000E48D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gondozónő a szülőktől fokozatosan veszi át a gyermek ellátását</w:t>
      </w:r>
    </w:p>
    <w:p w14:paraId="7977CB37" w14:textId="77777777" w:rsidR="00D57D74" w:rsidRPr="00203113" w:rsidRDefault="00D57D74" w:rsidP="000E48D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bölcsődei életének kialakításánál a szakmai kertek szabta határon belül figyelembe kell venni az otthoni szokásokat.</w:t>
      </w:r>
    </w:p>
    <w:p w14:paraId="03BBEEA7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BF1EE9" w14:textId="77777777" w:rsidR="00D57D74" w:rsidRPr="00203113" w:rsidRDefault="00D57D74" w:rsidP="00D57D74">
      <w:pPr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III.5.</w:t>
      </w:r>
      <w:proofErr w:type="gramStart"/>
      <w:r w:rsidRPr="00203113">
        <w:rPr>
          <w:rFonts w:ascii="Times New Roman" w:hAnsi="Times New Roman" w:cs="Times New Roman"/>
          <w:b/>
        </w:rPr>
        <w:t>2 .Kisgyermeknevelő-gyermek</w:t>
      </w:r>
      <w:proofErr w:type="gramEnd"/>
      <w:r w:rsidRPr="00203113">
        <w:rPr>
          <w:rFonts w:ascii="Times New Roman" w:hAnsi="Times New Roman" w:cs="Times New Roman"/>
          <w:b/>
        </w:rPr>
        <w:t xml:space="preserve"> kapcsolata</w:t>
      </w:r>
    </w:p>
    <w:p w14:paraId="4E11AADC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”Saját” kisgyermeknevelő-rendszer</w:t>
      </w:r>
    </w:p>
    <w:p w14:paraId="16D48813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a szervezeti forma, ahol a gondozónő fokozottan felelős a csoport egy részéért, így minden gyermeknek van „saját” gondozónője. A gondozónő az un. Ölelkezési időben idejét elsősorban a „saját” gyermeki gondozására, nevelésére fordítja. Így több figyelem jut minden gyermekre, jobban számon lehet tartani egyéni igényeit, problémáit, szokásait.</w:t>
      </w:r>
    </w:p>
    <w:p w14:paraId="727505AF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„saját” gondozónő koordinálja a gyermek beszoktatását, és a bölcsődei élet egész időtartama alatt ő marad a gondozónője. Un. „felmenőrendszer”</w:t>
      </w:r>
    </w:p>
    <w:p w14:paraId="0E68010A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FC96DA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Gyermekcsoportok szervezése</w:t>
      </w:r>
    </w:p>
    <w:p w14:paraId="63340834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bölcsődei gyermekcsoportok légyszáma 12 fő. Amennyiben a gyermekek életkora megengedi szükséges 14 főig feltölthető. (15/1998.NM rendelet 40§ 23 </w:t>
      </w:r>
      <w:proofErr w:type="spellStart"/>
      <w:r w:rsidRPr="00203113">
        <w:rPr>
          <w:rFonts w:ascii="Times New Roman" w:hAnsi="Times New Roman" w:cs="Times New Roman"/>
        </w:rPr>
        <w:t>bek</w:t>
      </w:r>
      <w:proofErr w:type="spellEnd"/>
      <w:r w:rsidRPr="00203113">
        <w:rPr>
          <w:rFonts w:ascii="Times New Roman" w:hAnsi="Times New Roman" w:cs="Times New Roman"/>
        </w:rPr>
        <w:t>)</w:t>
      </w:r>
    </w:p>
    <w:p w14:paraId="5E2B9904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magasabb légyszám </w:t>
      </w:r>
      <w:proofErr w:type="gramStart"/>
      <w:r w:rsidRPr="00203113">
        <w:rPr>
          <w:rFonts w:ascii="Times New Roman" w:hAnsi="Times New Roman" w:cs="Times New Roman"/>
        </w:rPr>
        <w:t>törvényileg  nem</w:t>
      </w:r>
      <w:proofErr w:type="gramEnd"/>
      <w:r w:rsidRPr="00203113">
        <w:rPr>
          <w:rFonts w:ascii="Times New Roman" w:hAnsi="Times New Roman" w:cs="Times New Roman"/>
        </w:rPr>
        <w:t xml:space="preserve"> megengedett</w:t>
      </w:r>
    </w:p>
    <w:p w14:paraId="499A1E65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Egy kisgyermeknevelő </w:t>
      </w:r>
      <w:proofErr w:type="spellStart"/>
      <w:r w:rsidRPr="00203113">
        <w:rPr>
          <w:rFonts w:ascii="Times New Roman" w:hAnsi="Times New Roman" w:cs="Times New Roman"/>
        </w:rPr>
        <w:t>max</w:t>
      </w:r>
      <w:proofErr w:type="spellEnd"/>
      <w:r w:rsidRPr="00203113">
        <w:rPr>
          <w:rFonts w:ascii="Times New Roman" w:hAnsi="Times New Roman" w:cs="Times New Roman"/>
        </w:rPr>
        <w:t xml:space="preserve">. 6 gyermeket láthat el. </w:t>
      </w:r>
    </w:p>
    <w:p w14:paraId="388CF0C5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Ha sérült gyermeket integráltan helyezünk el, ellátása két egészséges gyermek gondozásához szükséges személyi feltételek biztosításával oldható meg. </w:t>
      </w:r>
    </w:p>
    <w:p w14:paraId="11FD7482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a bölcsődébe járás teljes időtartama alatt ugyanabba a gyermekcsoportba jár.</w:t>
      </w:r>
    </w:p>
    <w:p w14:paraId="436B68E2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A36EC9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Napirend</w:t>
      </w:r>
    </w:p>
    <w:p w14:paraId="3ADDCFD7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jól szervezett, folyamatos és rugalmas napirend a gyermekek igényeinek, szükségleteinek kielégítését, nyugodt és folyamatos gondozás feltételeit, annak megvalósítását kívánja biztosítani, megteremtve a biztonságérzetet, a kiszámíthatóságot, az aktivitás és az önállósodás lehetőségét.</w:t>
      </w:r>
    </w:p>
    <w:p w14:paraId="6A7B3522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napirenden belül az egyes gyermekek igényeit úgy kell kielégíteni, hogy közben a csoport életében is áttekinthető rendszer legyen, a gyermeket tájékoztathassa a várható eseményekről, kiiktatódjon a várakozási idő.</w:t>
      </w:r>
    </w:p>
    <w:p w14:paraId="13B244E0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folyamatos gondozáson belül az egymást követő események (tisztálkodás, étkezés, alvás) a gyermek biztonságérzetét, jó közérzetét teremtik meg, s egyben kiiktatják a felesleges várakozási időt. </w:t>
      </w:r>
    </w:p>
    <w:p w14:paraId="390911F4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napirend függ a gyermekcsoport életkori összetételétől, fejlettségétől, szükségleteiktől, de befolyásolják az évszakok, az időjárás, a csoport légyszáma és egyéb tényezők (pl. a bölcsőde nyitva tartása, stb.)</w:t>
      </w:r>
    </w:p>
    <w:p w14:paraId="2C02898B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Kialakításának további feltételei a személyi állandóság, a tárgyi feltételek, a jó munkaszervezés, a kisegítő személyzet jól összehangolt munkája, a gyermekek otthoni életritmusának lehetőség szerinti figyelembe vétele. </w:t>
      </w:r>
    </w:p>
    <w:p w14:paraId="78637368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gondozónők munkarendje a gyermek napirendjének alapján készül el.</w:t>
      </w:r>
    </w:p>
    <w:p w14:paraId="1A4F5BCA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</w:p>
    <w:p w14:paraId="7181035C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III.5.3. Kapcsolat az óvodával</w:t>
      </w:r>
    </w:p>
    <w:p w14:paraId="7D6ADC5A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bölcsődéből az óvodába távozó gyermekek zavartalan átadása érdekében a bölcsőde vezetője és a kisgyermeknevelők kapcsolatot tartanak a fogadó óvodákkal.</w:t>
      </w:r>
    </w:p>
    <w:p w14:paraId="07945352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Az óvoda a gyermekcsoportok összeállításánál figyelembe veszi a bölcsődéből együtt óvodába kerülő gyermekeket.</w:t>
      </w:r>
    </w:p>
    <w:p w14:paraId="604D368C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óvónők meglátogatják a gyermekeket a bölcsődében és ismerkednek velük.</w:t>
      </w:r>
    </w:p>
    <w:p w14:paraId="0D3276D3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első óvodai napon a bölcsődei gondozónők meglátogatják a gyerekeket az óvodában, és apró ajándékot visznek nekik.</w:t>
      </w:r>
    </w:p>
    <w:p w14:paraId="64052796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évközi átadásokat a bölcsődéből az óvodába a gyermek személyiség fejlődése szempontjából kerülni érdemes. A kapcsolattartás akkor eredményes, ha az folyamatos, és egymás intézménye iránt kölcsönösen nyitottak a résztvevők. A két intézmény gondozási, nevelési gyakorlatának kölcsönös ismerete lehetővé teszi a nevelési folyamat egymásutánra épülését.</w:t>
      </w:r>
    </w:p>
    <w:p w14:paraId="34CC8267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</w:p>
    <w:p w14:paraId="24B38C40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III.5.4.  Kapcsolat a gyermekjóléti szolgálattal</w:t>
      </w:r>
    </w:p>
    <w:p w14:paraId="17183D22" w14:textId="77777777" w:rsidR="00D57D74" w:rsidRPr="00203113" w:rsidRDefault="00D57D74" w:rsidP="00D57D74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1997. évi XXXI.tv 17. §-a alapján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bölcsőde gyermekvédelmi rendszerhez kapcsolódó feladatot lát el, a gyermek családban történő nevelkedésének elősegítése, a gyermek veszélyeztetettségének megelőzése és megszüntetése érdekében.</w:t>
      </w:r>
      <w:bookmarkStart w:id="1" w:name="pr238"/>
      <w:bookmarkEnd w:id="1"/>
    </w:p>
    <w:p w14:paraId="17EDF894" w14:textId="77777777" w:rsidR="00D57D74" w:rsidRPr="00203113" w:rsidRDefault="00D57D74" w:rsidP="00D57D74">
      <w:pPr>
        <w:spacing w:after="0" w:line="240" w:lineRule="auto"/>
        <w:ind w:left="150" w:right="150"/>
        <w:jc w:val="both"/>
        <w:rPr>
          <w:rFonts w:ascii="Times New Roman" w:hAnsi="Times New Roman" w:cs="Times New Roman"/>
        </w:rPr>
      </w:pPr>
      <w:bookmarkStart w:id="2" w:name="pr252"/>
      <w:bookmarkEnd w:id="2"/>
      <w:r w:rsidRPr="0020311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Köteles</w:t>
      </w:r>
      <w:r w:rsidRPr="0020311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jelzéssel élni a gyermek veszélyeztetettsége esetén a gyermekjóléti szolgálatnál,</w:t>
      </w:r>
      <w:r w:rsidRPr="00203113">
        <w:rPr>
          <w:rFonts w:ascii="Times New Roman" w:hAnsi="Times New Roman" w:cs="Times New Roman"/>
        </w:rPr>
        <w:t xml:space="preserve"> eljárást kezdeményezni a gyermek bántalmazása, illetve súlyos elhanyagolása vagy egyéb más, súlyos veszélyeztető ok fennállása esetén.</w:t>
      </w:r>
    </w:p>
    <w:p w14:paraId="1F65F439" w14:textId="77777777" w:rsidR="00D57D74" w:rsidRPr="00203113" w:rsidRDefault="00D57D74" w:rsidP="00D57D74">
      <w:pPr>
        <w:spacing w:after="0" w:line="240" w:lineRule="auto"/>
        <w:ind w:left="150" w:right="15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bölcsőde rész vesz az észlelő és jelző rendszer munkájában, együttműködése a gyermekjóléti szolgálattal kétirányú és folyamatos. </w:t>
      </w:r>
    </w:p>
    <w:p w14:paraId="2556F9DD" w14:textId="77777777" w:rsidR="00D57D74" w:rsidRPr="00203113" w:rsidRDefault="00D57D74" w:rsidP="00D57D74">
      <w:pPr>
        <w:spacing w:after="0" w:line="240" w:lineRule="auto"/>
        <w:ind w:left="150" w:right="15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Módszerei:</w:t>
      </w:r>
    </w:p>
    <w:p w14:paraId="14BC4DE2" w14:textId="77777777" w:rsidR="00D57D74" w:rsidRPr="00203113" w:rsidRDefault="00D57D74" w:rsidP="000E48D4">
      <w:pPr>
        <w:pStyle w:val="Listaszerbekezds"/>
        <w:numPr>
          <w:ilvl w:val="0"/>
          <w:numId w:val="13"/>
        </w:numPr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Jelzés a gyermek veszélyeztetettségének észlelése esetén</w:t>
      </w:r>
    </w:p>
    <w:p w14:paraId="17048C3B" w14:textId="77777777" w:rsidR="00D57D74" w:rsidRPr="00203113" w:rsidRDefault="00D57D74" w:rsidP="000E48D4">
      <w:pPr>
        <w:pStyle w:val="Listaszerbekezds"/>
        <w:numPr>
          <w:ilvl w:val="0"/>
          <w:numId w:val="13"/>
        </w:numPr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tanácskozásokon való részvétel</w:t>
      </w:r>
    </w:p>
    <w:p w14:paraId="24845E98" w14:textId="77777777" w:rsidR="00D57D74" w:rsidRPr="00203113" w:rsidRDefault="00D57D74" w:rsidP="000E48D4">
      <w:pPr>
        <w:pStyle w:val="Listaszerbekezds"/>
        <w:numPr>
          <w:ilvl w:val="0"/>
          <w:numId w:val="13"/>
        </w:numPr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éves beszámoló készítése az intézmény gyermekvédelmi tevékenységéről</w:t>
      </w:r>
    </w:p>
    <w:p w14:paraId="052DB8AD" w14:textId="77777777" w:rsidR="00D57D74" w:rsidRPr="00203113" w:rsidRDefault="00D57D74" w:rsidP="000E48D4">
      <w:pPr>
        <w:pStyle w:val="Listaszerbekezds"/>
        <w:numPr>
          <w:ilvl w:val="0"/>
          <w:numId w:val="13"/>
        </w:numPr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pedagógiai vélemény készítése a gondozott gyermekről a gyermekjóléti szolgálat kérésére</w:t>
      </w:r>
    </w:p>
    <w:p w14:paraId="461274F4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</w:p>
    <w:p w14:paraId="4D1D7FA5" w14:textId="77777777" w:rsidR="00606D5A" w:rsidRPr="00203113" w:rsidRDefault="00606D5A" w:rsidP="00D57D74">
      <w:pPr>
        <w:pStyle w:val="Szvegtrzs"/>
        <w:rPr>
          <w:rFonts w:ascii="Times New Roman" w:hAnsi="Times New Roman" w:cs="Times New Roman"/>
        </w:rPr>
      </w:pPr>
    </w:p>
    <w:p w14:paraId="7FB6AFF5" w14:textId="77777777" w:rsidR="00606D5A" w:rsidRPr="00203113" w:rsidRDefault="00606D5A" w:rsidP="00D57D74">
      <w:pPr>
        <w:pStyle w:val="Szvegtrzs"/>
        <w:rPr>
          <w:rFonts w:ascii="Times New Roman" w:hAnsi="Times New Roman" w:cs="Times New Roman"/>
        </w:rPr>
      </w:pPr>
    </w:p>
    <w:p w14:paraId="1E895419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III.5.5.Kapcsolat a felsőoktatási képző intézményekkel</w:t>
      </w:r>
    </w:p>
    <w:p w14:paraId="156C13EF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  <w:b/>
        </w:rPr>
      </w:pPr>
    </w:p>
    <w:p w14:paraId="6E456AEC" w14:textId="77777777" w:rsidR="00D57D74" w:rsidRPr="00203113" w:rsidRDefault="007E622C" w:rsidP="00D57D74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Bölcsődénk aktív szerepet vállal</w:t>
      </w:r>
      <w:r w:rsidR="00D57D74" w:rsidRPr="00203113">
        <w:rPr>
          <w:rFonts w:ascii="Times New Roman" w:hAnsi="Times New Roman" w:cs="Times New Roman"/>
        </w:rPr>
        <w:t xml:space="preserve"> a kisgyermeknevelők képzésében. Gyakorló terepintézménye vagyunk a:</w:t>
      </w:r>
    </w:p>
    <w:p w14:paraId="7823DB4A" w14:textId="77777777" w:rsidR="00D57D74" w:rsidRPr="00203113" w:rsidRDefault="00D57D74" w:rsidP="000E48D4">
      <w:pPr>
        <w:pStyle w:val="Nincstrkz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Debreceni Egyetem Gyermeknevelési és Gyógypedagógiai Karának, </w:t>
      </w:r>
    </w:p>
    <w:p w14:paraId="12A093F5" w14:textId="77777777" w:rsidR="00D57D74" w:rsidRPr="00203113" w:rsidRDefault="00D57D74" w:rsidP="000E48D4">
      <w:pPr>
        <w:pStyle w:val="Nincstrkz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Nyíregyházi Egyetem</w:t>
      </w:r>
      <w:r w:rsidR="007E622C" w:rsidRPr="00203113">
        <w:rPr>
          <w:rFonts w:ascii="Times New Roman" w:hAnsi="Times New Roman" w:cs="Times New Roman"/>
        </w:rPr>
        <w:t xml:space="preserve"> Pedagógiai Karának</w:t>
      </w:r>
    </w:p>
    <w:p w14:paraId="3558CB09" w14:textId="77777777" w:rsidR="00D57D74" w:rsidRPr="00203113" w:rsidRDefault="00D57D74" w:rsidP="00D57D74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hallgatók mentorálását, gyakorlati felkészítését, a gyakorlati vizsgák lebonyolítását mentorpedagógus kolléga biztosítja.</w:t>
      </w:r>
    </w:p>
    <w:p w14:paraId="2A71F87B" w14:textId="77777777" w:rsidR="00D57D74" w:rsidRPr="00203113" w:rsidRDefault="00D57D74" w:rsidP="00D57D74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715642D9" w14:textId="77777777" w:rsidR="00D57D74" w:rsidRPr="00203113" w:rsidRDefault="00D57D74" w:rsidP="00D57D74">
      <w:pPr>
        <w:pStyle w:val="Nincstrkz"/>
        <w:spacing w:line="276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 xml:space="preserve">III.5.6. Kapcsolattartás a szakmai szervezetekkel </w:t>
      </w:r>
    </w:p>
    <w:p w14:paraId="154F7991" w14:textId="77777777" w:rsidR="00D57D74" w:rsidRPr="00203113" w:rsidRDefault="00D57D74" w:rsidP="00D57D74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Intézményünk közeli és eredményes kapcsolatot tart fent a: </w:t>
      </w:r>
    </w:p>
    <w:p w14:paraId="24F77789" w14:textId="77777777" w:rsidR="00D57D74" w:rsidRPr="00203113" w:rsidRDefault="00D57D74" w:rsidP="000E48D4">
      <w:pPr>
        <w:pStyle w:val="Nincstrkz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Szolnok Megyei Regionális Bázis Intézménnyel, </w:t>
      </w:r>
    </w:p>
    <w:p w14:paraId="44B17DAA" w14:textId="77777777" w:rsidR="00D57D74" w:rsidRPr="00203113" w:rsidRDefault="00D57D74" w:rsidP="000E48D4">
      <w:pPr>
        <w:pStyle w:val="Nincstrkz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Szabolcs-Szatmár Bereg Megyei módszertani tanácsadóval, és </w:t>
      </w:r>
    </w:p>
    <w:p w14:paraId="682EB3C1" w14:textId="77777777" w:rsidR="00D57D74" w:rsidRPr="00203113" w:rsidRDefault="00D57D74" w:rsidP="000E48D4">
      <w:pPr>
        <w:pStyle w:val="Nincstrkz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Magyar Bölcsődék Egyesületével.</w:t>
      </w:r>
    </w:p>
    <w:p w14:paraId="62B2DA83" w14:textId="77777777" w:rsidR="00D57D74" w:rsidRPr="00203113" w:rsidRDefault="00D57D74" w:rsidP="00D57D74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Részt veszünk a 2017-ben újra életre hívott bölcsődei módszertani munkában. Intézményünkben egy fő bölcsődei szakértő megbízást kapott a Magyar Bölcsődék Egyesületétől, és együttműködik a Szabolcs-Szatmár-Bereg Megyei Kormányhivatallal a bölcsődei ellenőrzések lebonyolításában. </w:t>
      </w:r>
    </w:p>
    <w:p w14:paraId="0275C6E9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5C7AA9" w14:textId="77777777" w:rsidR="00D57D74" w:rsidRPr="00203113" w:rsidRDefault="00D57D74" w:rsidP="00D57D74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III.5.7. A fenntartóval való kapcsolattartás</w:t>
      </w:r>
    </w:p>
    <w:p w14:paraId="25DA9112" w14:textId="77777777" w:rsidR="00D57D74" w:rsidRPr="00203113" w:rsidRDefault="00D57D74" w:rsidP="000E48D4">
      <w:pPr>
        <w:pStyle w:val="Listaszerbekezds"/>
        <w:numPr>
          <w:ilvl w:val="0"/>
          <w:numId w:val="16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lastRenderedPageBreak/>
        <w:t>Tiszavasvári Város Önkormányzata</w:t>
      </w:r>
      <w:r w:rsidRPr="00203113">
        <w:rPr>
          <w:rFonts w:ascii="Times New Roman" w:hAnsi="Times New Roman" w:cs="Times New Roman"/>
          <w:sz w:val="24"/>
          <w:szCs w:val="24"/>
        </w:rPr>
        <w:t>: értekezleteken, rendezvényeken való részvétel, a működés jogszerűségének biztosítása céljából történő együttműködés, beszámolók készítése.</w:t>
      </w:r>
    </w:p>
    <w:p w14:paraId="4CFC2AB1" w14:textId="77777777" w:rsidR="00D57D74" w:rsidRPr="00203113" w:rsidRDefault="00D57D74" w:rsidP="000E48D4">
      <w:pPr>
        <w:pStyle w:val="Listaszerbekezds"/>
        <w:numPr>
          <w:ilvl w:val="0"/>
          <w:numId w:val="16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Tiszavasvári Városi Kincstár</w:t>
      </w:r>
      <w:r w:rsidRPr="00203113">
        <w:rPr>
          <w:rFonts w:ascii="Times New Roman" w:hAnsi="Times New Roman" w:cs="Times New Roman"/>
          <w:sz w:val="24"/>
          <w:szCs w:val="24"/>
        </w:rPr>
        <w:t>: Gazdálkodási-pénzügyi szempontból történő folyamatos együttműködés.</w:t>
      </w:r>
    </w:p>
    <w:p w14:paraId="00FEA943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B02477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 xml:space="preserve">III.5.8. Kapcsolattartás </w:t>
      </w:r>
      <w:proofErr w:type="gramStart"/>
      <w:r w:rsidRPr="00203113">
        <w:rPr>
          <w:rFonts w:ascii="Times New Roman" w:hAnsi="Times New Roman" w:cs="Times New Roman"/>
          <w:b/>
          <w:sz w:val="24"/>
          <w:szCs w:val="24"/>
        </w:rPr>
        <w:t>más  intézményekkel</w:t>
      </w:r>
      <w:proofErr w:type="gramEnd"/>
    </w:p>
    <w:p w14:paraId="3473BAC1" w14:textId="77777777" w:rsidR="00D57D74" w:rsidRPr="00203113" w:rsidRDefault="00D57D74" w:rsidP="000E48D4">
      <w:pPr>
        <w:pStyle w:val="Listaszerbekezds"/>
        <w:numPr>
          <w:ilvl w:val="0"/>
          <w:numId w:val="1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Közművelődési intézmények</w:t>
      </w:r>
      <w:r w:rsidRPr="00203113">
        <w:rPr>
          <w:rFonts w:ascii="Times New Roman" w:hAnsi="Times New Roman" w:cs="Times New Roman"/>
          <w:sz w:val="24"/>
          <w:szCs w:val="24"/>
        </w:rPr>
        <w:t xml:space="preserve"> (Találkozások Háza</w:t>
      </w:r>
      <w:proofErr w:type="gramStart"/>
      <w:r w:rsidRPr="00203113">
        <w:rPr>
          <w:rFonts w:ascii="Times New Roman" w:hAnsi="Times New Roman" w:cs="Times New Roman"/>
          <w:sz w:val="24"/>
          <w:szCs w:val="24"/>
        </w:rPr>
        <w:t>,  Vasvári</w:t>
      </w:r>
      <w:proofErr w:type="gramEnd"/>
      <w:r w:rsidRPr="00203113">
        <w:rPr>
          <w:rFonts w:ascii="Times New Roman" w:hAnsi="Times New Roman" w:cs="Times New Roman"/>
          <w:sz w:val="24"/>
          <w:szCs w:val="24"/>
        </w:rPr>
        <w:t xml:space="preserve"> Pál Múzeum) Egymás rendezvényeinek látogatása</w:t>
      </w:r>
    </w:p>
    <w:p w14:paraId="56D05507" w14:textId="77777777" w:rsidR="00D57D74" w:rsidRPr="00203113" w:rsidRDefault="00D57D74" w:rsidP="000E48D4">
      <w:pPr>
        <w:pStyle w:val="Listaszerbekezds"/>
        <w:numPr>
          <w:ilvl w:val="0"/>
          <w:numId w:val="1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Tiszavasvári Közétkeztetési Kft:</w:t>
      </w:r>
      <w:r w:rsidRPr="00203113">
        <w:rPr>
          <w:rFonts w:ascii="Times New Roman" w:hAnsi="Times New Roman" w:cs="Times New Roman"/>
          <w:sz w:val="24"/>
          <w:szCs w:val="24"/>
        </w:rPr>
        <w:t xml:space="preserve"> közétkeztetéssel kapcsolatos szakmai egyeztetések, szakmai képzések, továbbképzések egyeztetése, közbeszerzési eljárás lefolytatásában való együttműködés, rendezvényekkel kapcsolatos együttműködés.</w:t>
      </w:r>
    </w:p>
    <w:p w14:paraId="115AE25C" w14:textId="77777777" w:rsidR="00D57D74" w:rsidRPr="00203113" w:rsidRDefault="00D57D74" w:rsidP="000E48D4">
      <w:pPr>
        <w:pStyle w:val="Listaszerbekezds"/>
        <w:numPr>
          <w:ilvl w:val="0"/>
          <w:numId w:val="1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3113">
        <w:rPr>
          <w:rFonts w:ascii="Times New Roman" w:hAnsi="Times New Roman" w:cs="Times New Roman"/>
          <w:b/>
          <w:sz w:val="24"/>
          <w:szCs w:val="24"/>
        </w:rPr>
        <w:t>Tivaszolg</w:t>
      </w:r>
      <w:proofErr w:type="spellEnd"/>
      <w:r w:rsidRPr="00203113">
        <w:rPr>
          <w:rFonts w:ascii="Times New Roman" w:hAnsi="Times New Roman" w:cs="Times New Roman"/>
          <w:b/>
          <w:sz w:val="24"/>
          <w:szCs w:val="24"/>
        </w:rPr>
        <w:t xml:space="preserve"> Kft:</w:t>
      </w:r>
      <w:r w:rsidRPr="00203113">
        <w:rPr>
          <w:rFonts w:ascii="Times New Roman" w:hAnsi="Times New Roman" w:cs="Times New Roman"/>
          <w:sz w:val="24"/>
          <w:szCs w:val="24"/>
        </w:rPr>
        <w:t xml:space="preserve"> Közfoglalkoztatással kapcsolatos együttműködés. </w:t>
      </w:r>
    </w:p>
    <w:p w14:paraId="66AA9DB7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15B75" w14:textId="77777777" w:rsidR="00D57D74" w:rsidRPr="00203113" w:rsidRDefault="00D57D74" w:rsidP="00D57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III.5.9. Kapcsolattartás a Bölcsődei Alapítvány kuratóriumával</w:t>
      </w:r>
    </w:p>
    <w:p w14:paraId="29CE7983" w14:textId="77777777" w:rsidR="00D57D74" w:rsidRPr="00203113" w:rsidRDefault="00D57D74" w:rsidP="000E48D4">
      <w:pPr>
        <w:pStyle w:val="Szvegtrzs"/>
        <w:numPr>
          <w:ilvl w:val="0"/>
          <w:numId w:val="18"/>
        </w:numPr>
        <w:suppressAutoHyphens w:val="0"/>
        <w:spacing w:after="120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Alapítványi díj odaítéléséhez javaslattétel</w:t>
      </w:r>
    </w:p>
    <w:p w14:paraId="7118608B" w14:textId="77777777" w:rsidR="00D57D74" w:rsidRPr="00203113" w:rsidRDefault="00D57D74" w:rsidP="000E48D4">
      <w:pPr>
        <w:pStyle w:val="Listaszerbekezds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Bölcsődei rendezvények támogatásával kapcsolatos együttműködés </w:t>
      </w:r>
    </w:p>
    <w:p w14:paraId="4F3C990D" w14:textId="77777777" w:rsidR="00D57D74" w:rsidRPr="00203113" w:rsidRDefault="00D57D74" w:rsidP="00D57D74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Gyermeknapi rendezvény, Magyar Bölcsődék Napja </w:t>
      </w:r>
    </w:p>
    <w:p w14:paraId="62C85892" w14:textId="77777777" w:rsidR="00D57D74" w:rsidRPr="00203113" w:rsidRDefault="00D57D74" w:rsidP="000E48D4">
      <w:pPr>
        <w:pStyle w:val="Listaszerbekezds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Szolgáltatások támogatása</w:t>
      </w:r>
    </w:p>
    <w:p w14:paraId="3AFAB281" w14:textId="77777777" w:rsidR="00D57D74" w:rsidRPr="00203113" w:rsidRDefault="00D57D74" w:rsidP="00D57D74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Sószoba üzemeltetési költségeinek finanszírozása</w:t>
      </w:r>
    </w:p>
    <w:p w14:paraId="3E9ED40F" w14:textId="77777777" w:rsidR="00D57D74" w:rsidRPr="00203113" w:rsidRDefault="00D57D74" w:rsidP="000E48D4">
      <w:pPr>
        <w:pStyle w:val="Listaszerbekezds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Pénzbeli támogatással kapcsolatos igények benyújtása</w:t>
      </w:r>
    </w:p>
    <w:p w14:paraId="6E3A0B14" w14:textId="77777777" w:rsidR="00D57D74" w:rsidRPr="00203113" w:rsidRDefault="00D57D74" w:rsidP="000E48D4">
      <w:pPr>
        <w:pStyle w:val="Listaszerbekezds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Eszköz támogatással kapcsolatos kérések</w:t>
      </w:r>
    </w:p>
    <w:p w14:paraId="43C7F0FB" w14:textId="77777777" w:rsidR="00D57D74" w:rsidRPr="00203113" w:rsidRDefault="00D57D74" w:rsidP="000E48D4">
      <w:pPr>
        <w:pStyle w:val="Listaszerbekezds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Pályázatírással kapcsolatos együttműködés</w:t>
      </w:r>
    </w:p>
    <w:p w14:paraId="6874AA9E" w14:textId="77777777" w:rsidR="00D57D74" w:rsidRPr="00203113" w:rsidRDefault="00D57D74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C25CA4" w14:textId="77777777" w:rsidR="00D57D74" w:rsidRPr="00203113" w:rsidRDefault="00D57D74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68F956" w14:textId="77777777" w:rsidR="00D57D74" w:rsidRPr="00203113" w:rsidRDefault="00D57D74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323874" w14:textId="77777777" w:rsidR="00007FD0" w:rsidRPr="00203113" w:rsidRDefault="007E622C" w:rsidP="00D57D74">
      <w:pPr>
        <w:pStyle w:val="Cmsor9"/>
        <w:numPr>
          <w:ilvl w:val="1"/>
          <w:numId w:val="3"/>
        </w:numPr>
        <w:jc w:val="both"/>
        <w:rPr>
          <w:rFonts w:ascii="Times New Roman" w:hAnsi="Times New Roman" w:cs="Times New Roman"/>
          <w:iCs/>
        </w:rPr>
      </w:pPr>
      <w:r w:rsidRPr="00203113">
        <w:rPr>
          <w:rFonts w:ascii="Times New Roman" w:hAnsi="Times New Roman" w:cs="Times New Roman"/>
          <w:iCs/>
        </w:rPr>
        <w:t xml:space="preserve">A feladatellátás </w:t>
      </w:r>
      <w:proofErr w:type="gramStart"/>
      <w:r w:rsidRPr="00203113">
        <w:rPr>
          <w:rFonts w:ascii="Times New Roman" w:hAnsi="Times New Roman" w:cs="Times New Roman"/>
          <w:iCs/>
        </w:rPr>
        <w:t xml:space="preserve">szakmai </w:t>
      </w:r>
      <w:r w:rsidR="00007FD0" w:rsidRPr="00203113">
        <w:rPr>
          <w:rFonts w:ascii="Times New Roman" w:hAnsi="Times New Roman" w:cs="Times New Roman"/>
          <w:iCs/>
        </w:rPr>
        <w:t xml:space="preserve"> tartalma</w:t>
      </w:r>
      <w:proofErr w:type="gramEnd"/>
      <w:r w:rsidR="00007FD0" w:rsidRPr="00203113">
        <w:rPr>
          <w:rFonts w:ascii="Times New Roman" w:hAnsi="Times New Roman" w:cs="Times New Roman"/>
          <w:iCs/>
        </w:rPr>
        <w:t>, módja</w:t>
      </w:r>
      <w:r w:rsidR="00E56EFC" w:rsidRPr="00203113">
        <w:rPr>
          <w:rFonts w:ascii="Times New Roman" w:hAnsi="Times New Roman" w:cs="Times New Roman"/>
          <w:iCs/>
        </w:rPr>
        <w:t>, biztosított szolgáltatások köre</w:t>
      </w:r>
    </w:p>
    <w:p w14:paraId="08AC7650" w14:textId="77777777" w:rsidR="00007FD0" w:rsidRPr="00203113" w:rsidRDefault="00007FD0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438911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dolgozói a magas színvonalú gondozó – nevelő munkát szervezett, irányított keretek között végzik. A munka ellátásához adottak a tárgyi és személyi feltételek, a nemzetközileg elfogadott és kidolgozott módszerek.</w:t>
      </w:r>
    </w:p>
    <w:p w14:paraId="48EE3F3F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6FD2734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Munkánkat a tudatosság a tervszerűség és a szakértelem hatja át. Gondolatainkban mindig jelen van az, hogy egy képzeletbeli lépcsőn haladva a következő, fejlettebb fokozatot szeretnénk elérni:</w:t>
      </w:r>
    </w:p>
    <w:p w14:paraId="68D5F57E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céljaink mindig egy lépéssel megtett dolgaink előtt haladnak.</w:t>
      </w:r>
    </w:p>
    <w:p w14:paraId="7337C97F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E3A0E77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Mottó:</w:t>
      </w:r>
      <w:r w:rsidRPr="00203113">
        <w:rPr>
          <w:rFonts w:ascii="Times New Roman" w:hAnsi="Times New Roman" w:cs="Times New Roman"/>
        </w:rPr>
        <w:t xml:space="preserve"> „ </w:t>
      </w:r>
      <w:proofErr w:type="gramStart"/>
      <w:r w:rsidRPr="00203113">
        <w:rPr>
          <w:rFonts w:ascii="Times New Roman" w:hAnsi="Times New Roman" w:cs="Times New Roman"/>
        </w:rPr>
        <w:t>A</w:t>
      </w:r>
      <w:proofErr w:type="gramEnd"/>
      <w:r w:rsidRPr="00203113">
        <w:rPr>
          <w:rFonts w:ascii="Times New Roman" w:hAnsi="Times New Roman" w:cs="Times New Roman"/>
        </w:rPr>
        <w:t xml:space="preserve"> minőség több mint cél, több mint eszköz,</w:t>
      </w:r>
    </w:p>
    <w:p w14:paraId="5449B27D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mindannyiunk minden tevékenységének lényege”.</w:t>
      </w:r>
    </w:p>
    <w:p w14:paraId="2A513549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875FD20" w14:textId="77777777" w:rsidR="00095A5C" w:rsidRPr="00203113" w:rsidRDefault="00484982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IV.1. A szolgáltatásban résztvevők kapcsolatrendszere</w:t>
      </w:r>
    </w:p>
    <w:p w14:paraId="317C72AB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E47CCE3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bölcsődénk az a hely, ahol kapcsolataikban kiteljesedhetnek és biztonságban érezhetik magukat a hozzánk járó gyermekek és szüleik.</w:t>
      </w:r>
    </w:p>
    <w:p w14:paraId="738BCDDE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gondozónők jól képzettek, pontosan tudják mi a feladatuk, mi a küldetésük.</w:t>
      </w:r>
    </w:p>
    <w:p w14:paraId="5565C0B2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B9E6107" w14:textId="77777777" w:rsidR="00095A5C" w:rsidRPr="00203113" w:rsidRDefault="007E622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  <w:bCs/>
        </w:rPr>
        <w:t xml:space="preserve"> </w:t>
      </w:r>
      <w:r w:rsidR="00095A5C" w:rsidRPr="00203113">
        <w:rPr>
          <w:rFonts w:ascii="Times New Roman" w:hAnsi="Times New Roman" w:cs="Times New Roman"/>
          <w:b/>
          <w:bCs/>
        </w:rPr>
        <w:t xml:space="preserve">A szülőkkel való kapcsolatunk </w:t>
      </w:r>
      <w:r w:rsidR="00095A5C" w:rsidRPr="00203113">
        <w:rPr>
          <w:rFonts w:ascii="Times New Roman" w:hAnsi="Times New Roman" w:cs="Times New Roman"/>
          <w:b/>
        </w:rPr>
        <w:t>meghatározó és elsődleges fontosságú.</w:t>
      </w:r>
    </w:p>
    <w:p w14:paraId="45FD26C1" w14:textId="77777777" w:rsidR="007E622C" w:rsidRPr="00203113" w:rsidRDefault="007E622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BC49275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Tudjuk:</w:t>
      </w:r>
    </w:p>
    <w:p w14:paraId="5F334BE6" w14:textId="77777777" w:rsidR="00095A5C" w:rsidRPr="00203113" w:rsidRDefault="00095A5C" w:rsidP="000E48D4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mit érezhet az anya, ha bölcsődébe adja a gyermekét</w:t>
      </w:r>
    </w:p>
    <w:p w14:paraId="4DF395A3" w14:textId="77777777" w:rsidR="00095A5C" w:rsidRPr="00203113" w:rsidRDefault="00095A5C" w:rsidP="000E48D4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mit vár tőlünk a család</w:t>
      </w:r>
    </w:p>
    <w:p w14:paraId="14C07B50" w14:textId="77777777" w:rsidR="00095A5C" w:rsidRPr="00203113" w:rsidRDefault="00095A5C" w:rsidP="000E48D4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hol vannak a kompetencia határaink</w:t>
      </w:r>
    </w:p>
    <w:p w14:paraId="37477186" w14:textId="77777777" w:rsidR="00095A5C" w:rsidRPr="00203113" w:rsidRDefault="00095A5C" w:rsidP="000E48D4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megjelenésünk, szakmai tudásunk bizalmat ébreszt a családban és ez hatással van a</w:t>
      </w:r>
    </w:p>
    <w:p w14:paraId="4ADAE3C4" w14:textId="77777777" w:rsidR="00095A5C" w:rsidRPr="00203113" w:rsidRDefault="00095A5C" w:rsidP="000E48D4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gyermekekkel szövődő kapcsolatunkra is.</w:t>
      </w:r>
    </w:p>
    <w:p w14:paraId="4A60B7FC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B7F19F5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Mit teszünk a szülőkkel való kapcsolatunk megerősítése érdekében:</w:t>
      </w:r>
    </w:p>
    <w:p w14:paraId="5613BCEB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 xml:space="preserve">A felvétel után a </w:t>
      </w:r>
      <w:proofErr w:type="gramStart"/>
      <w:r w:rsidRPr="00203113">
        <w:rPr>
          <w:rFonts w:ascii="Times New Roman" w:hAnsi="Times New Roman" w:cs="Times New Roman"/>
          <w:b/>
          <w:sz w:val="22"/>
          <w:szCs w:val="22"/>
        </w:rPr>
        <w:t>szülőktől  információkat</w:t>
      </w:r>
      <w:proofErr w:type="gramEnd"/>
      <w:r w:rsidRPr="00203113">
        <w:rPr>
          <w:rFonts w:ascii="Times New Roman" w:hAnsi="Times New Roman" w:cs="Times New Roman"/>
          <w:sz w:val="22"/>
          <w:szCs w:val="22"/>
        </w:rPr>
        <w:t xml:space="preserve"> szerezünk be a gyermekről, melyeket a gondozás során felhasználunk.</w:t>
      </w:r>
    </w:p>
    <w:p w14:paraId="4E437962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 xml:space="preserve">Folyamatosan </w:t>
      </w:r>
      <w:r w:rsidRPr="00203113">
        <w:rPr>
          <w:rFonts w:ascii="Times New Roman" w:hAnsi="Times New Roman" w:cs="Times New Roman"/>
          <w:b/>
          <w:sz w:val="22"/>
          <w:szCs w:val="22"/>
        </w:rPr>
        <w:t>tájékoztatjuk a szülőt</w:t>
      </w:r>
      <w:r w:rsidRPr="00203113">
        <w:rPr>
          <w:rFonts w:ascii="Times New Roman" w:hAnsi="Times New Roman" w:cs="Times New Roman"/>
          <w:sz w:val="22"/>
          <w:szCs w:val="22"/>
        </w:rPr>
        <w:t xml:space="preserve"> a gyermek napközbeni hangulatáról, viselkedéséről, érdeklődéséről úgy, hogy az a szülő-gyermek kapcsolat elmélyítését szolgálja.</w:t>
      </w:r>
    </w:p>
    <w:p w14:paraId="0D9481AA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>Figyelembe vesszük</w:t>
      </w:r>
      <w:r w:rsidRPr="00203113">
        <w:rPr>
          <w:rFonts w:ascii="Times New Roman" w:hAnsi="Times New Roman" w:cs="Times New Roman"/>
          <w:sz w:val="22"/>
          <w:szCs w:val="22"/>
        </w:rPr>
        <w:t xml:space="preserve"> a szülő tájékoztatását a gyermek napi ellátásához.</w:t>
      </w:r>
    </w:p>
    <w:p w14:paraId="153F212A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>Segítjük a szülőt</w:t>
      </w:r>
      <w:r w:rsidRPr="00203113">
        <w:rPr>
          <w:rFonts w:ascii="Times New Roman" w:hAnsi="Times New Roman" w:cs="Times New Roman"/>
          <w:sz w:val="22"/>
          <w:szCs w:val="22"/>
        </w:rPr>
        <w:t xml:space="preserve"> a gyermek viselkedésének megértésében, konkrét megoldási lehetőségek átgondolásában, a gondozásával, nevelésével kapcsolatos nehézségek megoldásában.</w:t>
      </w:r>
    </w:p>
    <w:p w14:paraId="31E809E5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>Megosztjuk a munkatársainkkal</w:t>
      </w:r>
      <w:r w:rsidRPr="00203113">
        <w:rPr>
          <w:rFonts w:ascii="Times New Roman" w:hAnsi="Times New Roman" w:cs="Times New Roman"/>
          <w:sz w:val="22"/>
          <w:szCs w:val="22"/>
        </w:rPr>
        <w:t xml:space="preserve"> a napi munka során észlelt megfigyeléseinket illetve felhasználjuk saját munkájában munkatársainak a gyermekcsoportban </w:t>
      </w:r>
      <w:r w:rsidR="007E622C" w:rsidRPr="00203113">
        <w:rPr>
          <w:rFonts w:ascii="Times New Roman" w:hAnsi="Times New Roman" w:cs="Times New Roman"/>
          <w:sz w:val="22"/>
          <w:szCs w:val="22"/>
        </w:rPr>
        <w:t>végzett munkájuk közbeni</w:t>
      </w:r>
      <w:r w:rsidRPr="00203113">
        <w:rPr>
          <w:rFonts w:ascii="Times New Roman" w:hAnsi="Times New Roman" w:cs="Times New Roman"/>
          <w:sz w:val="22"/>
          <w:szCs w:val="22"/>
        </w:rPr>
        <w:t xml:space="preserve"> szerzett tapasztalatait.</w:t>
      </w:r>
    </w:p>
    <w:p w14:paraId="2DD07487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>Bölcsődekóstolóra hívjuk őket:</w:t>
      </w:r>
      <w:r w:rsidRPr="00203113">
        <w:rPr>
          <w:rFonts w:ascii="Times New Roman" w:hAnsi="Times New Roman" w:cs="Times New Roman"/>
          <w:sz w:val="22"/>
          <w:szCs w:val="22"/>
        </w:rPr>
        <w:t xml:space="preserve"> Megmutatjuk a házunkat, elmondjuk szokásainkat.</w:t>
      </w:r>
    </w:p>
    <w:p w14:paraId="31132CD2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 xml:space="preserve">Meghallgatjuk </w:t>
      </w:r>
      <w:r w:rsidRPr="00203113">
        <w:rPr>
          <w:rFonts w:ascii="Times New Roman" w:hAnsi="Times New Roman" w:cs="Times New Roman"/>
          <w:sz w:val="22"/>
          <w:szCs w:val="22"/>
        </w:rPr>
        <w:t xml:space="preserve">az aggodalmakat, helyre tesszük a hiedelmeket. Ez az első találkozás az </w:t>
      </w:r>
      <w:proofErr w:type="gramStart"/>
      <w:r w:rsidRPr="00203113">
        <w:rPr>
          <w:rFonts w:ascii="Times New Roman" w:hAnsi="Times New Roman" w:cs="Times New Roman"/>
          <w:sz w:val="22"/>
          <w:szCs w:val="22"/>
        </w:rPr>
        <w:t>„ ide</w:t>
      </w:r>
      <w:proofErr w:type="gramEnd"/>
      <w:r w:rsidRPr="00203113">
        <w:rPr>
          <w:rFonts w:ascii="Times New Roman" w:hAnsi="Times New Roman" w:cs="Times New Roman"/>
          <w:sz w:val="22"/>
          <w:szCs w:val="22"/>
        </w:rPr>
        <w:t xml:space="preserve"> hozom a gyermekem, vagy nem?” döntésében segíti a családokat.</w:t>
      </w:r>
    </w:p>
    <w:p w14:paraId="47AB3C98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>Közös szülői értekezletet tartunk</w:t>
      </w:r>
      <w:r w:rsidRPr="00203113">
        <w:rPr>
          <w:rFonts w:ascii="Times New Roman" w:hAnsi="Times New Roman" w:cs="Times New Roman"/>
          <w:sz w:val="22"/>
          <w:szCs w:val="22"/>
        </w:rPr>
        <w:t>, ahol informális tájékoztatást adunk a bölcsőde házirendjéről, szervezeti és működési szabályzatáról. Tájékoztatjuk a családokat a gyermekek és szülők jogairól, kötelezettségeiről. Megalakítjuk a Szülői érdekképviseleti fórumot.</w:t>
      </w:r>
    </w:p>
    <w:p w14:paraId="0F4077ED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>Szülőcsoport beszélgetést tartunk</w:t>
      </w:r>
      <w:r w:rsidRPr="00203113">
        <w:rPr>
          <w:rFonts w:ascii="Times New Roman" w:hAnsi="Times New Roman" w:cs="Times New Roman"/>
          <w:sz w:val="22"/>
          <w:szCs w:val="22"/>
        </w:rPr>
        <w:t xml:space="preserve">. Megismertetjük a szülőt azzal az érzéssel, hogy várják őt, értőn figyelünk rá, hogy fontos </w:t>
      </w:r>
      <w:proofErr w:type="gramStart"/>
      <w:r w:rsidRPr="00203113">
        <w:rPr>
          <w:rFonts w:ascii="Times New Roman" w:hAnsi="Times New Roman" w:cs="Times New Roman"/>
          <w:sz w:val="22"/>
          <w:szCs w:val="22"/>
        </w:rPr>
        <w:t>nekünk</w:t>
      </w:r>
      <w:proofErr w:type="gramEnd"/>
      <w:r w:rsidRPr="00203113">
        <w:rPr>
          <w:rFonts w:ascii="Times New Roman" w:hAnsi="Times New Roman" w:cs="Times New Roman"/>
          <w:sz w:val="22"/>
          <w:szCs w:val="22"/>
        </w:rPr>
        <w:t xml:space="preserve"> amit mond. Az első csoportbeszélgetésen megoszthatjuk egymással az elválás érzéseit.</w:t>
      </w:r>
    </w:p>
    <w:p w14:paraId="3745775F" w14:textId="77777777" w:rsidR="007E622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>Segítünk a szülőnek</w:t>
      </w:r>
      <w:r w:rsidRPr="00203113">
        <w:rPr>
          <w:rFonts w:ascii="Times New Roman" w:hAnsi="Times New Roman" w:cs="Times New Roman"/>
          <w:sz w:val="22"/>
          <w:szCs w:val="22"/>
        </w:rPr>
        <w:t xml:space="preserve"> eligazodni a dacosság, akarat, </w:t>
      </w:r>
      <w:proofErr w:type="gramStart"/>
      <w:r w:rsidRPr="00203113">
        <w:rPr>
          <w:rFonts w:ascii="Times New Roman" w:hAnsi="Times New Roman" w:cs="Times New Roman"/>
          <w:sz w:val="22"/>
          <w:szCs w:val="22"/>
        </w:rPr>
        <w:t>félelem ,</w:t>
      </w:r>
      <w:proofErr w:type="gramEnd"/>
      <w:r w:rsidRPr="00203113">
        <w:rPr>
          <w:rFonts w:ascii="Times New Roman" w:hAnsi="Times New Roman" w:cs="Times New Roman"/>
          <w:sz w:val="22"/>
          <w:szCs w:val="22"/>
        </w:rPr>
        <w:t xml:space="preserve"> a szobatisztaság problémáina</w:t>
      </w:r>
      <w:r w:rsidR="007E622C" w:rsidRPr="00203113">
        <w:rPr>
          <w:rFonts w:ascii="Times New Roman" w:hAnsi="Times New Roman" w:cs="Times New Roman"/>
          <w:sz w:val="22"/>
          <w:szCs w:val="22"/>
        </w:rPr>
        <w:t xml:space="preserve">k </w:t>
      </w:r>
      <w:r w:rsidRPr="00203113">
        <w:rPr>
          <w:rFonts w:ascii="Times New Roman" w:hAnsi="Times New Roman" w:cs="Times New Roman"/>
          <w:sz w:val="22"/>
          <w:szCs w:val="22"/>
        </w:rPr>
        <w:t xml:space="preserve">rejtelmeiben. </w:t>
      </w:r>
    </w:p>
    <w:p w14:paraId="7F013ACB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>Lehetőséget adunk</w:t>
      </w:r>
      <w:r w:rsidRPr="00203113">
        <w:rPr>
          <w:rFonts w:ascii="Times New Roman" w:hAnsi="Times New Roman" w:cs="Times New Roman"/>
          <w:sz w:val="22"/>
          <w:szCs w:val="22"/>
        </w:rPr>
        <w:t>, hogy a nevelési megoldások közül maga válassza ki a</w:t>
      </w:r>
    </w:p>
    <w:p w14:paraId="6D39824B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 xml:space="preserve">számára legmegfelelőbbet. Ezáltal érezheti, hogy minden a gyermekéért történik, </w:t>
      </w:r>
      <w:proofErr w:type="spellStart"/>
      <w:r w:rsidRPr="00203113">
        <w:rPr>
          <w:rFonts w:ascii="Times New Roman" w:hAnsi="Times New Roman" w:cs="Times New Roman"/>
          <w:sz w:val="22"/>
          <w:szCs w:val="22"/>
        </w:rPr>
        <w:t>hivataloskodástól</w:t>
      </w:r>
      <w:proofErr w:type="spellEnd"/>
      <w:r w:rsidRPr="00203113">
        <w:rPr>
          <w:rFonts w:ascii="Times New Roman" w:hAnsi="Times New Roman" w:cs="Times New Roman"/>
          <w:sz w:val="22"/>
          <w:szCs w:val="22"/>
        </w:rPr>
        <w:t xml:space="preserve"> mentes, baráti légkörben.</w:t>
      </w:r>
    </w:p>
    <w:p w14:paraId="52485D86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>Meglátogatjuk a családot</w:t>
      </w:r>
      <w:r w:rsidRPr="00203113">
        <w:rPr>
          <w:rFonts w:ascii="Times New Roman" w:hAnsi="Times New Roman" w:cs="Times New Roman"/>
          <w:sz w:val="22"/>
          <w:szCs w:val="22"/>
        </w:rPr>
        <w:t>, ahol „Beajánljuk magunkat”. Elmondjuk, miben vagyunk erősek, milyen értékeink vannak, miért vagyunk meggyőződve arról, hogy különleges, nagyszerű hely a miénk. Megosztjuk a tapasztalatunkat az anyával, hogy miért jó együtt szoktatni a gyermeket a bölcsődébe, és mennyi előny származik a közös igyekezetből.</w:t>
      </w:r>
    </w:p>
    <w:p w14:paraId="3D38B545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 xml:space="preserve">Eljön a „a nagy nap” </w:t>
      </w:r>
      <w:r w:rsidRPr="00203113">
        <w:rPr>
          <w:rFonts w:ascii="Times New Roman" w:hAnsi="Times New Roman" w:cs="Times New Roman"/>
          <w:b/>
          <w:sz w:val="22"/>
          <w:szCs w:val="22"/>
        </w:rPr>
        <w:t>a beszoktatás</w:t>
      </w:r>
      <w:r w:rsidRPr="00203113">
        <w:rPr>
          <w:rFonts w:ascii="Times New Roman" w:hAnsi="Times New Roman" w:cs="Times New Roman"/>
          <w:sz w:val="22"/>
          <w:szCs w:val="22"/>
        </w:rPr>
        <w:t xml:space="preserve">, itt az alkalom arra, hogy bizonyítsuk hitelesek, őszinték vagyunk, pont azt </w:t>
      </w:r>
      <w:proofErr w:type="gramStart"/>
      <w:r w:rsidRPr="00203113">
        <w:rPr>
          <w:rFonts w:ascii="Times New Roman" w:hAnsi="Times New Roman" w:cs="Times New Roman"/>
          <w:sz w:val="22"/>
          <w:szCs w:val="22"/>
        </w:rPr>
        <w:t>nyújtjuk</w:t>
      </w:r>
      <w:proofErr w:type="gramEnd"/>
      <w:r w:rsidRPr="00203113">
        <w:rPr>
          <w:rFonts w:ascii="Times New Roman" w:hAnsi="Times New Roman" w:cs="Times New Roman"/>
          <w:sz w:val="22"/>
          <w:szCs w:val="22"/>
        </w:rPr>
        <w:t xml:space="preserve"> amit ígértünk. Tetteinkkel igazoljuk, nekünk egyaránt fontos az anya, és gyermeke. Az anya segítőtársunk a két hét alatt, amitől ez a kapcsolat többé </w:t>
      </w:r>
      <w:proofErr w:type="gramStart"/>
      <w:r w:rsidRPr="00203113">
        <w:rPr>
          <w:rFonts w:ascii="Times New Roman" w:hAnsi="Times New Roman" w:cs="Times New Roman"/>
          <w:sz w:val="22"/>
          <w:szCs w:val="22"/>
        </w:rPr>
        <w:t>válik</w:t>
      </w:r>
      <w:proofErr w:type="gramEnd"/>
      <w:r w:rsidRPr="00203113">
        <w:rPr>
          <w:rFonts w:ascii="Times New Roman" w:hAnsi="Times New Roman" w:cs="Times New Roman"/>
          <w:sz w:val="22"/>
          <w:szCs w:val="22"/>
        </w:rPr>
        <w:t xml:space="preserve"> mint egy felszínes ismeretség.</w:t>
      </w:r>
    </w:p>
    <w:p w14:paraId="438EFEDE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segítséget nyújtunk a bölcsődébe kerüléssel járó nehézségek megelőzésében, illetve csökkentésében, az átélt nehézségek feldolgozásában,</w:t>
      </w:r>
    </w:p>
    <w:p w14:paraId="5FD46C94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segítjük az egyéni szükségletek kielégítését,</w:t>
      </w:r>
    </w:p>
    <w:p w14:paraId="7356531D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t>bensőséges kapcsolatot</w:t>
      </w:r>
      <w:r w:rsidRPr="00203113">
        <w:rPr>
          <w:rFonts w:ascii="Times New Roman" w:hAnsi="Times New Roman" w:cs="Times New Roman"/>
          <w:sz w:val="22"/>
          <w:szCs w:val="22"/>
        </w:rPr>
        <w:t xml:space="preserve"> alakítunk ki a gyermekkel,</w:t>
      </w:r>
    </w:p>
    <w:p w14:paraId="51BF6836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segítjük az én-tudat egészséges fejlődését,</w:t>
      </w:r>
    </w:p>
    <w:p w14:paraId="370DB004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a gyermeket fejlettségi szintjének megfelelően tájékoztatjuk, a vele kapcsolatos eseményekről,</w:t>
      </w:r>
    </w:p>
    <w:p w14:paraId="23265F79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a gyermek érdeklődését követve beszélgetünk a gyermek élményeiről, örömeiről, nehézségeiről,</w:t>
      </w:r>
    </w:p>
    <w:p w14:paraId="12296C84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a nyelvtanilag helyes, választékos beszédtechnikára tanítjuk</w:t>
      </w:r>
    </w:p>
    <w:p w14:paraId="5A34C956" w14:textId="77777777" w:rsidR="00095A5C" w:rsidRPr="00203113" w:rsidRDefault="00095A5C" w:rsidP="000E48D4">
      <w:pPr>
        <w:pStyle w:val="Listaszerbekezds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segítjük a társas kapcsolatok alakulását, az együttélési szabályok elfogadását, a másik iránti nyitottság, empátia és tolerancia fejlődését,</w:t>
      </w:r>
    </w:p>
    <w:p w14:paraId="361CC9BA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a gyermek viselkedéseinek pozitívumaira, belátására építve elfogadtatjuk a szociális szabályokat.</w:t>
      </w:r>
    </w:p>
    <w:p w14:paraId="0973A41D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b/>
          <w:sz w:val="22"/>
          <w:szCs w:val="22"/>
        </w:rPr>
        <w:lastRenderedPageBreak/>
        <w:t>Nyitottak vagyunk, ami</w:t>
      </w:r>
      <w:r w:rsidRPr="00203113">
        <w:rPr>
          <w:rFonts w:ascii="Times New Roman" w:hAnsi="Times New Roman" w:cs="Times New Roman"/>
          <w:sz w:val="22"/>
          <w:szCs w:val="22"/>
        </w:rPr>
        <w:t xml:space="preserve"> nem szűnik meg a beszoktatás végeztével. Egyenletes, megbízható, állandó marad a szülők és a gondozónők bensőséges viszonya.</w:t>
      </w:r>
    </w:p>
    <w:p w14:paraId="346BA136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Valljuk, nyugodtan nyitva lehetnek az ajtóink, amit teszünk arra, büszkék vagyunk.</w:t>
      </w:r>
    </w:p>
    <w:p w14:paraId="201462B2" w14:textId="77777777" w:rsidR="00095A5C" w:rsidRPr="00203113" w:rsidRDefault="00095A5C" w:rsidP="000E48D4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03113">
        <w:rPr>
          <w:rFonts w:ascii="Times New Roman" w:hAnsi="Times New Roman" w:cs="Times New Roman"/>
          <w:b/>
          <w:bCs/>
          <w:sz w:val="22"/>
          <w:szCs w:val="22"/>
        </w:rPr>
        <w:t>Így építjük a Család – Bölcsőde kapcsolatát.</w:t>
      </w:r>
    </w:p>
    <w:p w14:paraId="491B047B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C87B6E8" w14:textId="77777777" w:rsidR="00095A5C" w:rsidRPr="00203113" w:rsidRDefault="007E622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</w:t>
      </w:r>
      <w:r w:rsidR="00095A5C" w:rsidRPr="00203113">
        <w:rPr>
          <w:rFonts w:ascii="Times New Roman" w:hAnsi="Times New Roman" w:cs="Times New Roman"/>
          <w:b/>
          <w:bCs/>
        </w:rPr>
        <w:t>Gyermekekkel való kapcsolatunk:</w:t>
      </w:r>
    </w:p>
    <w:p w14:paraId="6D809C0C" w14:textId="77777777" w:rsidR="007E622C" w:rsidRPr="00203113" w:rsidRDefault="007E622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9EF7A48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Egy kicsit a kóstolgatással kezdődik, kicsit a családlátogatással folytatódik és a beszoktatásnál teljesedik ki. Hiszünk benne, hogy a két hét alatt alapozzuk meg a későbbi kapcsolatunkat. Az anya támogatásával – aki már elfogadott bennünket – elnyerhetjük a gyermek bizalmát is.</w:t>
      </w:r>
    </w:p>
    <w:p w14:paraId="73331B28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Tudjuk, hogy mit érez a gyermek:</w:t>
      </w:r>
    </w:p>
    <w:p w14:paraId="0AA5C93E" w14:textId="77777777" w:rsidR="00095A5C" w:rsidRPr="00203113" w:rsidRDefault="00095A5C" w:rsidP="000E48D4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szoronghat, nem érti, miért búcsúzik el tőle az édesanyja</w:t>
      </w:r>
    </w:p>
    <w:p w14:paraId="1525FECE" w14:textId="77777777" w:rsidR="00095A5C" w:rsidRPr="00203113" w:rsidRDefault="00095A5C" w:rsidP="000E48D4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félhet a számára új helyzettől</w:t>
      </w:r>
    </w:p>
    <w:p w14:paraId="6DACEFE9" w14:textId="77777777" w:rsidR="00095A5C" w:rsidRPr="00203113" w:rsidRDefault="00095A5C" w:rsidP="000E48D4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idegenkedik tőlünk</w:t>
      </w:r>
    </w:p>
    <w:p w14:paraId="1E7CBE00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két hét beszoktatás a bizonytalan érzések feloldására szolgál. Mi pedig szakmai tudásunkkal, a gyermekek iránti szeretetünkkel azon igyekszünk, hogy kedvességünkkel, tapintatos viselkedésünkkel megsegítsük őket a számukra idegen helyzetben. A gyermek a napi hiteles tapasztalatok alapján megbízik abban, hogy a megszokott időben érte jön édesanyja. A későbbiekben ez adja az alapját a biztonságos bölcsődei életnek.</w:t>
      </w:r>
    </w:p>
    <w:p w14:paraId="3291BF52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A más nemzethez, etnikumhoz, kisebbséghez tartozás tiszteletben tartásának elve</w:t>
      </w:r>
    </w:p>
    <w:p w14:paraId="1C6584E8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nevelő a gyermek életkori sajátosságainak és egyéni fejlettségének megfelelően segítse az </w:t>
      </w:r>
      <w:proofErr w:type="spellStart"/>
      <w:r w:rsidRPr="00203113">
        <w:rPr>
          <w:rFonts w:ascii="Times New Roman" w:hAnsi="Times New Roman" w:cs="Times New Roman"/>
        </w:rPr>
        <w:t>indetitástudat</w:t>
      </w:r>
      <w:proofErr w:type="spellEnd"/>
      <w:r w:rsidRPr="00203113">
        <w:rPr>
          <w:rFonts w:ascii="Times New Roman" w:hAnsi="Times New Roman" w:cs="Times New Roman"/>
        </w:rPr>
        <w:t xml:space="preserve"> kialakulását és fejlődését, segítse a saját és más kultúra és hagyományok megismerését és tiszteletben tartását.</w:t>
      </w:r>
    </w:p>
    <w:p w14:paraId="7DA88322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gyermek elfogadásának és személyisége megbecsülésének elve</w:t>
      </w:r>
    </w:p>
    <w:p w14:paraId="44BB9ACC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gyermek fejlődéséhez alapvető feltétel, hogy érezze a felnőtt őszinte érdeklődését, figyelmét, megbecsülését, a nevelő biztosítson számára a </w:t>
      </w:r>
      <w:proofErr w:type="spellStart"/>
      <w:r w:rsidRPr="00203113">
        <w:rPr>
          <w:rFonts w:ascii="Times New Roman" w:hAnsi="Times New Roman" w:cs="Times New Roman"/>
        </w:rPr>
        <w:t>kopentecenciájának</w:t>
      </w:r>
      <w:proofErr w:type="spellEnd"/>
      <w:r w:rsidRPr="00203113">
        <w:rPr>
          <w:rFonts w:ascii="Times New Roman" w:hAnsi="Times New Roman" w:cs="Times New Roman"/>
        </w:rPr>
        <w:t xml:space="preserve"> elismerésén alapuló választási lehetőséget az egyes élethelyzetekben.</w:t>
      </w:r>
    </w:p>
    <w:p w14:paraId="6C2E703B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C946565" w14:textId="77777777" w:rsidR="00095A5C" w:rsidRPr="00203113" w:rsidRDefault="00CF6A0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</w:t>
      </w:r>
      <w:r w:rsidR="00095A5C" w:rsidRPr="00203113">
        <w:rPr>
          <w:rFonts w:ascii="Times New Roman" w:hAnsi="Times New Roman" w:cs="Times New Roman"/>
          <w:b/>
          <w:bCs/>
        </w:rPr>
        <w:t>Munkatársi kapcsolatunk:</w:t>
      </w:r>
    </w:p>
    <w:p w14:paraId="7402A523" w14:textId="77777777" w:rsidR="00CF6A0C" w:rsidRPr="00203113" w:rsidRDefault="00CF6A0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4861A91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Valljuk, hogy aki gyermekekkel foglalkozik, az a felnőttekkel sem lehet elutasító vagy értetlen.</w:t>
      </w:r>
    </w:p>
    <w:p w14:paraId="47B5E10D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Különösen igaz ez a munkatársainkkal való kapcsolatunkban.</w:t>
      </w:r>
    </w:p>
    <w:p w14:paraId="2787884A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03113">
        <w:rPr>
          <w:rFonts w:ascii="Times New Roman" w:hAnsi="Times New Roman" w:cs="Times New Roman"/>
        </w:rPr>
        <w:t>Tudjuk</w:t>
      </w:r>
      <w:proofErr w:type="gramEnd"/>
      <w:r w:rsidRPr="00203113">
        <w:rPr>
          <w:rFonts w:ascii="Times New Roman" w:hAnsi="Times New Roman" w:cs="Times New Roman"/>
        </w:rPr>
        <w:t xml:space="preserve"> hogy:</w:t>
      </w:r>
    </w:p>
    <w:p w14:paraId="15844D30" w14:textId="77777777" w:rsidR="00095A5C" w:rsidRPr="00203113" w:rsidRDefault="00095A5C" w:rsidP="000E48D4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szakmailag közel egyformán képzettek vagyunk, az elvárások hasonlóak minden csoportban</w:t>
      </w:r>
    </w:p>
    <w:p w14:paraId="0F91D6CC" w14:textId="77777777" w:rsidR="00095A5C" w:rsidRPr="00203113" w:rsidRDefault="00095A5C" w:rsidP="000E48D4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akkor vagyunk sikeresek, ha értjük egymás szemvillanását is</w:t>
      </w:r>
    </w:p>
    <w:p w14:paraId="68EA17F7" w14:textId="77777777" w:rsidR="00095A5C" w:rsidRPr="00203113" w:rsidRDefault="00095A5C" w:rsidP="000E48D4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akkor kiegyensúlyozott a csoport, ha ismerjük egymás gyermekeit, naprakészen tudjuk fizikai és szellemi szükségleteiket</w:t>
      </w:r>
    </w:p>
    <w:p w14:paraId="77A63FFC" w14:textId="77777777" w:rsidR="00095A5C" w:rsidRPr="00203113" w:rsidRDefault="00095A5C" w:rsidP="000E48D4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Mindez mégis haszontalanná válik, ha figyelmen kívül hagyjuk azt a tényt, hogy akivel nap, mit nap együtt dolgozunk, annak lehetnek örömteli és gondterhelt napjai is. Meg kell tanulnunk kisszerű dolgokon felülkerekedni, egymásra figyelve, egymásra hangolódva őszintén, de kritikusan tenni a dolgunkat.</w:t>
      </w:r>
    </w:p>
    <w:p w14:paraId="3FF19DE8" w14:textId="77777777" w:rsidR="00095A5C" w:rsidRPr="00203113" w:rsidRDefault="00095A5C" w:rsidP="000E48D4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 xml:space="preserve">Hitvallásunkban a legfontosabb, hogy emberi kapcsolatainkban - legyen az szülő, gyermek vagy munkatárs - az </w:t>
      </w:r>
      <w:r w:rsidRPr="00203113">
        <w:rPr>
          <w:rFonts w:ascii="Times New Roman" w:hAnsi="Times New Roman" w:cs="Times New Roman"/>
          <w:b/>
          <w:bCs/>
          <w:sz w:val="22"/>
          <w:szCs w:val="22"/>
        </w:rPr>
        <w:t xml:space="preserve">emberi méltóság </w:t>
      </w:r>
      <w:r w:rsidRPr="00203113">
        <w:rPr>
          <w:rFonts w:ascii="Times New Roman" w:hAnsi="Times New Roman" w:cs="Times New Roman"/>
          <w:sz w:val="22"/>
          <w:szCs w:val="22"/>
        </w:rPr>
        <w:t>a legfontosabb.</w:t>
      </w:r>
    </w:p>
    <w:p w14:paraId="3343B4C2" w14:textId="77777777" w:rsidR="00095A5C" w:rsidRPr="00203113" w:rsidRDefault="00095A5C" w:rsidP="000E48D4">
      <w:pPr>
        <w:pStyle w:val="Listaszerbekezds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03113">
        <w:rPr>
          <w:rFonts w:ascii="Times New Roman" w:hAnsi="Times New Roman" w:cs="Times New Roman"/>
          <w:b/>
          <w:bCs/>
          <w:sz w:val="22"/>
          <w:szCs w:val="22"/>
        </w:rPr>
        <w:t xml:space="preserve">Az egységes nevelő hatások érvényesülése </w:t>
      </w:r>
      <w:r w:rsidRPr="00203113">
        <w:rPr>
          <w:rFonts w:ascii="Times New Roman" w:hAnsi="Times New Roman" w:cs="Times New Roman"/>
          <w:bCs/>
          <w:sz w:val="22"/>
          <w:szCs w:val="22"/>
        </w:rPr>
        <w:t xml:space="preserve">a kisgyermeknevelő munkában a rendkívül fontos tényező. </w:t>
      </w:r>
      <w:r w:rsidRPr="00203113">
        <w:rPr>
          <w:rFonts w:ascii="Times New Roman" w:hAnsi="Times New Roman" w:cs="Times New Roman"/>
          <w:sz w:val="22"/>
          <w:szCs w:val="22"/>
        </w:rPr>
        <w:t>A gyermekkel foglalkozó felnőttek a gyermek elfogadásában, öntevékenységének biztosításában egyetértenek, az alapvető erkölcsi normákat egyeztetik, nevelői gyakorlatukat egymáshoz közelítik.</w:t>
      </w:r>
    </w:p>
    <w:p w14:paraId="477A4A65" w14:textId="77777777" w:rsidR="00095A5C" w:rsidRPr="00203113" w:rsidRDefault="00095A5C" w:rsidP="0009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984EF51" w14:textId="77777777" w:rsidR="00095A5C" w:rsidRPr="00203113" w:rsidRDefault="00095A5C" w:rsidP="00095A5C">
      <w:pPr>
        <w:pStyle w:val="Cmsor7"/>
        <w:numPr>
          <w:ilvl w:val="0"/>
          <w:numId w:val="0"/>
        </w:numPr>
        <w:suppressAutoHyphens w:val="0"/>
        <w:rPr>
          <w:rFonts w:ascii="Times New Roman" w:hAnsi="Times New Roman" w:cs="Times New Roman"/>
          <w:lang w:eastAsia="en-US"/>
        </w:rPr>
      </w:pPr>
    </w:p>
    <w:p w14:paraId="3BDDBC1C" w14:textId="77777777" w:rsidR="00095A5C" w:rsidRPr="00203113" w:rsidRDefault="00484982" w:rsidP="00095A5C">
      <w:pPr>
        <w:pStyle w:val="Cmsor7"/>
        <w:numPr>
          <w:ilvl w:val="0"/>
          <w:numId w:val="0"/>
        </w:numPr>
        <w:suppressAutoHyphens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  <w:lang w:eastAsia="en-US"/>
        </w:rPr>
        <w:t>IV.2</w:t>
      </w:r>
      <w:r w:rsidR="00CF6A0C" w:rsidRPr="00203113">
        <w:rPr>
          <w:rFonts w:ascii="Times New Roman" w:hAnsi="Times New Roman" w:cs="Times New Roman"/>
          <w:b/>
          <w:sz w:val="24"/>
          <w:szCs w:val="24"/>
          <w:lang w:eastAsia="en-US"/>
        </w:rPr>
        <w:t>. A gondozási, nevelési, fejlesztési feladatok jellege, tartalma, módja</w:t>
      </w:r>
    </w:p>
    <w:p w14:paraId="4486552A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707E01AC" w14:textId="77777777" w:rsidR="00CF6A0C" w:rsidRPr="00203113" w:rsidRDefault="00CF6A0C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132663" w14:textId="77777777" w:rsidR="00CF6A0C" w:rsidRPr="00203113" w:rsidRDefault="00484982" w:rsidP="00095A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IV.2</w:t>
      </w:r>
      <w:r w:rsidR="00CF6A0C" w:rsidRPr="00203113">
        <w:rPr>
          <w:rFonts w:ascii="Times New Roman" w:hAnsi="Times New Roman" w:cs="Times New Roman"/>
          <w:b/>
        </w:rPr>
        <w:t>.1. Szakmai alapelvek gyakorlati megvalósulásának módja</w:t>
      </w:r>
    </w:p>
    <w:p w14:paraId="52B46407" w14:textId="77777777" w:rsidR="00CF6A0C" w:rsidRPr="00203113" w:rsidRDefault="00CF6A0C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6E45FE" w14:textId="77777777" w:rsidR="00095A5C" w:rsidRPr="00203113" w:rsidRDefault="00095A5C" w:rsidP="00095A5C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Nevelőink törekednek arra, hogy a gondozási feladatokba bevonják a kisgyermekeket is. Türelemmel kivárják a gyermek próbálkozásait. Nem sürgetik a gyermeket, lehetőséget adnak neki, hogy egyedül oldja meg a feladatokat. Gondozásnál pozitív visszajelzésekkel erősítjük a kisgyermek egészséges én képének kialakulását. </w:t>
      </w:r>
    </w:p>
    <w:p w14:paraId="3A801F3B" w14:textId="77777777" w:rsidR="00095A5C" w:rsidRPr="00203113" w:rsidRDefault="00095A5C" w:rsidP="00095A5C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ADAF2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A gondozás-nevelés </w:t>
      </w:r>
      <w:proofErr w:type="gramStart"/>
      <w:r w:rsidRPr="00203113">
        <w:rPr>
          <w:rFonts w:ascii="Times New Roman" w:hAnsi="Times New Roman" w:cs="Times New Roman"/>
          <w:b/>
          <w:bCs/>
        </w:rPr>
        <w:t>egységének</w:t>
      </w:r>
      <w:proofErr w:type="gramEnd"/>
      <w:r w:rsidRPr="00203113">
        <w:rPr>
          <w:rFonts w:ascii="Times New Roman" w:hAnsi="Times New Roman" w:cs="Times New Roman"/>
          <w:b/>
          <w:bCs/>
        </w:rPr>
        <w:t xml:space="preserve"> mint alapvető szakmai elvnek a megvalósítása </w:t>
      </w:r>
    </w:p>
    <w:p w14:paraId="4CEE5ED0" w14:textId="77777777" w:rsidR="00095A5C" w:rsidRPr="00203113" w:rsidRDefault="00095A5C" w:rsidP="00095A5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gondozás és a nevelés a 0-3 éves korú gyermek számára elválaszthatatlan egységet alkot. A gondozás szűkebb, a nevelés tágabb fogalom. A gondozás minden helyzetében nevelés folyik, de a nevelés helyzetei nem korlátozódnak csupán a gondozási helyzetekre.</w:t>
      </w:r>
    </w:p>
    <w:p w14:paraId="6FB836CA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1ACC70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nevelés </w:t>
      </w:r>
      <w:r w:rsidRPr="00203113">
        <w:rPr>
          <w:rFonts w:ascii="Times New Roman" w:hAnsi="Times New Roman" w:cs="Times New Roman"/>
        </w:rPr>
        <w:t xml:space="preserve">olyan </w:t>
      </w:r>
      <w:proofErr w:type="spellStart"/>
      <w:r w:rsidRPr="00203113">
        <w:rPr>
          <w:rFonts w:ascii="Times New Roman" w:hAnsi="Times New Roman" w:cs="Times New Roman"/>
        </w:rPr>
        <w:t>szocio-kulturálisan</w:t>
      </w:r>
      <w:proofErr w:type="spellEnd"/>
      <w:r w:rsidRPr="00203113">
        <w:rPr>
          <w:rFonts w:ascii="Times New Roman" w:hAnsi="Times New Roman" w:cs="Times New Roman"/>
        </w:rPr>
        <w:t xml:space="preserve"> meghatározott céltudatos tevékenység, amely az érési folyamatok figyelembe vételével a gyermek személyiségfejlődését előmozdítja, tanulási folyamatait segíti, meghatározott mederbe tereli.</w:t>
      </w:r>
    </w:p>
    <w:p w14:paraId="64218B46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nevelés célja pszicho-szociálisan érett, önálló, harmonikus személyiség kialakulásának elősegítése. A nevelés a személyiség alakítása érdekében történik.</w:t>
      </w:r>
    </w:p>
    <w:p w14:paraId="75E8EB2C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Céltudatos, </w:t>
      </w:r>
      <w:r w:rsidRPr="00203113">
        <w:rPr>
          <w:rFonts w:ascii="Times New Roman" w:hAnsi="Times New Roman" w:cs="Times New Roman"/>
        </w:rPr>
        <w:t>ami azt jelenti, hogy a gyermek fejlődésének irányításával nem pillanatnyi eredményeket és célokat akarunk elérni, hanem a kreatív, adaptív emberré válás elérése a célunk.</w:t>
      </w:r>
    </w:p>
    <w:p w14:paraId="0392E2A9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nevelés </w:t>
      </w:r>
      <w:r w:rsidRPr="00203113">
        <w:rPr>
          <w:rFonts w:ascii="Times New Roman" w:hAnsi="Times New Roman" w:cs="Times New Roman"/>
          <w:b/>
          <w:bCs/>
        </w:rPr>
        <w:t xml:space="preserve">sokoldalú </w:t>
      </w:r>
      <w:r w:rsidRPr="00203113">
        <w:rPr>
          <w:rFonts w:ascii="Times New Roman" w:hAnsi="Times New Roman" w:cs="Times New Roman"/>
        </w:rPr>
        <w:t>folyamat, hiszen a gyermek fejlődésének irányítását nem lehet egy-két tényezőre építeni és nem lehet egy-két módszer alkalmazásával megvalósítani. A nevelés minden társadalomnak nélkülözhetetlen alkotóeleme. Szükséges, hogy a felnövekvő nemzedékkel megismertessék és elfogadtassák a társadalmi együttélés szokásait, hogy átadják a társadalomban felhalmozódott ismereteket, kulturális javakat.</w:t>
      </w:r>
    </w:p>
    <w:p w14:paraId="350E219F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Kisgyermekkorban a legfontosabb nevelési feladat az első kötődések kialakulásának és megerősödésének az elősegítése, valamint az aktív tevékeny életmód kialakítása, a derűs kisgyermekkor biztosítása.</w:t>
      </w:r>
    </w:p>
    <w:p w14:paraId="7A2C9B63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bölcsődei nevelés célja </w:t>
      </w:r>
      <w:r w:rsidRPr="00203113">
        <w:rPr>
          <w:rFonts w:ascii="Times New Roman" w:hAnsi="Times New Roman" w:cs="Times New Roman"/>
        </w:rPr>
        <w:t>a gyermek egyéni sajátosságainak figyelembe vétele és öntevékenységének támogatása. A nevelési alapelvek a nevelés lényeges kérdéseit érintik, a nevelési koncepciót együttesen határozzák meg, és együttesen nyilvánulnak meg egyes nevelési helyzetekben.</w:t>
      </w:r>
    </w:p>
    <w:p w14:paraId="1C5221DF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első három életévben a nevelési feladatok jelentős része a gondozási műveletek során valósul meg. A gyermek elsősorban ilyenkor van kettesben a gondozónőjével, aki ezekben a helyzetekben nyújtja neki azt a megkülönböztetett figyelmet, amelynek talaján a jó kapcsolat kialakul.</w:t>
      </w:r>
    </w:p>
    <w:p w14:paraId="15EA3A10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szükségletei kielégítése közben tanulja meg felismerni és differenciálni magukat a szükségleteket, és azok kielégítésével összefüggő igényeit. Ha kezdettől fogva aktívan részt vehet e szükségletek kielégítésében, akkor kialakul a szociális kompetencia, ami az aktív szociális beilleszkedés alapja.</w:t>
      </w:r>
    </w:p>
    <w:p w14:paraId="55C22751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</w:t>
      </w:r>
      <w:proofErr w:type="gramStart"/>
      <w:r w:rsidRPr="00203113">
        <w:rPr>
          <w:rFonts w:ascii="Times New Roman" w:hAnsi="Times New Roman" w:cs="Times New Roman"/>
        </w:rPr>
        <w:t>gyermek gondozás</w:t>
      </w:r>
      <w:proofErr w:type="gramEnd"/>
      <w:r w:rsidRPr="00203113">
        <w:rPr>
          <w:rFonts w:ascii="Times New Roman" w:hAnsi="Times New Roman" w:cs="Times New Roman"/>
        </w:rPr>
        <w:t xml:space="preserve"> közben a gondozónővel való kommunikáció révén megismerkedik saját testével, testrészeivel, kialakul a testséma.</w:t>
      </w:r>
    </w:p>
    <w:p w14:paraId="146B2E69" w14:textId="77777777" w:rsidR="00095A5C" w:rsidRPr="00203113" w:rsidRDefault="00095A5C" w:rsidP="00095A5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önmagáról ezen helyzetekben szerzett tapasztalatok, a kommunikáció érzelmi töltése, a felnőttnek a gyermekről adott jelzései kihatnak a későbbiekben önmaga elfogadására, a személyiség egészséges alakulására.</w:t>
      </w:r>
    </w:p>
    <w:p w14:paraId="6EE03FC5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FB494D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gondozás a </w:t>
      </w:r>
      <w:r w:rsidRPr="00203113">
        <w:rPr>
          <w:rFonts w:ascii="Times New Roman" w:hAnsi="Times New Roman" w:cs="Times New Roman"/>
        </w:rPr>
        <w:t>gyermek testi és lelki szükségleteinek kielégítése. A gondozás célja, hogy a csecsemő és a kisgyermek testileg lelkileg jó, kiegyensúlyozott állapotban legyen.</w:t>
      </w:r>
    </w:p>
    <w:p w14:paraId="6237D5A1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gondozónő feladata, hogy magas színvonalon a gyermek szükségleteit, és érettségét figyelembe véve megfelelően végezze a gondozási műveleteket.</w:t>
      </w:r>
    </w:p>
    <w:p w14:paraId="130B6658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62042D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Az egyéni bánásmód elvének gyakorlati megvalósítása</w:t>
      </w:r>
    </w:p>
    <w:p w14:paraId="464713C1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FCDB20C" w14:textId="77777777" w:rsidR="00095A5C" w:rsidRPr="00203113" w:rsidRDefault="00095A5C" w:rsidP="00095A5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személyiség fejlődésében azok a pozitív nevelő hatások érvényesülnek, amelyek nem csak a gyermek életkori sajátosságait, hanem fejlettségét, pillanatnyi állapotát, hangulatát is figyelembe veszik.</w:t>
      </w:r>
    </w:p>
    <w:p w14:paraId="01345586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gondozónő és a kisgyermek kapcsolata során a felnőtt a gyermek olyan tulajdonságait, szokásait ismeri meg, amelyek az egyéni bánásmód szempontjából nagyon lényegesek. Az erre vonatkozó fontos információkat rögzíti a gyermek állapotáról, fejlődéséről vezetett dokumentáció.</w:t>
      </w:r>
    </w:p>
    <w:p w14:paraId="4FC19D04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B18A27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A biztonság és stabilitás megvalósítása a gyakorlatban</w:t>
      </w:r>
    </w:p>
    <w:p w14:paraId="230DEE75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881D4BF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Az állandóság megteremtése</w:t>
      </w:r>
    </w:p>
    <w:p w14:paraId="57CB7FD9" w14:textId="77777777" w:rsidR="00095A5C" w:rsidRPr="00203113" w:rsidRDefault="00095A5C" w:rsidP="00095A5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gondozónői állandóság a felnőtt és gyermek közötti személyes kapcsolat kialakulásában nagy jelentőségű. Akkor alakulhat ki személyes kapcsolat, ha jól ismerik egymást, megismerik egymás viselkedését, kifejezésmódjait, reakcióit.</w:t>
      </w:r>
    </w:p>
    <w:p w14:paraId="34F48737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egészséges személyiségfejlődés fontos feltétele az érzelmi biztonságot jelentő stabilitás az, hogy a gyermek személyi és tárgyi környezete a bölcsődei élet során lehetőség szerint ne változzon. </w:t>
      </w:r>
      <w:proofErr w:type="gramStart"/>
      <w:r w:rsidRPr="00203113">
        <w:rPr>
          <w:rFonts w:ascii="Times New Roman" w:hAnsi="Times New Roman" w:cs="Times New Roman"/>
        </w:rPr>
        <w:t>( saját</w:t>
      </w:r>
      <w:proofErr w:type="gramEnd"/>
      <w:r w:rsidRPr="00203113">
        <w:rPr>
          <w:rFonts w:ascii="Times New Roman" w:hAnsi="Times New Roman" w:cs="Times New Roman"/>
        </w:rPr>
        <w:t xml:space="preserve"> gondozónő rendszer, csoport állandóság, felmenő rendszer)</w:t>
      </w:r>
    </w:p>
    <w:p w14:paraId="23F42B97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rendszeresség fontossága</w:t>
      </w:r>
    </w:p>
    <w:p w14:paraId="6938F4D4" w14:textId="77777777" w:rsidR="00095A5C" w:rsidRPr="00203113" w:rsidRDefault="00095A5C" w:rsidP="00095A5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ismétlődés tájékozódási lehetőséget, stabilitást, kiszámíthatóságot eredményez a napi események sorában, növeli a gyermek biztonságérzetét. A rendszeresség elve érvényesül a jól szervezett napirendben, amely a gyermek igényeinek, szükségleteinek kielégítését, a nyugodt és folyamatos gondozás feltételeit, annak megvalósulását kívánja biztosítani.</w:t>
      </w:r>
    </w:p>
    <w:p w14:paraId="491552F7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napirenden belül az egyes gyermekek igényeit, ellátását úgy kell kielégíteni, hogy közben a csoport életében is áttekinthető rendszer legyen. Ez egyben a csoport belső nyugalmát is biztosítja. Kiiktatja a gyermek felesleges várakozási idejét, így a tevékenység az aktivitás irányába mozdul. A napirend függ a gyermek életkorától, fejlettségétől, szükségleteitől, de befolyásolják azt az évszakok, az időjárás, a csoportlétszám, és egyéb tényezők.</w:t>
      </w:r>
    </w:p>
    <w:p w14:paraId="521CA16D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kisgyermeknevelők munkarendje a gyermekek napirendjének figyelembevételével készül el. </w:t>
      </w:r>
    </w:p>
    <w:p w14:paraId="2F69A851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6AFD7A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 xml:space="preserve">A gyermeki </w:t>
      </w:r>
      <w:proofErr w:type="spellStart"/>
      <w:r w:rsidRPr="00203113">
        <w:rPr>
          <w:rFonts w:ascii="Times New Roman" w:hAnsi="Times New Roman" w:cs="Times New Roman"/>
          <w:b/>
          <w:sz w:val="24"/>
          <w:szCs w:val="24"/>
        </w:rPr>
        <w:t>kompentencia</w:t>
      </w:r>
      <w:proofErr w:type="spellEnd"/>
      <w:r w:rsidRPr="00203113">
        <w:rPr>
          <w:rFonts w:ascii="Times New Roman" w:hAnsi="Times New Roman" w:cs="Times New Roman"/>
          <w:b/>
          <w:sz w:val="24"/>
          <w:szCs w:val="24"/>
        </w:rPr>
        <w:t xml:space="preserve"> késztetések elősegítése a gyakorlatban</w:t>
      </w:r>
    </w:p>
    <w:p w14:paraId="3A8AE0D3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DFDEA2" w14:textId="77777777" w:rsidR="00095A5C" w:rsidRPr="00203113" w:rsidRDefault="00095A5C" w:rsidP="00095A5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kisgyermeknevelő részéről a gyermek felé megnyilvánuló szeretet, elfogadás és empátia fokozzák a kisgyermek aktivitását, önállósulási vágyát. Nagyon lényeges a biztonságos, és tevékenységre motiváló környezet megteremtése, a próbálkozásokhoz elegendő idő biztosítása, a gyermek ösztönzése, megnyilvánulásainak elismerő, támogató, a gyermek igényeihez igazodó segítése, mind a gondozási helyzetekben, mind a játéktevékenység során</w:t>
      </w:r>
      <w:proofErr w:type="gramStart"/>
      <w:r w:rsidRPr="00203113">
        <w:rPr>
          <w:rFonts w:ascii="Times New Roman" w:hAnsi="Times New Roman" w:cs="Times New Roman"/>
        </w:rPr>
        <w:t>..</w:t>
      </w:r>
      <w:proofErr w:type="gramEnd"/>
    </w:p>
    <w:p w14:paraId="336CE0D7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A pozitívumokra való támaszkodás:</w:t>
      </w:r>
    </w:p>
    <w:p w14:paraId="72FA78D6" w14:textId="77777777" w:rsidR="00095A5C" w:rsidRPr="00203113" w:rsidRDefault="00095A5C" w:rsidP="00095A5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Alapja a gyermekhez való pozitív viszonyulás, az elfogadás. Lényege, hogy a nevelés elsősorban a pozitív megnyilvánulások támogatása, megerősítése, elismerése.</w:t>
      </w:r>
    </w:p>
    <w:p w14:paraId="0DFA96B1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A tanulás segítésének elve</w:t>
      </w:r>
    </w:p>
    <w:p w14:paraId="6173BBF9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kisgyermeknevelő az élményszerzés lehetőségének biztosításával, saját példamutatásával, az egyes élethelyzeteknek a gyermek számára átláthatóvá, befogadhatóvá, kezelhetővé tételével, a tapasztalatok feldolgozásának segítésével, az egyes viselkedésformákkal való próbálkozások bátorításával segíti a tanulást.</w:t>
      </w:r>
    </w:p>
    <w:p w14:paraId="2FFF17B9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gondozás–nevelés területén a tanulás fogalmát a lehető legtágabban értelmezzük: minden olyan tapasztalat- és/vagy a gondolkodásban.</w:t>
      </w:r>
      <w:r w:rsidRPr="00203113">
        <w:rPr>
          <w:rFonts w:ascii="Times New Roman" w:hAnsi="Times New Roman" w:cs="Times New Roman"/>
        </w:rPr>
        <w:br/>
      </w:r>
      <w:r w:rsidRPr="00203113">
        <w:rPr>
          <w:rFonts w:ascii="Times New Roman" w:hAnsi="Times New Roman" w:cs="Times New Roman"/>
          <w:b/>
          <w:bCs/>
        </w:rPr>
        <w:t>A tanulás tevékenység, ill. tevékenységbe ágyazottan történik</w:t>
      </w:r>
      <w:r w:rsidRPr="00203113">
        <w:rPr>
          <w:rFonts w:ascii="Times New Roman" w:hAnsi="Times New Roman" w:cs="Times New Roman"/>
        </w:rPr>
        <w:t>.</w:t>
      </w:r>
      <w:r w:rsidRPr="00203113">
        <w:rPr>
          <w:rFonts w:ascii="Times New Roman" w:hAnsi="Times New Roman" w:cs="Times New Roman"/>
        </w:rPr>
        <w:br/>
        <w:t xml:space="preserve">Folyamat jellegéből következik, hogy az előzetes tapasztalatoknak, az előzetes tudásnak </w:t>
      </w:r>
      <w:r w:rsidRPr="00203113">
        <w:rPr>
          <w:rFonts w:ascii="Times New Roman" w:hAnsi="Times New Roman" w:cs="Times New Roman"/>
        </w:rPr>
        <w:br/>
        <w:t xml:space="preserve">döntő befolyása van arra, hogy mi az, amit a gyermek megtanulni képes a szó legtágabb </w:t>
      </w:r>
      <w:r w:rsidRPr="00203113">
        <w:rPr>
          <w:rFonts w:ascii="Times New Roman" w:hAnsi="Times New Roman" w:cs="Times New Roman"/>
        </w:rPr>
        <w:br/>
        <w:t xml:space="preserve">értelmében. A </w:t>
      </w:r>
      <w:r w:rsidRPr="00203113">
        <w:rPr>
          <w:rFonts w:ascii="Times New Roman" w:hAnsi="Times New Roman" w:cs="Times New Roman"/>
          <w:b/>
          <w:bCs/>
        </w:rPr>
        <w:t>tanulás legfontosabb irányítója a személyes kíváncsiság, az érdeklődés</w:t>
      </w:r>
      <w:r w:rsidRPr="00203113">
        <w:rPr>
          <w:rFonts w:ascii="Times New Roman" w:hAnsi="Times New Roman" w:cs="Times New Roman"/>
        </w:rPr>
        <w:t>.</w:t>
      </w:r>
      <w:r w:rsidRPr="00203113">
        <w:rPr>
          <w:rFonts w:ascii="Times New Roman" w:hAnsi="Times New Roman" w:cs="Times New Roman"/>
        </w:rPr>
        <w:br/>
        <w:t>A pszichikum energiája véges, azaz konstans. Az azonos időben zajló tanulási folyamatok</w:t>
      </w:r>
      <w:r w:rsidRPr="00203113">
        <w:rPr>
          <w:rFonts w:ascii="Times New Roman" w:hAnsi="Times New Roman" w:cs="Times New Roman"/>
        </w:rPr>
        <w:br/>
        <w:t xml:space="preserve">intenzitása különböző. A fejlődés, a tanulás folyamatos, időkorlátok nélküli, egyéni </w:t>
      </w:r>
      <w:r w:rsidRPr="00203113">
        <w:rPr>
          <w:rFonts w:ascii="Times New Roman" w:hAnsi="Times New Roman" w:cs="Times New Roman"/>
        </w:rPr>
        <w:br/>
        <w:t>ütemnek megfelelő. A gyermekek közötti érdeklődés, tanulási stratégia, tanulási típus</w:t>
      </w:r>
      <w:r w:rsidRPr="00203113">
        <w:rPr>
          <w:rFonts w:ascii="Times New Roman" w:hAnsi="Times New Roman" w:cs="Times New Roman"/>
        </w:rPr>
        <w:br/>
        <w:t>tekintetében megmutatkozó különbségek léte természetes. A tanulási folyamat, melyben</w:t>
      </w:r>
      <w:r w:rsidRPr="00203113">
        <w:rPr>
          <w:rFonts w:ascii="Times New Roman" w:hAnsi="Times New Roman" w:cs="Times New Roman"/>
        </w:rPr>
        <w:br/>
        <w:t xml:space="preserve">vannak megtorpanások, stagnálások, sőt visszaesések is. A teljesítmény elváráshoz kötött, </w:t>
      </w:r>
      <w:r w:rsidRPr="00203113">
        <w:rPr>
          <w:rFonts w:ascii="Times New Roman" w:hAnsi="Times New Roman" w:cs="Times New Roman"/>
          <w:b/>
          <w:bCs/>
        </w:rPr>
        <w:t>erőltetett ismeret gyarapításnak a bölcsődében nincs helye</w:t>
      </w:r>
      <w:r w:rsidRPr="00203113">
        <w:rPr>
          <w:rFonts w:ascii="Times New Roman" w:hAnsi="Times New Roman" w:cs="Times New Roman"/>
        </w:rPr>
        <w:t xml:space="preserve">, ugyanis nem a fejlettebb szint gyors elérése a cél, hanem az, hogy minden gyermek örömteli tevékenységének során jusson előbbre. Az önálló </w:t>
      </w:r>
      <w:r w:rsidRPr="00203113">
        <w:rPr>
          <w:rFonts w:ascii="Times New Roman" w:hAnsi="Times New Roman" w:cs="Times New Roman"/>
        </w:rPr>
        <w:lastRenderedPageBreak/>
        <w:t>gondolkodás, a véleményalkotás és a döntésképesség kibontakozásának segítése a tanulás fontos céljai. A kisgyermekkori tanulás szinterei a természetes élethelyzetek: a gondozás és a játék, a felnőttel és a társakkal való együttes tevékenység és kommunikáció.</w:t>
      </w:r>
      <w:r w:rsidRPr="00203113">
        <w:rPr>
          <w:rFonts w:ascii="Times New Roman" w:hAnsi="Times New Roman" w:cs="Times New Roman"/>
        </w:rPr>
        <w:br/>
        <w:t>A tanulás formái: utánzás, spontán játékos tapasztalatszerzés, a gondozónő–gyermek interakcióiból származó ismeretszerzés és szokáskialakítás.</w:t>
      </w:r>
      <w:r w:rsidRPr="00203113">
        <w:rPr>
          <w:rFonts w:ascii="Times New Roman" w:hAnsi="Times New Roman" w:cs="Times New Roman"/>
        </w:rPr>
        <w:br/>
      </w:r>
    </w:p>
    <w:p w14:paraId="683DECFF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B9D5D8" w14:textId="77777777" w:rsidR="00095A5C" w:rsidRPr="00203113" w:rsidRDefault="00095A5C" w:rsidP="00095A5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fokozatosság érvényesülése a gyakorlatban</w:t>
      </w:r>
    </w:p>
    <w:p w14:paraId="364D85D4" w14:textId="77777777" w:rsidR="00095A5C" w:rsidRPr="00203113" w:rsidRDefault="00095A5C" w:rsidP="00095A5C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5713DEFF" w14:textId="77777777" w:rsidR="00095A5C" w:rsidRPr="00203113" w:rsidRDefault="00095A5C" w:rsidP="00095A5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új helyzetekhez való fokozatos hozzászokatása segíti az alkalmazkodást, a változások elfogadását, az új megismerését, a szokások kialakulását.</w:t>
      </w:r>
    </w:p>
    <w:p w14:paraId="305EB354" w14:textId="77777777" w:rsidR="00CF6A0C" w:rsidRPr="00203113" w:rsidRDefault="00095A5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Ennek egyik módszere a szülővel történő </w:t>
      </w:r>
      <w:r w:rsidRPr="00203113">
        <w:rPr>
          <w:rFonts w:ascii="Times New Roman" w:hAnsi="Times New Roman" w:cs="Times New Roman"/>
          <w:b/>
        </w:rPr>
        <w:t>fokozatos beszoktatás</w:t>
      </w:r>
      <w:r w:rsidRPr="00203113">
        <w:rPr>
          <w:rFonts w:ascii="Times New Roman" w:hAnsi="Times New Roman" w:cs="Times New Roman"/>
        </w:rPr>
        <w:t>, mely a folyamatos és kölcsönös megismerést szolgálja.</w:t>
      </w:r>
    </w:p>
    <w:p w14:paraId="3C127D6D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628542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</w:t>
      </w:r>
      <w:r w:rsidR="00484982" w:rsidRPr="00203113">
        <w:rPr>
          <w:rFonts w:ascii="Times New Roman" w:hAnsi="Times New Roman" w:cs="Times New Roman"/>
          <w:b/>
          <w:bCs/>
        </w:rPr>
        <w:t xml:space="preserve">IV.2.2. </w:t>
      </w:r>
      <w:r w:rsidRPr="00203113">
        <w:rPr>
          <w:rFonts w:ascii="Times New Roman" w:hAnsi="Times New Roman" w:cs="Times New Roman"/>
          <w:b/>
          <w:bCs/>
        </w:rPr>
        <w:t>Nevelési célok és feladatok kisgyermekkorban</w:t>
      </w:r>
    </w:p>
    <w:p w14:paraId="5A9EF377" w14:textId="77777777" w:rsidR="00E56EFC" w:rsidRPr="00203113" w:rsidRDefault="00E56EF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EEF08CE" w14:textId="77777777" w:rsidR="00CF6A0C" w:rsidRPr="00203113" w:rsidRDefault="00CF6A0C" w:rsidP="00CF6A0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első kötődések kialakulásának, és megerősödésének az elősegítése, valamint az aktív tevékeny életmód kialakítása, derűs kisgyermekkor biztosítása.</w:t>
      </w:r>
    </w:p>
    <w:p w14:paraId="533181E1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Nem a teljesítmény a cél, hanem az, hogy aktív és tevékeny legyen, hogy kedve legyen mozogni, és mozgása szép és harmonikus legyen. Kedve legyen az önállóságra, hogy örömet okozzon neki maga a próbálkozás, és az eredmény is. Annak van jelentősége, hogy milyen a közérzete, mennyire derűs és kiegyensúlyozott, mennyire nyitott a világ felé, mennyire igyekszik megismerni önmaga lehetőségeit, és a környezetét.</w:t>
      </w:r>
    </w:p>
    <w:p w14:paraId="2D5073AD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726CA6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Elfogadjuk a bölcsődei nevelés-gondozás Országos Alapprogramja által meghatározott elvet, miszerint minden gyermek külön személyiség; individuum és szociális lény egyszerre. Fejlődő személyiség, akinek, sajátos, életkori és egyénenként változó testi és lelki szükségletei vannak. </w:t>
      </w:r>
    </w:p>
    <w:p w14:paraId="7ABEC3A4" w14:textId="77777777" w:rsidR="00CF6A0C" w:rsidRPr="00203113" w:rsidRDefault="00CF6A0C" w:rsidP="000E48D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Célunk a gyermekek sokoldalú, harmonikus fejlődésének elősegítése családias, derűs légkörben, fizikai és érzelmi biztonság megteremtésével, odaforduló szeretettel, elfogadással, a gyermek kompetenciájának figyelembevételével, tapasztalatszerzési lehetőség biztosításával.</w:t>
      </w:r>
    </w:p>
    <w:p w14:paraId="03645249" w14:textId="77777777" w:rsidR="00CF6A0C" w:rsidRPr="00203113" w:rsidRDefault="00CF6A0C" w:rsidP="000E48D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Személyiségének szabad kibontakozásában a gyermeket körülvevő személyi és tárgyi környezet szerepe meghatározó. A bölcsődében a nevelést – gondozást mindenben ehhez igazítjuk.</w:t>
      </w:r>
    </w:p>
    <w:p w14:paraId="3AB56DB2" w14:textId="77777777" w:rsidR="00CF6A0C" w:rsidRPr="00203113" w:rsidRDefault="00CF6A0C" w:rsidP="000E48D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nevelés legfőbb területei a gondozási helyzetek és a játék. A bölcsődében eltöltött évek alatt alakítjuk ki az én-tudatot, ennek hatására indul meg a gyermeki öntevékenység és önállóság kibontakozása és fejlődnek szociális kapcsolataik.</w:t>
      </w:r>
    </w:p>
    <w:p w14:paraId="5D3E21D3" w14:textId="77777777" w:rsidR="00CF6A0C" w:rsidRPr="00203113" w:rsidRDefault="00CF6A0C" w:rsidP="000E48D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Nem támasztunk elvárásokat a gyerekekkel szemben sem az étkezés, sem a szobatisztaság, sem a beszéd tekintetében. Nevelőink tisztában vannak azzal, hogy mindenki a maga ritmusában fejlődik, és senkit nem hasonlíthatunk a másikhoz.</w:t>
      </w:r>
    </w:p>
    <w:p w14:paraId="33A48587" w14:textId="77777777" w:rsidR="00CF6A0C" w:rsidRPr="00203113" w:rsidRDefault="00CF6A0C" w:rsidP="000E48D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Fontosnak tartjuk a gyermek és a kisgyermeknevelő között kialakuló érzelmi kapcsolatot, hiszen az első kötődésnek döntő jelentősége van a későbbi személyiségfejlődésben.</w:t>
      </w:r>
    </w:p>
    <w:p w14:paraId="49A358C5" w14:textId="77777777" w:rsidR="00CF6A0C" w:rsidRPr="00203113" w:rsidRDefault="00CF6A0C" w:rsidP="000E48D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Világos, nagy csoportszobákban a sokféle színes játék- és mozgásfejlesztő eszköz biztosítja a gyermekek számára a játékot. Sokat tartózkodnak a levegőn, a fedett teraszon vagy a füves kertünkben.</w:t>
      </w:r>
    </w:p>
    <w:p w14:paraId="1A915768" w14:textId="77777777" w:rsidR="00CF6A0C" w:rsidRPr="00203113" w:rsidRDefault="00CF6A0C" w:rsidP="000E48D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család segítése érdekében a szülők munkaideje alatt biztosítjuk gyermekeik számára a harmonikus, kiegyensúlyozott biztonságot nyújtó gondoskodást.</w:t>
      </w:r>
    </w:p>
    <w:p w14:paraId="54D30274" w14:textId="77777777" w:rsidR="00CF6A0C" w:rsidRPr="00203113" w:rsidRDefault="00CF6A0C" w:rsidP="000E48D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Nagyon fontosnak tartjuk a szülőkkel való kapcsolattartást, egyéni, csoportos megbeszéléseket.</w:t>
      </w:r>
    </w:p>
    <w:p w14:paraId="3E11F588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0530A1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Az egészséges testi fejlődés elősegítése</w:t>
      </w:r>
    </w:p>
    <w:p w14:paraId="2C27829B" w14:textId="77777777" w:rsidR="00CF6A0C" w:rsidRPr="00203113" w:rsidRDefault="00CF6A0C" w:rsidP="00CF6A0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Feladatai:</w:t>
      </w:r>
    </w:p>
    <w:p w14:paraId="02CA404A" w14:textId="77777777" w:rsidR="00CF6A0C" w:rsidRPr="00203113" w:rsidRDefault="00CF6A0C" w:rsidP="000E48D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fejlődéshez szükséges egészséges és biztonságos környezet megteremtése</w:t>
      </w:r>
    </w:p>
    <w:p w14:paraId="24111167" w14:textId="77777777" w:rsidR="00CF6A0C" w:rsidRPr="00203113" w:rsidRDefault="00CF6A0C" w:rsidP="000E48D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primer szükségletek egyéni igények szerinti kielégítése</w:t>
      </w:r>
    </w:p>
    <w:p w14:paraId="3DD570F1" w14:textId="77777777" w:rsidR="00CF6A0C" w:rsidRPr="00203113" w:rsidRDefault="00CF6A0C" w:rsidP="000E48D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egészségvédelem, egészségnevelés, a környezethez való alkalmazkodás és alapvető </w:t>
      </w:r>
      <w:proofErr w:type="spellStart"/>
      <w:r w:rsidRPr="00203113">
        <w:rPr>
          <w:rFonts w:ascii="Times New Roman" w:hAnsi="Times New Roman" w:cs="Times New Roman"/>
        </w:rPr>
        <w:t>kultúrhigiénés</w:t>
      </w:r>
      <w:proofErr w:type="spellEnd"/>
      <w:r w:rsidRPr="00203113">
        <w:rPr>
          <w:rFonts w:ascii="Times New Roman" w:hAnsi="Times New Roman" w:cs="Times New Roman"/>
        </w:rPr>
        <w:t xml:space="preserve"> szokások kialakulásának segítése.</w:t>
      </w:r>
    </w:p>
    <w:p w14:paraId="405A93D5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E63AC0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68D8ED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Az érzelmi fejlődés és a szocializáció segítése</w:t>
      </w:r>
    </w:p>
    <w:p w14:paraId="3556DBA2" w14:textId="77777777" w:rsidR="00CF6A0C" w:rsidRPr="00203113" w:rsidRDefault="00CF6A0C" w:rsidP="00CF6A0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Feladatai:</w:t>
      </w:r>
    </w:p>
    <w:p w14:paraId="6034A007" w14:textId="77777777" w:rsidR="00CF6A0C" w:rsidRPr="00203113" w:rsidRDefault="00CF6A0C" w:rsidP="000E48D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derűs légkör biztosítása, a bölcsődébe kerüléssel járó nehézségek lehetőség szerinti megelőzése, csökkentése, a gyermek segítése átélt nehézségei feldolgozásában.</w:t>
      </w:r>
    </w:p>
    <w:p w14:paraId="5DEC2600" w14:textId="77777777" w:rsidR="00CF6A0C" w:rsidRPr="00203113" w:rsidRDefault="00CF6A0C" w:rsidP="000E48D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gondozónő-gyermek között szeretetteljes, érzelmi biztonságot jelentő kapcsolat kialakulásának segítése.</w:t>
      </w:r>
    </w:p>
    <w:p w14:paraId="477AB8B3" w14:textId="77777777" w:rsidR="00CF6A0C" w:rsidRPr="00203113" w:rsidRDefault="00CF6A0C" w:rsidP="000E48D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egyéni szükségletek kielégítése a csoportban élés helyzetében, az ÉN-tudat egészséges fejlődésének segítése.</w:t>
      </w:r>
    </w:p>
    <w:p w14:paraId="4A0C77AE" w14:textId="77777777" w:rsidR="00CF6A0C" w:rsidRPr="00203113" w:rsidRDefault="00CF6A0C" w:rsidP="000E48D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társkapcsolatok alakulásának, az együttélés szabályai elfogadásának, a másik iránti nyitottság, empátia és tolerancia fejlődésének segítése.</w:t>
      </w:r>
    </w:p>
    <w:p w14:paraId="5B582115" w14:textId="77777777" w:rsidR="00CF6A0C" w:rsidRPr="00203113" w:rsidRDefault="00CF6A0C" w:rsidP="000E48D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Lehetőségteremtés a gondozónővel és társakkal közös élmények szerzésére.</w:t>
      </w:r>
    </w:p>
    <w:p w14:paraId="5EF9F86C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BC2040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A2E08FF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megismerési folyamatok fejlődésének segítése</w:t>
      </w:r>
    </w:p>
    <w:p w14:paraId="031BFF00" w14:textId="77777777" w:rsidR="00CF6A0C" w:rsidRPr="00203113" w:rsidRDefault="00CF6A0C" w:rsidP="00CF6A0C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Feladatai:</w:t>
      </w:r>
    </w:p>
    <w:p w14:paraId="641246BD" w14:textId="77777777" w:rsidR="00CF6A0C" w:rsidRPr="00203113" w:rsidRDefault="00CF6A0C" w:rsidP="000E48D4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életkorának, érdeklődésének megfelelő tevékenységek lehetőségének biztosítása.</w:t>
      </w:r>
    </w:p>
    <w:p w14:paraId="2C30B328" w14:textId="77777777" w:rsidR="00CF6A0C" w:rsidRPr="00203113" w:rsidRDefault="00CF6A0C" w:rsidP="000E48D4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önálló aktivitás és kreativitás támogatása.</w:t>
      </w:r>
    </w:p>
    <w:p w14:paraId="6355BEA0" w14:textId="77777777" w:rsidR="00CF6A0C" w:rsidRPr="00203113" w:rsidRDefault="00CF6A0C" w:rsidP="000E48D4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Ismeretnyújtás.</w:t>
      </w:r>
    </w:p>
    <w:p w14:paraId="6B7EE9B2" w14:textId="77777777" w:rsidR="00CF6A0C" w:rsidRPr="00203113" w:rsidRDefault="00CF6A0C" w:rsidP="000E48D4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tevékenységének támogató, bátorító odafigyeléssel való kísérése, megerősítése.</w:t>
      </w:r>
    </w:p>
    <w:p w14:paraId="7ED84F3E" w14:textId="77777777" w:rsidR="00CF6A0C" w:rsidRPr="00203113" w:rsidRDefault="00CF6A0C" w:rsidP="000E48D4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Élmények, viselkedési és helyzetmegoldási minták nyújtása</w:t>
      </w:r>
    </w:p>
    <w:p w14:paraId="4B64E7D9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1F4014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EA2DB6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Módszerei:</w:t>
      </w:r>
    </w:p>
    <w:p w14:paraId="38E86F11" w14:textId="77777777" w:rsidR="00E56EFC" w:rsidRPr="00203113" w:rsidRDefault="00CF6A0C" w:rsidP="000E48D4">
      <w:pPr>
        <w:pStyle w:val="Listaszerbekezds"/>
        <w:numPr>
          <w:ilvl w:val="0"/>
          <w:numId w:val="32"/>
        </w:numPr>
        <w:ind w:left="714" w:hanging="357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érdeklődés kialakulásának, fennmaradásának, erősödésének, az érdeklődési kör    bővülésének segítése.</w:t>
      </w:r>
    </w:p>
    <w:p w14:paraId="47F9B1BF" w14:textId="77777777" w:rsidR="00E56EFC" w:rsidRPr="00203113" w:rsidRDefault="00CF6A0C" w:rsidP="000E48D4">
      <w:pPr>
        <w:pStyle w:val="Listaszerbekezds"/>
        <w:numPr>
          <w:ilvl w:val="0"/>
          <w:numId w:val="32"/>
        </w:numPr>
        <w:ind w:left="714" w:hanging="357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br/>
        <w:t>A kommunikatív képességek és kommunikációs kedv fejlődésének segítése,</w:t>
      </w:r>
      <w:r w:rsidRPr="00203113">
        <w:rPr>
          <w:rFonts w:ascii="Times New Roman" w:hAnsi="Times New Roman" w:cs="Times New Roman"/>
        </w:rPr>
        <w:br/>
        <w:t>a gyermek életkorának, érdeklődésének megfelelő tevékenységek lehetőségének biztosítása.</w:t>
      </w:r>
    </w:p>
    <w:p w14:paraId="5124CCAB" w14:textId="77777777" w:rsidR="00E56EFC" w:rsidRPr="00203113" w:rsidRDefault="00CF6A0C" w:rsidP="000E48D4">
      <w:pPr>
        <w:pStyle w:val="Listaszerbekezds"/>
        <w:numPr>
          <w:ilvl w:val="0"/>
          <w:numId w:val="32"/>
        </w:numPr>
        <w:ind w:left="714" w:hanging="357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br/>
        <w:t>A gyermek igényeihez igazodó közös tevékenység során élmények, viselkedési és helyzetmegoldási minták nyújtása.</w:t>
      </w:r>
    </w:p>
    <w:p w14:paraId="0BCCA5A0" w14:textId="77777777" w:rsidR="00E56EFC" w:rsidRPr="00203113" w:rsidRDefault="00CF6A0C" w:rsidP="000E48D4">
      <w:pPr>
        <w:pStyle w:val="Listaszerbekezds"/>
        <w:numPr>
          <w:ilvl w:val="0"/>
          <w:numId w:val="32"/>
        </w:numPr>
        <w:ind w:left="714" w:hanging="357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br/>
        <w:t xml:space="preserve"> Az önálló aktivitás és kreativitás támogatása.</w:t>
      </w:r>
    </w:p>
    <w:p w14:paraId="44FA9503" w14:textId="77777777" w:rsidR="00E56EFC" w:rsidRPr="00203113" w:rsidRDefault="00CF6A0C" w:rsidP="000E48D4">
      <w:pPr>
        <w:pStyle w:val="Listaszerbekezds"/>
        <w:numPr>
          <w:ilvl w:val="0"/>
          <w:numId w:val="32"/>
        </w:numPr>
        <w:ind w:left="714" w:hanging="357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br/>
        <w:t xml:space="preserve"> Az önálló véleményalkotásra, a döntésre, a választásra való képessé válás segítése.</w:t>
      </w:r>
    </w:p>
    <w:p w14:paraId="5C335C2B" w14:textId="77777777" w:rsidR="00CF6A0C" w:rsidRPr="00203113" w:rsidRDefault="00CF6A0C" w:rsidP="000E48D4">
      <w:pPr>
        <w:pStyle w:val="Listaszerbekezds"/>
        <w:numPr>
          <w:ilvl w:val="0"/>
          <w:numId w:val="32"/>
        </w:numPr>
        <w:ind w:left="714" w:hanging="357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br/>
        <w:t>Ismeretnyújtás, a tájékozódásnak, a tapasztalatok és élmények feldolgozásának segítése,</w:t>
      </w:r>
      <w:r w:rsidRPr="00203113">
        <w:rPr>
          <w:rFonts w:ascii="Times New Roman" w:hAnsi="Times New Roman" w:cs="Times New Roman"/>
        </w:rPr>
        <w:br/>
        <w:t>a gyermek tevékenységének támogató-bátorító odafigyeléssel kísérése, megerősítése.</w:t>
      </w:r>
    </w:p>
    <w:p w14:paraId="3963D3C9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C08AA7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fejlődés jellemzői a bölcsődés kor végére</w:t>
      </w:r>
    </w:p>
    <w:p w14:paraId="06941132" w14:textId="77777777" w:rsidR="00CF6A0C" w:rsidRPr="00203113" w:rsidRDefault="00CF6A0C" w:rsidP="000E48D4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Az önállóság</w:t>
      </w:r>
      <w:r w:rsidRPr="00203113">
        <w:rPr>
          <w:rFonts w:ascii="Times New Roman" w:hAnsi="Times New Roman" w:cs="Times New Roman"/>
        </w:rPr>
        <w:t>: A hétköznapi élet területén önálló. Egyedül étkezik, öltözködik, tisztálkodik, legfeljebb apró segítséget igényel. Ismeri az ezekhez a műveletekhez kapcsolódó alapvető szokásokat (terítés, étkezés, szalvéta használat, WC papír használat, kérem, köszönöm kifejezések, fogkefe, fogkrém használat, cipő kicsatolása, lehúzása</w:t>
      </w:r>
      <w:proofErr w:type="gramStart"/>
      <w:r w:rsidRPr="00203113">
        <w:rPr>
          <w:rFonts w:ascii="Times New Roman" w:hAnsi="Times New Roman" w:cs="Times New Roman"/>
        </w:rPr>
        <w:t>, )</w:t>
      </w:r>
      <w:proofErr w:type="gramEnd"/>
    </w:p>
    <w:p w14:paraId="79646D8C" w14:textId="77777777" w:rsidR="00CF6A0C" w:rsidRPr="00203113" w:rsidRDefault="00CF6A0C" w:rsidP="000E48D4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Már nem csak a szoros felnőtt-gyermek kapcsolatban érzi jól magát, hanem szívesen játszik társaival is. Megjelennek az első barátságnak nevezhető kötődések a társakhoz.</w:t>
      </w:r>
    </w:p>
    <w:p w14:paraId="1CCB9184" w14:textId="77777777" w:rsidR="00CF6A0C" w:rsidRPr="00203113" w:rsidRDefault="00CF6A0C" w:rsidP="000E48D4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Jól tájékozódik környezetében, ismeri a napi eseményeket, a csoportban kialakított szabályokat, szokásokat, az ezekhez való alkalmazkodás nem jelent nehézséget számára.</w:t>
      </w:r>
    </w:p>
    <w:p w14:paraId="489A3FF5" w14:textId="77777777" w:rsidR="00CF6A0C" w:rsidRPr="00203113" w:rsidRDefault="00CF6A0C" w:rsidP="000E48D4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Környezete iránt nyitott, érdekli minden, szívesen részt vesz új tevékenységekben.</w:t>
      </w:r>
    </w:p>
    <w:p w14:paraId="60946D06" w14:textId="77777777" w:rsidR="00CF6A0C" w:rsidRPr="00203113" w:rsidRDefault="00CF6A0C" w:rsidP="000E48D4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Gazdag szókincse van, és elsősorban beszéd útján tart kapcsolatot a felnőttel, gyermekekkel.</w:t>
      </w:r>
    </w:p>
    <w:p w14:paraId="392762E9" w14:textId="77777777" w:rsidR="00CF6A0C" w:rsidRPr="00203113" w:rsidRDefault="00CF6A0C" w:rsidP="000E48D4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Szóval irányítható, együttműködő.</w:t>
      </w:r>
    </w:p>
    <w:p w14:paraId="370A556B" w14:textId="77777777" w:rsidR="00CF6A0C" w:rsidRPr="00203113" w:rsidRDefault="00CF6A0C" w:rsidP="000E48D4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gyermekek többsége szobatiszta.</w:t>
      </w:r>
    </w:p>
    <w:p w14:paraId="227BBC5F" w14:textId="77777777" w:rsidR="00CF6A0C" w:rsidRPr="00203113" w:rsidRDefault="00CF6A0C" w:rsidP="00CF6A0C">
      <w:pPr>
        <w:pStyle w:val="Cmsor7"/>
        <w:numPr>
          <w:ilvl w:val="0"/>
          <w:numId w:val="0"/>
        </w:numPr>
        <w:suppressAutoHyphens w:val="0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7FF63B76" w14:textId="77777777" w:rsidR="00CF6A0C" w:rsidRPr="00203113" w:rsidRDefault="00CF6A0C" w:rsidP="00CF6A0C">
      <w:pPr>
        <w:pStyle w:val="Cmsor7"/>
        <w:numPr>
          <w:ilvl w:val="0"/>
          <w:numId w:val="0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="00484982" w:rsidRPr="00203113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IV.2.3. </w:t>
      </w:r>
      <w:r w:rsidRPr="00203113">
        <w:rPr>
          <w:rFonts w:ascii="Times New Roman" w:hAnsi="Times New Roman" w:cs="Times New Roman"/>
          <w:b/>
          <w:bCs/>
          <w:sz w:val="24"/>
          <w:szCs w:val="24"/>
        </w:rPr>
        <w:t>A nevelés módszerei</w:t>
      </w:r>
    </w:p>
    <w:p w14:paraId="24540B7D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498A5C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Elvárások és tilalmak</w:t>
      </w:r>
    </w:p>
    <w:p w14:paraId="6B4DBDFE" w14:textId="77777777" w:rsidR="00CF6A0C" w:rsidRPr="00203113" w:rsidRDefault="00CF6A0C" w:rsidP="00CF6A0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gyermek mindenekelőtt annak a kívánságát igyekszik teljesíteni, aki fontos számára, akinek a szeretetére, elismerésére vágyik. Elvárásaink sikere nagymértékben függ azok realitásától is. Különbséget kell tenni valóban fontos, mindenképpen betartandó követelmények és kevésbé lényeges követelmények között. Lényeges a környezet célszerű berendezése, mert mindig csak azt várhatjuk </w:t>
      </w:r>
      <w:proofErr w:type="gramStart"/>
      <w:r w:rsidRPr="00203113">
        <w:rPr>
          <w:rFonts w:ascii="Times New Roman" w:hAnsi="Times New Roman" w:cs="Times New Roman"/>
        </w:rPr>
        <w:t>el</w:t>
      </w:r>
      <w:proofErr w:type="gramEnd"/>
      <w:r w:rsidRPr="00203113">
        <w:rPr>
          <w:rFonts w:ascii="Times New Roman" w:hAnsi="Times New Roman" w:cs="Times New Roman"/>
        </w:rPr>
        <w:t xml:space="preserve"> aminek a feltételeit biztosítani tudjuk.</w:t>
      </w:r>
    </w:p>
    <w:p w14:paraId="207E998F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D5C629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Szokások kialakítása</w:t>
      </w:r>
    </w:p>
    <w:p w14:paraId="2B1FEA1D" w14:textId="77777777" w:rsidR="00CF6A0C" w:rsidRPr="00203113" w:rsidRDefault="00CF6A0C" w:rsidP="00CF6A0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szokások megkönnyítik a helyes magatartást, alkalmazkodást, a mindennapi életben szükséges bonyolult viselkedést. A családból a bölcsődébe kerülő gyermek egyéni szokásokat hoz magával, a cél, hogy minél több szokását megőrizhesse.</w:t>
      </w:r>
    </w:p>
    <w:p w14:paraId="02651E80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4FBE4E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Magyarázat</w:t>
      </w:r>
    </w:p>
    <w:p w14:paraId="1A44C42E" w14:textId="77777777" w:rsidR="00CF6A0C" w:rsidRPr="00203113" w:rsidRDefault="00CF6A0C" w:rsidP="00CF6A0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Nem csak kérdéseinket, figyelmeztetéseinket kell magyarázni, hanem minden vele kapcsolatos dolgot. A magyarázatnak mindig igaznak és a gyermek életkorának megfelelőnek kell lennie.</w:t>
      </w:r>
    </w:p>
    <w:p w14:paraId="5B26DD45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03819F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909DA3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Elismerés, dicséret</w:t>
      </w:r>
    </w:p>
    <w:p w14:paraId="68FC26D7" w14:textId="77777777" w:rsidR="00CF6A0C" w:rsidRPr="00203113" w:rsidRDefault="00CF6A0C" w:rsidP="00CF6A0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gyermekeknek különösen nagy szükségük van erre az élményre. Újabb és újabb feladatoknak kell a felnövekedés során megfelelniük. Mindehhez állandó biztatásra, ösztönzésre van szükség.</w:t>
      </w:r>
    </w:p>
    <w:p w14:paraId="2C6B01E3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343E01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példa</w:t>
      </w:r>
    </w:p>
    <w:p w14:paraId="0F3B6C5B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Ez nagy felelősséget ró minden nevelőre, ennek tudatában úgy kell viselkedni, hogy bennünket utánozva jót tanuljanak.</w:t>
      </w:r>
    </w:p>
    <w:p w14:paraId="75B8972D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8C9B6C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3364A9" w14:textId="77777777" w:rsidR="00CF6A0C" w:rsidRPr="00203113" w:rsidRDefault="00484982" w:rsidP="00CF6A0C">
      <w:pPr>
        <w:pStyle w:val="Cmsor7"/>
        <w:numPr>
          <w:ilvl w:val="0"/>
          <w:numId w:val="0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IV.2.4. </w:t>
      </w:r>
      <w:r w:rsidR="00CF6A0C" w:rsidRPr="00203113">
        <w:rPr>
          <w:rFonts w:ascii="Times New Roman" w:hAnsi="Times New Roman" w:cs="Times New Roman"/>
          <w:b/>
          <w:bCs/>
          <w:sz w:val="24"/>
          <w:szCs w:val="24"/>
        </w:rPr>
        <w:t>A bölcsődei gondozás nevelés megvalósításának főbb helyzetei</w:t>
      </w:r>
    </w:p>
    <w:p w14:paraId="54A98CD9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78D386D" w14:textId="77777777" w:rsidR="00CF6A0C" w:rsidRPr="00203113" w:rsidRDefault="00CF6A0C" w:rsidP="00CF6A0C">
      <w:pPr>
        <w:pStyle w:val="Cmsor8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i/>
          <w:iCs/>
          <w:sz w:val="24"/>
          <w:szCs w:val="24"/>
        </w:rPr>
        <w:t>A gondozás és a játék a bölcsődei élet egyenrangúan fontos helyzetei, melyekben lényeges a gyermek szabad aktivitás iránti igényének és kompetencia érzésének erősítése</w:t>
      </w:r>
      <w:r w:rsidRPr="00203113">
        <w:rPr>
          <w:rFonts w:ascii="Times New Roman" w:hAnsi="Times New Roman" w:cs="Times New Roman"/>
          <w:sz w:val="24"/>
          <w:szCs w:val="24"/>
        </w:rPr>
        <w:t>.</w:t>
      </w:r>
    </w:p>
    <w:p w14:paraId="4FBA6E09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1C3134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A gondozás</w:t>
      </w:r>
    </w:p>
    <w:p w14:paraId="5A985AE0" w14:textId="77777777" w:rsidR="00CF6A0C" w:rsidRPr="00203113" w:rsidRDefault="00CF6A0C" w:rsidP="00CF6A0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Bensőséges interakciós helyzet a gondozó és a gyermek között, melynek elsődleges célja a gyermek testi szükségleteinek kielégítése. </w:t>
      </w:r>
    </w:p>
    <w:p w14:paraId="21E32C0D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szociális kompetencia kialakulásának egyik feltétele, hogy a gyermek csecsemőkortól kezdve aktívan vehessen részt a gondozási helyzetekben. Lehetősége legyen úgy próbálkozni, hogy közben érzi a gondozónő figyelmét, biztatását, támogató segítségét.</w:t>
      </w:r>
    </w:p>
    <w:p w14:paraId="231DBF0C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Sikeres próbálkozásait a felnőtt megerősítéssel, dicsérettel jutalmazza, a sikertelenségért viszont nem kap elmarasztalást. </w:t>
      </w:r>
    </w:p>
    <w:p w14:paraId="4736FE69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felnőttel való kommunikáció érzelmi töltése, a gondozónőnek a gyermekről adott jelzései kihatnak az önelfogadásra, a személyiség egészséges alakulására.</w:t>
      </w:r>
    </w:p>
    <w:p w14:paraId="23CACDD3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Főbb gondozási szituációk az étkezés, a fürdőszoba használata, szobatisztaság kialakulásának folyamata. </w:t>
      </w:r>
    </w:p>
    <w:p w14:paraId="3646DCAA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8C2466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játék</w:t>
      </w:r>
    </w:p>
    <w:p w14:paraId="365D3133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gyermekkor legfontosabb tevékenysége, amely segít a világ megismerésében és befogadásában, elősegíti a testi, az érzelmi, és a szociális fejlődést. </w:t>
      </w:r>
    </w:p>
    <w:p w14:paraId="30354AB1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gondozónő a játék feltételeinek biztosításával és nevelői magatartásával támogatja az elmélyült, nyugodt játéktevékenységet, a kreativitást.</w:t>
      </w:r>
    </w:p>
    <w:p w14:paraId="077F47FD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igényeitől és a helyzettől függően kezdeményez, szerepet vállal a játékban, és annak tartalmát ötleteivel, javaslataival színesíti.</w:t>
      </w:r>
    </w:p>
    <w:p w14:paraId="38F966AA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játék ad lehetőséget elsősorban a társas kapcsolatok fejlődésére is. A többi gyermekkel való együttlét örömforrás a kisgyermekek számára, a társas viselkedése mintát nyújt, segítve a szociális képességek fejlődését.</w:t>
      </w:r>
    </w:p>
    <w:p w14:paraId="52E4529C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42161F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játék legjellemzőbb </w:t>
      </w:r>
      <w:r w:rsidRPr="00203113">
        <w:rPr>
          <w:rFonts w:ascii="Times New Roman" w:hAnsi="Times New Roman" w:cs="Times New Roman"/>
          <w:b/>
          <w:bCs/>
        </w:rPr>
        <w:t>tulajdonságai,</w:t>
      </w:r>
      <w:r w:rsidRPr="00203113">
        <w:rPr>
          <w:rFonts w:ascii="Times New Roman" w:hAnsi="Times New Roman" w:cs="Times New Roman"/>
        </w:rPr>
        <w:t xml:space="preserve"> melyet a gondozónőnek a játék folyamán szem előtt kell tartani:</w:t>
      </w:r>
    </w:p>
    <w:p w14:paraId="2E5768DF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bármilyen tevékenysége lehet játék</w:t>
      </w:r>
    </w:p>
    <w:p w14:paraId="6A5F0308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gyermeknek sajátos „játékviselkedése”, és a fejlődés bizonyos szakaszától játék tudata is van</w:t>
      </w:r>
    </w:p>
    <w:p w14:paraId="5A0449CF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játszó gyermek mindig aktívan részt vesz a cselekvésben</w:t>
      </w:r>
    </w:p>
    <w:p w14:paraId="7190665C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játék önmagáért való</w:t>
      </w:r>
    </w:p>
    <w:p w14:paraId="4BB3C14C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játék mindig önkéntes, belsőleg motivált tevékenység</w:t>
      </w:r>
    </w:p>
    <w:p w14:paraId="4A0B4D69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játékeszköz szerepe, hogy ingert nyújtson, és egy adott „izgalmi” állapotot tartson fenn</w:t>
      </w:r>
    </w:p>
    <w:p w14:paraId="2EA595F4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tárgyakat a gyermek „akárminek” használhatja , ilyenkor az „úgy </w:t>
      </w:r>
      <w:proofErr w:type="gramStart"/>
      <w:r w:rsidRPr="00203113">
        <w:rPr>
          <w:rFonts w:ascii="Times New Roman" w:hAnsi="Times New Roman" w:cs="Times New Roman"/>
        </w:rPr>
        <w:t>tesz</w:t>
      </w:r>
      <w:proofErr w:type="gramEnd"/>
      <w:r w:rsidRPr="00203113">
        <w:rPr>
          <w:rFonts w:ascii="Times New Roman" w:hAnsi="Times New Roman" w:cs="Times New Roman"/>
        </w:rPr>
        <w:t xml:space="preserve"> mint ha…” viselkedés jellemző.</w:t>
      </w:r>
    </w:p>
    <w:p w14:paraId="21767F32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FA5490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kisgyermeknevelő szerepe </w:t>
      </w:r>
      <w:r w:rsidRPr="00203113">
        <w:rPr>
          <w:rFonts w:ascii="Times New Roman" w:hAnsi="Times New Roman" w:cs="Times New Roman"/>
        </w:rPr>
        <w:t>a gyermek játéktevékenységében:</w:t>
      </w:r>
    </w:p>
    <w:p w14:paraId="738B0960" w14:textId="77777777" w:rsidR="00CF6A0C" w:rsidRPr="00203113" w:rsidRDefault="00CF6A0C" w:rsidP="000E48D4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  <w:i/>
          <w:iCs/>
        </w:rPr>
        <w:t>A feltételek megteremtése</w:t>
      </w:r>
    </w:p>
    <w:p w14:paraId="37F3ABC0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nyugodt légkör</w:t>
      </w:r>
    </w:p>
    <w:p w14:paraId="1A10B29A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elegendő idő</w:t>
      </w:r>
    </w:p>
    <w:p w14:paraId="0DA08D39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elegendő hely</w:t>
      </w:r>
    </w:p>
    <w:p w14:paraId="63567DED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megfelelő játékkészlet</w:t>
      </w:r>
    </w:p>
    <w:p w14:paraId="0829CC1C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880DF0" w14:textId="77777777" w:rsidR="00CF6A0C" w:rsidRPr="00203113" w:rsidRDefault="00CF6A0C" w:rsidP="000E48D4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  <w:i/>
          <w:iCs/>
        </w:rPr>
        <w:t>Részvétel a játékban</w:t>
      </w:r>
    </w:p>
    <w:p w14:paraId="6C8B79C4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pozitív jelenlét</w:t>
      </w:r>
    </w:p>
    <w:p w14:paraId="3DCB3C47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kezdeményezés</w:t>
      </w:r>
    </w:p>
    <w:p w14:paraId="38D4552C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együtt játszás</w:t>
      </w:r>
    </w:p>
    <w:p w14:paraId="44D4499B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megerősítés</w:t>
      </w:r>
    </w:p>
    <w:p w14:paraId="1F18AA3C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segítségnyújtás a tevékenységhez</w:t>
      </w:r>
    </w:p>
    <w:p w14:paraId="10477AFE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segítségnyújtás a konfliktus megoldásához</w:t>
      </w:r>
    </w:p>
    <w:p w14:paraId="214628C8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ötletadás</w:t>
      </w:r>
    </w:p>
    <w:p w14:paraId="1B975793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információ adás</w:t>
      </w:r>
    </w:p>
    <w:p w14:paraId="180770DB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ésszerű és életszerű viselkedési szabályok kialakítása</w:t>
      </w:r>
    </w:p>
    <w:p w14:paraId="70813BDA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E2002D" w14:textId="77777777" w:rsidR="00CF6A0C" w:rsidRPr="00203113" w:rsidRDefault="00CF6A0C" w:rsidP="000E48D4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  <w:i/>
          <w:iCs/>
        </w:rPr>
        <w:t>hátrányosan befolyásolja a gyermek játékát, ha a felnőtt</w:t>
      </w:r>
    </w:p>
    <w:p w14:paraId="012D7A12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akarata ellenére részt kíván venni a játékban</w:t>
      </w:r>
    </w:p>
    <w:p w14:paraId="48B0AF19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</w:rPr>
        <w:t>olyan játékot erőltet, melyhez a gyermeknek nincs kedve</w:t>
      </w:r>
    </w:p>
    <w:p w14:paraId="3D3A3284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</w:rPr>
        <w:t>saját elképzeléseit erőlteti a gyermekre</w:t>
      </w:r>
    </w:p>
    <w:p w14:paraId="7CB0CE7C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</w:rPr>
        <w:t>a játékot direkt tanítási lehetőségnek tekinti</w:t>
      </w:r>
    </w:p>
    <w:p w14:paraId="25EE77C4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</w:rPr>
        <w:t>a játékot csupán direkt nevelési helyzetnek tekinti</w:t>
      </w:r>
    </w:p>
    <w:p w14:paraId="48755279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</w:rPr>
        <w:t>kioktatóan viselkedik</w:t>
      </w:r>
    </w:p>
    <w:p w14:paraId="57E9D59B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</w:rPr>
        <w:t>kedvetlenül vesz részt a játékban</w:t>
      </w:r>
    </w:p>
    <w:p w14:paraId="40B4797E" w14:textId="77777777" w:rsidR="00CF6A0C" w:rsidRPr="00203113" w:rsidRDefault="00CF6A0C" w:rsidP="00CF6A0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</w:rPr>
        <w:t>viselkedésével azt közvetíti a gyermeknek, hogy a tevékenység folyamata lényegtelen, csak annak eredménye fontos igazán</w:t>
      </w:r>
    </w:p>
    <w:p w14:paraId="66A5BCF9" w14:textId="77777777" w:rsidR="00CF6A0C" w:rsidRPr="00203113" w:rsidRDefault="00CF6A0C" w:rsidP="00CF6A0C">
      <w:pPr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</w:rPr>
      </w:pPr>
    </w:p>
    <w:p w14:paraId="7F4F935D" w14:textId="77777777" w:rsidR="00CF6A0C" w:rsidRPr="00203113" w:rsidRDefault="00CF6A0C" w:rsidP="00CF6A0C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  <w:b/>
          <w:bCs/>
        </w:rPr>
        <w:t>Mozgás</w:t>
      </w:r>
    </w:p>
    <w:p w14:paraId="2AD5611B" w14:textId="77777777" w:rsidR="00CF6A0C" w:rsidRPr="00203113" w:rsidRDefault="00CF6A0C" w:rsidP="00CF6A0C">
      <w:pPr>
        <w:pStyle w:val="NormlWeb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 xml:space="preserve">Csecsemő- és kisgyermekkorban a mozgás alapvető formái alakulnak ki, fejlődnek. A mozgásigény rendkívül nagy, az egészséges gyermek örömmel gyakorolja a mozgást. Mind a szobában, mind az udvaron biztosítani kell a gyermekek számára minél nagyobb mozgásteret, mozgásfejlesztő játékokat, melyek használata során gyakorolják a gyermekek az egyes mozgásformákat, fejlődik mozgáskoordinációjuk, harmonikussá válik a mozgásuk. A játékeszközök szerepe az érdeklődés felkeltése, a mozgás aktivitás fenntartása. Fontos </w:t>
      </w:r>
      <w:r w:rsidRPr="00203113">
        <w:rPr>
          <w:rFonts w:ascii="Times New Roman" w:hAnsi="Times New Roman" w:cs="Times New Roman"/>
          <w:color w:val="auto"/>
        </w:rPr>
        <w:lastRenderedPageBreak/>
        <w:t>szempont, hogy a környezet balesetmentes legyen, a veszélyforrásokat kiküszöböljük. Minél változatosabb mozgásra van lehetősége a gyermeknek, annál nagyobb örömüket lelik a játékban. Csecsemőknek olyan játszóhelyet kell biztosítani, amely védett, de elegendő hely áll rendelkezésre, pl.: hempergő, elkerített szobasarok. A nagymozgásos játékokra a szabadban, udvaron, teraszon több lehetőség adott, mint szobában. A szobai játékok sokféleségük folytán a kéz finommozgását és a nagymozgásokat is fejlesztik. A szobában is szükségesek a nagymozgásos játékok. Az önállósodási törekvések támogatása során a gondozási műveletekben való aktív részvétel a praktikus mozgások gyakorlására, finomítására ad lehetőséget.</w:t>
      </w:r>
    </w:p>
    <w:p w14:paraId="56FB0846" w14:textId="77777777" w:rsidR="00CF6A0C" w:rsidRPr="00203113" w:rsidRDefault="00CF6A0C" w:rsidP="00CF6A0C">
      <w:pPr>
        <w:pStyle w:val="NormlWeb"/>
        <w:rPr>
          <w:rFonts w:ascii="Times New Roman" w:hAnsi="Times New Roman" w:cs="Times New Roman"/>
          <w:b/>
          <w:bCs/>
          <w:color w:val="auto"/>
        </w:rPr>
      </w:pPr>
      <w:r w:rsidRPr="00203113">
        <w:rPr>
          <w:rFonts w:ascii="Times New Roman" w:hAnsi="Times New Roman" w:cs="Times New Roman"/>
          <w:b/>
          <w:bCs/>
          <w:color w:val="auto"/>
        </w:rPr>
        <w:t>Mondóka, ének</w:t>
      </w:r>
    </w:p>
    <w:p w14:paraId="7779397F" w14:textId="77777777" w:rsidR="00CF6A0C" w:rsidRPr="00203113" w:rsidRDefault="00CF6A0C" w:rsidP="00CF6A0C">
      <w:pPr>
        <w:pStyle w:val="NormlWeb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 bölcsődében sokrétű zenei élmény átélésére, tapasztalatszerzésre ad lehetőséget a környezet hangjainak megfigyelése, a gondozónő kellemes ének- és beszédhangja, spontán dúdolgatása, ritmusos szövegmondása, a dallam és ritmushangszerek hallgatása, megszólaltatása, a közös éneklés. A gyermek életkori sajátosságaihoz, egyéni fejlettségéhez, érzelmi, hangulati állapotához igazodó, felelősséggel kiválasztott és alkalmazott játékos mondókák, gyermekdalok, népdalok és értékes zeneművek felkeltik a kisgyermek érdeklődését, formálják esztétikai érzékenységét, zenei ízlését, segítik a hagyományok megismerését és továbbélését. A személyes kapcsolatban, játékhelyzetekben átélt mondókázás, éneklés, zenehallgatás pozitív érzelmeket keltenek, örömélményt, érzelmi biztonságot adnak a kisgyermeknek. Az ismétlődések, a játékos mozdulatok megerősítik a zenei élményt, a zenei emlékezetet. Érzelmi alapon segítik az anyanyelv, a zenei anyanyelv elsajátítását, a személyiség fejlődését, hozzájárulnak a kisgyermek lelki egészségéhez, valamint a csoportban a derűs, barátságos légkör megteremtéséhez. A bölcsődei zenei nevelés eredményes megvalósítása lehetőséget nyújt a gyermek további zenei fejlődésére.</w:t>
      </w:r>
    </w:p>
    <w:p w14:paraId="009FB5B3" w14:textId="77777777" w:rsidR="00CF6A0C" w:rsidRPr="00203113" w:rsidRDefault="00CF6A0C" w:rsidP="00CF6A0C">
      <w:pPr>
        <w:pStyle w:val="NormlWeb"/>
        <w:rPr>
          <w:rFonts w:ascii="Times New Roman" w:hAnsi="Times New Roman" w:cs="Times New Roman"/>
          <w:b/>
          <w:bCs/>
          <w:color w:val="auto"/>
        </w:rPr>
      </w:pPr>
      <w:r w:rsidRPr="00203113">
        <w:rPr>
          <w:rFonts w:ascii="Times New Roman" w:hAnsi="Times New Roman" w:cs="Times New Roman"/>
          <w:b/>
          <w:bCs/>
          <w:color w:val="auto"/>
        </w:rPr>
        <w:t xml:space="preserve"> Vers, mese</w:t>
      </w:r>
    </w:p>
    <w:p w14:paraId="0A0A518C" w14:textId="77777777" w:rsidR="00CF6A0C" w:rsidRPr="00203113" w:rsidRDefault="00CF6A0C" w:rsidP="00CF6A0C">
      <w:pPr>
        <w:pStyle w:val="NormlWeb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 vers, mese nagy hatással van a kisgyermek érzelmi, értelmi (ezen belül beszéd, gondolkodás, emlékezet és képzelet) és szociális fejlődésére. A versnek elsősorban a ritmusa, a mesének, pedig a tartalma hat az érzelmeken keresztül a személyiségre. A verselés, mesélés, képeskönyv nézegetés bensőséges kommunikációs helyzet, így a kisgyermek számára alapvető érzelmi biztonság egyszerre feltétel és eredmény. A gyermek olyan tapasztalatokra, ismeretekre tesz szert, amelyekre más helyzetekben nincs lehetősége. Fejlődik emberismerete, a főhőssel való azonosulás fejleszti empátiáját, gazdagodik szókincse. A mese segíti az optimista életfilozófia és az önálló véleményalkotás alakulását. A bölcsődében a népi és az irodalmi műveknek egyaránt helye van. A helyzetek alakítását, alakulását a gyermekek pillanatnyi érzelmi állapota és ebből fakadó igényei befolyásolják elsősorban.</w:t>
      </w:r>
    </w:p>
    <w:p w14:paraId="48E72035" w14:textId="77777777" w:rsidR="00CF6A0C" w:rsidRPr="00203113" w:rsidRDefault="00CF6A0C" w:rsidP="00CF6A0C">
      <w:pPr>
        <w:pStyle w:val="NormlWeb"/>
        <w:rPr>
          <w:rFonts w:ascii="Times New Roman" w:hAnsi="Times New Roman" w:cs="Times New Roman"/>
          <w:b/>
          <w:bCs/>
          <w:color w:val="auto"/>
        </w:rPr>
      </w:pPr>
      <w:r w:rsidRPr="00203113">
        <w:rPr>
          <w:rFonts w:ascii="Times New Roman" w:hAnsi="Times New Roman" w:cs="Times New Roman"/>
          <w:b/>
          <w:bCs/>
          <w:color w:val="auto"/>
        </w:rPr>
        <w:t>Alkotó tevékenységek</w:t>
      </w:r>
    </w:p>
    <w:p w14:paraId="65CB6702" w14:textId="77777777" w:rsidR="00CF6A0C" w:rsidRPr="00203113" w:rsidRDefault="00CF6A0C" w:rsidP="00CF6A0C">
      <w:pPr>
        <w:pStyle w:val="NormlWeb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Az öröm forrása maga a tevékenység – az érzelmek feldolgozása és kifejezése, az önkifejezés, az alkotás – nem az eredmény. A gondozónő a feltételek biztosításával, az egyes technikák megmutatásával, a gyermek pillanatnyi igényeinek megfelelő technikai segítéssel, az alkotókedv ébren tartásával, a gyermek alkotásainak elismerésével és megbecsülésével, megőrzésével segítheti az alkotó tevékenységek iránti érdeklődést és a személyiségfejlődésre gyakorolt hatások érvényesülését.</w:t>
      </w:r>
    </w:p>
    <w:p w14:paraId="473BA07A" w14:textId="77777777" w:rsidR="00CF6A0C" w:rsidRPr="00203113" w:rsidRDefault="00CF6A0C" w:rsidP="00CF6A0C">
      <w:pPr>
        <w:pStyle w:val="NormlWeb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b/>
          <w:bCs/>
          <w:color w:val="auto"/>
        </w:rPr>
        <w:t>Egyéb tevékenységek</w:t>
      </w:r>
    </w:p>
    <w:p w14:paraId="55883F9C" w14:textId="77777777" w:rsidR="00CF6A0C" w:rsidRPr="00203113" w:rsidRDefault="00CF6A0C" w:rsidP="00CF6A0C">
      <w:pPr>
        <w:pStyle w:val="NormlWeb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 xml:space="preserve">Ezek a tevékenységek valamilyen élethelyzet közös elkészítéséhez és megoldásához, környezet szépségéről való gondoskodáshoz kapcsolódnak (pl. viráglocsolás, gyümölcsnap előkészítése … </w:t>
      </w:r>
      <w:proofErr w:type="spellStart"/>
      <w:r w:rsidRPr="00203113">
        <w:rPr>
          <w:rFonts w:ascii="Times New Roman" w:hAnsi="Times New Roman" w:cs="Times New Roman"/>
          <w:color w:val="auto"/>
        </w:rPr>
        <w:t>stb</w:t>
      </w:r>
      <w:proofErr w:type="spellEnd"/>
      <w:r w:rsidRPr="00203113">
        <w:rPr>
          <w:rFonts w:ascii="Times New Roman" w:hAnsi="Times New Roman" w:cs="Times New Roman"/>
          <w:color w:val="auto"/>
        </w:rPr>
        <w:t xml:space="preserve">). Az öröm forrásai az együttesség, a közös munkálkodás és a tevékenység fontosságának, hasznosságának átélése. A gyermekek bármikor bekapcsolódhatnak, és bármikor kiléphetnek, az önkéntesség nagyon fontos, a tevékenykedés nem lehet feladat. A helyzetek lényeges tanulási lehetősége az egymásra épülő elemekből álló műveletsorhoz igazodással próbálkozás, az együttműködés és a feladatok megosztása. Az egyes </w:t>
      </w:r>
      <w:r w:rsidRPr="00203113">
        <w:rPr>
          <w:rFonts w:ascii="Times New Roman" w:hAnsi="Times New Roman" w:cs="Times New Roman"/>
          <w:color w:val="auto"/>
        </w:rPr>
        <w:lastRenderedPageBreak/>
        <w:t>tevékenységek fejlesztik az ízlést, a hétköznapi élet esztétikuma iránti igényességet, a mások felé fordulást, mások igényeinek figyelembe vételét és az empátiát.</w:t>
      </w:r>
    </w:p>
    <w:p w14:paraId="66FD34F6" w14:textId="77777777" w:rsidR="00CF6A0C" w:rsidRPr="00203113" w:rsidRDefault="00CF6A0C">
      <w:pPr>
        <w:rPr>
          <w:rFonts w:ascii="Times New Roman" w:hAnsi="Times New Roman" w:cs="Times New Roman"/>
        </w:rPr>
      </w:pPr>
    </w:p>
    <w:p w14:paraId="1AE5B3C9" w14:textId="77777777" w:rsidR="00E56EFC" w:rsidRPr="00203113" w:rsidRDefault="00484982">
      <w:pPr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 xml:space="preserve">IV.3. </w:t>
      </w:r>
      <w:r w:rsidR="00E56EFC" w:rsidRPr="00203113">
        <w:rPr>
          <w:rFonts w:ascii="Times New Roman" w:hAnsi="Times New Roman" w:cs="Times New Roman"/>
          <w:b/>
          <w:sz w:val="24"/>
          <w:szCs w:val="24"/>
        </w:rPr>
        <w:t xml:space="preserve"> Az intézmény sajátosságai</w:t>
      </w:r>
    </w:p>
    <w:p w14:paraId="792EE781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előzőekben említett, felsorolt gondozás, nevelési feladatok, eszközök, célok, az alapfeladat jó színvonalú ellátását biztosítják.</w:t>
      </w:r>
    </w:p>
    <w:p w14:paraId="177436A1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alapfeladat a három éven aluli, családban nevelkedő gyermek napközbeni ellátása. Ezen túl kihasználva a meglévő személyi és tárgyi feltételeket, az alapellátás prioritása mellett bővíteni, színesíteni szerettük volna a bölcsőde által kínált családtámogató szolgáltatások körét. </w:t>
      </w:r>
    </w:p>
    <w:p w14:paraId="60606E37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7128DE" w14:textId="77777777" w:rsidR="00E56EFC" w:rsidRPr="00203113" w:rsidRDefault="00484982" w:rsidP="0048498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>IV.3.1.</w:t>
      </w:r>
      <w:r w:rsidR="00E56EFC" w:rsidRPr="00203113">
        <w:rPr>
          <w:rFonts w:ascii="Times New Roman" w:hAnsi="Times New Roman" w:cs="Times New Roman"/>
          <w:b/>
          <w:bCs/>
          <w:sz w:val="24"/>
          <w:szCs w:val="24"/>
        </w:rPr>
        <w:t>A bölcsődés gyermekek egészségvédelme, egészségfejlesztés</w:t>
      </w:r>
    </w:p>
    <w:p w14:paraId="0639B447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C5C35C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személyes környezet képviselője a kisgyermeknevelő, aki a kisgyermek számára a mintát, a modellt adja. A gyermek a környezetével állandó kapcsolatban áll. A kisgyermeknevelőnek fontos feladata a legoptimálisabb feltételeket biztosítani. </w:t>
      </w:r>
    </w:p>
    <w:p w14:paraId="33E489C6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Az egészségnevelés akkor éri el célját, ha: </w:t>
      </w:r>
    </w:p>
    <w:p w14:paraId="61863364" w14:textId="77777777" w:rsidR="00E56EFC" w:rsidRPr="00203113" w:rsidRDefault="00E56EFC" w:rsidP="000E48D4">
      <w:pPr>
        <w:pStyle w:val="Listaszerbekezds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kisgyermekek edzettek lesznek; </w:t>
      </w:r>
    </w:p>
    <w:p w14:paraId="746E6196" w14:textId="77777777" w:rsidR="00E56EFC" w:rsidRPr="00203113" w:rsidRDefault="00E56EFC" w:rsidP="000E48D4">
      <w:pPr>
        <w:pStyle w:val="Listaszerbekezds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elsajátítják a koruknak megfelelő egészségügyi szokásokat; </w:t>
      </w:r>
    </w:p>
    <w:p w14:paraId="49A2A4AA" w14:textId="77777777" w:rsidR="00E56EFC" w:rsidRPr="00203113" w:rsidRDefault="00E56EFC" w:rsidP="000E48D4">
      <w:pPr>
        <w:pStyle w:val="Listaszerbekezds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mozgásuk egyre harmonikusabb, összerendezettebb; </w:t>
      </w:r>
    </w:p>
    <w:p w14:paraId="7F93DA42" w14:textId="77777777" w:rsidR="00E56EFC" w:rsidRPr="00203113" w:rsidRDefault="00E56EFC" w:rsidP="000E48D4">
      <w:pPr>
        <w:pStyle w:val="Listaszerbekezds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szívesen tartózkodnak és tevékenykednek a szabadban. </w:t>
      </w:r>
    </w:p>
    <w:p w14:paraId="66290146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22B877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A bölcsődés gyermekek egészségvédelme </w:t>
      </w:r>
    </w:p>
    <w:p w14:paraId="250B857F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betegség gyanúját a bölcsődei kisgyermeknevelő jelzi a bölcsőde orvosának, aki indokolt esetben „kitiltja” a gyermeket a közösség védelmében. Jogszabály írja elő, hogy a bölcsőde köteles havi négy órában bölcsődeorvost megbízni a feladatok ellátásával. ( 15/1998. NM rendelet) </w:t>
      </w:r>
    </w:p>
    <w:p w14:paraId="460D31ED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kisgyermeknevelő gondoskodik arról, hogy a szülő minél hamarabb elvigye a gyermekét. </w:t>
      </w:r>
    </w:p>
    <w:p w14:paraId="0341344F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bölcsődében minden esetben ún. sürgősségi ellátás (lázcsillapítás, elsődleges sebellátás stb.) történik, a betegség kezelése a család orvosának a feladata. </w:t>
      </w:r>
    </w:p>
    <w:p w14:paraId="77805AB1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>Lezajlott betegség után a szülő köteles orvosi igazolást vinni a bölcsődébe.</w:t>
      </w:r>
    </w:p>
    <w:p w14:paraId="122427A6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b/>
          <w:sz w:val="23"/>
          <w:szCs w:val="23"/>
          <w:lang w:eastAsia="hu-HU"/>
        </w:rPr>
        <w:t>A betegségek megelőzése érdekében</w:t>
      </w: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 a higiénés szabályok betartása mellett szükséges, hogy a bölcsőde naponta biztosítsa: </w:t>
      </w:r>
    </w:p>
    <w:p w14:paraId="1011D2B7" w14:textId="77777777" w:rsidR="00E56EFC" w:rsidRPr="00203113" w:rsidRDefault="00E56EFC" w:rsidP="000E48D4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megfelelő időtartamú szabad levegőn tartózkodást játék és alvás formájában; </w:t>
      </w:r>
    </w:p>
    <w:p w14:paraId="16CD6DEE" w14:textId="77777777" w:rsidR="00E56EFC" w:rsidRPr="00203113" w:rsidRDefault="00E56EFC" w:rsidP="000E48D4">
      <w:pPr>
        <w:pStyle w:val="Listaszerbekezds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sz w:val="23"/>
          <w:szCs w:val="23"/>
        </w:rPr>
        <w:t>a megfelelő étrendet, folyadékpótlást, vitaminellátást, a fejlődéshez szükséges anyagok</w:t>
      </w:r>
    </w:p>
    <w:p w14:paraId="61FF06D2" w14:textId="77777777" w:rsidR="00E56EFC" w:rsidRPr="00203113" w:rsidRDefault="00E56EFC" w:rsidP="00E56EFC">
      <w:pPr>
        <w:jc w:val="both"/>
        <w:rPr>
          <w:rFonts w:ascii="Times New Roman" w:hAnsi="Times New Roman" w:cs="Times New Roman"/>
        </w:rPr>
      </w:pPr>
    </w:p>
    <w:p w14:paraId="0FB58B72" w14:textId="77777777" w:rsidR="00E56EFC" w:rsidRPr="00203113" w:rsidRDefault="00E56EFC" w:rsidP="00E56EFC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fertőző betegségek terjedésének megállításáért az alábbiakat tesszük: </w:t>
      </w:r>
    </w:p>
    <w:p w14:paraId="42B35022" w14:textId="77777777" w:rsidR="00E56EFC" w:rsidRPr="00203113" w:rsidRDefault="00E56EFC" w:rsidP="000E48D4">
      <w:pPr>
        <w:pStyle w:val="Listaszerbekezds"/>
        <w:numPr>
          <w:ilvl w:val="0"/>
          <w:numId w:val="37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gyakori, rendszeres szellőztetés; saját jellel ellátott tisztálkodási eszközök biztosítása; rendszeres napi, heti, havi takarítások a bölcsőde tisztaságának érdekében; </w:t>
      </w:r>
    </w:p>
    <w:p w14:paraId="7415F945" w14:textId="77777777" w:rsidR="00E56EFC" w:rsidRPr="00203113" w:rsidRDefault="00E56EFC" w:rsidP="000E48D4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bölcsőde helyiségeinek és eszközeinek fertőtlenítése. </w:t>
      </w:r>
    </w:p>
    <w:p w14:paraId="0A08D2DE" w14:textId="77777777" w:rsidR="00E56EFC" w:rsidRPr="00203113" w:rsidRDefault="00E56EFC" w:rsidP="00E56EFC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14:paraId="0F8E3970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Egészségvédelem, az egészséges életmód megalapozása </w:t>
      </w:r>
    </w:p>
    <w:p w14:paraId="5E3E264C" w14:textId="77777777" w:rsidR="00E56EFC" w:rsidRPr="00203113" w:rsidRDefault="00E56EFC" w:rsidP="000E48D4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27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harmonikus testi és lelki fejlődéshez szükséges egészséges és biztonságos környezet megteremtése, a fejlődés támogatása; </w:t>
      </w:r>
    </w:p>
    <w:p w14:paraId="11501CAF" w14:textId="77777777" w:rsidR="00E56EFC" w:rsidRPr="00203113" w:rsidRDefault="00E56EFC" w:rsidP="000E48D4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27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primer szükségletek egyéni igények szerinti kielégítése; </w:t>
      </w:r>
    </w:p>
    <w:p w14:paraId="49692EB4" w14:textId="77777777" w:rsidR="00E56EFC" w:rsidRPr="00203113" w:rsidRDefault="00E56EFC" w:rsidP="000E48D4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27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lastRenderedPageBreak/>
        <w:t xml:space="preserve">egészségvédelem, egészségnevelés, a környezethez való alkalmazkodás és az alapvető </w:t>
      </w:r>
      <w:proofErr w:type="spellStart"/>
      <w:r w:rsidRPr="00203113">
        <w:rPr>
          <w:rFonts w:ascii="Times New Roman" w:hAnsi="Times New Roman" w:cs="Times New Roman"/>
          <w:sz w:val="23"/>
          <w:szCs w:val="23"/>
        </w:rPr>
        <w:t>kultúrhigiénés</w:t>
      </w:r>
      <w:proofErr w:type="spellEnd"/>
      <w:r w:rsidRPr="00203113">
        <w:rPr>
          <w:rFonts w:ascii="Times New Roman" w:hAnsi="Times New Roman" w:cs="Times New Roman"/>
          <w:sz w:val="23"/>
          <w:szCs w:val="23"/>
        </w:rPr>
        <w:t xml:space="preserve"> szokások kialakulásának segítése (a testi-lelki harmónia kialakulását és megőrzését segítő napirend – ezen belül: étkezés, mosakodás, öltözködés, alvás, szobatisztaságra nevelés, pihenés, levegőzés, játék, mozgás); </w:t>
      </w:r>
    </w:p>
    <w:p w14:paraId="63319404" w14:textId="77777777" w:rsidR="00E56EFC" w:rsidRPr="00203113" w:rsidRDefault="00E56EFC" w:rsidP="000E48D4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szükség esetén speciális szakember bevonásával prevenciós és korrekciós feladatok ellátása. </w:t>
      </w:r>
    </w:p>
    <w:p w14:paraId="00085B7D" w14:textId="77777777" w:rsidR="00E56EFC" w:rsidRPr="00203113" w:rsidRDefault="00E56EFC" w:rsidP="00E56EFC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14:paraId="5BAA6B74" w14:textId="77777777" w:rsidR="00E56EFC" w:rsidRPr="00203113" w:rsidRDefault="00E56EFC" w:rsidP="00E56EFC">
      <w:pPr>
        <w:pStyle w:val="Cmsor9"/>
        <w:numPr>
          <w:ilvl w:val="0"/>
          <w:numId w:val="0"/>
        </w:numPr>
        <w:jc w:val="both"/>
        <w:rPr>
          <w:rFonts w:ascii="Times New Roman" w:hAnsi="Times New Roman" w:cs="Times New Roman"/>
          <w:i/>
          <w:iCs/>
          <w:sz w:val="24"/>
          <w:szCs w:val="24"/>
          <w:u w:val="none"/>
        </w:rPr>
      </w:pPr>
      <w:r w:rsidRPr="00203113">
        <w:rPr>
          <w:rFonts w:ascii="Times New Roman" w:hAnsi="Times New Roman" w:cs="Times New Roman"/>
          <w:i/>
          <w:iCs/>
          <w:sz w:val="24"/>
          <w:szCs w:val="24"/>
          <w:u w:val="none"/>
        </w:rPr>
        <w:t>Gyermekfogászati prevenció</w:t>
      </w:r>
    </w:p>
    <w:p w14:paraId="33E91EF4" w14:textId="77777777" w:rsidR="00E56EFC" w:rsidRPr="00203113" w:rsidRDefault="00E56EFC" w:rsidP="00E56EF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gyakorlatként alkalmazott korszerű étkezési szabályok, a cukor fogyasztás csökkentése, a rágásra nevelés, és az édes italok helyetti </w:t>
      </w:r>
      <w:proofErr w:type="gramStart"/>
      <w:r w:rsidRPr="00203113">
        <w:rPr>
          <w:rFonts w:ascii="Times New Roman" w:hAnsi="Times New Roman" w:cs="Times New Roman"/>
        </w:rPr>
        <w:t>víz adás</w:t>
      </w:r>
      <w:proofErr w:type="gramEnd"/>
      <w:r w:rsidRPr="00203113">
        <w:rPr>
          <w:rFonts w:ascii="Times New Roman" w:hAnsi="Times New Roman" w:cs="Times New Roman"/>
        </w:rPr>
        <w:t>, már önmagában is fogászati prevencióként szolgál.</w:t>
      </w:r>
    </w:p>
    <w:p w14:paraId="115547A4" w14:textId="77777777" w:rsidR="00E56EFC" w:rsidRPr="00203113" w:rsidRDefault="00E56EFC" w:rsidP="00E56EFC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color w:val="auto"/>
        </w:rPr>
        <w:t xml:space="preserve">A szokások kialakítása céljából a bölcsődei gyermekcsoportban már 2 éves korban elkezdjük a szájöblítés bevezetését, ennek folytatásaként a fogkrém nélküli fogmosást, majd óvodába távozás előtt a fogkrémmel történő fogmosást. </w:t>
      </w:r>
      <w:r w:rsidRPr="00203113">
        <w:rPr>
          <w:rFonts w:ascii="Times New Roman" w:hAnsi="Times New Roman" w:cs="Times New Roman"/>
          <w:color w:val="auto"/>
          <w:sz w:val="23"/>
          <w:szCs w:val="23"/>
          <w:lang w:eastAsia="hu-HU"/>
        </w:rPr>
        <w:t xml:space="preserve">A gyermekek egészséges maradandó fogainak megalapozása az élet első éveiben történik. Számos tanulmány mutatott rá az elsőkét életévben követett helytelen diéta, helytelen táplálkozási szokások és a nem megfelelő fogmosási gyakorlat összefüggésére a gyermekek fogainak romlásával kapcsolatban. </w:t>
      </w:r>
    </w:p>
    <w:p w14:paraId="0FAA1F9F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tejfogak szuvasodása fokozza az új, maradandó fogban kialakuló szuvasodás kockázatát. </w:t>
      </w:r>
    </w:p>
    <w:p w14:paraId="0C8BBD5A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EBEE13" w14:textId="77777777" w:rsidR="00E56EFC" w:rsidRPr="00203113" w:rsidRDefault="00E56EFC" w:rsidP="00E56EFC">
      <w:pPr>
        <w:pStyle w:val="Cmsor9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203113">
        <w:rPr>
          <w:rFonts w:ascii="Times New Roman" w:hAnsi="Times New Roman" w:cs="Times New Roman"/>
          <w:sz w:val="24"/>
          <w:szCs w:val="24"/>
          <w:u w:val="none"/>
        </w:rPr>
        <w:t xml:space="preserve">   Levegőzés</w:t>
      </w:r>
    </w:p>
    <w:p w14:paraId="61193A93" w14:textId="77777777" w:rsidR="00E56EFC" w:rsidRPr="00203113" w:rsidRDefault="00E56EFC" w:rsidP="00E56EF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Levegőzés alatt az udvari játék és a szabadban történő altatás együttesen értendők. Időpontját, mértékét az évszaknak és az időjárási viszonyoknak valamint a gyermek életkorának megfelelően kell megválasztani.</w:t>
      </w:r>
    </w:p>
    <w:p w14:paraId="1FE8F3EB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szabadban való levegőzés csak akkor mellőzhető, ha kánikula, vagy eső, vagy erős havazás, orkánszerű szél, sűrű köd, vagy rendkívül hideg van.</w:t>
      </w:r>
    </w:p>
    <w:p w14:paraId="46E24208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napfény káros hatása, és a kisgyermek bőrének fokozott érzékenysége miatt fokozott figyelmet kell fordítani a napvédelemre.</w:t>
      </w:r>
    </w:p>
    <w:p w14:paraId="710C0791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8B3DA2" w14:textId="77777777" w:rsidR="00E56EFC" w:rsidRPr="00203113" w:rsidRDefault="00E56EFC" w:rsidP="00E56EFC">
      <w:pPr>
        <w:pStyle w:val="Cmsor9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203113">
        <w:rPr>
          <w:rFonts w:ascii="Times New Roman" w:hAnsi="Times New Roman" w:cs="Times New Roman"/>
          <w:sz w:val="24"/>
          <w:szCs w:val="24"/>
          <w:u w:val="none"/>
        </w:rPr>
        <w:t>A ruházat szerepe</w:t>
      </w:r>
    </w:p>
    <w:p w14:paraId="79C868B5" w14:textId="77777777" w:rsidR="00E56EFC" w:rsidRPr="00203113" w:rsidRDefault="00E56EFC" w:rsidP="00E56EF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Bölcsődénkben a gyermekek játszóruháját a szülő biztosítja, ennek tisztántartása is a szülő feladata. A gyermekek törölközőjét és ágyneműjét, valamint az egyéb textíliát az intézmény biztosítja, tisztántartásáról a bölcsőde gondoskodik. A törölközőket hetente, az ágyneműket kéthetente illetve szükség szerint kell cserélni.</w:t>
      </w:r>
    </w:p>
    <w:p w14:paraId="1865E782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Megkülönböztetésüket a jellel való ellátás biztosítja. Ugyanígy a gyermek fésűjét is a jellel ellátott tartóban kell tárolni.</w:t>
      </w:r>
    </w:p>
    <w:p w14:paraId="186F3488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ruházatának, cipőjének olyannak kell lenni, hogy az a gyermek szabad mozgását ne akadályozza, kényelmes, praktikus legyen. Erre a beszokatás idején a gondozónők felhívják a szülők figyelmét.</w:t>
      </w:r>
    </w:p>
    <w:p w14:paraId="7D3EF1C3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CDB40E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  A gyógyító sópára</w:t>
      </w:r>
      <w:r w:rsidRPr="00203113">
        <w:rPr>
          <w:rFonts w:ascii="Times New Roman" w:hAnsi="Times New Roman" w:cs="Times New Roman"/>
        </w:rPr>
        <w:br/>
        <w:t>Sok kisgyermeknek okoznak újra meg újra különböző heveny vagy idült légzőszervi megbetegedést az érzékeny nyálkahártyái és a szakorvosok tapasztalatai szerint egyre nő az allergiában szenvedő és az asztmás gyerekek száma. Kiegészítő kezelésként ajánlható számukra a sópára belégzésén alapuló kúra, amely ma már nemcsak a tengerpartok jótékony klímájában, távoli sóbányák hűs levegőjében érhető el, hanem bölcsődénkben is lehetővé tettük gondozottjaink számára.</w:t>
      </w:r>
      <w:r w:rsidRPr="00203113">
        <w:rPr>
          <w:rFonts w:ascii="Times New Roman" w:hAnsi="Times New Roman" w:cs="Times New Roman"/>
        </w:rPr>
        <w:br/>
      </w:r>
      <w:r w:rsidRPr="00203113">
        <w:rPr>
          <w:rFonts w:ascii="Times New Roman" w:hAnsi="Times New Roman" w:cs="Times New Roman"/>
        </w:rPr>
        <w:br/>
        <w:t xml:space="preserve">A speciális só-terápiának elsősorban asztma, idült légcsőhurut, pollenek okozta allergiák esetében van jótékony hatása, de egyes bőrbetegségek, ekcéma, pikkelysömör kiegészítő kezelésére szintén alkalmazható. Lényege, hogy a </w:t>
      </w:r>
      <w:proofErr w:type="spellStart"/>
      <w:r w:rsidRPr="00203113">
        <w:rPr>
          <w:rFonts w:ascii="Times New Roman" w:hAnsi="Times New Roman" w:cs="Times New Roman"/>
        </w:rPr>
        <w:t>Somadrin</w:t>
      </w:r>
      <w:proofErr w:type="spellEnd"/>
      <w:r w:rsidRPr="00203113">
        <w:rPr>
          <w:rFonts w:ascii="Times New Roman" w:hAnsi="Times New Roman" w:cs="Times New Roman"/>
        </w:rPr>
        <w:t xml:space="preserve"> klímaoldat párolgása só koncentrációt idéz elő, negatív ionizáció jön létre, így a légzőszervek nyálkahártyái aktiválódnak.  A sóbányák gyógy célú megnyitása kiváló terápiás lehetőség. Hasonlóképpen javíthatja a betegek közérzetét a tengerparti klíma. Akiknek azonban ezekre a távoli és drága gyógyüdülő-helyekre elutazni nincs lehetőségük - és </w:t>
      </w:r>
      <w:r w:rsidRPr="00203113">
        <w:rPr>
          <w:rFonts w:ascii="Times New Roman" w:hAnsi="Times New Roman" w:cs="Times New Roman"/>
        </w:rPr>
        <w:lastRenderedPageBreak/>
        <w:t xml:space="preserve">a kisgyermekes családok többsége valószínűleg ezek közé tartozik - nyilván örömmel fogadják azokat a lehetőségeket, amelyek ezt a jó hatású kúrát hazai környezetben is elérhetővé teszik. </w:t>
      </w:r>
    </w:p>
    <w:p w14:paraId="588184C8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sóterápiás helyiség alapítási és fenntartási költségeit a bölcsőde alapítványa finanszírozza, így használata a gyermekek számára ingyenes.</w:t>
      </w:r>
      <w:r w:rsidRPr="00203113">
        <w:rPr>
          <w:rFonts w:ascii="Times New Roman" w:hAnsi="Times New Roman" w:cs="Times New Roman"/>
        </w:rPr>
        <w:br/>
      </w:r>
    </w:p>
    <w:p w14:paraId="7BCFC4B2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03113">
        <w:rPr>
          <w:rFonts w:ascii="Times New Roman" w:hAnsi="Times New Roman" w:cs="Times New Roman"/>
          <w:b/>
          <w:sz w:val="23"/>
          <w:szCs w:val="23"/>
        </w:rPr>
        <w:t xml:space="preserve">Folyamatos napirend </w:t>
      </w:r>
    </w:p>
    <w:p w14:paraId="6CB9CAE9" w14:textId="77777777" w:rsidR="00E56EFC" w:rsidRPr="00203113" w:rsidRDefault="00E56EFC" w:rsidP="00E56EFC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color w:val="auto"/>
          <w:sz w:val="23"/>
          <w:szCs w:val="23"/>
        </w:rPr>
        <w:t xml:space="preserve">A folyamatosság biztosítása alapvető feladat a bölcsődei nevelésben, de része az egészségfejlesztésnek is.  </w:t>
      </w:r>
      <w:r w:rsidRPr="00203113">
        <w:rPr>
          <w:rFonts w:ascii="Times New Roman" w:hAnsi="Times New Roman" w:cs="Times New Roman"/>
          <w:color w:val="auto"/>
          <w:sz w:val="23"/>
          <w:szCs w:val="23"/>
          <w:lang w:eastAsia="hu-HU"/>
        </w:rPr>
        <w:t xml:space="preserve">Mivel a gyermekek biológiai és testi szükségleteit a kisgyermeknevelőnek kell kielégítenie, ezért az ő feladata, hogy biztosítsa a gyermekek számára az aktív tevékenység és a pihenés ritmikus váltakozását. Ezzel együtt a gyermekekben kialakul a tájékozódás képessége a saját kis környezetükben. A rendszeresen ismétlődő feladatok elvégzése, az események egymáshoz kapcsolódása megszokottá válik; szinte előre várják az ismerős tevékenység elvégzését. Ez egyben nyugalmukat, alkalmazkodásukat és biztonságérzetüket is fokozza. </w:t>
      </w:r>
    </w:p>
    <w:p w14:paraId="2EAA3C5D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gyermekközösségek napirendjében úgy kell az egész közösség szükségleteit és igényeit kielégíteni, hogy közben minden egyes gyermek igényeit messzemenően figyelembe vegyék. </w:t>
      </w:r>
    </w:p>
    <w:p w14:paraId="53DA8F08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gyermek bölcsődei napirendjének kialakításánál az otthoni körülményekkel és eseményekkel is számolnunk kell. Arra törekszünk, hogy a gyermek bölcsődei és otthoni napirendje összhangban legyen. </w:t>
      </w:r>
    </w:p>
    <w:p w14:paraId="02ADF82E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gyermek szükségletei és igényei együtt változnak életkorával, fejlődésével (pl. csecsemőkortól nő az ébrenléti idő, csökken az étkezések száma, változik a gyermek mozgása, módosul játékigénye stb.), így a szükségletek, igények kielégítési módjának is az életkornak megfelelően változnia kell. Külön kell tehát kialakítani a csecsemő, a tipegő, valamint a nagycsoport napirendjét. </w:t>
      </w:r>
    </w:p>
    <w:p w14:paraId="6716C11E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>A csoportok napirendje az év folyamán is módosul egyrészt a gyermekek fejlődésével, s így szükségleteik változásával.</w:t>
      </w:r>
    </w:p>
    <w:p w14:paraId="6EFB95E2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44B1E4DB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77A572CE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>Élelmezés – HACCP</w:t>
      </w:r>
    </w:p>
    <w:p w14:paraId="21325375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élelmezés során a korszerű csecsemő – kisgyermek táplálási elveket kell figyelembe</w:t>
      </w:r>
    </w:p>
    <w:p w14:paraId="22B8647B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03113">
        <w:rPr>
          <w:rFonts w:ascii="Times New Roman" w:hAnsi="Times New Roman" w:cs="Times New Roman"/>
        </w:rPr>
        <w:t>venni</w:t>
      </w:r>
      <w:proofErr w:type="gramEnd"/>
      <w:r w:rsidRPr="00203113">
        <w:rPr>
          <w:rFonts w:ascii="Times New Roman" w:hAnsi="Times New Roman" w:cs="Times New Roman"/>
        </w:rPr>
        <w:t>, úgy hogy a táplálék.</w:t>
      </w:r>
    </w:p>
    <w:p w14:paraId="16F38646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1. mennyiségileg elegendő és minőségileg helyes összetételű,</w:t>
      </w:r>
    </w:p>
    <w:p w14:paraId="1772D8C4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2. biztonságos, a higiénés követelményeknek megfelelő,</w:t>
      </w:r>
    </w:p>
    <w:p w14:paraId="2BF2868F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3. megfelelő konyhatechnikai eljárásokkal elkészített és élvezhető legyen</w:t>
      </w:r>
    </w:p>
    <w:p w14:paraId="1220EE00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hu-HU"/>
        </w:rPr>
      </w:pPr>
      <w:r w:rsidRPr="00203113">
        <w:rPr>
          <w:rFonts w:ascii="Times New Roman" w:hAnsi="Times New Roman" w:cs="Times New Roman"/>
        </w:rPr>
        <w:t xml:space="preserve">4. </w:t>
      </w:r>
      <w:r w:rsidRPr="00203113">
        <w:rPr>
          <w:rFonts w:ascii="Times New Roman" w:hAnsi="Times New Roman" w:cs="Times New Roman"/>
          <w:b/>
          <w:bCs/>
          <w:sz w:val="20"/>
          <w:szCs w:val="20"/>
          <w:lang w:eastAsia="hu-HU"/>
        </w:rPr>
        <w:t xml:space="preserve">37/2014. (IV. 30.) EMMI rendelete közétkeztetésre vonatkozó táplálkozás-egészségügyi előírásainak megfeleljen </w:t>
      </w:r>
    </w:p>
    <w:p w14:paraId="14572582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bölcsődékben a Veszélyelemzés és Kritikus Szabályozási Pontok (HCCP) rendszerének kialakítása, és működtetése megtörtént.</w:t>
      </w:r>
    </w:p>
    <w:p w14:paraId="6E46A5D8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egészséges életmódra nevelés egyik fontos területe az étkezés. Az utóbbi évtized tapasztalatai egyértelművé tették, hogy a táplálkozás és az egészség összefügg egymással. Tudományosan bizonyított, hogy a táplálkozási szokások kisgyermekkorban alakulnak ki, és az egész életre kiható ízlésformáló szerepük van. Ezen a területen igen sok lehetőségünk van az egészséges életmód és az egészséges táplálkozás bevezetéséhez. Ennek érdekében minden eszközt megragadunk, hogy ez a fiatal korosztály korszerűen táplálkozzon. A táplálék, amit a kisgyermek elfogyaszt, nagymértékben befolyásolja egészségét, fejlődését. Étlaptervezéskor figyelembe vesszük, hogy az étrend egészséges, ízletes legyen. Feleljen meg az élettani szükségleteknek, és legyen biztosítva a napi energia- és tápanyagtartalma. Legyen változatos, idényjellegű, ízben és formában pedig összehangolt.</w:t>
      </w:r>
    </w:p>
    <w:p w14:paraId="27554376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0D09C03D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A jó példa ereje: </w:t>
      </w:r>
    </w:p>
    <w:p w14:paraId="4A20AABE" w14:textId="77777777" w:rsidR="00E56EFC" w:rsidRPr="00203113" w:rsidRDefault="00E56EFC" w:rsidP="000E48D4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Mutassunk példát, nassoljunk nyers zöldséget, gyümölcsöt, natúr puffasztott gabonát. </w:t>
      </w:r>
    </w:p>
    <w:p w14:paraId="624318E8" w14:textId="77777777" w:rsidR="00E56EFC" w:rsidRPr="00203113" w:rsidRDefault="00E56EFC" w:rsidP="000E48D4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Sétáljunk, kiránduljunk, játsszunk a kisdedekkel, próbáljunk ki új ételeket, beszéljünk az ízéről, a színéről, az állagáról. </w:t>
      </w:r>
    </w:p>
    <w:p w14:paraId="431F6CF9" w14:textId="77777777" w:rsidR="00E56EFC" w:rsidRPr="00203113" w:rsidRDefault="00E56EFC" w:rsidP="000E48D4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lastRenderedPageBreak/>
        <w:t xml:space="preserve">Akkor vezessük be az új ételt, amikor a gyermek éhes, de ne erőltessük az evést. </w:t>
      </w:r>
    </w:p>
    <w:p w14:paraId="27A46D7E" w14:textId="77777777" w:rsidR="00E56EFC" w:rsidRPr="00203113" w:rsidRDefault="00E56EFC" w:rsidP="000E48D4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Sócsökkentés: </w:t>
      </w:r>
    </w:p>
    <w:p w14:paraId="6A0936DD" w14:textId="77777777" w:rsidR="00E56EFC" w:rsidRPr="00203113" w:rsidRDefault="00E56EFC" w:rsidP="000E48D4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Friss ételeket válasszunk, készítsük el mi az ételeket, tanuljuk meg érzékelni és élvezni a nyersanyagok eredeti, természetes ízét. </w:t>
      </w:r>
    </w:p>
    <w:p w14:paraId="7E8AB00C" w14:textId="77777777" w:rsidR="00E56EFC" w:rsidRPr="00203113" w:rsidRDefault="00E56EFC" w:rsidP="000E48D4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Kevés sót használjunk ételkészítéskor. </w:t>
      </w:r>
    </w:p>
    <w:p w14:paraId="2990AE8D" w14:textId="77777777" w:rsidR="00E56EFC" w:rsidRPr="00203113" w:rsidRDefault="00E56EFC" w:rsidP="000E48D4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Az ízesített só helyett használjunk friss vagy szárított fűszernövényt. </w:t>
      </w:r>
    </w:p>
    <w:p w14:paraId="2E852A2B" w14:textId="77777777" w:rsidR="00E56EFC" w:rsidRPr="00203113" w:rsidRDefault="00E56EFC" w:rsidP="000E48D4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Részesítsük előnyben a szezonális alapanyagokat (például télen a céklát, a savanyú káposztát, az almát). </w:t>
      </w:r>
    </w:p>
    <w:p w14:paraId="45AF9062" w14:textId="77777777" w:rsidR="00E56EFC" w:rsidRPr="00203113" w:rsidRDefault="00E56EFC" w:rsidP="000E48D4">
      <w:pPr>
        <w:pStyle w:val="Listaszerbekezds"/>
        <w:numPr>
          <w:ilvl w:val="0"/>
          <w:numId w:val="38"/>
        </w:numPr>
        <w:rPr>
          <w:rFonts w:ascii="Times New Roman" w:hAnsi="Times New Roman" w:cs="Times New Roman"/>
          <w:b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Igyunk tiszta vizet!</w:t>
      </w:r>
    </w:p>
    <w:p w14:paraId="7B42D47E" w14:textId="77777777" w:rsidR="00E56EFC" w:rsidRPr="00203113" w:rsidRDefault="00E56EFC" w:rsidP="000E48D4">
      <w:pPr>
        <w:pStyle w:val="Listaszerbekezds"/>
        <w:numPr>
          <w:ilvl w:val="0"/>
          <w:numId w:val="38"/>
        </w:numPr>
        <w:rPr>
          <w:rFonts w:ascii="Times New Roman" w:hAnsi="Times New Roman" w:cs="Times New Roman"/>
          <w:b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Csökkentsük az édességet</w:t>
      </w:r>
    </w:p>
    <w:p w14:paraId="4DDEDE42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7A0166CF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Bölcsődénkben megoldott a különböző </w:t>
      </w:r>
      <w:r w:rsidRPr="00203113">
        <w:rPr>
          <w:rFonts w:ascii="Times New Roman" w:hAnsi="Times New Roman" w:cs="Times New Roman"/>
          <w:b/>
        </w:rPr>
        <w:t>táplálékallergiás gyermekek diétás étkeztetése, a</w:t>
      </w:r>
      <w:r w:rsidRPr="00203113">
        <w:rPr>
          <w:rFonts w:ascii="Times New Roman" w:hAnsi="Times New Roman" w:cs="Times New Roman"/>
        </w:rPr>
        <w:t xml:space="preserve"> szakorvos javaslata alapján. Amennyiben a gyermek egészségi állapota indokolja, szakorvosi javaslat alapján speciális étkezést biztosítunk. A szakszerű étkeztetést dietetikus által jóváhagyott étlap alapján diétás szakács általi ételkészítéssel valósítjuk meg.</w:t>
      </w:r>
    </w:p>
    <w:p w14:paraId="22D2156D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708CC4BF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03113">
        <w:rPr>
          <w:rFonts w:ascii="Times New Roman" w:hAnsi="Times New Roman" w:cs="Times New Roman"/>
          <w:b/>
          <w:sz w:val="23"/>
          <w:szCs w:val="23"/>
        </w:rPr>
        <w:t xml:space="preserve">Személyi </w:t>
      </w:r>
      <w:proofErr w:type="spellStart"/>
      <w:r w:rsidRPr="00203113">
        <w:rPr>
          <w:rFonts w:ascii="Times New Roman" w:hAnsi="Times New Roman" w:cs="Times New Roman"/>
          <w:b/>
          <w:sz w:val="23"/>
          <w:szCs w:val="23"/>
        </w:rPr>
        <w:t>higiéne</w:t>
      </w:r>
      <w:proofErr w:type="spellEnd"/>
    </w:p>
    <w:p w14:paraId="6364BE88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közösségi életben a kulturált higiénés szokásokat már kisded korban kezdjük kialakítani. Az egyén számára az egész életen át feltételes reflexként kell működnie a WC-használat utáni, illetve az étkezés előtti kézmosásnak. Célszerű, hogy ennek alapjai már kistipegő korra nyúljanak vissza. A már járni tudó gyermeket egyedül engedjük a vízcsaphoz, segítsük annak megnyitását, vagy együtt végezzük vele. A vízzel való ismerkedés kellemes élményként lassan alakul ki a kezdeti ügyetlen mozdulatokból. A gyakorlás során eredményes lesz a kézmosás. A szabályos és eredményes kézmosás csak később alakul ki. A gyermek próbálkozásait dicsérni kell, hogy önbizalma fokozódjék. </w:t>
      </w:r>
    </w:p>
    <w:p w14:paraId="2AEE5E05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b/>
          <w:sz w:val="23"/>
          <w:szCs w:val="23"/>
          <w:lang w:eastAsia="hu-HU"/>
        </w:rPr>
        <w:t>A kézmosás az alap.</w:t>
      </w: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 Bölcsődébe érkezéskor a szülő közös kézmosás után adja át a gyermekét a kisgyermeknevelőnek a csoportban. </w:t>
      </w:r>
    </w:p>
    <w:p w14:paraId="1599ADE6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Öltözködés Az időjárásnak, a hőmérsékletnek megfelelő öltözködés elsajátításával a gyermekek megtanulják megőrizni egészségüket. </w:t>
      </w:r>
    </w:p>
    <w:p w14:paraId="43B1205A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Öltöztetés </w:t>
      </w:r>
    </w:p>
    <w:p w14:paraId="7D3307B1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>Tud-e a gyermek önállóan öltözni? A kisgyermeknevelő magyaráz, ösztönöz, segít. A gyermekeket mindig a gondozási sorrendben szólítja. Szóval is segít, beköti a cipőt. Ellenőrzi, megigazítja a ruhát, kikíséri az udvarra, ahol a gyermek bekapcsolódhat a játéktevékenységbe.</w:t>
      </w:r>
    </w:p>
    <w:p w14:paraId="29BAF9D4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Pelenkaváltás </w:t>
      </w:r>
    </w:p>
    <w:p w14:paraId="050EFC7B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Célja, hogy a szennyezett bőrfelületet tökéletesen letisztítsuk, a vizeletet és a székletet eltávolítsuk, megteremtsünk a komfortérzetet. </w:t>
      </w:r>
    </w:p>
    <w:p w14:paraId="2AF8B295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bőr fontos szerepet tölt be: védi a szervezetet, megakadályozza a kórokozók behatolását, ezért épségének, egészségének megóvása fontos. </w:t>
      </w:r>
    </w:p>
    <w:p w14:paraId="21E7C4F0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csecsemők bőre érzékeny, könnyen sérül, gyakran szennyeződik széklettel és vizelettel. </w:t>
      </w:r>
    </w:p>
    <w:p w14:paraId="537AF79D" w14:textId="77777777" w:rsidR="00E56EFC" w:rsidRPr="00203113" w:rsidRDefault="00E56EFC" w:rsidP="00E56EFC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color w:val="auto"/>
          <w:sz w:val="23"/>
          <w:szCs w:val="23"/>
          <w:lang w:eastAsia="hu-HU"/>
        </w:rPr>
        <w:t xml:space="preserve">A pelenkaváltást étkezésekhez kötjük, de természetesen szükség szerint is alkalmazzuk. Ha pelenkázón tesz tisztába a kisgyermeknevelő, akkor a gyermek önállóságát is figyelembe véve leveszi a cipőt és (teljesen leveszi) a nadrágot. </w:t>
      </w:r>
    </w:p>
    <w:p w14:paraId="2F7A265E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Ha nagyon pisis, akkor szükséges a lemosás, ha nem, akkor elég letörölni. </w:t>
      </w:r>
    </w:p>
    <w:p w14:paraId="7C1E9FF0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piciket minden alkalommal le kell mosni. </w:t>
      </w:r>
    </w:p>
    <w:p w14:paraId="3DEAB871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pelenkázót a kisgyermeknevelő fertőtleníti, majd tiszta textilpelenkát tesz fel. Mind a gyermek, mind a felnőtt kézmosása szükségszerű. </w:t>
      </w:r>
    </w:p>
    <w:p w14:paraId="70B2A36F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Állva pelenkázás esetén leguggol a kisgyermeknevelő a gyermek elé. A gyermek önállóságát figyelembe véve leveszi a gyermek nadrágját (nem kell teljesen levenni, elég letolni). Leveszi a gyermekről a pisis pelenkát, ha szükséges letörli popsitörlővel. Végül felteszi a tiszta pelenkát. </w:t>
      </w:r>
    </w:p>
    <w:p w14:paraId="1034D81B" w14:textId="77777777" w:rsidR="00E56EFC" w:rsidRPr="00203113" w:rsidRDefault="00E56EFC" w:rsidP="00E56EFC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color w:val="auto"/>
          <w:sz w:val="23"/>
          <w:szCs w:val="23"/>
          <w:lang w:eastAsia="hu-HU"/>
        </w:rPr>
        <w:t xml:space="preserve">Székletes gyermek </w:t>
      </w:r>
      <w:r w:rsidRPr="00203113">
        <w:rPr>
          <w:rFonts w:ascii="Times New Roman" w:hAnsi="Times New Roman" w:cs="Times New Roman"/>
          <w:color w:val="auto"/>
          <w:sz w:val="23"/>
          <w:szCs w:val="23"/>
        </w:rPr>
        <w:t xml:space="preserve">esetén a gyermek önállóságát figyelembe véve a kisgyermeknevelő leveszi a cipőt és a nadrágot. A székletet letörli, egy pelenkát tesz a kádba, és egyet odakészít megtörölni a gyermeket. Beállítja a vizet, beemeli a gyermeket a kádba, langyos szappanos vízzel lemossa. </w:t>
      </w:r>
      <w:r w:rsidRPr="00203113"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Tiszta pelenkát készít, igény szerint krémet használ, az öltöztetés a gyermek </w:t>
      </w:r>
      <w:r w:rsidRPr="00203113">
        <w:rPr>
          <w:rFonts w:ascii="Times New Roman" w:hAnsi="Times New Roman" w:cs="Times New Roman"/>
          <w:color w:val="auto"/>
          <w:sz w:val="23"/>
          <w:szCs w:val="23"/>
          <w:lang w:eastAsia="hu-HU"/>
        </w:rPr>
        <w:t xml:space="preserve">önállóságától függően történik. A pelenkázót fertőtleníti, tiszta textilpelenkát tesz fel, végül mindketten kezet mosnak. </w:t>
      </w:r>
    </w:p>
    <w:p w14:paraId="5653442C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Szobatisztává válás </w:t>
      </w:r>
    </w:p>
    <w:p w14:paraId="536B26F2" w14:textId="77777777" w:rsidR="00E56EFC" w:rsidRPr="00203113" w:rsidRDefault="00E56EFC" w:rsidP="00E56EFC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color w:val="auto"/>
          <w:sz w:val="23"/>
          <w:szCs w:val="23"/>
          <w:lang w:eastAsia="hu-HU"/>
        </w:rPr>
        <w:t>A szocializáció során a gyermek idegrendszeri érésének függvénye a szobatisztává válás. Napközben a gyermek elhatározásának, tudatos felelősségvállalásának eredménye.</w:t>
      </w:r>
    </w:p>
    <w:p w14:paraId="50C1FF62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Akkor szobatiszta, ha érzi, és vissza tudja tartani az ingert, önállóan le tud hozzá vetkőzni, és el tudja végezni a dolgát. Ennek ideje gyermekenként változó lehet. Vannak, akik érdeklődnek, és hamar szobatisztává válnak. Otthon a szülői minta nagyon sokat segít (pl. állva pisilés). Bölcsődében a többi gyermek mintája nyújt segítséget (kis WC használata). </w:t>
      </w:r>
    </w:p>
    <w:p w14:paraId="3D6F3AE7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székletürítés tudatos kontrollja komoly lépés a szociális fejlődésben. </w:t>
      </w:r>
    </w:p>
    <w:p w14:paraId="6F3383C3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Fontos, hogy a felnőtt kezdettől fogva a gyermek aktivitására, együttműködésére építsen. </w:t>
      </w:r>
    </w:p>
    <w:p w14:paraId="2652B37F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Így legkevesebb kudarcélmény éri. Megvan a gyermekben a vágy arra, hogy önállóan intézze szükségleteit. Elég, ha megmutatjuk a lehetőségeit (a bilit, a WC-t). Ha a gyermek érett rá, és megfelelő a felnőtt - gyermek viszony, akkor kb. 2,5-3 éves korára nappal szobatiszta lesz. </w:t>
      </w:r>
    </w:p>
    <w:p w14:paraId="4DBCD917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>A kisgyermeknevelő kikíséri a gyermeket a fürdőbe, aki önállóan vagy segítve vetkőzik, bilire vagy WC-re ül, lehúzza a WC-t, majd öltöztetés és kézmosás történik.</w:t>
      </w:r>
    </w:p>
    <w:p w14:paraId="60E12BE8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95E5A58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Mindennapi testmozgás, </w:t>
      </w:r>
      <w:proofErr w:type="spellStart"/>
      <w:r w:rsidRPr="00203113">
        <w:rPr>
          <w:rFonts w:ascii="Times New Roman" w:hAnsi="Times New Roman" w:cs="Times New Roman"/>
          <w:b/>
          <w:bCs/>
          <w:sz w:val="24"/>
          <w:szCs w:val="24"/>
        </w:rPr>
        <w:t>Csiri-biri</w:t>
      </w:r>
      <w:proofErr w:type="spellEnd"/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 mozgásfejlesztő torna</w:t>
      </w:r>
    </w:p>
    <w:p w14:paraId="73BCAD7E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bölcsődés korú gyermekek számára a mozgás belső igény, amit felszabadultan, jókedvűen, örömmel végeznek. Mozgásigényük más és más, de a mindennapi mozgás nélkülözhetetlen számukra. A csoportszobák viszonylag szűk mozgásteret adnak, de itt is elhelyeztünk kis helyet foglaló mozgásfejlesztő eszközöket, illetve a bútorok könnyű mozgatásával rövid idő alatt nagyobb teret nyerhetünk. Igyekszünk minél több időt tölteni az udvaron, ahol a különböző játékeszközök tartalmas, sokszínű mozgásformák gyakorlására adnak lehetőséget.</w:t>
      </w:r>
    </w:p>
    <w:p w14:paraId="2858BE93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F93D45B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sz w:val="23"/>
          <w:szCs w:val="23"/>
        </w:rPr>
        <w:t>Mozgásfejlesztő torna:</w:t>
      </w:r>
    </w:p>
    <w:p w14:paraId="1546A7CA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Style w:val="cikktart2"/>
        </w:rPr>
        <w:t xml:space="preserve">A gyerekeket nem lehet elég korán a mozgás és az éneklés öröméhez szoktatni. Dögönyözzük, lóbáljuk, </w:t>
      </w:r>
      <w:proofErr w:type="spellStart"/>
      <w:r w:rsidRPr="00203113">
        <w:rPr>
          <w:rStyle w:val="cikktart2"/>
        </w:rPr>
        <w:t>höcögtessük</w:t>
      </w:r>
      <w:proofErr w:type="spellEnd"/>
      <w:r w:rsidRPr="00203113">
        <w:rPr>
          <w:rStyle w:val="cikktart2"/>
        </w:rPr>
        <w:t xml:space="preserve"> őket bátran, hiszen a különböző mozgásformák nagyon fontosak gyerekeink fejlődése szempontjából. Ha mindezt énekelve, mondókázva tesszük, a gyerekek öröme határtalan. </w:t>
      </w:r>
    </w:p>
    <w:p w14:paraId="529FA641" w14:textId="77777777" w:rsidR="00E56EFC" w:rsidRPr="00203113" w:rsidRDefault="00E56EFC" w:rsidP="00E56EFC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1B9FC74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Pedagógiai indoka:</w:t>
      </w:r>
    </w:p>
    <w:p w14:paraId="6716DD1B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Az iskoláskori betűtévesztés, a számok felcserélése, a figyelem-, a tanulás-, a viselkedészavar a mozgásfejlődés során kimaradó mozgásformák hiányára vezethető vissza.                             </w:t>
      </w:r>
      <w:r w:rsidRPr="00203113">
        <w:rPr>
          <w:rStyle w:val="Kiemels2"/>
        </w:rPr>
        <w:t xml:space="preserve">A mozgásfejlődés különböző fázisait nem célszerű siettetni vagy átugrani. Hagyni kell, hogy gyermek a különböző szakaszokat kiélvezze és a saját tempójában tapasztalja meg. </w:t>
      </w:r>
      <w:r w:rsidRPr="00203113">
        <w:rPr>
          <w:rFonts w:ascii="Times New Roman" w:hAnsi="Times New Roman" w:cs="Times New Roman"/>
        </w:rPr>
        <w:t xml:space="preserve"> Szükséges csecsemőkortól fogva a kisgyermeknek elegendő és megfelelő - lehetőleg kemény felületű- mozgásteret biztosítani, hiszen a szűk helyen (például mászókában) sokat tartózkodó gyermek mozgásfejlődéséből könnyen kimaradhat a kúszás, mászás, gurulás. A szűk helyen tartózkodás a gyermeket a túlzottan korai állásra késztetheti. </w:t>
      </w:r>
    </w:p>
    <w:p w14:paraId="732D5562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Style w:val="Kiemels2"/>
        </w:rPr>
        <w:t xml:space="preserve">A mozgásfejlődés során egyetlen mozgásforma sem maradhat ki. Fontos, hogy ne előzze meg egyik mozgás sem az időben előtte állót. </w:t>
      </w:r>
    </w:p>
    <w:p w14:paraId="2D31851E" w14:textId="77777777" w:rsidR="00E56EFC" w:rsidRPr="00203113" w:rsidRDefault="00E56EFC" w:rsidP="00E56EFC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mozgásfejlődés helyes sorrendje a következő:</w:t>
      </w:r>
    </w:p>
    <w:p w14:paraId="5FCC94C2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háton fekvés</w:t>
      </w:r>
      <w:r w:rsidRPr="00203113">
        <w:rPr>
          <w:rFonts w:ascii="Times New Roman" w:hAnsi="Times New Roman" w:cs="Times New Roman"/>
        </w:rPr>
        <w:br/>
        <w:t xml:space="preserve">- spontán oldalra fordulás </w:t>
      </w:r>
      <w:r w:rsidRPr="00203113">
        <w:rPr>
          <w:rFonts w:ascii="Times New Roman" w:hAnsi="Times New Roman" w:cs="Times New Roman"/>
        </w:rPr>
        <w:br/>
        <w:t xml:space="preserve">- hasra fordulás </w:t>
      </w:r>
      <w:r w:rsidRPr="00203113">
        <w:rPr>
          <w:rFonts w:ascii="Times New Roman" w:hAnsi="Times New Roman" w:cs="Times New Roman"/>
        </w:rPr>
        <w:br/>
        <w:t xml:space="preserve">- hasról-hátra fordulás </w:t>
      </w:r>
      <w:r w:rsidRPr="00203113">
        <w:rPr>
          <w:rFonts w:ascii="Times New Roman" w:hAnsi="Times New Roman" w:cs="Times New Roman"/>
        </w:rPr>
        <w:br/>
        <w:t> - kúszás, mászás  </w:t>
      </w:r>
    </w:p>
    <w:p w14:paraId="4673AD8B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- hason fekvésből ülés </w:t>
      </w:r>
      <w:r w:rsidRPr="00203113">
        <w:rPr>
          <w:rFonts w:ascii="Times New Roman" w:hAnsi="Times New Roman" w:cs="Times New Roman"/>
        </w:rPr>
        <w:br/>
        <w:t xml:space="preserve"> - felállás, járás</w:t>
      </w:r>
    </w:p>
    <w:p w14:paraId="5ED589E2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</w:rPr>
      </w:pPr>
    </w:p>
    <w:p w14:paraId="41177B84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  </w:t>
      </w:r>
      <w:r w:rsidRPr="00203113">
        <w:rPr>
          <w:rStyle w:val="Kiemels2"/>
        </w:rPr>
        <w:t xml:space="preserve">A mozgásfejlődésbeli lemaradások által okozott figyelem-, mozgás-, és tanulási zavarok a későbbiekben már csak fáradságos munkával korrigálhatók. </w:t>
      </w:r>
      <w:r w:rsidRPr="00203113">
        <w:rPr>
          <w:rFonts w:ascii="Times New Roman" w:hAnsi="Times New Roman" w:cs="Times New Roman"/>
        </w:rPr>
        <w:br/>
        <w:t>A különböző mozgások előkészítéséhez segítséget nyújthatunk a gyermeknek. A kúszás előkészítésekor például érdemes úgy elhelyezni a hason fekvő gyermek elé a játékokat, hogy azt ne érhesse el, ezzel is ösztönözve  őt arra, hogy  eljusson céljáig.</w:t>
      </w:r>
    </w:p>
    <w:p w14:paraId="3CEA5DAE" w14:textId="77777777" w:rsidR="00E56EFC" w:rsidRPr="00203113" w:rsidRDefault="00E56EFC" w:rsidP="00E56EFC">
      <w:pPr>
        <w:spacing w:after="0" w:line="240" w:lineRule="auto"/>
        <w:jc w:val="both"/>
        <w:rPr>
          <w:rStyle w:val="Kiemels2"/>
        </w:rPr>
      </w:pPr>
      <w:r w:rsidRPr="00203113">
        <w:rPr>
          <w:rFonts w:ascii="Times New Roman" w:hAnsi="Times New Roman" w:cs="Times New Roman"/>
        </w:rPr>
        <w:t xml:space="preserve"> </w:t>
      </w:r>
      <w:r w:rsidRPr="00203113">
        <w:rPr>
          <w:rStyle w:val="Kiemels2"/>
        </w:rPr>
        <w:t>Ha egy egészséges gyermek a mozgásfejlődés minden szakaszát megtapasztalta, általában egy éves kora körül indul el. Amennyiben ez mégsem történik meg másfél éves koráig, célszerű szakemberhez fordulni.</w:t>
      </w:r>
    </w:p>
    <w:p w14:paraId="0618B72E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különböző mozgások közül a mászásnak van kiemelkedő szerepe, hiszen a váltott kéz-láb mozgás hiányában zavar jelentkezhet az agyféltekék szinkronizációjában. </w:t>
      </w:r>
    </w:p>
    <w:p w14:paraId="7D380074" w14:textId="77777777" w:rsidR="00E56EFC" w:rsidRPr="00203113" w:rsidRDefault="00E56EFC" w:rsidP="00E56EFC">
      <w:pPr>
        <w:spacing w:after="0" w:line="240" w:lineRule="auto"/>
        <w:jc w:val="both"/>
        <w:rPr>
          <w:rStyle w:val="Kiemels2"/>
        </w:rPr>
      </w:pPr>
      <w:r w:rsidRPr="00203113">
        <w:rPr>
          <w:rFonts w:ascii="Times New Roman" w:hAnsi="Times New Roman" w:cs="Times New Roman"/>
        </w:rPr>
        <w:t xml:space="preserve">Ennek következménye lehet a később bekövetkező figyelemzavar, vagy betűtévesztés.  </w:t>
      </w:r>
      <w:r w:rsidRPr="00203113">
        <w:rPr>
          <w:rStyle w:val="Kiemels2"/>
          <w:b w:val="0"/>
          <w:bCs w:val="0"/>
        </w:rPr>
        <w:t>Hagyjuk hát a gyermeket szabadon mozogni, engedjük, hogy megismerje testének, képességeinek határát</w:t>
      </w:r>
      <w:r w:rsidRPr="00203113">
        <w:rPr>
          <w:rStyle w:val="Kiemels2"/>
        </w:rPr>
        <w:t xml:space="preserve">, </w:t>
      </w:r>
      <w:r w:rsidRPr="00203113">
        <w:rPr>
          <w:rStyle w:val="Kiemels2"/>
          <w:b w:val="0"/>
          <w:bCs w:val="0"/>
        </w:rPr>
        <w:t>lehetőségeit.</w:t>
      </w:r>
      <w:r w:rsidRPr="00203113">
        <w:rPr>
          <w:rStyle w:val="Kiemels2"/>
        </w:rPr>
        <w:t xml:space="preserve"> </w:t>
      </w:r>
    </w:p>
    <w:p w14:paraId="68764A70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Style w:val="Kiemels2"/>
        </w:rPr>
        <w:t xml:space="preserve">Megteremtjük a feltételeket ahhoz, hogy különböző mozgásformákkal ismerkedhessen meg, hiszen így növelhetjük önbizalmát, mozgása ügyesedni, koordinálódni fog. </w:t>
      </w:r>
      <w:r w:rsidRPr="00203113">
        <w:rPr>
          <w:rFonts w:ascii="Times New Roman" w:hAnsi="Times New Roman" w:cs="Times New Roman"/>
        </w:rPr>
        <w:br/>
        <w:t xml:space="preserve"> </w:t>
      </w:r>
      <w:proofErr w:type="gramStart"/>
      <w:r w:rsidRPr="00203113">
        <w:rPr>
          <w:rFonts w:ascii="Times New Roman" w:hAnsi="Times New Roman" w:cs="Times New Roman"/>
        </w:rPr>
        <w:t>Érezzük  a</w:t>
      </w:r>
      <w:proofErr w:type="gramEnd"/>
      <w:r w:rsidRPr="00203113">
        <w:rPr>
          <w:rFonts w:ascii="Times New Roman" w:hAnsi="Times New Roman" w:cs="Times New Roman"/>
        </w:rPr>
        <w:t xml:space="preserve"> korai fejlesztés fontosságát, és kihasználjuk a benne rejlő számtalan lehetőséget, mindezt játékos délelőtti program formájában.</w:t>
      </w:r>
    </w:p>
    <w:p w14:paraId="1D12A4E6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6F4CC8D8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03113">
        <w:rPr>
          <w:rFonts w:ascii="Times New Roman" w:hAnsi="Times New Roman" w:cs="Times New Roman"/>
          <w:b/>
          <w:sz w:val="23"/>
          <w:szCs w:val="23"/>
        </w:rPr>
        <w:t>Lelki egészség</w:t>
      </w:r>
    </w:p>
    <w:p w14:paraId="6FC1F6A2" w14:textId="77777777" w:rsidR="00E56EFC" w:rsidRPr="00203113" w:rsidRDefault="00E56EFC" w:rsidP="00E56EFC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color w:val="auto"/>
          <w:sz w:val="23"/>
          <w:szCs w:val="23"/>
        </w:rPr>
        <w:t xml:space="preserve">A gyermekek lelki életében, jellemének kialakításában döntő fontossága van az első években szerzett benyomásoknak. Ebben az életszakaszban a legfogékonyabbak a morális értékekre, az emberi kapcsolatok befogadására. Szeretettel teli légkörben segíthetjük a gyermekek szociális érzékenységének fejlődését, éntudatának alakulását, teret engedve énérvényesítő törekvéseiknek. A kultúra ideális esetben már születéstől fogva fokozatosan és szinte észrevétlenül épül be egy gyermek életébe, hozzátartozik a lelki egészség optimális fejlődéséhez. </w:t>
      </w:r>
      <w:r w:rsidRPr="00203113">
        <w:rPr>
          <w:rFonts w:ascii="Times New Roman" w:hAnsi="Times New Roman" w:cs="Times New Roman"/>
          <w:color w:val="auto"/>
          <w:sz w:val="23"/>
          <w:szCs w:val="23"/>
          <w:lang w:eastAsia="hu-HU"/>
        </w:rPr>
        <w:t xml:space="preserve">A betegség nemcsak testi, hanem lelki veszélyeztetettséget is jelenthet. </w:t>
      </w:r>
    </w:p>
    <w:p w14:paraId="7F1FA1E7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>Egy bölcsődés korú gyermek nem kicsinyített felnőtt: az, ahogyan a világot látja, értelmezi és kapcsolatot épít ki vele, merőben különbözik a felnőttek szemléletétől. Éppen ezért nagyon fontos, hogy a szülők és a kisgyermeknevelők az ő szemükkel próbálják meg nézni a világot, mert ez az út vezet ahhoz, hogy megértsék a viselkedésük mögött rejtőző érzéseket, s ezáltal valódi lelki támaszai lehessenek a gyermeknek</w:t>
      </w:r>
      <w:r w:rsidRPr="00203113">
        <w:rPr>
          <w:rFonts w:ascii="Times New Roman" w:hAnsi="Times New Roman" w:cs="Times New Roman"/>
          <w:sz w:val="18"/>
          <w:szCs w:val="18"/>
          <w:lang w:eastAsia="hu-HU"/>
        </w:rPr>
        <w:t xml:space="preserve">. </w:t>
      </w:r>
    </w:p>
    <w:p w14:paraId="7B932143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Tolerancia </w:t>
      </w:r>
    </w:p>
    <w:p w14:paraId="566FFB67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A toleranciára, a másság elfogadására való nevelést nem is lehetne jobbkor elkezdeni, mint kisgyermekkorban, amikor a gyermekek még eleve nyitottak és előítélet-mentesek. Hogy miért van szükség mégis a „nevelésre”? Mert egy ember alapvető személyiségjegyei ebben az életkorban alakulnak ki, és az a gyermek, akit már ekkor tudatosan arra oktatnak szülei és nevelői, hogy „sokszínűek vagyunk”, és a másság természetes dolog, ezt viszi magával felnőtt életére, és valószínűleg megértőbb és elfogadóbb lesz embertársaival. </w:t>
      </w:r>
    </w:p>
    <w:p w14:paraId="210C8632" w14:textId="77777777" w:rsidR="00E56EFC" w:rsidRPr="00203113" w:rsidRDefault="00E56EFC" w:rsidP="00E56E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hu-HU"/>
        </w:rPr>
      </w:pPr>
      <w:r w:rsidRPr="00203113">
        <w:rPr>
          <w:rFonts w:ascii="Times New Roman" w:hAnsi="Times New Roman" w:cs="Times New Roman"/>
          <w:sz w:val="23"/>
          <w:szCs w:val="23"/>
          <w:lang w:eastAsia="hu-HU"/>
        </w:rPr>
        <w:t xml:space="preserve">Mindannyian mások vagyunk, így a „másság” természetes dolog, s ha a gyermekek ezt maguk is megtapasztalják, ők is annak fogják majd tartani! </w:t>
      </w:r>
    </w:p>
    <w:p w14:paraId="7884F597" w14:textId="77777777" w:rsidR="00E56EFC" w:rsidRPr="00203113" w:rsidRDefault="00E56EFC" w:rsidP="00E56EF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FCEA25C" w14:textId="77777777" w:rsidR="00E56EFC" w:rsidRPr="00203113" w:rsidRDefault="00484982" w:rsidP="00E56EF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IV.3.2. </w:t>
      </w:r>
      <w:r w:rsidR="00E56EFC"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A tevékenységek szervezése a csoportokban, kiemelt nevelési célok </w:t>
      </w:r>
    </w:p>
    <w:p w14:paraId="55376AAD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csoport kisgyermeknevelőjének kompetenciájába tartozik eldönteni azt, hogy mely tevékenységekre kíván nagyobb hangsúlyt fektetni. A tevékenységeket a kisgyermeknevelők éves munkaterv </w:t>
      </w:r>
      <w:proofErr w:type="gramStart"/>
      <w:r w:rsidRPr="00203113">
        <w:rPr>
          <w:rFonts w:ascii="Times New Roman" w:hAnsi="Times New Roman" w:cs="Times New Roman"/>
          <w:sz w:val="23"/>
          <w:szCs w:val="23"/>
        </w:rPr>
        <w:t>alapján  tervezik</w:t>
      </w:r>
      <w:proofErr w:type="gramEnd"/>
      <w:r w:rsidRPr="00203113">
        <w:rPr>
          <w:rFonts w:ascii="Times New Roman" w:hAnsi="Times New Roman" w:cs="Times New Roman"/>
          <w:sz w:val="23"/>
          <w:szCs w:val="23"/>
        </w:rPr>
        <w:t>, figyelembe véve a csoportok életkorát, összetételét, érdeklődését, a kisgyermeknevelői kompetenciákat. A program megvalósítása a nevelési év végéig, szeptembertől augusztus végéig tart.</w:t>
      </w:r>
    </w:p>
    <w:p w14:paraId="4A046516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</w:t>
      </w:r>
      <w:r w:rsidR="00484982" w:rsidRPr="00203113">
        <w:rPr>
          <w:rFonts w:ascii="Times New Roman" w:hAnsi="Times New Roman" w:cs="Times New Roman"/>
          <w:sz w:val="23"/>
          <w:szCs w:val="23"/>
        </w:rPr>
        <w:t xml:space="preserve">gyermekek számára a </w:t>
      </w:r>
      <w:r w:rsidRPr="00203113">
        <w:rPr>
          <w:rFonts w:ascii="Times New Roman" w:hAnsi="Times New Roman" w:cs="Times New Roman"/>
          <w:sz w:val="23"/>
          <w:szCs w:val="23"/>
        </w:rPr>
        <w:t>részvétel nem kötelező - a gyermek kompetenciája, hogy mennyi ideig vesz részt, - lehetősége van mással foglalatoskodni. A kedves invitálás, az érdeklődés felkeltése a kisgyermeknevelő feladata.</w:t>
      </w:r>
    </w:p>
    <w:p w14:paraId="25A6C899" w14:textId="77777777" w:rsidR="00E56EFC" w:rsidRPr="00203113" w:rsidRDefault="00E56EFC" w:rsidP="00E56EF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6A53A0" w14:textId="77777777" w:rsidR="00E56EFC" w:rsidRPr="00203113" w:rsidRDefault="00E56EFC" w:rsidP="00E56EFC">
      <w:pPr>
        <w:pStyle w:val="Cmsor2"/>
        <w:overflowPunct w:val="0"/>
        <w:autoSpaceDE w:val="0"/>
        <w:autoSpaceDN w:val="0"/>
        <w:adjustRightInd w:val="0"/>
        <w:spacing w:before="240" w:after="60"/>
        <w:textAlignment w:val="baseline"/>
        <w:rPr>
          <w:rFonts w:ascii="Times New Roman" w:hAnsi="Times New Roman" w:cs="Times New Roman"/>
          <w:bCs w:val="0"/>
          <w:color w:val="auto"/>
          <w:sz w:val="23"/>
          <w:szCs w:val="23"/>
        </w:rPr>
      </w:pPr>
      <w:r w:rsidRPr="00203113">
        <w:rPr>
          <w:rFonts w:ascii="Times New Roman" w:hAnsi="Times New Roman" w:cs="Times New Roman"/>
          <w:bCs w:val="0"/>
          <w:color w:val="auto"/>
          <w:sz w:val="23"/>
          <w:szCs w:val="23"/>
        </w:rPr>
        <w:lastRenderedPageBreak/>
        <w:t xml:space="preserve">Az anyanyelvi és kommunikációs nevelés </w:t>
      </w:r>
    </w:p>
    <w:p w14:paraId="2C16E3E3" w14:textId="77777777" w:rsidR="00E56EFC" w:rsidRPr="00203113" w:rsidRDefault="00E56EFC" w:rsidP="00E56EFC">
      <w:pPr>
        <w:pStyle w:val="Cmsor2"/>
        <w:overflowPunct w:val="0"/>
        <w:autoSpaceDE w:val="0"/>
        <w:autoSpaceDN w:val="0"/>
        <w:adjustRightInd w:val="0"/>
        <w:spacing w:before="240" w:after="60"/>
        <w:textAlignment w:val="baseline"/>
        <w:rPr>
          <w:rFonts w:ascii="Times New Roman" w:hAnsi="Times New Roman" w:cs="Times New Roman"/>
          <w:b w:val="0"/>
          <w:bCs w:val="0"/>
          <w:i/>
          <w:color w:val="auto"/>
          <w:sz w:val="23"/>
          <w:szCs w:val="23"/>
          <w:u w:val="single"/>
        </w:rPr>
      </w:pPr>
      <w:r w:rsidRPr="002031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Naponta többször egyéni beszélgetős kapcsolatot teremt a nevelő, érdeklődéssel hallgatva a gyerek otthoni élményeit, közléseit aktuális érzelmi állapotáról.</w:t>
      </w:r>
    </w:p>
    <w:p w14:paraId="05314F3D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Mesét, verset és mondókát rendszeres</w:t>
      </w:r>
      <w:r w:rsidR="00D04108" w:rsidRPr="00203113">
        <w:rPr>
          <w:rFonts w:ascii="Times New Roman" w:hAnsi="Times New Roman" w:cs="Times New Roman"/>
          <w:sz w:val="23"/>
          <w:szCs w:val="23"/>
        </w:rPr>
        <w:t>en</w:t>
      </w:r>
      <w:r w:rsidRPr="00203113">
        <w:rPr>
          <w:rFonts w:ascii="Times New Roman" w:hAnsi="Times New Roman" w:cs="Times New Roman"/>
          <w:sz w:val="23"/>
          <w:szCs w:val="23"/>
        </w:rPr>
        <w:t xml:space="preserve"> többször is mond</w:t>
      </w:r>
      <w:r w:rsidR="00D04108" w:rsidRPr="00203113">
        <w:rPr>
          <w:rFonts w:ascii="Times New Roman" w:hAnsi="Times New Roman" w:cs="Times New Roman"/>
          <w:sz w:val="23"/>
          <w:szCs w:val="23"/>
        </w:rPr>
        <w:t>h</w:t>
      </w:r>
      <w:r w:rsidRPr="00203113">
        <w:rPr>
          <w:rFonts w:ascii="Times New Roman" w:hAnsi="Times New Roman" w:cs="Times New Roman"/>
          <w:sz w:val="23"/>
          <w:szCs w:val="23"/>
        </w:rPr>
        <w:t xml:space="preserve">at, amikor a játékszituáció azt </w:t>
      </w:r>
      <w:proofErr w:type="spellStart"/>
      <w:r w:rsidRPr="00203113">
        <w:rPr>
          <w:rFonts w:ascii="Times New Roman" w:hAnsi="Times New Roman" w:cs="Times New Roman"/>
          <w:sz w:val="23"/>
          <w:szCs w:val="23"/>
        </w:rPr>
        <w:t>kín</w:t>
      </w:r>
      <w:r w:rsidR="00D04108" w:rsidRPr="00203113">
        <w:rPr>
          <w:rFonts w:ascii="Times New Roman" w:hAnsi="Times New Roman" w:cs="Times New Roman"/>
          <w:sz w:val="23"/>
          <w:szCs w:val="23"/>
        </w:rPr>
        <w:t>ván</w:t>
      </w:r>
      <w:r w:rsidRPr="00203113">
        <w:rPr>
          <w:rFonts w:ascii="Times New Roman" w:hAnsi="Times New Roman" w:cs="Times New Roman"/>
          <w:sz w:val="23"/>
          <w:szCs w:val="23"/>
        </w:rPr>
        <w:t>ja</w:t>
      </w:r>
      <w:proofErr w:type="spellEnd"/>
      <w:r w:rsidRPr="00203113">
        <w:rPr>
          <w:rFonts w:ascii="Times New Roman" w:hAnsi="Times New Roman" w:cs="Times New Roman"/>
          <w:sz w:val="23"/>
          <w:szCs w:val="23"/>
        </w:rPr>
        <w:t xml:space="preserve">, az egyes gyermek, vagy a gyermekek kisebb csoportja körében. A rendszeresen kezdeményezett mesélés során közvetíti a mesék jellegzetes szó- és kifejezés-fordulatait, ezzel bővíti a gyermek aktív és passzív szókincsét.  A bábozás, dramatizálás eszközeit minden nap hozzáférhetővé teszi, hogy ez a tevékenység beépülhessen a gyermek játékába. Naponta alkalmat teremt a firkálgatástól elvezető rajzolásra, a gyermek produktumaiból kiindulva kérdésekkel finoman készteti a gyermeket a képek, firkák megnevezésére. A vizuális nevelés alkalmával az anyagok tulajdonságait szóban is megfogalmazza. </w:t>
      </w:r>
    </w:p>
    <w:p w14:paraId="4FB98D7C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Az életkor előrehaladtával a gyermek egyéni szintjét is figyelembe véve segíti a megfelelő kifejezésmód kialakulását.  Támogatja, ösztönzi a kulturált nyelvi magatartás kialakítását, mely a társadalmi felfogadást, beilleszkedést is segíti.     </w:t>
      </w:r>
    </w:p>
    <w:p w14:paraId="1C759BFA" w14:textId="77777777" w:rsidR="00E56EFC" w:rsidRPr="00203113" w:rsidRDefault="00E56EFC" w:rsidP="00E56EFC">
      <w:pPr>
        <w:tabs>
          <w:tab w:val="right" w:pos="7371"/>
          <w:tab w:val="left" w:pos="9069"/>
        </w:tabs>
        <w:spacing w:line="240" w:lineRule="auto"/>
        <w:ind w:right="-3"/>
        <w:jc w:val="both"/>
        <w:rPr>
          <w:rFonts w:ascii="Times New Roman" w:hAnsi="Times New Roman" w:cs="Times New Roman"/>
          <w:sz w:val="23"/>
          <w:szCs w:val="23"/>
        </w:rPr>
      </w:pPr>
    </w:p>
    <w:p w14:paraId="66ED75B3" w14:textId="77777777" w:rsidR="00E56EFC" w:rsidRPr="00203113" w:rsidRDefault="00E56EFC" w:rsidP="00E56EFC">
      <w:pPr>
        <w:tabs>
          <w:tab w:val="right" w:pos="7371"/>
          <w:tab w:val="left" w:pos="9069"/>
        </w:tabs>
        <w:spacing w:line="240" w:lineRule="auto"/>
        <w:ind w:right="-3"/>
        <w:jc w:val="both"/>
        <w:rPr>
          <w:rFonts w:ascii="Times New Roman" w:hAnsi="Times New Roman" w:cs="Times New Roman"/>
          <w:i/>
          <w:sz w:val="23"/>
          <w:szCs w:val="23"/>
        </w:rPr>
      </w:pPr>
      <w:r w:rsidRPr="00203113">
        <w:rPr>
          <w:rFonts w:ascii="Times New Roman" w:hAnsi="Times New Roman" w:cs="Times New Roman"/>
          <w:i/>
          <w:sz w:val="23"/>
          <w:szCs w:val="23"/>
        </w:rPr>
        <w:t xml:space="preserve">A tevékenységek várható eredményei:  </w:t>
      </w:r>
    </w:p>
    <w:p w14:paraId="3EC9307D" w14:textId="77777777" w:rsidR="00E56EFC" w:rsidRPr="00203113" w:rsidRDefault="00E56EFC" w:rsidP="000E48D4">
      <w:pPr>
        <w:pStyle w:val="Listaszerbekezds"/>
        <w:numPr>
          <w:ilvl w:val="0"/>
          <w:numId w:val="39"/>
        </w:numPr>
        <w:tabs>
          <w:tab w:val="right" w:pos="7371"/>
          <w:tab w:val="left" w:pos="9069"/>
        </w:tabs>
        <w:ind w:right="-3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gyermekben kialakul a ragaszkodás a csoporttársakhoz és a csoportban dolgozó felnőtthöz,</w:t>
      </w:r>
    </w:p>
    <w:p w14:paraId="47560ACB" w14:textId="77777777" w:rsidR="00E56EFC" w:rsidRPr="00203113" w:rsidRDefault="00E56EFC" w:rsidP="000E48D4">
      <w:pPr>
        <w:pStyle w:val="Listaszerbekezds"/>
        <w:numPr>
          <w:ilvl w:val="0"/>
          <w:numId w:val="39"/>
        </w:numPr>
        <w:tabs>
          <w:tab w:val="right" w:pos="7371"/>
          <w:tab w:val="left" w:pos="9069"/>
        </w:tabs>
        <w:ind w:right="-3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képes alkalmazkodni a csoportban kialakult szokásrendszerhez,</w:t>
      </w:r>
    </w:p>
    <w:p w14:paraId="4AE8F05A" w14:textId="77777777" w:rsidR="00E56EFC" w:rsidRPr="00203113" w:rsidRDefault="00E56EFC" w:rsidP="000E48D4">
      <w:pPr>
        <w:pStyle w:val="Listaszerbekezds"/>
        <w:numPr>
          <w:ilvl w:val="0"/>
          <w:numId w:val="39"/>
        </w:numPr>
        <w:tabs>
          <w:tab w:val="right" w:pos="7371"/>
          <w:tab w:val="left" w:pos="9069"/>
        </w:tabs>
        <w:ind w:right="-3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türelmesen meghallgatja a felnőtteket és a társait,</w:t>
      </w:r>
    </w:p>
    <w:p w14:paraId="65598808" w14:textId="77777777" w:rsidR="00E56EFC" w:rsidRPr="00203113" w:rsidRDefault="00E56EFC" w:rsidP="000E48D4">
      <w:pPr>
        <w:pStyle w:val="Listaszerbekezds"/>
        <w:numPr>
          <w:ilvl w:val="0"/>
          <w:numId w:val="39"/>
        </w:numPr>
        <w:tabs>
          <w:tab w:val="right" w:pos="7371"/>
          <w:tab w:val="left" w:pos="9069"/>
        </w:tabs>
        <w:ind w:right="-3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udvariassági formák betartásával kommunikál,</w:t>
      </w:r>
    </w:p>
    <w:p w14:paraId="36C484DB" w14:textId="77777777" w:rsidR="00E56EFC" w:rsidRPr="00203113" w:rsidRDefault="00E56EFC" w:rsidP="000E48D4">
      <w:pPr>
        <w:pStyle w:val="Listaszerbekezds"/>
        <w:numPr>
          <w:ilvl w:val="0"/>
          <w:numId w:val="39"/>
        </w:numPr>
        <w:tabs>
          <w:tab w:val="right" w:pos="7371"/>
          <w:tab w:val="left" w:pos="9069"/>
        </w:tabs>
        <w:ind w:right="-3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konfliktushelyzetekben társaival egyezkedik,</w:t>
      </w:r>
    </w:p>
    <w:p w14:paraId="2C299941" w14:textId="77777777" w:rsidR="00E56EFC" w:rsidRPr="00203113" w:rsidRDefault="00E56EFC" w:rsidP="000E48D4">
      <w:pPr>
        <w:pStyle w:val="Listaszerbekezds"/>
        <w:numPr>
          <w:ilvl w:val="0"/>
          <w:numId w:val="39"/>
        </w:numPr>
        <w:tabs>
          <w:tab w:val="right" w:pos="7371"/>
          <w:tab w:val="left" w:pos="9069"/>
        </w:tabs>
        <w:ind w:right="-3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képes az együttérzésre,</w:t>
      </w:r>
    </w:p>
    <w:p w14:paraId="52E92855" w14:textId="77777777" w:rsidR="00E56EFC" w:rsidRPr="00203113" w:rsidRDefault="00E56EFC" w:rsidP="000E48D4">
      <w:pPr>
        <w:pStyle w:val="Szvegtrzs"/>
        <w:numPr>
          <w:ilvl w:val="0"/>
          <w:numId w:val="39"/>
        </w:numPr>
        <w:suppressAutoHyphens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alkalmazkodik a játék szabályaihoz,</w:t>
      </w:r>
    </w:p>
    <w:p w14:paraId="55BD16ED" w14:textId="77777777" w:rsidR="00E56EFC" w:rsidRPr="00203113" w:rsidRDefault="00E56EFC" w:rsidP="000E48D4">
      <w:pPr>
        <w:pStyle w:val="Szvegtrzs"/>
        <w:numPr>
          <w:ilvl w:val="0"/>
          <w:numId w:val="39"/>
        </w:numPr>
        <w:suppressAutoHyphens w:val="0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barkácsoláskor létrehozott eszközt felhasználja játéka során és a dramatizáláshoz, konstruáló játékokból bonyolultabb alkotásokat készít,</w:t>
      </w:r>
    </w:p>
    <w:p w14:paraId="522557F7" w14:textId="77777777" w:rsidR="00E56EFC" w:rsidRPr="00203113" w:rsidRDefault="00E56EFC" w:rsidP="000E48D4">
      <w:pPr>
        <w:pStyle w:val="Listaszerbekezds"/>
        <w:numPr>
          <w:ilvl w:val="0"/>
          <w:numId w:val="39"/>
        </w:numPr>
        <w:tabs>
          <w:tab w:val="left" w:pos="0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szükségleteit érthető formában megfogalmazza,</w:t>
      </w:r>
    </w:p>
    <w:p w14:paraId="7DAC7EB6" w14:textId="77777777" w:rsidR="00E56EFC" w:rsidRPr="00203113" w:rsidRDefault="00E56EFC" w:rsidP="000E48D4">
      <w:pPr>
        <w:pStyle w:val="Listaszerbekezds"/>
        <w:numPr>
          <w:ilvl w:val="0"/>
          <w:numId w:val="39"/>
        </w:numPr>
        <w:tabs>
          <w:tab w:val="left" w:pos="0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szókincse megfelel az elvárható életkori jellemzőknek,</w:t>
      </w:r>
    </w:p>
    <w:p w14:paraId="5D86001B" w14:textId="77777777" w:rsidR="00E56EFC" w:rsidRPr="00203113" w:rsidRDefault="00E56EFC" w:rsidP="00D04108">
      <w:pPr>
        <w:pStyle w:val="Szvegtrzsbehzssal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gyakorlottá válik az elemi közlekedési szabályok betartásában, felismeri a napszakokat, különbséget tesz az évszakok között, megfigyeli az évszakok és élőlények egymásra gyakorolt hatását, az általa ismert állatokat különböző szempontok szerint csoportosítja, ismeretei kibővülnek az ember munkájáról,</w:t>
      </w:r>
    </w:p>
    <w:p w14:paraId="78BEEC8A" w14:textId="77777777" w:rsidR="00E56EFC" w:rsidRPr="00203113" w:rsidRDefault="00E56EFC" w:rsidP="00D04108">
      <w:pPr>
        <w:pStyle w:val="Szvegtrzsbehzssal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tevékenység végzése során (tanulás, játék) kitartása erősödik.</w:t>
      </w:r>
    </w:p>
    <w:p w14:paraId="4F855714" w14:textId="77777777" w:rsidR="00E56EFC" w:rsidRPr="00203113" w:rsidRDefault="00E56EFC" w:rsidP="00E56EF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6A784D" w14:textId="77777777" w:rsidR="00E56EFC" w:rsidRPr="00203113" w:rsidRDefault="00E56EFC" w:rsidP="00E56EF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  A </w:t>
      </w:r>
      <w:proofErr w:type="spellStart"/>
      <w:r w:rsidRPr="00203113">
        <w:rPr>
          <w:rFonts w:ascii="Times New Roman" w:hAnsi="Times New Roman" w:cs="Times New Roman"/>
          <w:b/>
          <w:bCs/>
          <w:sz w:val="24"/>
          <w:szCs w:val="24"/>
        </w:rPr>
        <w:t>montessori</w:t>
      </w:r>
      <w:proofErr w:type="spellEnd"/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 pedagógia gyakorlati alkalmazása</w:t>
      </w:r>
    </w:p>
    <w:p w14:paraId="1495FA3E" w14:textId="77777777" w:rsidR="00E56EFC" w:rsidRPr="00203113" w:rsidRDefault="00E56EFC" w:rsidP="00E56E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kisgyermeknevelők a kiemelt nevelési cél </w:t>
      </w:r>
      <w:proofErr w:type="gramStart"/>
      <w:r w:rsidRPr="00203113">
        <w:rPr>
          <w:rFonts w:ascii="Times New Roman" w:hAnsi="Times New Roman" w:cs="Times New Roman"/>
          <w:sz w:val="24"/>
          <w:szCs w:val="24"/>
        </w:rPr>
        <w:t>meghatározásakor  azt</w:t>
      </w:r>
      <w:proofErr w:type="gramEnd"/>
      <w:r w:rsidRPr="00203113">
        <w:rPr>
          <w:rFonts w:ascii="Times New Roman" w:hAnsi="Times New Roman" w:cs="Times New Roman"/>
          <w:sz w:val="24"/>
          <w:szCs w:val="24"/>
        </w:rPr>
        <w:t xml:space="preserve"> a szemléletet tekintették elsődlegesnek, hogy a gyermekek belső motivációból származó saját tevékenységük során tanulnak. A felfedezés, a kipróbálás, majd a tevékenységek gyakorlása örömforrás a kisgyermek számára, így az ismétléshez az öröm újbóli átélése adja a motivációt. </w:t>
      </w:r>
    </w:p>
    <w:p w14:paraId="58ADCEF3" w14:textId="77777777" w:rsidR="00E56EFC" w:rsidRPr="00203113" w:rsidRDefault="00E56EFC" w:rsidP="00E56E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Montessori alapelve: „minden gyermek számára biztosítani kell azokat a tárgyi és személyi feltételeket, amelyek legjobban segítik a képességeinek kibontakoztatását.”</w:t>
      </w:r>
    </w:p>
    <w:p w14:paraId="1EE9237C" w14:textId="77777777" w:rsidR="00E56EFC" w:rsidRPr="00203113" w:rsidRDefault="00E56EFC" w:rsidP="00E56EFC">
      <w:pPr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reformpedagógia ezen szintjén fontosnak tartják a gyermekek mozgásának, kíváncsiságának, manipulációs készségének kielégítését oly módon, hogy a gyermekek önállóak legyenek, hogy csökkenjen a felnőttől való függőségi viszonyuk.</w:t>
      </w:r>
    </w:p>
    <w:p w14:paraId="71031267" w14:textId="77777777" w:rsidR="00E56EFC" w:rsidRPr="00203113" w:rsidRDefault="00E56EFC" w:rsidP="00E56EFC">
      <w:pPr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lastRenderedPageBreak/>
        <w:t>A cél megvalósításához szükséges:</w:t>
      </w:r>
    </w:p>
    <w:p w14:paraId="1DE5E8C4" w14:textId="77777777" w:rsidR="00E56EFC" w:rsidRPr="00203113" w:rsidRDefault="00E56EFC" w:rsidP="005D0989">
      <w:pPr>
        <w:pStyle w:val="Listaszerbekezds"/>
        <w:numPr>
          <w:ilvl w:val="0"/>
          <w:numId w:val="4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biztonságos, tiltásoktól mentes környezet</w:t>
      </w:r>
    </w:p>
    <w:p w14:paraId="181F57AF" w14:textId="77777777" w:rsidR="00E56EFC" w:rsidRPr="00203113" w:rsidRDefault="00E56EFC" w:rsidP="005D0989">
      <w:pPr>
        <w:pStyle w:val="Listaszerbekezds"/>
        <w:numPr>
          <w:ilvl w:val="0"/>
          <w:numId w:val="4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gyermekközpontú környezet </w:t>
      </w:r>
    </w:p>
    <w:p w14:paraId="05739C0F" w14:textId="77777777" w:rsidR="00E56EFC" w:rsidRPr="00203113" w:rsidRDefault="00E56EFC" w:rsidP="005D0989">
      <w:pPr>
        <w:pStyle w:val="Listaszerbekezds"/>
        <w:numPr>
          <w:ilvl w:val="0"/>
          <w:numId w:val="4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eszközök, melyek állandó helyen, elérhető magasságban, esztétikusan vannak elhelyezve</w:t>
      </w:r>
    </w:p>
    <w:p w14:paraId="3F36A9DD" w14:textId="77777777" w:rsidR="00E56EFC" w:rsidRPr="00203113" w:rsidRDefault="00E56EFC" w:rsidP="005D0989">
      <w:pPr>
        <w:pStyle w:val="Listaszerbekezds"/>
        <w:numPr>
          <w:ilvl w:val="0"/>
          <w:numId w:val="4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elhúzódásra, pihenésre alkalmas hely</w:t>
      </w:r>
    </w:p>
    <w:p w14:paraId="2F1F68E4" w14:textId="77777777" w:rsidR="00E56EFC" w:rsidRPr="00203113" w:rsidRDefault="00E56EFC" w:rsidP="00E56EFC">
      <w:pPr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tevékenység közben a kisgyermeknevelő feladata:</w:t>
      </w:r>
    </w:p>
    <w:p w14:paraId="6307B1FE" w14:textId="77777777" w:rsidR="00E56EFC" w:rsidRPr="00203113" w:rsidRDefault="00E56EFC" w:rsidP="005D0989">
      <w:pPr>
        <w:pStyle w:val="Listaszerbekezds"/>
        <w:numPr>
          <w:ilvl w:val="0"/>
          <w:numId w:val="4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„Segíts nekem, hogy magam csinálhassam!”- bemutatás, megfigyelés, segítségnyújtás, de csak akkor, amikor a gyermeknek arra szüksége van</w:t>
      </w:r>
    </w:p>
    <w:p w14:paraId="39443BD5" w14:textId="77777777" w:rsidR="00E56EFC" w:rsidRPr="00203113" w:rsidRDefault="00E56EFC" w:rsidP="005D0989">
      <w:pPr>
        <w:pStyle w:val="Listaszerbekezds"/>
        <w:numPr>
          <w:ilvl w:val="0"/>
          <w:numId w:val="4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kezdeményezés</w:t>
      </w:r>
    </w:p>
    <w:p w14:paraId="09B83D10" w14:textId="77777777" w:rsidR="00E56EFC" w:rsidRPr="00203113" w:rsidRDefault="00E56EFC" w:rsidP="005D0989">
      <w:pPr>
        <w:pStyle w:val="Listaszerbekezds"/>
        <w:numPr>
          <w:ilvl w:val="0"/>
          <w:numId w:val="4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vezetés, útmutatás</w:t>
      </w:r>
    </w:p>
    <w:p w14:paraId="7C0B4AC0" w14:textId="77777777" w:rsidR="00E56EFC" w:rsidRPr="00203113" w:rsidRDefault="00E56EFC" w:rsidP="00E56EFC">
      <w:pPr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módszer alkalmazása lehetőséget nyújt ahhoz, hogy fejlődjön a gyermekek:</w:t>
      </w:r>
    </w:p>
    <w:p w14:paraId="583FB3F1" w14:textId="77777777" w:rsidR="00E56EFC" w:rsidRPr="00203113" w:rsidRDefault="00E56EFC" w:rsidP="005D0989">
      <w:pPr>
        <w:pStyle w:val="Listaszerbekezds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önállósága</w:t>
      </w:r>
    </w:p>
    <w:p w14:paraId="1EE6F8B3" w14:textId="77777777" w:rsidR="00E56EFC" w:rsidRPr="00203113" w:rsidRDefault="00E56EFC" w:rsidP="005D0989">
      <w:pPr>
        <w:pStyle w:val="Listaszerbekezds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finommotoros képessége</w:t>
      </w:r>
    </w:p>
    <w:p w14:paraId="1DDF9DD5" w14:textId="77777777" w:rsidR="00E56EFC" w:rsidRPr="00203113" w:rsidRDefault="00E56EFC" w:rsidP="005D0989">
      <w:pPr>
        <w:pStyle w:val="Listaszerbekezds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megfigyelőképessége</w:t>
      </w:r>
    </w:p>
    <w:p w14:paraId="26B6ADB3" w14:textId="77777777" w:rsidR="00E56EFC" w:rsidRPr="00203113" w:rsidRDefault="00E56EFC" w:rsidP="005D0989">
      <w:pPr>
        <w:pStyle w:val="Listaszerbekezds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figyelme</w:t>
      </w:r>
    </w:p>
    <w:p w14:paraId="49328425" w14:textId="77777777" w:rsidR="00E56EFC" w:rsidRPr="00203113" w:rsidRDefault="00E56EFC" w:rsidP="005D0989">
      <w:pPr>
        <w:pStyle w:val="Listaszerbekezds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emlékezete</w:t>
      </w:r>
    </w:p>
    <w:p w14:paraId="32044A4C" w14:textId="77777777" w:rsidR="00E56EFC" w:rsidRPr="00203113" w:rsidRDefault="00E56EFC" w:rsidP="005D0989">
      <w:pPr>
        <w:pStyle w:val="Listaszerbekezds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beszédkészsége, bővül a szókincse</w:t>
      </w:r>
    </w:p>
    <w:p w14:paraId="69A30AB1" w14:textId="77777777" w:rsidR="00E56EFC" w:rsidRPr="00203113" w:rsidRDefault="00E56EFC" w:rsidP="005D0989">
      <w:pPr>
        <w:pStyle w:val="Listaszerbekezds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gondolkodása</w:t>
      </w:r>
    </w:p>
    <w:p w14:paraId="2EDE1446" w14:textId="77777777" w:rsidR="00E56EFC" w:rsidRPr="00203113" w:rsidRDefault="00E56EFC" w:rsidP="005D0989">
      <w:pPr>
        <w:pStyle w:val="Listaszerbekezds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térbeli tájékozódása</w:t>
      </w:r>
    </w:p>
    <w:p w14:paraId="18BC9175" w14:textId="77777777" w:rsidR="00E56EFC" w:rsidRPr="00203113" w:rsidRDefault="00E56EFC" w:rsidP="005D0989">
      <w:pPr>
        <w:pStyle w:val="Listaszerbekezds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szín- és formaérzékelése</w:t>
      </w:r>
    </w:p>
    <w:p w14:paraId="1524E8AF" w14:textId="77777777" w:rsidR="00E56EFC" w:rsidRPr="00203113" w:rsidRDefault="00E56EFC" w:rsidP="00E56EFC">
      <w:pPr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csoportban valamennyi eszközből csak egy darab áll rendelkezésre. Ezáltal a gyermek célirányossá teszi a tevékenységét, fejleszti a szociális magatartását is. </w:t>
      </w:r>
    </w:p>
    <w:p w14:paraId="43FF375F" w14:textId="77777777" w:rsidR="00E56EFC" w:rsidRPr="00203113" w:rsidRDefault="00E56EFC" w:rsidP="00E56EFC">
      <w:pPr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Didaktikai céljuk szerint az alábbi csoportokba tartozó eszközöket használják:</w:t>
      </w:r>
    </w:p>
    <w:p w14:paraId="30FC2163" w14:textId="77777777" w:rsidR="00E56EFC" w:rsidRPr="00203113" w:rsidRDefault="00E56EFC" w:rsidP="005D0989">
      <w:pPr>
        <w:pStyle w:val="Listaszerbekezds"/>
        <w:numPr>
          <w:ilvl w:val="0"/>
          <w:numId w:val="4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gyakorlati élet eszközei (csavarok, anyák; öntögetők; kanalazás stb.)</w:t>
      </w:r>
    </w:p>
    <w:p w14:paraId="53999FB1" w14:textId="77777777" w:rsidR="00E56EFC" w:rsidRPr="00203113" w:rsidRDefault="00E56EFC" w:rsidP="005D0989">
      <w:pPr>
        <w:pStyle w:val="Listaszerbekezds"/>
        <w:numPr>
          <w:ilvl w:val="0"/>
          <w:numId w:val="4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érzékelés eszközei (rózsaszín torony; barna lépcső; színes hengerek </w:t>
      </w:r>
      <w:proofErr w:type="spellStart"/>
      <w:r w:rsidRPr="00203113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203113">
        <w:rPr>
          <w:rFonts w:ascii="Times New Roman" w:hAnsi="Times New Roman" w:cs="Times New Roman"/>
          <w:sz w:val="24"/>
          <w:szCs w:val="24"/>
        </w:rPr>
        <w:t>)</w:t>
      </w:r>
    </w:p>
    <w:p w14:paraId="47902324" w14:textId="77777777" w:rsidR="00E56EFC" w:rsidRPr="00203113" w:rsidRDefault="00E56EFC" w:rsidP="005D0989">
      <w:pPr>
        <w:pStyle w:val="Listaszerbekezds"/>
        <w:numPr>
          <w:ilvl w:val="0"/>
          <w:numId w:val="4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anyanyelvi nevelés eszközei (rajzsablonok </w:t>
      </w:r>
      <w:proofErr w:type="spellStart"/>
      <w:r w:rsidRPr="00203113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203113">
        <w:rPr>
          <w:rFonts w:ascii="Times New Roman" w:hAnsi="Times New Roman" w:cs="Times New Roman"/>
          <w:sz w:val="24"/>
          <w:szCs w:val="24"/>
        </w:rPr>
        <w:t>)</w:t>
      </w:r>
    </w:p>
    <w:p w14:paraId="7FA0EDBF" w14:textId="77777777" w:rsidR="00E56EFC" w:rsidRPr="00203113" w:rsidRDefault="00E56EFC" w:rsidP="005D0989">
      <w:pPr>
        <w:pStyle w:val="Listaszerbekezds"/>
        <w:numPr>
          <w:ilvl w:val="0"/>
          <w:numId w:val="4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matematikai nevelés eszközei (karton számok; számkártyák </w:t>
      </w:r>
      <w:proofErr w:type="spellStart"/>
      <w:r w:rsidRPr="00203113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203113">
        <w:rPr>
          <w:rFonts w:ascii="Times New Roman" w:hAnsi="Times New Roman" w:cs="Times New Roman"/>
          <w:sz w:val="24"/>
          <w:szCs w:val="24"/>
        </w:rPr>
        <w:t>)</w:t>
      </w:r>
    </w:p>
    <w:p w14:paraId="5BCDB823" w14:textId="77777777" w:rsidR="00E56EFC" w:rsidRPr="00203113" w:rsidRDefault="00E56EFC" w:rsidP="005D0989">
      <w:pPr>
        <w:pStyle w:val="Listaszerbekezds"/>
        <w:numPr>
          <w:ilvl w:val="0"/>
          <w:numId w:val="4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kozmikus nevelés eszközei</w:t>
      </w:r>
    </w:p>
    <w:p w14:paraId="7E1E0B60" w14:textId="77777777" w:rsidR="00E56EFC" w:rsidRPr="00203113" w:rsidRDefault="00E56EFC" w:rsidP="0048498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b/>
          <w:sz w:val="24"/>
          <w:szCs w:val="24"/>
          <w:u w:val="single"/>
        </w:rPr>
        <w:t xml:space="preserve"> Ének-zenei nevelés</w:t>
      </w:r>
    </w:p>
    <w:p w14:paraId="61A75AF5" w14:textId="77777777" w:rsidR="00E56EFC" w:rsidRPr="00203113" w:rsidRDefault="00E56EFC" w:rsidP="00E56EFC">
      <w:p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bölcsődés korosztály számára az ének-zenei nevelés elsődleges célja, hogy megismertesse a kisgyermeknevelő a gyermekeket a környezet hangjaival, az élő énekkel, jó hangulatot, nyugodt légkört biztosítson, ezáltal kedvet teremtsen a spontán dúdolgatáshoz, énekléshez, mondókázáshoz. Az énekelgetés, mondókázás a tervezett tevékenységeken kívül a mindennapokat is átszövi. Az évszakokhoz, ünnepekhez, egy-egy nevelési, gondozási helyzethez kapcsolódóan is elhangzanak dalok. A </w:t>
      </w:r>
      <w:proofErr w:type="spellStart"/>
      <w:r w:rsidRPr="00203113">
        <w:rPr>
          <w:rFonts w:ascii="Times New Roman" w:hAnsi="Times New Roman" w:cs="Times New Roman"/>
          <w:sz w:val="24"/>
          <w:szCs w:val="24"/>
        </w:rPr>
        <w:t>hőcögtetők</w:t>
      </w:r>
      <w:proofErr w:type="spellEnd"/>
      <w:r w:rsidRPr="00203113">
        <w:rPr>
          <w:rFonts w:ascii="Times New Roman" w:hAnsi="Times New Roman" w:cs="Times New Roman"/>
          <w:sz w:val="24"/>
          <w:szCs w:val="24"/>
        </w:rPr>
        <w:t>, lovagoltatók, altatók a testközelség, a szemkontaktus által, valamint azzal, hogy egy felnőtt és egy gyermek között jön létre a játékhelyzet, elmélyíti a személyes jó kapcsolatot, a bizalmat.</w:t>
      </w:r>
    </w:p>
    <w:p w14:paraId="6C595739" w14:textId="77777777" w:rsidR="00E56EFC" w:rsidRPr="00203113" w:rsidRDefault="00E56EFC" w:rsidP="00E56EFC">
      <w:p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Az éneklés mellett fontos, hogy a gyermekek megismerkedjenek a környezet hangjaival. A kisgyermeknevelő felhívja a figyelmet arra, amit hallanak (esőcseppek kopogása, madárcsicsergés, </w:t>
      </w:r>
      <w:proofErr w:type="spellStart"/>
      <w:r w:rsidRPr="00203113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203113">
        <w:rPr>
          <w:rFonts w:ascii="Times New Roman" w:hAnsi="Times New Roman" w:cs="Times New Roman"/>
          <w:sz w:val="24"/>
          <w:szCs w:val="24"/>
        </w:rPr>
        <w:t>), illetve különböző hangszereket visz be kipróbálás, gyakorlás céljából a csoportba (</w:t>
      </w:r>
      <w:proofErr w:type="spellStart"/>
      <w:r w:rsidRPr="00203113">
        <w:rPr>
          <w:rFonts w:ascii="Times New Roman" w:hAnsi="Times New Roman" w:cs="Times New Roman"/>
          <w:sz w:val="24"/>
          <w:szCs w:val="24"/>
        </w:rPr>
        <w:t>metalofon</w:t>
      </w:r>
      <w:proofErr w:type="spellEnd"/>
      <w:r w:rsidRPr="00203113">
        <w:rPr>
          <w:rFonts w:ascii="Times New Roman" w:hAnsi="Times New Roman" w:cs="Times New Roman"/>
          <w:sz w:val="24"/>
          <w:szCs w:val="24"/>
        </w:rPr>
        <w:t xml:space="preserve">, csörgők, cintányér, </w:t>
      </w:r>
      <w:proofErr w:type="spellStart"/>
      <w:r w:rsidRPr="00203113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203113">
        <w:rPr>
          <w:rFonts w:ascii="Times New Roman" w:hAnsi="Times New Roman" w:cs="Times New Roman"/>
          <w:sz w:val="24"/>
          <w:szCs w:val="24"/>
        </w:rPr>
        <w:t xml:space="preserve">). A tapsoltató mondókák fejlesztik a gyermekek </w:t>
      </w:r>
      <w:r w:rsidRPr="00203113">
        <w:rPr>
          <w:rFonts w:ascii="Times New Roman" w:hAnsi="Times New Roman" w:cs="Times New Roman"/>
          <w:sz w:val="24"/>
          <w:szCs w:val="24"/>
        </w:rPr>
        <w:lastRenderedPageBreak/>
        <w:t xml:space="preserve">ritmusérzékét, valamint a koncentrációs képességét, emlékezetét. Mindezek mellett olyan derűs légkört alakítanak ki, ahol a gyermekek jól érzik magukat, az éneklésen túl kedvük lesz más típusú játéktevékenység kipróbálásához is. Az elhangzó dalok, mondókák a magyar népi mondókavilágból kerülnek ki, a dalok pedig kizárólag olyanok, melyeknek művészi értékük van. </w:t>
      </w:r>
    </w:p>
    <w:p w14:paraId="3A7406F7" w14:textId="77777777" w:rsidR="00E56EFC" w:rsidRPr="00203113" w:rsidRDefault="00E56EFC" w:rsidP="004849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Természetismeret</w:t>
      </w:r>
    </w:p>
    <w:p w14:paraId="103C02E2" w14:textId="77777777" w:rsidR="00E56EFC" w:rsidRPr="00203113" w:rsidRDefault="00E56EFC" w:rsidP="00E56EFC">
      <w:p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gyermekek számára ismeretlen a világ, ami az életterükben van. A felnőtt feladata, hogy megismertesse velük a környezetüket. A tervszerű tevékenykedés egyik lehetősége a természet játékos megismertetése. A heti tervezés során lehetőség nyílik arra, hogy a kisgyermeknevelő minden olyan jelenségre, anyagra felhívja a gyermekek figyelmét, ami a környezetükben van: az évszakok változása; az időjárás változása; a különböző termésekkel való ismerkedés; egyszerű kísérletek vízzel, vagy egyéb anyagokkal; növények csíráztatása; stb. A mai világban kevés gyermek számára nyílik lehetőség arra, hogy testközelből találkozhasson ilyen és ehhez hasonló dolgokkal, vagy a felgyorsult élet miatt nincs ideje a szülőknek beszélgetni a gyermekkel a természeti környezetről és a változásairól. A kisgyermeknevelők elérik azt, hogy a csoportba járó gyermekek minden időjárási körülmények között minél több időt töltsenek a szabadban. Az eső sem lehet kizáró ok a szabad levegőn való tartózkodásra: esőkabátban, gumicsizmában nagyon jó elfoglaltság a pocsolya-parti. Az avarban való hancúrozás, télen a hógolyózás, tavasszal a nyiladozó természet megfigyelése olyan tevékenységekre nyújt lehetőséget, melyek által játékosan, több érzékszervre hatóan ismerhetik meg a gyermekek a természetet.</w:t>
      </w:r>
    </w:p>
    <w:p w14:paraId="694740B6" w14:textId="77777777" w:rsidR="00E56EFC" w:rsidRPr="00203113" w:rsidRDefault="00E56EFC" w:rsidP="004849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Alkotótevékenységek</w:t>
      </w:r>
    </w:p>
    <w:p w14:paraId="6D8A7130" w14:textId="77777777" w:rsidR="00E56EFC" w:rsidRPr="00203113" w:rsidRDefault="00E56EFC" w:rsidP="00D04108">
      <w:p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bölcsődés korú gyermekek alkotótevékenységére nem a produktum minősége a jellemző, hanem a tevékenység kipróbálása, gyakorlása. Óriási örömmel tölti el őket, amikor először hagy nyomot a papíron a kezükben lévő ceruza, vagy az ujjal festés eredményeképp a papíron festékfoltok maradnak. A só-liszt gyurma készítése során nem csak az alkotás okoz örömet a számukra, hanem az anyagokkal való ismerkedés is. A kisgyermeknevelő feladata, hogy biztosítsa a gyermekek számára az eszközöket és a próbálkozás lehetőségét. Ebben a korban az első „rajzok” a kar lendületes mozgásából származó firkák, melyek a gyakorlás során finomodnak: megtanulják a ceruzafogást, a </w:t>
      </w:r>
      <w:proofErr w:type="spellStart"/>
      <w:r w:rsidRPr="00203113">
        <w:rPr>
          <w:rFonts w:ascii="Times New Roman" w:hAnsi="Times New Roman" w:cs="Times New Roman"/>
          <w:sz w:val="24"/>
          <w:szCs w:val="24"/>
        </w:rPr>
        <w:t>finommotorika</w:t>
      </w:r>
      <w:proofErr w:type="spellEnd"/>
      <w:r w:rsidRPr="00203113">
        <w:rPr>
          <w:rFonts w:ascii="Times New Roman" w:hAnsi="Times New Roman" w:cs="Times New Roman"/>
          <w:sz w:val="24"/>
          <w:szCs w:val="24"/>
        </w:rPr>
        <w:t xml:space="preserve"> tökéletesedik, lassul a tevékenység, pontosabbá válik a terület kihasználása. A figyelem, a szem-kéz koordináció, a koncentráció fejlődését a rajzeszközök használata segíti elő. Az évszakok, ünnepek köré csoportosítva hetente más alkotás kerül ki a gyermekek keze alól. Játéktevékenységhez kötötten, egyéni indíttatásból van lehetőségük a gyermekeknek a ragasztás, ollózás, tépés, festés kipróbálására. Az egyszerűbb alkotó tevékenység gyakorlására (rajzolás ceruzával, zsírkrétával, </w:t>
      </w:r>
      <w:proofErr w:type="spellStart"/>
      <w:r w:rsidRPr="00203113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203113">
        <w:rPr>
          <w:rFonts w:ascii="Times New Roman" w:hAnsi="Times New Roman" w:cs="Times New Roman"/>
          <w:sz w:val="24"/>
          <w:szCs w:val="24"/>
        </w:rPr>
        <w:t xml:space="preserve">) minden nap van lehetőség, hiszen ezek az eszközök elérhető magasságban vannak elhelyezve. A gyermek egyéni igényén múlik, hogy mikor szeretné használni ezeket az eszközöket. </w:t>
      </w:r>
    </w:p>
    <w:p w14:paraId="73252DEE" w14:textId="77777777" w:rsidR="00E56EFC" w:rsidRPr="00203113" w:rsidRDefault="00D04108" w:rsidP="00E56EFC">
      <w:pPr>
        <w:pStyle w:val="Nincstrkz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  <w:u w:val="single"/>
        </w:rPr>
      </w:pPr>
      <w:r w:rsidRPr="00203113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IV.3.3. </w:t>
      </w:r>
      <w:r w:rsidR="00E56EFC" w:rsidRPr="00203113">
        <w:rPr>
          <w:rFonts w:ascii="Times New Roman" w:hAnsi="Times New Roman" w:cs="Times New Roman"/>
          <w:b/>
          <w:bCs/>
          <w:iCs/>
          <w:sz w:val="23"/>
          <w:szCs w:val="23"/>
        </w:rPr>
        <w:t>Az intézmény hagyományai</w:t>
      </w:r>
      <w:r w:rsidR="00E56EFC" w:rsidRPr="00203113">
        <w:rPr>
          <w:rFonts w:ascii="Times New Roman" w:hAnsi="Times New Roman" w:cs="Times New Roman"/>
          <w:b/>
          <w:bCs/>
          <w:i/>
          <w:iCs/>
          <w:sz w:val="23"/>
          <w:szCs w:val="23"/>
          <w:u w:val="single"/>
        </w:rPr>
        <w:t>:</w:t>
      </w:r>
    </w:p>
    <w:p w14:paraId="745FE816" w14:textId="77777777" w:rsidR="00D04108" w:rsidRPr="00203113" w:rsidRDefault="00D04108" w:rsidP="00E56EFC">
      <w:pPr>
        <w:pStyle w:val="Nincstrkz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  <w:u w:val="single"/>
        </w:rPr>
      </w:pPr>
    </w:p>
    <w:p w14:paraId="1E579219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lastRenderedPageBreak/>
        <w:t>Az intézmény kisgyermeknevelői közössége hosszú évek nevelői munkájának és a szülői igényeknek a figyelembevételével kialakította azokat a hagyományos rendezvényeket, melyeket minden nevelési évben megrendeznek.</w:t>
      </w:r>
    </w:p>
    <w:p w14:paraId="208C9789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4C9E1D10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b/>
          <w:iCs/>
          <w:sz w:val="23"/>
          <w:szCs w:val="23"/>
        </w:rPr>
      </w:pPr>
      <w:proofErr w:type="gramStart"/>
      <w:r w:rsidRPr="00203113">
        <w:rPr>
          <w:rFonts w:ascii="Times New Roman" w:hAnsi="Times New Roman" w:cs="Times New Roman"/>
          <w:b/>
          <w:iCs/>
          <w:sz w:val="23"/>
          <w:szCs w:val="23"/>
        </w:rPr>
        <w:t>A  családokkal</w:t>
      </w:r>
      <w:proofErr w:type="gramEnd"/>
      <w:r w:rsidRPr="00203113">
        <w:rPr>
          <w:rFonts w:ascii="Times New Roman" w:hAnsi="Times New Roman" w:cs="Times New Roman"/>
          <w:b/>
          <w:iCs/>
          <w:sz w:val="23"/>
          <w:szCs w:val="23"/>
        </w:rPr>
        <w:t xml:space="preserve"> közösen megtartott program:</w:t>
      </w:r>
    </w:p>
    <w:p w14:paraId="68CDD4CA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i/>
          <w:iCs/>
          <w:sz w:val="23"/>
          <w:szCs w:val="23"/>
          <w:u w:val="single"/>
        </w:rPr>
      </w:pPr>
    </w:p>
    <w:p w14:paraId="3B692B64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03113">
        <w:rPr>
          <w:rFonts w:ascii="Times New Roman" w:hAnsi="Times New Roman" w:cs="Times New Roman"/>
          <w:b/>
          <w:bCs/>
          <w:sz w:val="23"/>
          <w:szCs w:val="23"/>
        </w:rPr>
        <w:t>Gy</w:t>
      </w:r>
      <w:r w:rsidRPr="00203113">
        <w:rPr>
          <w:rFonts w:ascii="Times New Roman" w:hAnsi="Times New Roman" w:cs="Times New Roman"/>
          <w:b/>
          <w:sz w:val="23"/>
          <w:szCs w:val="23"/>
        </w:rPr>
        <w:t>ermeknap, melynek programja:</w:t>
      </w:r>
    </w:p>
    <w:p w14:paraId="4CB26548" w14:textId="77777777" w:rsidR="00E56EFC" w:rsidRPr="00203113" w:rsidRDefault="00E56EFC" w:rsidP="005D0989">
      <w:pPr>
        <w:pStyle w:val="Nincstrkz"/>
        <w:numPr>
          <w:ilvl w:val="0"/>
          <w:numId w:val="40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játékok, versenyek </w:t>
      </w:r>
    </w:p>
    <w:p w14:paraId="72E45FB5" w14:textId="77777777" w:rsidR="00E56EFC" w:rsidRPr="00203113" w:rsidRDefault="00E56EFC" w:rsidP="005D0989">
      <w:pPr>
        <w:pStyle w:val="Nincstrkz"/>
        <w:numPr>
          <w:ilvl w:val="0"/>
          <w:numId w:val="40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kézműves foglalkozások,</w:t>
      </w:r>
    </w:p>
    <w:p w14:paraId="3E3899D1" w14:textId="77777777" w:rsidR="00E56EFC" w:rsidRPr="00203113" w:rsidRDefault="00E56EFC" w:rsidP="005D0989">
      <w:pPr>
        <w:pStyle w:val="Nincstrkz"/>
        <w:numPr>
          <w:ilvl w:val="0"/>
          <w:numId w:val="40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állatsimogató,</w:t>
      </w:r>
    </w:p>
    <w:p w14:paraId="1C71B288" w14:textId="77777777" w:rsidR="00E56EFC" w:rsidRPr="00203113" w:rsidRDefault="00E56EFC" w:rsidP="005D0989">
      <w:pPr>
        <w:pStyle w:val="Nincstrkz"/>
        <w:numPr>
          <w:ilvl w:val="0"/>
          <w:numId w:val="40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ételkóstoló, </w:t>
      </w:r>
    </w:p>
    <w:p w14:paraId="50DAC972" w14:textId="77777777" w:rsidR="00E56EFC" w:rsidRPr="00203113" w:rsidRDefault="00E56EFC" w:rsidP="005D0989">
      <w:pPr>
        <w:pStyle w:val="Nincstrkz"/>
        <w:numPr>
          <w:ilvl w:val="0"/>
          <w:numId w:val="40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bábelőadás rendezése, szervezése.</w:t>
      </w:r>
    </w:p>
    <w:p w14:paraId="746F0389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1E798E7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b/>
          <w:bCs/>
          <w:sz w:val="23"/>
          <w:szCs w:val="23"/>
        </w:rPr>
        <w:t>B</w:t>
      </w:r>
      <w:r w:rsidRPr="00203113">
        <w:rPr>
          <w:rFonts w:ascii="Times New Roman" w:hAnsi="Times New Roman" w:cs="Times New Roman"/>
          <w:b/>
          <w:sz w:val="23"/>
          <w:szCs w:val="23"/>
        </w:rPr>
        <w:t>ölcsődei Búcsúztató:</w:t>
      </w:r>
      <w:r w:rsidRPr="00203113">
        <w:rPr>
          <w:rFonts w:ascii="Times New Roman" w:hAnsi="Times New Roman" w:cs="Times New Roman"/>
          <w:sz w:val="23"/>
          <w:szCs w:val="23"/>
        </w:rPr>
        <w:t xml:space="preserve"> az óvodába induló gyermekek elbúcsúztatása</w:t>
      </w:r>
    </w:p>
    <w:p w14:paraId="0CE1B2C2" w14:textId="77777777" w:rsidR="00E56EFC" w:rsidRPr="00203113" w:rsidRDefault="00E56EFC" w:rsidP="00E56EFC">
      <w:pPr>
        <w:pStyle w:val="Nincstrkz"/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Udvari program a szülőkkel, bemutatkoznak a csoportok – kötetlen játék, vers – ének – mondóka.</w:t>
      </w:r>
    </w:p>
    <w:p w14:paraId="499371FA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388851D2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03113">
        <w:rPr>
          <w:rFonts w:ascii="Times New Roman" w:hAnsi="Times New Roman" w:cs="Times New Roman"/>
          <w:b/>
          <w:sz w:val="23"/>
          <w:szCs w:val="23"/>
        </w:rPr>
        <w:t xml:space="preserve"> Ünnepek:</w:t>
      </w:r>
    </w:p>
    <w:p w14:paraId="60B7C280" w14:textId="77777777" w:rsidR="00E56EFC" w:rsidRPr="00203113" w:rsidRDefault="00E56EFC" w:rsidP="005D0989">
      <w:pPr>
        <w:pStyle w:val="Nincstrkz"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 Közös Adventi készülődés – várakozás.</w:t>
      </w:r>
    </w:p>
    <w:p w14:paraId="04AD80D8" w14:textId="77777777" w:rsidR="00E56EFC" w:rsidRPr="00203113" w:rsidRDefault="00E56EFC" w:rsidP="005D0989">
      <w:pPr>
        <w:pStyle w:val="Nincstrkz"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Télapó várás – ajándékozás.</w:t>
      </w:r>
    </w:p>
    <w:p w14:paraId="0F3497DE" w14:textId="77777777" w:rsidR="00E56EFC" w:rsidRPr="00203113" w:rsidRDefault="00E56EFC" w:rsidP="005D0989">
      <w:pPr>
        <w:pStyle w:val="Nincstrkz"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Farsangi mulatság – télűzés.</w:t>
      </w:r>
    </w:p>
    <w:p w14:paraId="6FB2D85E" w14:textId="77777777" w:rsidR="00E56EFC" w:rsidRPr="00203113" w:rsidRDefault="00E56EFC" w:rsidP="005D0989">
      <w:pPr>
        <w:pStyle w:val="Nincstrkz"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Húsvéti tojásfestés: tojásfestés, rajzolás, ragasztás.</w:t>
      </w:r>
    </w:p>
    <w:p w14:paraId="3B237B3F" w14:textId="77777777" w:rsidR="00E56EFC" w:rsidRPr="00203113" w:rsidRDefault="00E56EFC" w:rsidP="005D0989">
      <w:pPr>
        <w:pStyle w:val="Nincstrkz"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Anyák napja: vers, énektanulás, ajándék készítés.</w:t>
      </w:r>
    </w:p>
    <w:p w14:paraId="5B3BE558" w14:textId="77777777" w:rsidR="00E56EFC" w:rsidRPr="00203113" w:rsidRDefault="00E56EFC" w:rsidP="005D0989">
      <w:pPr>
        <w:pStyle w:val="Nincstrkz"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Ismerkedés a természettel, időjárással az évszaknak megfelelően: növényültetés, növényápolás, növénygyűjtés </w:t>
      </w:r>
    </w:p>
    <w:p w14:paraId="23DA496C" w14:textId="77777777" w:rsidR="00E56EFC" w:rsidRPr="00203113" w:rsidRDefault="00E56EFC" w:rsidP="00E56EFC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083F6FA8" w14:textId="77777777" w:rsidR="00E56EFC" w:rsidRPr="00203113" w:rsidRDefault="00E56EFC" w:rsidP="00E56EF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>Szakmai rendezvények</w:t>
      </w:r>
    </w:p>
    <w:p w14:paraId="04AB3516" w14:textId="77777777" w:rsidR="00E56EFC" w:rsidRPr="00203113" w:rsidRDefault="00E56EFC" w:rsidP="005D0989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Cs/>
          <w:sz w:val="24"/>
          <w:szCs w:val="24"/>
        </w:rPr>
      </w:pPr>
      <w:r w:rsidRPr="00203113">
        <w:rPr>
          <w:rFonts w:ascii="Times New Roman" w:hAnsi="Times New Roman" w:cs="Times New Roman"/>
          <w:bCs/>
          <w:sz w:val="24"/>
          <w:szCs w:val="24"/>
        </w:rPr>
        <w:t>Magyar Bölcsődék Napja</w:t>
      </w:r>
    </w:p>
    <w:p w14:paraId="3720312F" w14:textId="77777777" w:rsidR="00E56EFC" w:rsidRPr="00203113" w:rsidRDefault="00E56EFC" w:rsidP="005D0989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Cs/>
          <w:sz w:val="24"/>
          <w:szCs w:val="24"/>
        </w:rPr>
      </w:pPr>
      <w:r w:rsidRPr="00203113">
        <w:rPr>
          <w:rFonts w:ascii="Times New Roman" w:hAnsi="Times New Roman" w:cs="Times New Roman"/>
          <w:bCs/>
          <w:sz w:val="24"/>
          <w:szCs w:val="24"/>
        </w:rPr>
        <w:t>Szakmai nap</w:t>
      </w:r>
    </w:p>
    <w:p w14:paraId="690BA7A5" w14:textId="77777777" w:rsidR="00E56EFC" w:rsidRPr="00203113" w:rsidRDefault="00E56EFC" w:rsidP="00E56EFC">
      <w:pPr>
        <w:rPr>
          <w:rFonts w:ascii="Times New Roman" w:hAnsi="Times New Roman" w:cs="Times New Roman"/>
          <w:bCs/>
          <w:sz w:val="24"/>
          <w:szCs w:val="24"/>
        </w:rPr>
      </w:pPr>
    </w:p>
    <w:p w14:paraId="7F2B6165" w14:textId="77777777" w:rsidR="00E56EFC" w:rsidRPr="00203113" w:rsidRDefault="00A64BEA" w:rsidP="00E56E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>IV.4</w:t>
      </w:r>
      <w:r w:rsidR="00E56EFC" w:rsidRPr="00203113">
        <w:rPr>
          <w:rFonts w:ascii="Times New Roman" w:hAnsi="Times New Roman" w:cs="Times New Roman"/>
          <w:b/>
          <w:bCs/>
          <w:sz w:val="24"/>
          <w:szCs w:val="24"/>
        </w:rPr>
        <w:t>. Gyermekvédelem</w:t>
      </w:r>
    </w:p>
    <w:p w14:paraId="3E445494" w14:textId="77777777" w:rsidR="00E56EFC" w:rsidRPr="00203113" w:rsidRDefault="00E56EFC" w:rsidP="00E56EFC">
      <w:pPr>
        <w:spacing w:after="0" w:line="240" w:lineRule="auto"/>
        <w:rPr>
          <w:rFonts w:ascii="Times New Roman" w:hAnsi="Times New Roman" w:cs="Times New Roman"/>
        </w:rPr>
      </w:pPr>
    </w:p>
    <w:p w14:paraId="5E6D9964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1997 évi XXXI. tv a gyermekek védelméről és a gyámügyi igazgatásról meghatározza a jelzőrendszer tagjait, kötelező együttműködésüket, és feladataikat</w:t>
      </w:r>
    </w:p>
    <w:p w14:paraId="2DA27330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15/1998 (IV.30) NM rendelet esetmegbeszélések tartását írja elő a jelzőrendszer tagjai számára szükség szerint, de legalább havonta egy alkalommal.</w:t>
      </w:r>
    </w:p>
    <w:p w14:paraId="4C29B474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észlelő és jelzőrendszer tagjai részben a törvényben szabályozott feladatokat látnak el, a gyermekvédelem rendszeréhez kapcsolódó területen, részben pedig szolgáltatásokat nyújtanak a családok és a gyermekek részére.</w:t>
      </w:r>
    </w:p>
    <w:p w14:paraId="76FCB2EF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Aki a problémát már kialakulásának idején észleli és jelzi, az segíti a gyermekjóléti szolgálatot abban, hogy a megoldás érdekében a legkompetensebb segítőket össze tudja hozni.</w:t>
      </w:r>
    </w:p>
    <w:p w14:paraId="57697123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észlelő és jelző rendszer hatékony működésének alapja az abban résztvevők korrekt együttműködése.</w:t>
      </w:r>
    </w:p>
    <w:p w14:paraId="03261E5D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</w:p>
    <w:p w14:paraId="686796AC" w14:textId="77777777" w:rsidR="00E56EFC" w:rsidRPr="00203113" w:rsidRDefault="00E56EFC" w:rsidP="00E56EFC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az észlelő és jelző rendszer része, és rendszeresen részt vesz a gyermekjóléti szolgálat észlelő és jelzőrendszeri megbeszélésein. Az intézményt a bölcsődevezető képviseli, aki tájékoztatja a gyermekjóléti szolgálatot a problémás helyzetekről, és javaslataival segíti a jelzőrendszer munkáját.</w:t>
      </w:r>
    </w:p>
    <w:p w14:paraId="690C29DD" w14:textId="77777777" w:rsidR="00E56EFC" w:rsidRPr="00203113" w:rsidRDefault="00E56EFC" w:rsidP="00E56EFC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12AEEAEA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Különböző társadalmi kontextusok különböző típusú szolgáltatást igényelnek. A bölcsőde problémamegelőző preventív gyermekvédelem intézménye, ebből kiindulva:</w:t>
      </w:r>
    </w:p>
    <w:p w14:paraId="5B76CE80" w14:textId="77777777" w:rsidR="00E56EFC" w:rsidRPr="00203113" w:rsidRDefault="00E56EFC" w:rsidP="000E48D4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Hátrányos helyzetű családok</w:t>
      </w:r>
      <w:r w:rsidRPr="00203113">
        <w:rPr>
          <w:rFonts w:ascii="Times New Roman" w:hAnsi="Times New Roman" w:cs="Times New Roman"/>
        </w:rPr>
        <w:t xml:space="preserve"> életminősége javul, ha a gyermeket segítjük a családjában, a családjával, így a személyiségfejlődésben a zavarok nem manifesztálódnak. (Egy     szükségletfelmérésben a megkérdezettek 93%-a úgy ítéli meg, hogy a bölcsődei nevelés pozitívan befolyásolja a gyermek fejlődését.) Hangsúlyosabban szükséges ezt kihasználni a hátrányos helyzetű, veszélyeztetett gyermekek esetében.</w:t>
      </w:r>
    </w:p>
    <w:p w14:paraId="77DCE6E1" w14:textId="77777777" w:rsidR="00E56EFC" w:rsidRPr="00203113" w:rsidRDefault="00E56EFC" w:rsidP="000E48D4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deviáns családok</w:t>
      </w:r>
      <w:r w:rsidRPr="00203113">
        <w:rPr>
          <w:rFonts w:ascii="Times New Roman" w:hAnsi="Times New Roman" w:cs="Times New Roman"/>
        </w:rPr>
        <w:t xml:space="preserve"> esetében a napközbeni ellátás preventív célú, mely képes korrigálni a negatív családi mintahatásokat, és pozitív azonosulási mintát nyújt. Primer prevenciós tevékenység: az egyéni bánásmód, és a személyes kapcsolat biztosítása, mely magas gyermeklétszám esetén nem biztosítható. Szekunder prevenció: a gyermekvédelmi gondoskodás más formáival történő beavatkozás, mellyel elkerülhető a gyermek családjából való kiemelése. Gyermekvédelmi észlelő és jelző rendszer munkájában való részvétellel.</w:t>
      </w:r>
    </w:p>
    <w:p w14:paraId="70923288" w14:textId="77777777" w:rsidR="00E56EFC" w:rsidRPr="00203113" w:rsidRDefault="00E56EFC" w:rsidP="000E48D4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szülőkkel való együttműködés a jó színvonalú ellátás alapfeltétele. Ezt segítik a </w:t>
      </w:r>
      <w:r w:rsidRPr="00203113">
        <w:rPr>
          <w:rFonts w:ascii="Times New Roman" w:hAnsi="Times New Roman" w:cs="Times New Roman"/>
          <w:b/>
          <w:bCs/>
        </w:rPr>
        <w:t>különböző „szülőcsoportos” programok</w:t>
      </w:r>
      <w:r w:rsidRPr="00203113">
        <w:rPr>
          <w:rFonts w:ascii="Times New Roman" w:hAnsi="Times New Roman" w:cs="Times New Roman"/>
        </w:rPr>
        <w:t>, és ezek felhasználhatók a családi funkciózavarok, szerepkonfliktusok, nevelési problémák enyhítésére.</w:t>
      </w:r>
    </w:p>
    <w:p w14:paraId="33A981B8" w14:textId="77777777" w:rsidR="00E56EFC" w:rsidRPr="00203113" w:rsidRDefault="00E56EFC" w:rsidP="000E48D4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Szükséges a </w:t>
      </w:r>
      <w:r w:rsidRPr="00203113">
        <w:rPr>
          <w:rFonts w:ascii="Times New Roman" w:hAnsi="Times New Roman" w:cs="Times New Roman"/>
          <w:b/>
          <w:bCs/>
        </w:rPr>
        <w:t>szabadidős kultúra</w:t>
      </w:r>
      <w:r w:rsidRPr="00203113">
        <w:rPr>
          <w:rFonts w:ascii="Times New Roman" w:hAnsi="Times New Roman" w:cs="Times New Roman"/>
        </w:rPr>
        <w:t xml:space="preserve"> (játék) „megtanítása”. Különösen fontos ez a hátrányos helyzetű gyermekek esetében hiszen ez által fejlődik a kreativitás, a gondolkodás, a beszéd, a képzelet, a társadalmi kompetencia. Ehhez szükséges a szülők nevelési kultúrájának fejlesztése (=generálprevenció), és megfelelő tárgyi környezet, játékeszközök. Ennek fejlesztését a szükségletfelmérésben megkérdezettek is indokoltnak ítélik.</w:t>
      </w:r>
    </w:p>
    <w:p w14:paraId="08E2427E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1D9CA9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Speciális tanácsadások </w:t>
      </w:r>
    </w:p>
    <w:p w14:paraId="6A0FE4C5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Konzultációs jellegű segítő beszélgetés, </w:t>
      </w:r>
      <w:r w:rsidRPr="00203113">
        <w:rPr>
          <w:rFonts w:ascii="Times New Roman" w:hAnsi="Times New Roman" w:cs="Times New Roman"/>
        </w:rPr>
        <w:t>mely nem egyszeri alkalomból áll, hanem ugyanazon probléma megoldására irányuló többszöri segítségnyújtás. Módszerei a konstruktív hallgatás, segítő kérdezés, pozitív megerősítés.</w:t>
      </w:r>
    </w:p>
    <w:p w14:paraId="7EC850A0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előadások szervezése </w:t>
      </w:r>
      <w:r w:rsidRPr="00203113">
        <w:rPr>
          <w:rFonts w:ascii="Times New Roman" w:hAnsi="Times New Roman" w:cs="Times New Roman"/>
        </w:rPr>
        <w:t xml:space="preserve">a mindenkor aktuális témákkal kapcsolatban:  </w:t>
      </w:r>
    </w:p>
    <w:p w14:paraId="65C9FC04" w14:textId="77777777" w:rsidR="00E56EFC" w:rsidRPr="00203113" w:rsidRDefault="00E56EFC" w:rsidP="00E56EFC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adaptáció</w:t>
      </w:r>
    </w:p>
    <w:p w14:paraId="10D602E4" w14:textId="77777777" w:rsidR="00E56EFC" w:rsidRPr="00203113" w:rsidRDefault="00E56EFC" w:rsidP="00E56EFC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egészség megőrzés, fertőző betegségek elkerülése</w:t>
      </w:r>
    </w:p>
    <w:p w14:paraId="7D39ABB5" w14:textId="77777777" w:rsidR="00E56EFC" w:rsidRPr="00203113" w:rsidRDefault="00E56EFC" w:rsidP="00E56EFC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nevelési problémák (szobatisztaság, dac korszak, egyke gyermek stb.)</w:t>
      </w:r>
    </w:p>
    <w:p w14:paraId="287D3884" w14:textId="77777777" w:rsidR="00E56EFC" w:rsidRPr="00203113" w:rsidRDefault="00E56EFC" w:rsidP="00E56EFC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egészséges táplálkozás</w:t>
      </w:r>
    </w:p>
    <w:p w14:paraId="66EDD9DF" w14:textId="77777777" w:rsidR="00E56EFC" w:rsidRPr="00203113" w:rsidRDefault="00E56EFC" w:rsidP="00E56EFC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családi diszharmónia hatása a gyermekre</w:t>
      </w:r>
    </w:p>
    <w:p w14:paraId="4DCC2983" w14:textId="77777777" w:rsidR="00E56EFC" w:rsidRPr="00203113" w:rsidRDefault="00E56EFC" w:rsidP="00E56EFC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erőszakmentes gyermeknevelés</w:t>
      </w:r>
    </w:p>
    <w:p w14:paraId="2C6156D7" w14:textId="77777777" w:rsidR="00E56EFC" w:rsidRPr="00203113" w:rsidRDefault="00E56EFC" w:rsidP="00E56EFC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munkaerő-piaci részvétel elősegítése (önéletrajz készítés, önprezentáció---állásinterjú)</w:t>
      </w:r>
    </w:p>
    <w:p w14:paraId="2D4D3E30" w14:textId="77777777" w:rsidR="00E56EFC" w:rsidRPr="00203113" w:rsidRDefault="00E56EFC" w:rsidP="00E56EFC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„játsszunk együtt a gyermekkel”</w:t>
      </w:r>
    </w:p>
    <w:p w14:paraId="0757873D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EBF3CB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Szülőcsoportos </w:t>
      </w:r>
      <w:proofErr w:type="gramStart"/>
      <w:r w:rsidRPr="00203113">
        <w:rPr>
          <w:rFonts w:ascii="Times New Roman" w:hAnsi="Times New Roman" w:cs="Times New Roman"/>
          <w:b/>
          <w:bCs/>
        </w:rPr>
        <w:t xml:space="preserve">beszélgetések </w:t>
      </w:r>
      <w:r w:rsidRPr="00203113">
        <w:rPr>
          <w:rFonts w:ascii="Times New Roman" w:hAnsi="Times New Roman" w:cs="Times New Roman"/>
        </w:rPr>
        <w:t xml:space="preserve"> Ahol</w:t>
      </w:r>
      <w:proofErr w:type="gramEnd"/>
      <w:r w:rsidRPr="00203113">
        <w:rPr>
          <w:rFonts w:ascii="Times New Roman" w:hAnsi="Times New Roman" w:cs="Times New Roman"/>
        </w:rPr>
        <w:t xml:space="preserve">  a szülők által fontosnak megítélt témák közös feldolgozása történik. Közösségformáló és informatív céllal. Felhasználva a (Rogers-i) kommunikáció formáját.</w:t>
      </w:r>
    </w:p>
    <w:p w14:paraId="4DF49B45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F58ED1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Az információ nyújtás </w:t>
      </w:r>
      <w:r w:rsidRPr="00203113">
        <w:rPr>
          <w:rFonts w:ascii="Times New Roman" w:hAnsi="Times New Roman" w:cs="Times New Roman"/>
        </w:rPr>
        <w:t>különböző egyéb formáinak hangsúlyosabb használata (faliújság, szórólapok, szakirodalom ajánlás)</w:t>
      </w:r>
    </w:p>
    <w:p w14:paraId="5674BF37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D89245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nehézségekkel küzdő gyermek esetében </w:t>
      </w:r>
      <w:r w:rsidRPr="00203113">
        <w:rPr>
          <w:rFonts w:ascii="Times New Roman" w:hAnsi="Times New Roman" w:cs="Times New Roman"/>
          <w:b/>
          <w:bCs/>
        </w:rPr>
        <w:t>ismételt családlátogatás</w:t>
      </w:r>
      <w:r w:rsidRPr="00203113">
        <w:rPr>
          <w:rFonts w:ascii="Times New Roman" w:hAnsi="Times New Roman" w:cs="Times New Roman"/>
        </w:rPr>
        <w:t xml:space="preserve"> melynek célja a partneribb kapcsolat kialakítása, valamint többszöri családlátogatással teljesebb képet kaphatunk a családról és otthoni környezetben a szülők egy része is jobban elfogadja a segítséget.</w:t>
      </w:r>
    </w:p>
    <w:p w14:paraId="2A70537C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3F7D89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Célunk</w:t>
      </w:r>
    </w:p>
    <w:p w14:paraId="48BFC12B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szakmai </w:t>
      </w:r>
      <w:proofErr w:type="spellStart"/>
      <w:r w:rsidRPr="00203113">
        <w:rPr>
          <w:rFonts w:ascii="Times New Roman" w:hAnsi="Times New Roman" w:cs="Times New Roman"/>
          <w:b/>
          <w:bCs/>
        </w:rPr>
        <w:t>indentitás</w:t>
      </w:r>
      <w:proofErr w:type="spellEnd"/>
      <w:r w:rsidRPr="00203113">
        <w:rPr>
          <w:rFonts w:ascii="Times New Roman" w:hAnsi="Times New Roman" w:cs="Times New Roman"/>
          <w:b/>
          <w:bCs/>
        </w:rPr>
        <w:t xml:space="preserve"> bővítése, </w:t>
      </w:r>
      <w:r w:rsidRPr="00203113">
        <w:rPr>
          <w:rFonts w:ascii="Times New Roman" w:hAnsi="Times New Roman" w:cs="Times New Roman"/>
        </w:rPr>
        <w:t>hogy a munkatársaim ismerjék fel, és fogadják el, hogy a bölcsődei nevelésnek elsődleges szerepe van a korai gyermekvédelemben a hátrányos helyzet és a veszélyeztetettség megelőzésében, észlelésében és feltárásában.</w:t>
      </w:r>
    </w:p>
    <w:p w14:paraId="7F6264A3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Szakmai fejlődés elősegítése, </w:t>
      </w:r>
      <w:r w:rsidRPr="00203113">
        <w:rPr>
          <w:rFonts w:ascii="Times New Roman" w:hAnsi="Times New Roman" w:cs="Times New Roman"/>
        </w:rPr>
        <w:t xml:space="preserve">hogy minél több kisgyermeknevelőnek legyen lehetősége továbbképzések során megismerkedni a jelzésértékű tünetek és azok hátterében meghúzódó veszélyeztető tényezők különböző formáival, a segítségnyújtás lehetőségeivel, szerepük mibenlétével. </w:t>
      </w:r>
    </w:p>
    <w:p w14:paraId="7CBBAF22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Speciális ismeretekhez való hozzájutás lehetősége, </w:t>
      </w:r>
      <w:r w:rsidRPr="00203113">
        <w:rPr>
          <w:rFonts w:ascii="Times New Roman" w:hAnsi="Times New Roman" w:cs="Times New Roman"/>
        </w:rPr>
        <w:t>a hátrányos helyzetű és veszélyeztetett kisgyermekek szomatikus és pszichés fejlődési sajátosságainak megismerése.</w:t>
      </w:r>
    </w:p>
    <w:p w14:paraId="473A972C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203113">
        <w:rPr>
          <w:rFonts w:ascii="Times New Roman" w:hAnsi="Times New Roman" w:cs="Times New Roman"/>
          <w:b/>
          <w:bCs/>
        </w:rPr>
        <w:lastRenderedPageBreak/>
        <w:t xml:space="preserve">Teammunka </w:t>
      </w:r>
      <w:r w:rsidRPr="00203113">
        <w:rPr>
          <w:rFonts w:ascii="Times New Roman" w:hAnsi="Times New Roman" w:cs="Times New Roman"/>
        </w:rPr>
        <w:t>,</w:t>
      </w:r>
      <w:proofErr w:type="gramEnd"/>
      <w:r w:rsidRPr="00203113">
        <w:rPr>
          <w:rFonts w:ascii="Times New Roman" w:hAnsi="Times New Roman" w:cs="Times New Roman"/>
        </w:rPr>
        <w:t xml:space="preserve"> képesek legyenek együttműködni a problémák észlelésében, feltárásában, kezelésében más szakemberekkel (védőnő, gyermekorvos, családgondozó, hivatali szervek, pedagógus, gyógypedagógus)</w:t>
      </w:r>
    </w:p>
    <w:p w14:paraId="2DC65B83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Család-, gyermek-, és problémaorientált szemlélet kialakítása</w:t>
      </w:r>
    </w:p>
    <w:p w14:paraId="2DB172FA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B94B81E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Módszerek:</w:t>
      </w:r>
    </w:p>
    <w:p w14:paraId="6367FB76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olyan </w:t>
      </w:r>
      <w:r w:rsidRPr="00203113">
        <w:rPr>
          <w:rFonts w:ascii="Times New Roman" w:hAnsi="Times New Roman" w:cs="Times New Roman"/>
          <w:b/>
          <w:bCs/>
        </w:rPr>
        <w:t xml:space="preserve">továbbképzéseken </w:t>
      </w:r>
      <w:r w:rsidRPr="00203113">
        <w:rPr>
          <w:rFonts w:ascii="Times New Roman" w:hAnsi="Times New Roman" w:cs="Times New Roman"/>
        </w:rPr>
        <w:t>való részvétele a nevelőknek, ahol nagyobb szaktudásra tehetnek szert a veszélyeztetett kisgyermek bölcsődei gondozásával-nevelésével kapcsolatosan, valamint a kisgyermekek szüleivel való foglalkozásra vonatkozóan.</w:t>
      </w:r>
    </w:p>
    <w:p w14:paraId="2726D049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Házi továbbképzések, </w:t>
      </w:r>
    </w:p>
    <w:p w14:paraId="17114202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Önképzés, </w:t>
      </w:r>
      <w:r w:rsidRPr="00203113">
        <w:rPr>
          <w:rFonts w:ascii="Times New Roman" w:hAnsi="Times New Roman" w:cs="Times New Roman"/>
        </w:rPr>
        <w:t>meglévő szakirodalomból tájékozódás</w:t>
      </w:r>
    </w:p>
    <w:p w14:paraId="0C1E1721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Esetmegbeszéléseken való részvétel, </w:t>
      </w:r>
      <w:r w:rsidRPr="00203113">
        <w:rPr>
          <w:rFonts w:ascii="Times New Roman" w:hAnsi="Times New Roman" w:cs="Times New Roman"/>
        </w:rPr>
        <w:t>melynek során a gyermekkel, családdal kapcsolatban lévő szakemberek –köztük a gondozónők is- megbeszélik az esetet, rögzítik és kicserélik az információkat, meghatározzák és elosztják a megoldandó feladatokat.</w:t>
      </w:r>
    </w:p>
    <w:p w14:paraId="7969FCA4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Szakmai tapasztalatcserék, </w:t>
      </w:r>
      <w:r w:rsidRPr="00203113">
        <w:rPr>
          <w:rFonts w:ascii="Times New Roman" w:hAnsi="Times New Roman" w:cs="Times New Roman"/>
        </w:rPr>
        <w:t>ahol a kisgyermeknevelőknek lehetőségük nyílik azon kollégákkal beszélgetni, esetleg munkájukat megfigyelni, akik hátrányos helyzetű, vagy veszélyeztetett gyermekekkel és szüleikkel foglalkoznak.</w:t>
      </w:r>
    </w:p>
    <w:p w14:paraId="720E0D7F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Konferenciákon való részvétel</w:t>
      </w:r>
    </w:p>
    <w:p w14:paraId="2028ACF6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Kommunikációs tréning, </w:t>
      </w:r>
      <w:r w:rsidRPr="00203113">
        <w:rPr>
          <w:rFonts w:ascii="Times New Roman" w:hAnsi="Times New Roman" w:cs="Times New Roman"/>
        </w:rPr>
        <w:t>aminek segítségével a gondozónők a szülőkkel való beszélgetéshez kapnak segítséget</w:t>
      </w:r>
    </w:p>
    <w:p w14:paraId="53801B87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ACF2CA" w14:textId="77777777" w:rsidR="00E56EFC" w:rsidRPr="00203113" w:rsidRDefault="00E56EFC" w:rsidP="00E56EFC">
      <w:pPr>
        <w:pStyle w:val="Cmsor5"/>
        <w:numPr>
          <w:ilvl w:val="0"/>
          <w:numId w:val="0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  <w:u w:val="single"/>
        </w:rPr>
        <w:t>Szervezési feladatok</w:t>
      </w:r>
    </w:p>
    <w:p w14:paraId="29EB2D0A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Ismerve a gyermeket, annak tüneteit, családi körülményeit a:</w:t>
      </w:r>
    </w:p>
    <w:p w14:paraId="3E2BA3A3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megfelelő </w:t>
      </w:r>
      <w:r w:rsidRPr="00203113">
        <w:rPr>
          <w:rFonts w:ascii="Times New Roman" w:hAnsi="Times New Roman" w:cs="Times New Roman"/>
          <w:b/>
          <w:bCs/>
        </w:rPr>
        <w:t xml:space="preserve">csoportlétszám-, és szerkezet </w:t>
      </w:r>
      <w:r w:rsidRPr="00203113">
        <w:rPr>
          <w:rFonts w:ascii="Times New Roman" w:hAnsi="Times New Roman" w:cs="Times New Roman"/>
        </w:rPr>
        <w:t>kialakítása oly módon, hogy a megelőzzük a viselkedésproblémás gyermek tüneteinek további mélyülését</w:t>
      </w:r>
    </w:p>
    <w:p w14:paraId="2B31773D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megfelelő </w:t>
      </w:r>
      <w:r w:rsidRPr="00203113">
        <w:rPr>
          <w:rFonts w:ascii="Times New Roman" w:hAnsi="Times New Roman" w:cs="Times New Roman"/>
          <w:b/>
          <w:bCs/>
        </w:rPr>
        <w:t>nevelői létszám</w:t>
      </w:r>
    </w:p>
    <w:p w14:paraId="23B81C87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olyan </w:t>
      </w:r>
      <w:r w:rsidRPr="00203113">
        <w:rPr>
          <w:rFonts w:ascii="Times New Roman" w:hAnsi="Times New Roman" w:cs="Times New Roman"/>
          <w:b/>
          <w:bCs/>
        </w:rPr>
        <w:t xml:space="preserve">bölcsődei napirend </w:t>
      </w:r>
      <w:r w:rsidRPr="00203113">
        <w:rPr>
          <w:rFonts w:ascii="Times New Roman" w:hAnsi="Times New Roman" w:cs="Times New Roman"/>
        </w:rPr>
        <w:t>összeállítása, ahol elegendő idő jut a problémás gyermekkel való foglalkozásra</w:t>
      </w:r>
    </w:p>
    <w:p w14:paraId="692B37D0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anyával történő fokozatos beszoktatáshoz </w:t>
      </w:r>
      <w:r w:rsidRPr="00203113">
        <w:rPr>
          <w:rFonts w:ascii="Times New Roman" w:hAnsi="Times New Roman" w:cs="Times New Roman"/>
          <w:b/>
          <w:bCs/>
        </w:rPr>
        <w:t xml:space="preserve">nyugodt légkör, elegendő idő </w:t>
      </w:r>
      <w:r w:rsidRPr="00203113">
        <w:rPr>
          <w:rFonts w:ascii="Times New Roman" w:hAnsi="Times New Roman" w:cs="Times New Roman"/>
        </w:rPr>
        <w:t>biztosítása</w:t>
      </w:r>
    </w:p>
    <w:p w14:paraId="3A091F6C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támogatók felkutatása </w:t>
      </w:r>
      <w:r w:rsidRPr="00203113">
        <w:rPr>
          <w:rFonts w:ascii="Times New Roman" w:hAnsi="Times New Roman" w:cs="Times New Roman"/>
        </w:rPr>
        <w:t>a különböző programok megvalósításához</w:t>
      </w:r>
    </w:p>
    <w:p w14:paraId="0B074B8D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EA277B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>Prevenció</w:t>
      </w:r>
    </w:p>
    <w:p w14:paraId="7EF9698E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</w:rPr>
        <w:t>N</w:t>
      </w:r>
      <w:r w:rsidRPr="00203113">
        <w:rPr>
          <w:rFonts w:ascii="Times New Roman" w:hAnsi="Times New Roman" w:cs="Times New Roman"/>
          <w:b/>
          <w:bCs/>
        </w:rPr>
        <w:t>agyobb hangsúlyt</w:t>
      </w:r>
      <w:r w:rsidRPr="00203113">
        <w:rPr>
          <w:rFonts w:ascii="Times New Roman" w:hAnsi="Times New Roman" w:cs="Times New Roman"/>
        </w:rPr>
        <w:t xml:space="preserve"> kívánunk adni a </w:t>
      </w:r>
      <w:r w:rsidRPr="00203113">
        <w:rPr>
          <w:rFonts w:ascii="Times New Roman" w:hAnsi="Times New Roman" w:cs="Times New Roman"/>
          <w:b/>
          <w:bCs/>
        </w:rPr>
        <w:t>bölcsődei prevenciós munkának</w:t>
      </w:r>
      <w:r w:rsidRPr="00203113">
        <w:rPr>
          <w:rFonts w:ascii="Times New Roman" w:hAnsi="Times New Roman" w:cs="Times New Roman"/>
        </w:rPr>
        <w:t>.</w:t>
      </w:r>
    </w:p>
    <w:p w14:paraId="41535E8D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munka kulcsembere a kisgyermeknevelő, aki szakmai tudásával segíti, fejleszti a rábízott kisgyermekek személyiségét, és magatartásával azonosulási mintát szolgáltat úgy a gyermekek, mint a szülők számára.</w:t>
      </w:r>
    </w:p>
    <w:p w14:paraId="365F2BB4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Szakképzése során maximális tudást szerez az egészséges csecsemő és kisgyermek fejlődésével, gondozásával, nevelésével, bölcsődei ellátásának szükségszerűségeivel kapcsolatosan. Mindez a primer prevenciós munkájában segíti őt.</w:t>
      </w:r>
    </w:p>
    <w:p w14:paraId="7C1C621E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szekunder prevenciós tevékenységhez tartozik a gyermekvédelmi munka. A bölcsőde a problémamegelőző, preventív gyermekvédelem intézménye, ebből kiindulva úgy gondoljuk, hogy a megelőző tevékenységet sokkal tudatosabbá kell tenni. A preventív bölcsődei gyermekvédelem fontos része, hogy a gondozónők alkalmasak legyenek a pszichés zavarok első jeleinek leolvasására.</w:t>
      </w:r>
    </w:p>
    <w:p w14:paraId="67ED0EE9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prevenció eredményességének feltétele, hogy a szakember ismerje a gyermek környezetét, fejlettségi és neveltségi szintjét, az esetleges ártalmakkal szembeni ellenálló képességét.</w:t>
      </w:r>
    </w:p>
    <w:p w14:paraId="0C61DDC9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861308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külső környezet megismerésére szolgál a családlátogatás, melyet a nevelők évek óta rendszeresen végeznek.</w:t>
      </w:r>
    </w:p>
    <w:p w14:paraId="2F94D76C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belső szubjektív állapot feltárása a pedagógiai szituációkban való megfigyeléssel, valamint a bölcsődei dokumentációk nyomon követésével lehetséges.</w:t>
      </w:r>
    </w:p>
    <w:p w14:paraId="7C1928F1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44962A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hatékony prevencióhoz szükséges a jó munkakapcsolat a gyermekorvossal, védőnőkkel, gyermekjóléti szolgálattal. Jelenleg jó munkakapcsolatunk csak a gyermekjóléti szolgálattal van. </w:t>
      </w:r>
      <w:r w:rsidRPr="00203113">
        <w:rPr>
          <w:rFonts w:ascii="Times New Roman" w:hAnsi="Times New Roman" w:cs="Times New Roman"/>
        </w:rPr>
        <w:lastRenderedPageBreak/>
        <w:t xml:space="preserve">Nagymértékben segítheti a megelőző munkát, hogy a bölcsődénknek 2005-től ismét van gyermekorvosa. </w:t>
      </w:r>
    </w:p>
    <w:p w14:paraId="1E41C9C3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E60518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Hátrányos helyzetű és deviáns családok gyermekei esetében maga a bölcsődei ellátás prevenció és korrekció is egyben. Az utóbbi években több esetben fordult elő, hogy a védelembe vett gyermek számára javasolták a napközbeni kisgyermekellátás igénybevételét.</w:t>
      </w:r>
    </w:p>
    <w:p w14:paraId="7F5E5FF4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94059B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A prevenció módszere:</w:t>
      </w:r>
    </w:p>
    <w:p w14:paraId="63A7EFC9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szülőkkel való </w:t>
      </w:r>
      <w:r w:rsidRPr="00203113">
        <w:rPr>
          <w:rFonts w:ascii="Times New Roman" w:hAnsi="Times New Roman" w:cs="Times New Roman"/>
          <w:b/>
          <w:bCs/>
        </w:rPr>
        <w:t xml:space="preserve">együttműködés </w:t>
      </w:r>
      <w:r w:rsidRPr="00203113">
        <w:rPr>
          <w:rFonts w:ascii="Times New Roman" w:hAnsi="Times New Roman" w:cs="Times New Roman"/>
        </w:rPr>
        <w:t>melyet a különböző szülőcsoportos programok is elősegítenek</w:t>
      </w:r>
    </w:p>
    <w:p w14:paraId="3CA6E21D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szülők </w:t>
      </w:r>
      <w:r w:rsidRPr="00203113">
        <w:rPr>
          <w:rFonts w:ascii="Times New Roman" w:hAnsi="Times New Roman" w:cs="Times New Roman"/>
          <w:b/>
          <w:bCs/>
        </w:rPr>
        <w:t xml:space="preserve">nevelési kultúrájának </w:t>
      </w:r>
      <w:proofErr w:type="gramStart"/>
      <w:r w:rsidRPr="00203113">
        <w:rPr>
          <w:rFonts w:ascii="Times New Roman" w:hAnsi="Times New Roman" w:cs="Times New Roman"/>
          <w:b/>
          <w:bCs/>
        </w:rPr>
        <w:t>fejlesztése</w:t>
      </w:r>
      <w:r w:rsidRPr="00203113">
        <w:rPr>
          <w:rFonts w:ascii="Times New Roman" w:hAnsi="Times New Roman" w:cs="Times New Roman"/>
        </w:rPr>
        <w:t xml:space="preserve"> ,</w:t>
      </w:r>
      <w:proofErr w:type="gramEnd"/>
      <w:r w:rsidRPr="00203113">
        <w:rPr>
          <w:rFonts w:ascii="Times New Roman" w:hAnsi="Times New Roman" w:cs="Times New Roman"/>
        </w:rPr>
        <w:t xml:space="preserve"> melyet a különböző témájú előadásokkal és az azt követő vitával szeretnénk elérni</w:t>
      </w:r>
    </w:p>
    <w:p w14:paraId="693D422F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</w:t>
      </w:r>
      <w:r w:rsidRPr="00203113">
        <w:rPr>
          <w:rFonts w:ascii="Times New Roman" w:hAnsi="Times New Roman" w:cs="Times New Roman"/>
          <w:b/>
          <w:bCs/>
        </w:rPr>
        <w:t xml:space="preserve">helyes szabadidős kultúra </w:t>
      </w:r>
      <w:r w:rsidRPr="00203113">
        <w:rPr>
          <w:rFonts w:ascii="Times New Roman" w:hAnsi="Times New Roman" w:cs="Times New Roman"/>
        </w:rPr>
        <w:t>a játék „megtanítása”, melyhez szintén kínálunk szülőcsoportos programokat</w:t>
      </w:r>
    </w:p>
    <w:p w14:paraId="6E20E222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valamint még a </w:t>
      </w:r>
      <w:r w:rsidRPr="00203113">
        <w:rPr>
          <w:rFonts w:ascii="Times New Roman" w:hAnsi="Times New Roman" w:cs="Times New Roman"/>
          <w:b/>
          <w:bCs/>
        </w:rPr>
        <w:t xml:space="preserve">családokkal közös szabadidős tevékenységek, </w:t>
      </w:r>
      <w:r w:rsidRPr="00203113">
        <w:rPr>
          <w:rFonts w:ascii="Times New Roman" w:hAnsi="Times New Roman" w:cs="Times New Roman"/>
        </w:rPr>
        <w:t>családi nap szervezése, gyermekek számára a szülőkkel közösen kirándulás szervezése, ünnepek előtt közös munkaestek szervezése.</w:t>
      </w:r>
    </w:p>
    <w:p w14:paraId="7E90231D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fenti tevékenységekben a </w:t>
      </w:r>
      <w:r w:rsidRPr="00203113">
        <w:rPr>
          <w:rFonts w:ascii="Times New Roman" w:hAnsi="Times New Roman" w:cs="Times New Roman"/>
          <w:b/>
          <w:bCs/>
        </w:rPr>
        <w:t xml:space="preserve">mintanyújtás, </w:t>
      </w:r>
      <w:r w:rsidRPr="00203113">
        <w:rPr>
          <w:rFonts w:ascii="Times New Roman" w:hAnsi="Times New Roman" w:cs="Times New Roman"/>
        </w:rPr>
        <w:t>mint módszer kiemelt szerepet kap.</w:t>
      </w:r>
    </w:p>
    <w:p w14:paraId="7AA01DF8" w14:textId="77777777" w:rsidR="00E56EFC" w:rsidRPr="00203113" w:rsidRDefault="00E56EFC" w:rsidP="00E56EF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gyermek problémájának, személyiségének figyelembevételével, lehetőség szerint a </w:t>
      </w:r>
      <w:r w:rsidRPr="00203113">
        <w:rPr>
          <w:rFonts w:ascii="Times New Roman" w:hAnsi="Times New Roman" w:cs="Times New Roman"/>
          <w:b/>
          <w:bCs/>
        </w:rPr>
        <w:t xml:space="preserve">„legmegfelelőbb gondozónő” </w:t>
      </w:r>
      <w:r w:rsidRPr="00203113">
        <w:rPr>
          <w:rFonts w:ascii="Times New Roman" w:hAnsi="Times New Roman" w:cs="Times New Roman"/>
        </w:rPr>
        <w:t>megtalálása.</w:t>
      </w:r>
      <w:r w:rsidRPr="00203113">
        <w:rPr>
          <w:rFonts w:ascii="Times New Roman" w:hAnsi="Times New Roman" w:cs="Times New Roman"/>
          <w:b/>
          <w:bCs/>
        </w:rPr>
        <w:t xml:space="preserve"> </w:t>
      </w:r>
      <w:r w:rsidRPr="00203113">
        <w:rPr>
          <w:rFonts w:ascii="Times New Roman" w:hAnsi="Times New Roman" w:cs="Times New Roman"/>
        </w:rPr>
        <w:t xml:space="preserve">  </w:t>
      </w:r>
    </w:p>
    <w:p w14:paraId="6BAABED5" w14:textId="77777777" w:rsidR="00E56EFC" w:rsidRPr="00203113" w:rsidRDefault="00E56EFC">
      <w:pPr>
        <w:rPr>
          <w:rFonts w:ascii="Times New Roman" w:hAnsi="Times New Roman" w:cs="Times New Roman"/>
          <w:b/>
          <w:sz w:val="24"/>
          <w:szCs w:val="24"/>
        </w:rPr>
      </w:pPr>
    </w:p>
    <w:p w14:paraId="1067E871" w14:textId="77777777" w:rsidR="00E56EFC" w:rsidRPr="00203113" w:rsidRDefault="00A64BEA" w:rsidP="00E56E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>IV.5</w:t>
      </w:r>
      <w:r w:rsidR="00E56EFC"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E56EFC" w:rsidRPr="00203113">
        <w:rPr>
          <w:rFonts w:ascii="Times New Roman" w:hAnsi="Times New Roman" w:cs="Times New Roman"/>
          <w:b/>
          <w:bCs/>
          <w:sz w:val="24"/>
          <w:szCs w:val="24"/>
        </w:rPr>
        <w:t>Zenebölcsi</w:t>
      </w:r>
      <w:proofErr w:type="spellEnd"/>
    </w:p>
    <w:p w14:paraId="7D4D02A6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Olyan szülőcsoportos foglalkozásokat kínálunk, ahol a szülő és a gyermek közösen sajátíthatják el a gyermekek számára értékes dalanyagokat. A </w:t>
      </w:r>
      <w:proofErr w:type="gramStart"/>
      <w:r w:rsidRPr="00203113">
        <w:rPr>
          <w:rFonts w:ascii="Times New Roman" w:hAnsi="Times New Roman" w:cs="Times New Roman"/>
        </w:rPr>
        <w:t>foglalkozásokon  a</w:t>
      </w:r>
      <w:proofErr w:type="gramEnd"/>
      <w:r w:rsidRPr="00203113">
        <w:rPr>
          <w:rFonts w:ascii="Times New Roman" w:hAnsi="Times New Roman" w:cs="Times New Roman"/>
        </w:rPr>
        <w:t xml:space="preserve"> kodályi koncepció az óvodát megelőző korosztályra vonatkozó zenei nevelés elvei valósulnak meg.</w:t>
      </w:r>
    </w:p>
    <w:p w14:paraId="0E6BA513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Ez a szülők azon szükségletét kívánja kielégíteni, hogy maguk is ismerjék a gyermek dalokat, </w:t>
      </w:r>
      <w:proofErr w:type="gramStart"/>
      <w:r w:rsidRPr="00203113">
        <w:rPr>
          <w:rFonts w:ascii="Times New Roman" w:hAnsi="Times New Roman" w:cs="Times New Roman"/>
        </w:rPr>
        <w:t>mondókákat</w:t>
      </w:r>
      <w:proofErr w:type="gramEnd"/>
      <w:r w:rsidRPr="00203113">
        <w:rPr>
          <w:rFonts w:ascii="Times New Roman" w:hAnsi="Times New Roman" w:cs="Times New Roman"/>
        </w:rPr>
        <w:t xml:space="preserve"> és ha a gyermek igényli a segítséget a szülő is be tudjon kapcsolódni.</w:t>
      </w:r>
    </w:p>
    <w:p w14:paraId="52A88CAA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szülő csoportos foglalkozásokon olyan gyermekdalokat, ölbeli játékokat, magyar népdalokat és egyéb énekelhető zenei anyagot sajátítanak </w:t>
      </w:r>
      <w:proofErr w:type="gramStart"/>
      <w:r w:rsidRPr="00203113">
        <w:rPr>
          <w:rFonts w:ascii="Times New Roman" w:hAnsi="Times New Roman" w:cs="Times New Roman"/>
        </w:rPr>
        <w:t>el</w:t>
      </w:r>
      <w:proofErr w:type="gramEnd"/>
      <w:r w:rsidRPr="00203113">
        <w:rPr>
          <w:rFonts w:ascii="Times New Roman" w:hAnsi="Times New Roman" w:cs="Times New Roman"/>
        </w:rPr>
        <w:t xml:space="preserve"> amelyek ízlésesek, nem „selejt”, ennek a korosztálynak való, és amivel elkezdődhet a zenei nevelés a családban. </w:t>
      </w:r>
    </w:p>
    <w:p w14:paraId="27292988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2AFCBA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</w:p>
    <w:p w14:paraId="192E5FDD" w14:textId="77777777" w:rsidR="00E56EFC" w:rsidRPr="00203113" w:rsidRDefault="00A64BEA" w:rsidP="00E56EFC">
      <w:pPr>
        <w:pStyle w:val="Szvegtrzs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IV.6</w:t>
      </w:r>
      <w:r w:rsidR="00E56EFC" w:rsidRPr="00203113">
        <w:rPr>
          <w:rFonts w:ascii="Times New Roman" w:hAnsi="Times New Roman" w:cs="Times New Roman"/>
          <w:b/>
        </w:rPr>
        <w:t>.</w:t>
      </w:r>
      <w:r w:rsidRPr="00203113">
        <w:rPr>
          <w:rFonts w:ascii="Times New Roman" w:hAnsi="Times New Roman" w:cs="Times New Roman"/>
          <w:b/>
        </w:rPr>
        <w:t xml:space="preserve"> </w:t>
      </w:r>
      <w:r w:rsidR="00E56EFC" w:rsidRPr="00203113">
        <w:rPr>
          <w:rFonts w:ascii="Times New Roman" w:hAnsi="Times New Roman" w:cs="Times New Roman"/>
          <w:b/>
        </w:rPr>
        <w:t>Időszakos gyermekfelügyelet</w:t>
      </w:r>
    </w:p>
    <w:p w14:paraId="2320512B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időszakos gyermekfelügyelet a gyermek számára a szülő (gondozó) által igényelt alkalommal és időtartamban, az e célra kialakított csoportban vagy a normál bölcsődei csoport üres férőhelyein, külön térítés ellenében nyújtott szolgáltatás.</w:t>
      </w:r>
    </w:p>
    <w:p w14:paraId="29D694B9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bölcsőde által biztosított külön szolgáltatásokat a gyermek 6. életévének betöltéséig lehet igénybe venni. (15/1998 NM rend 44§ 1 </w:t>
      </w:r>
      <w:proofErr w:type="spellStart"/>
      <w:r w:rsidRPr="00203113">
        <w:rPr>
          <w:rFonts w:ascii="Times New Roman" w:hAnsi="Times New Roman" w:cs="Times New Roman"/>
        </w:rPr>
        <w:t>bek.d</w:t>
      </w:r>
      <w:proofErr w:type="spellEnd"/>
      <w:r w:rsidRPr="00203113">
        <w:rPr>
          <w:rFonts w:ascii="Times New Roman" w:hAnsi="Times New Roman" w:cs="Times New Roman"/>
        </w:rPr>
        <w:t>)</w:t>
      </w:r>
    </w:p>
    <w:p w14:paraId="2814363B" w14:textId="77777777" w:rsidR="00E56EFC" w:rsidRPr="00203113" w:rsidRDefault="00E56EFC" w:rsidP="00E56EFC">
      <w:pPr>
        <w:pStyle w:val="Szvegtrzs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</w:rPr>
        <w:t xml:space="preserve">A szolgáltatás részletes feltételeit az időszakos gyermekfelügyelet szolgáltatási rendje tartalmazza </w:t>
      </w:r>
      <w:r w:rsidRPr="00203113">
        <w:rPr>
          <w:rFonts w:ascii="Times New Roman" w:hAnsi="Times New Roman" w:cs="Times New Roman"/>
          <w:b/>
        </w:rPr>
        <w:t>(szakmai program 3.sz melléklete)</w:t>
      </w:r>
    </w:p>
    <w:p w14:paraId="2A7131AD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8B952F" w14:textId="77777777" w:rsidR="00E56EFC" w:rsidRPr="00203113" w:rsidRDefault="00E56EFC" w:rsidP="00E56EF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CE71606" w14:textId="77777777" w:rsidR="00A64BEA" w:rsidRPr="00203113" w:rsidRDefault="00A64BEA" w:rsidP="00A64BEA">
      <w:pPr>
        <w:pStyle w:val="Listaszerbekezds"/>
        <w:numPr>
          <w:ilvl w:val="1"/>
          <w:numId w:val="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3113">
        <w:rPr>
          <w:rFonts w:ascii="Times New Roman" w:hAnsi="Times New Roman" w:cs="Times New Roman"/>
          <w:b/>
          <w:sz w:val="28"/>
          <w:szCs w:val="28"/>
          <w:u w:val="single"/>
        </w:rPr>
        <w:t>Az ellátás igénybevételének módja</w:t>
      </w:r>
    </w:p>
    <w:p w14:paraId="3844B7E0" w14:textId="77777777" w:rsidR="00A64BEA" w:rsidRPr="00203113" w:rsidRDefault="00A64BEA" w:rsidP="00A64BEA">
      <w:pPr>
        <w:pStyle w:val="Listaszerbekezds"/>
        <w:ind w:left="360" w:right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F4EE218" w14:textId="77777777" w:rsidR="00A64BEA" w:rsidRPr="00203113" w:rsidRDefault="00A64BEA" w:rsidP="005D0989">
      <w:pPr>
        <w:numPr>
          <w:ilvl w:val="0"/>
          <w:numId w:val="48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Bölcsődébe a gyermek húszhetes korától harmadik életévének, betöltéséig, illetve annak az évnek a december 31-éig vehető fel, amelyben a gyermek a harmadik életévét betölti.</w:t>
      </w:r>
      <w:r w:rsidRPr="00203113">
        <w:rPr>
          <w:rFonts w:ascii="Times New Roman" w:hAnsi="Times New Roman" w:cs="Times New Roman"/>
        </w:rPr>
        <w:t xml:space="preserve"> </w:t>
      </w:r>
      <w:r w:rsidRPr="00203113">
        <w:rPr>
          <w:rFonts w:ascii="Times New Roman" w:hAnsi="Times New Roman" w:cs="Times New Roman"/>
          <w:sz w:val="20"/>
          <w:szCs w:val="20"/>
        </w:rPr>
        <w:t>Sajátos nevelési igényű gyermek az ötödik életévének betöltéséig,</w:t>
      </w:r>
    </w:p>
    <w:p w14:paraId="504484C4" w14:textId="77777777" w:rsidR="00A64BEA" w:rsidRPr="00203113" w:rsidRDefault="00A64BEA" w:rsidP="005D0989">
      <w:pPr>
        <w:numPr>
          <w:ilvl w:val="0"/>
          <w:numId w:val="48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annak az évnek a december 31-éig, amelyben a gyermek szeptember 1-je és december 31-e között tölti be a harmadik életévét, ha a szülő, törvényes képviselő vállalja, hogy a gyermek ellátását a nevelési év végéig a bölcsőde biztosítja.</w:t>
      </w:r>
    </w:p>
    <w:p w14:paraId="6FA62912" w14:textId="77777777" w:rsidR="00A64BEA" w:rsidRPr="00203113" w:rsidRDefault="00A64BEA" w:rsidP="005D0989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Ha a gyermek a harmadik életévét betöltötte, de testi vagy szellemi fejlettségi szintje alapján még nem érett az óvodai nevelésre és óvodai jelentkezését a bölcsőde orvosa nem javasolja, bölcsődében gondozható negyedik életévének betöltését követő augusztus 31-ig.</w:t>
      </w:r>
    </w:p>
    <w:p w14:paraId="54827785" w14:textId="77777777" w:rsidR="00A64BEA" w:rsidRPr="00203113" w:rsidRDefault="00A64BEA" w:rsidP="00A64BEA">
      <w:pPr>
        <w:ind w:right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2C301D62" w14:textId="77777777" w:rsidR="00A64BEA" w:rsidRPr="00203113" w:rsidRDefault="00A64BEA" w:rsidP="00A64BEA">
      <w:pPr>
        <w:pStyle w:val="Listaszerbekezds"/>
        <w:ind w:left="360" w:right="142"/>
        <w:contextualSpacing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14:paraId="4CE3F9F0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Az 1997. évi XXXI. Tv. 31.§ (1) </w:t>
      </w:r>
      <w:proofErr w:type="spellStart"/>
      <w:r w:rsidRPr="00203113">
        <w:rPr>
          <w:rFonts w:ascii="Times New Roman" w:hAnsi="Times New Roman" w:cs="Times New Roman"/>
          <w:sz w:val="23"/>
          <w:szCs w:val="23"/>
        </w:rPr>
        <w:t>bek</w:t>
      </w:r>
      <w:proofErr w:type="spellEnd"/>
      <w:r w:rsidRPr="00203113">
        <w:rPr>
          <w:rFonts w:ascii="Times New Roman" w:hAnsi="Times New Roman" w:cs="Times New Roman"/>
          <w:sz w:val="23"/>
          <w:szCs w:val="23"/>
        </w:rPr>
        <w:t xml:space="preserve">. értelmében, a személyes gondoskodás igénybevétele – ha a törvény másként nem rendelkezik – önkéntes, az 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ellátást igénylő</w:t>
      </w:r>
      <w:r w:rsidRPr="00203113">
        <w:rPr>
          <w:rFonts w:ascii="Times New Roman" w:hAnsi="Times New Roman" w:cs="Times New Roman"/>
          <w:sz w:val="23"/>
          <w:szCs w:val="23"/>
        </w:rPr>
        <w:t xml:space="preserve"> 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kérelmére történik</w:t>
      </w:r>
      <w:r w:rsidRPr="00203113">
        <w:rPr>
          <w:rFonts w:ascii="Times New Roman" w:hAnsi="Times New Roman" w:cs="Times New Roman"/>
          <w:sz w:val="23"/>
          <w:szCs w:val="23"/>
        </w:rPr>
        <w:t>. Cselekvőképtelen személy kérelmét törvényes képviselője terjeszti elő.  Intézményünkben a kérelem benyújtásának írásos formáját alkalmazzuk, az erre rendszeresített „Felvételi Kérelem” nyomtatványon. Az 1997. évi XXXI. Tv. 139 §-a értelmében nyilvántartásba vesszük a kérelmezőt, erről a szülőt, vagy más törvényes képviselőt írásban értesítjük.</w:t>
      </w:r>
    </w:p>
    <w:p w14:paraId="60F85503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személyes gondoskodást nyújtó ellátás igénybevételét az intézményvezető intézkedése alapozza meg. Az 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intézményvezető a döntéséről írásban tájékoztatja a</w:t>
      </w:r>
      <w:r w:rsidRPr="00203113">
        <w:rPr>
          <w:rFonts w:ascii="Times New Roman" w:hAnsi="Times New Roman" w:cs="Times New Roman"/>
          <w:sz w:val="23"/>
          <w:szCs w:val="23"/>
        </w:rPr>
        <w:t xml:space="preserve"> 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kérelmezőt,</w:t>
      </w:r>
      <w:r w:rsidRPr="00203113">
        <w:rPr>
          <w:rFonts w:ascii="Times New Roman" w:hAnsi="Times New Roman" w:cs="Times New Roman"/>
          <w:sz w:val="23"/>
          <w:szCs w:val="23"/>
        </w:rPr>
        <w:t xml:space="preserve"> illetve törvényes képviselőjét. Ha a kérelmező illetve törvényes képviselő a döntést vitatja, az arról szóló értesítés kézhezvételétől számított nyolc napon belül a fenntartóhoz fordulhat. Ez irányadó abban az esetben is, ha az intézmény vezetője az ellátás igénybevételéről nem intézkedik. Ilyen esetben a fenntartó határozattal dönt.</w:t>
      </w:r>
    </w:p>
    <w:p w14:paraId="31E2325A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 Amennyiben az intézményvezető az igénybevételről dönt, az ellátás megkezdése előtt a kérelmezővel, illetve törvényes képviselőjével az ellátás megkezdése előtt megállapodást köt.</w:t>
      </w:r>
    </w:p>
    <w:p w14:paraId="4DB26D81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511FBA4A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203113">
        <w:rPr>
          <w:rFonts w:ascii="Times New Roman" w:hAnsi="Times New Roman" w:cs="Times New Roman"/>
          <w:i/>
          <w:iCs/>
          <w:sz w:val="23"/>
          <w:szCs w:val="23"/>
        </w:rPr>
        <w:t>A megállapodás kötelező tartalmi elemei:</w:t>
      </w:r>
    </w:p>
    <w:p w14:paraId="493A8D36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           - az ellátás kezdetének időpontja,</w:t>
      </w:r>
    </w:p>
    <w:p w14:paraId="664832C5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ab/>
        <w:t>- az ellátás várható időtartama (határozott vagy határozatlan időtartam megjelölésével)</w:t>
      </w:r>
    </w:p>
    <w:p w14:paraId="7AD0ADD1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ab/>
        <w:t>- a gyermek számára nyújtott szolgáltatások, ellátások formája, módja</w:t>
      </w:r>
    </w:p>
    <w:p w14:paraId="32A92D9A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ab/>
        <w:t>- a személyi térítési díj megállapítására, fizetésére vonatkozó szabályok,</w:t>
      </w:r>
    </w:p>
    <w:p w14:paraId="1F473E65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             - az ellátás megszüntetésének módja,</w:t>
      </w:r>
    </w:p>
    <w:p w14:paraId="0B316D2E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             - személyazonosító adatok,</w:t>
      </w:r>
    </w:p>
    <w:p w14:paraId="023631F1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ab/>
        <w:t xml:space="preserve">- az ellátásra jogosult gyermek törvényes képviselőjének nyilatkozatát a Gyvt. 33. §. </w:t>
      </w:r>
      <w:r w:rsidRPr="00203113">
        <w:rPr>
          <w:rFonts w:ascii="Times New Roman" w:hAnsi="Times New Roman" w:cs="Times New Roman"/>
          <w:sz w:val="23"/>
          <w:szCs w:val="23"/>
        </w:rPr>
        <w:tab/>
        <w:t>(2) bekezdésben meghatározott tájékoztatás megtörténtéről.</w:t>
      </w:r>
    </w:p>
    <w:p w14:paraId="74268ED0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ab/>
      </w:r>
    </w:p>
    <w:p w14:paraId="0641BE79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Gyvt. 33.§ (2) </w:t>
      </w:r>
      <w:proofErr w:type="spellStart"/>
      <w:r w:rsidRPr="00203113">
        <w:rPr>
          <w:rFonts w:ascii="Times New Roman" w:hAnsi="Times New Roman" w:cs="Times New Roman"/>
          <w:sz w:val="23"/>
          <w:szCs w:val="23"/>
        </w:rPr>
        <w:t>bek</w:t>
      </w:r>
      <w:proofErr w:type="spellEnd"/>
      <w:r w:rsidRPr="00203113">
        <w:rPr>
          <w:rFonts w:ascii="Times New Roman" w:hAnsi="Times New Roman" w:cs="Times New Roman"/>
          <w:sz w:val="23"/>
          <w:szCs w:val="23"/>
        </w:rPr>
        <w:t xml:space="preserve">. alapján a személyes gondoskodást nyújtó ellátás esetén az ellátás 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megkezdésekor az ellátásra jogosult gyermeket és törvényes képviselőjét tájékoztatni kell:</w:t>
      </w:r>
    </w:p>
    <w:p w14:paraId="2334EA92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- az ellátás tartamáról és feltételeiről</w:t>
      </w:r>
    </w:p>
    <w:p w14:paraId="4017A8DF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intézmény által vezetett reá vonatkozó nyilvántartásokról</w:t>
      </w:r>
    </w:p>
    <w:p w14:paraId="66B657F0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értékmegőrzés módjáról</w:t>
      </w:r>
    </w:p>
    <w:p w14:paraId="7C5885B9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családi bölcsőde házirendjéről</w:t>
      </w:r>
    </w:p>
    <w:p w14:paraId="6B0F0DDB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panaszjog gyakorlásának módjáról</w:t>
      </w:r>
    </w:p>
    <w:p w14:paraId="3B9369F1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fizetendő térítési díjról</w:t>
      </w:r>
    </w:p>
    <w:p w14:paraId="2154253C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bölcsődében ellátott gyermek és törvényes képviselői jogainak és érdekeit képviselő érdekképviseleti fórumról, és a</w:t>
      </w:r>
    </w:p>
    <w:p w14:paraId="34252ABE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TEVADMIN rendszerben történő napi jelentésről.</w:t>
      </w:r>
    </w:p>
    <w:p w14:paraId="10E57A7E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4E98E17B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Gyvt. 139.§ (1) </w:t>
      </w:r>
      <w:proofErr w:type="spellStart"/>
      <w:r w:rsidRPr="00203113">
        <w:rPr>
          <w:rFonts w:ascii="Times New Roman" w:hAnsi="Times New Roman" w:cs="Times New Roman"/>
          <w:sz w:val="23"/>
          <w:szCs w:val="23"/>
        </w:rPr>
        <w:t>bek</w:t>
      </w:r>
      <w:proofErr w:type="spellEnd"/>
      <w:r w:rsidRPr="00203113">
        <w:rPr>
          <w:rFonts w:ascii="Times New Roman" w:hAnsi="Times New Roman" w:cs="Times New Roman"/>
          <w:sz w:val="23"/>
          <w:szCs w:val="23"/>
        </w:rPr>
        <w:t xml:space="preserve">. értelmében a személyes gondoskodásban részesülő személyről az intézmény vezetője nyilvántartást vezet. </w:t>
      </w:r>
    </w:p>
    <w:p w14:paraId="5A0EFDE1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14:paraId="0C2E848C" w14:textId="77777777" w:rsidR="00A64BEA" w:rsidRPr="00203113" w:rsidRDefault="00A64BEA" w:rsidP="00A64BEA">
      <w:pPr>
        <w:ind w:right="142"/>
        <w:contextualSpacing/>
        <w:jc w:val="both"/>
        <w:rPr>
          <w:rFonts w:ascii="Times New Roman" w:hAnsi="Times New Roman" w:cs="Times New Roman"/>
          <w:i/>
          <w:iCs/>
          <w:sz w:val="23"/>
          <w:szCs w:val="23"/>
          <w:u w:val="single"/>
        </w:rPr>
      </w:pPr>
      <w:r w:rsidRPr="00203113">
        <w:rPr>
          <w:rFonts w:ascii="Times New Roman" w:hAnsi="Times New Roman" w:cs="Times New Roman"/>
          <w:i/>
          <w:iCs/>
          <w:sz w:val="23"/>
          <w:szCs w:val="23"/>
          <w:u w:val="single"/>
        </w:rPr>
        <w:t>A nyilvántartás tartalmazza:</w:t>
      </w:r>
    </w:p>
    <w:p w14:paraId="6F9FA03C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gyermek, a szülő vagy más törvényes képviselő személyazonosító adatait,</w:t>
      </w:r>
    </w:p>
    <w:p w14:paraId="59D31289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jogosultsági feltételekre és az azokban bekövetkezett változásokra vonatkozó </w:t>
      </w:r>
      <w:r w:rsidRPr="00203113">
        <w:rPr>
          <w:rFonts w:ascii="Times New Roman" w:hAnsi="Times New Roman" w:cs="Times New Roman"/>
          <w:sz w:val="23"/>
          <w:szCs w:val="23"/>
        </w:rPr>
        <w:tab/>
        <w:t>adatokat,</w:t>
      </w:r>
    </w:p>
    <w:p w14:paraId="117AEB9D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ellátással kapcsolatos döntéseket,</w:t>
      </w:r>
    </w:p>
    <w:p w14:paraId="33AD9158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lastRenderedPageBreak/>
        <w:t xml:space="preserve">a jogosultság és a térítési díj megállapításához szükséges jövedelmi adatokat, </w:t>
      </w:r>
    </w:p>
    <w:p w14:paraId="24ADB65C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ellátás igénybevételének időpontját,</w:t>
      </w:r>
    </w:p>
    <w:p w14:paraId="3739B5A6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ellátás megszűnésének időpontját,</w:t>
      </w:r>
    </w:p>
    <w:p w14:paraId="3BFA6D0F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térítési vagy gondozási díj fizetési kötelezettség teljesítésére, elmaradására, behajtására illetve elévülésére vonatkozó adatokat,</w:t>
      </w:r>
    </w:p>
    <w:p w14:paraId="1136A46E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személyes gondoskodást nyújtó gyermekjóléti alapellátás vagy gyermekvédelmi szakellátás formája, igénybevételének és megszűnésének időpontját,</w:t>
      </w:r>
    </w:p>
    <w:p w14:paraId="784ECA7A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intézmény, szolgáltató hálózat ágazati azonosító jelét,</w:t>
      </w:r>
    </w:p>
    <w:p w14:paraId="01BAA535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hatósági döntésre elhelyezett gyermek vagy fiatal felnőtt esetén a határozatot hozó szerv nevét, a határozat számát, keltét, jogerőre emelkedésének napját,</w:t>
      </w:r>
    </w:p>
    <w:p w14:paraId="70609188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hatósági döntés jellegét,</w:t>
      </w:r>
    </w:p>
    <w:p w14:paraId="43BBFFDA" w14:textId="77777777" w:rsidR="00A64BEA" w:rsidRPr="00203113" w:rsidRDefault="00A64BEA" w:rsidP="00A64BEA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gyermek hátrányos, vagy halmozottan hátrányos helyzetének megállapítását, megjelölve a hátrányos, halmozottan hátrányos helyzet megállapításának okát.</w:t>
      </w:r>
    </w:p>
    <w:p w14:paraId="1E5318E7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EF0D10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bölcsődébe jelentkező gyermekek fogadása egész évben folyamatos – amennyiben a férőhelyek száma lehetővé teszi. A szülő vagy a törvényes képviselő a gyermek bölcsődei felvételét kérheti az adott évre, valamint a következő nevelési évre.</w:t>
      </w:r>
    </w:p>
    <w:p w14:paraId="11D51308" w14:textId="77777777" w:rsidR="00A64BEA" w:rsidRPr="00203113" w:rsidRDefault="00A64BEA" w:rsidP="00A64BE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hAnsi="Times New Roman" w:cs="Times New Roman"/>
        </w:rPr>
        <w:t xml:space="preserve">A 1997. évi XXXI. tv. 41.§ (1) bekezdés szerint 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gyermekek napközbeni ellátásaként az életkornak megfelelő nappali felügyeletet, gondozást, nevelést, foglalkoztatást és étkeztetést kell megszervezni azon gyermekek számára, akiknek szülei, törvényes képviselői munkavégzésük - ideértve a gyermekgondozási díj, a gyermekgondozást segítő ellátás és a gyermeknevelési támogatás folyósítása melletti munkavégzést is -, munkaerő-piaci részvételt elősegítő programban, képzésben való részvételük, nappali rendszerű iskolai oktatásban, a nappali oktatás munkarendje szerint szervezett felnőttoktatásban, felsőoktatási intézményben nappali képzésben való részvételük, betegségük vagy egyéb ok miatt napközbeni ellátásukról nem tudnak gondoskodni. A napközbeni ellátás keretében biztosított szolgáltatások időtartama lehetőleg a szülő, törvényes képviselő munkarendjéhez igazodik. Gyermekek napközbeni ellátásának igénybevételére jogosult az átmeneti gondozásban és az otthont nyújtó ellátásban részesülő gyermek is.</w:t>
      </w:r>
    </w:p>
    <w:p w14:paraId="3647C2E5" w14:textId="77777777" w:rsidR="00A64BEA" w:rsidRPr="00203113" w:rsidRDefault="00A64BEA" w:rsidP="00A64BEA">
      <w:pPr>
        <w:spacing w:before="100" w:beforeAutospacing="1" w:after="100" w:afterAutospacing="1" w:line="240" w:lineRule="auto"/>
        <w:ind w:firstLine="2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(1) bekezdés szerinti egyéb ok miatt a gyermekek napközbeni ellátását különösen az olyan gyermek számára kell biztosítani,</w:t>
      </w:r>
    </w:p>
    <w:p w14:paraId="7A0C8C60" w14:textId="77777777" w:rsidR="00A64BEA" w:rsidRPr="00203113" w:rsidRDefault="00A64BEA" w:rsidP="00A64BEA">
      <w:pPr>
        <w:spacing w:before="100" w:beforeAutospacing="1" w:after="100" w:afterAutospacing="1" w:line="240" w:lineRule="auto"/>
        <w:ind w:firstLine="2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akinek fejlődése érdekében állandó napközbeni ellátásra van szüksége,</w:t>
      </w:r>
    </w:p>
    <w:p w14:paraId="4E724020" w14:textId="77777777" w:rsidR="00A64BEA" w:rsidRPr="00203113" w:rsidRDefault="00A64BEA" w:rsidP="00A64BEA">
      <w:pPr>
        <w:spacing w:before="100" w:beforeAutospacing="1" w:after="100" w:afterAutospacing="1" w:line="240" w:lineRule="auto"/>
        <w:ind w:firstLine="2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akit egyedülálló vagy időskorú személy nevel,</w:t>
      </w:r>
    </w:p>
    <w:p w14:paraId="1012F235" w14:textId="77777777" w:rsidR="00A64BEA" w:rsidRPr="00203113" w:rsidRDefault="00A64BEA" w:rsidP="00A64BEA">
      <w:pPr>
        <w:spacing w:before="100" w:beforeAutospacing="1" w:after="100" w:afterAutospacing="1" w:line="240" w:lineRule="auto"/>
        <w:ind w:firstLine="2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akinek a szülője, törvényes képviselője szociális helyzete miatt az ellátásáról nem tud gondoskodni.</w:t>
      </w:r>
    </w:p>
    <w:p w14:paraId="41E281EB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  <w:szCs w:val="28"/>
        </w:rPr>
      </w:pPr>
    </w:p>
    <w:p w14:paraId="299EE3B9" w14:textId="77777777" w:rsidR="00A64BEA" w:rsidRPr="00203113" w:rsidRDefault="00A64BEA" w:rsidP="00A64BEA">
      <w:pPr>
        <w:pStyle w:val="Nincstrkz"/>
        <w:spacing w:line="276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43.§ szerint: </w:t>
      </w:r>
    </w:p>
    <w:p w14:paraId="4F92F165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</w:rPr>
        <w:t>A bölcsődei felvétel során előnyben kell részesíteni</w:t>
      </w:r>
      <w:r w:rsidRPr="00203113">
        <w:rPr>
          <w:rFonts w:ascii="Times New Roman" w:hAnsi="Times New Roman" w:cs="Times New Roman"/>
        </w:rPr>
        <w:t xml:space="preserve"> azt a rendszeres gyermekvédelmi kedvezményre jogosult gyermeket, akinek szülője vagy más törvénye képviselője igazolja, hogy munkaviszonyban vagy munkavégzésre irányuló egyéb jogviszonyban áll.</w:t>
      </w:r>
    </w:p>
    <w:p w14:paraId="53438A94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2017/2018 –</w:t>
      </w:r>
      <w:proofErr w:type="spellStart"/>
      <w:r w:rsidRPr="00203113">
        <w:rPr>
          <w:rFonts w:ascii="Times New Roman" w:hAnsi="Times New Roman" w:cs="Times New Roman"/>
        </w:rPr>
        <w:t>as</w:t>
      </w:r>
      <w:proofErr w:type="spellEnd"/>
      <w:r w:rsidRPr="00203113">
        <w:rPr>
          <w:rFonts w:ascii="Times New Roman" w:hAnsi="Times New Roman" w:cs="Times New Roman"/>
        </w:rPr>
        <w:t xml:space="preserve"> nevelési évtől:</w:t>
      </w:r>
    </w:p>
    <w:p w14:paraId="61283644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Ha a gyermek szülője, más törvényes képviselője a felvételi kérelem benyújtását követő 30 napon belül igazolja, hogy munkaviszonyban vagy munkavégzésre irányuló egyéb jogviszonyban áll: </w:t>
      </w:r>
    </w:p>
    <w:p w14:paraId="5EB6BB1F" w14:textId="77777777" w:rsidR="00A64BEA" w:rsidRPr="00203113" w:rsidRDefault="00A64BEA" w:rsidP="005D0989">
      <w:pPr>
        <w:pStyle w:val="Nincstrkz"/>
        <w:numPr>
          <w:ilvl w:val="0"/>
          <w:numId w:val="51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rendszeres gyermekvédelmi kedvezményre jogosult gyermek,</w:t>
      </w:r>
    </w:p>
    <w:p w14:paraId="23358E19" w14:textId="77777777" w:rsidR="00A64BEA" w:rsidRPr="00203113" w:rsidRDefault="00A64BEA" w:rsidP="005D0989">
      <w:pPr>
        <w:pStyle w:val="Nincstrkz"/>
        <w:numPr>
          <w:ilvl w:val="0"/>
          <w:numId w:val="51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három vagy több gyermeket nevelő családban élő gyermeket,</w:t>
      </w:r>
    </w:p>
    <w:p w14:paraId="589915E5" w14:textId="77777777" w:rsidR="00A64BEA" w:rsidRPr="00203113" w:rsidRDefault="00A64BEA" w:rsidP="005D0989">
      <w:pPr>
        <w:pStyle w:val="Nincstrkz"/>
        <w:numPr>
          <w:ilvl w:val="0"/>
          <w:numId w:val="51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egyedülálló szülő által nevelt gyermeket, és</w:t>
      </w:r>
    </w:p>
    <w:p w14:paraId="03E9D09B" w14:textId="77777777" w:rsidR="00A64BEA" w:rsidRPr="00203113" w:rsidRDefault="00A64BEA" w:rsidP="005D0989">
      <w:pPr>
        <w:pStyle w:val="Nincstrkz"/>
        <w:numPr>
          <w:ilvl w:val="0"/>
          <w:numId w:val="51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védelembe vett gyermeket</w:t>
      </w:r>
    </w:p>
    <w:p w14:paraId="3BF478B1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2CC6E27D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további felvételt egyéni elbírálással – </w:t>
      </w:r>
      <w:r w:rsidRPr="00203113">
        <w:rPr>
          <w:rFonts w:ascii="Times New Roman" w:hAnsi="Times New Roman" w:cs="Times New Roman"/>
          <w:b/>
        </w:rPr>
        <w:t>elsődlegesen a jelentkezési sorrend alapján</w:t>
      </w:r>
      <w:r w:rsidRPr="00203113">
        <w:rPr>
          <w:rFonts w:ascii="Times New Roman" w:hAnsi="Times New Roman" w:cs="Times New Roman"/>
        </w:rPr>
        <w:t xml:space="preserve"> – az intézményvezetője dönti el, melyről a szülőt írásban értesíti. Férőhelyhiány esetén a jelentkező „várólistára” kerül.</w:t>
      </w:r>
    </w:p>
    <w:p w14:paraId="64EB9420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sorrendiség figyelembe vétele nélkül a gyermek bölcsődei ellátását biztosítani kell, ha gyámhatóság a gyermekek védelméről és a gyámügyi igazgatásról szóló 1997. évi XXXI. tv. 68.§ alapján védelembe vételt rendelt el és kötelezte a szülőt, hogy folyamatosan vegye igénybe a gyermekek napközbeni ellátását. </w:t>
      </w:r>
    </w:p>
    <w:p w14:paraId="3C9E6ABD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2471A9B5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15/1998 (IV.30) NM rendelet 36.§ alapján a keresőtevékenységet folytató vagy folytatni kívánó szülő legkésőbb a gyermek bölcsődei ellátásának megkezdését megelőző két héttel a bölcsőde vezetőjének munkáltatói igazolást nyújt be vagy bemutatja a leendő munkáltatójának igazolását arról, hogy a szülő nála alkalmazásba fog állni, megjelölve annak kezdőpontját is.</w:t>
      </w:r>
    </w:p>
    <w:p w14:paraId="37883E73" w14:textId="77777777" w:rsidR="00A64BEA" w:rsidRPr="00203113" w:rsidRDefault="00A64BEA" w:rsidP="00A64BEA">
      <w:pPr>
        <w:pStyle w:val="Nincstrkz"/>
        <w:rPr>
          <w:rFonts w:ascii="Times New Roman" w:hAnsi="Times New Roman" w:cs="Times New Roman"/>
          <w:b/>
          <w:bCs/>
          <w:sz w:val="23"/>
          <w:szCs w:val="23"/>
        </w:rPr>
      </w:pPr>
    </w:p>
    <w:p w14:paraId="00D09660" w14:textId="77777777" w:rsidR="00A64BEA" w:rsidRPr="00203113" w:rsidRDefault="00A64BEA" w:rsidP="00A64BEA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 </w:t>
      </w:r>
      <w:r w:rsidRPr="00203113">
        <w:rPr>
          <w:rFonts w:ascii="Times New Roman" w:hAnsi="Times New Roman" w:cs="Times New Roman"/>
          <w:b/>
          <w:sz w:val="24"/>
          <w:szCs w:val="24"/>
        </w:rPr>
        <w:t xml:space="preserve">Az ellátás megszűnése </w:t>
      </w:r>
      <w:r w:rsidRPr="00203113">
        <w:rPr>
          <w:rFonts w:ascii="Times New Roman" w:hAnsi="Times New Roman" w:cs="Times New Roman"/>
          <w:sz w:val="24"/>
          <w:szCs w:val="24"/>
        </w:rPr>
        <w:t>(1997.évi XXXI.tv. 37A§)</w:t>
      </w:r>
    </w:p>
    <w:p w14:paraId="5D25971F" w14:textId="77777777" w:rsidR="00A64BEA" w:rsidRPr="00203113" w:rsidRDefault="00A64BEA" w:rsidP="005D0989">
      <w:pPr>
        <w:pStyle w:val="NormlWeb"/>
        <w:numPr>
          <w:ilvl w:val="0"/>
          <w:numId w:val="50"/>
        </w:numPr>
        <w:suppressAutoHyphens w:val="0"/>
        <w:ind w:right="150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 határozott idejű elhelyezés esetén a megjelölt időtartam - illetve a meghosszabbított időtartam - leteltével,</w:t>
      </w:r>
    </w:p>
    <w:p w14:paraId="06236D96" w14:textId="77777777" w:rsidR="00A64BEA" w:rsidRPr="00203113" w:rsidRDefault="00A64BEA" w:rsidP="005D0989">
      <w:pPr>
        <w:pStyle w:val="NormlWeb"/>
        <w:numPr>
          <w:ilvl w:val="0"/>
          <w:numId w:val="49"/>
        </w:numPr>
        <w:suppressAutoHyphens w:val="0"/>
        <w:ind w:right="150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 jogosultsági feltételek megszűnésével.</w:t>
      </w:r>
    </w:p>
    <w:p w14:paraId="182FD2F6" w14:textId="77777777" w:rsidR="00A64BEA" w:rsidRPr="00203113" w:rsidRDefault="00A64BEA" w:rsidP="005D0989">
      <w:pPr>
        <w:pStyle w:val="NormlWeb"/>
        <w:numPr>
          <w:ilvl w:val="0"/>
          <w:numId w:val="49"/>
        </w:numPr>
        <w:suppressAutoHyphens w:val="0"/>
        <w:ind w:right="150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Az önkéntesen igénybe vett gyermekjóléti ellátás megszüntetését a jogosult, illetve törvényes képviselője kérelmezheti, melynek alapján az intézményvezető az ellátást megszünteti. Az ellátás a megegyezés időpontjában, illetve ennek hiányában a megállapodásban foglaltak szerint szűnik meg.</w:t>
      </w:r>
    </w:p>
    <w:p w14:paraId="7DBCD512" w14:textId="77777777" w:rsidR="00A64BEA" w:rsidRPr="00203113" w:rsidRDefault="00A64BEA" w:rsidP="005D0989">
      <w:pPr>
        <w:pStyle w:val="NormlWeb"/>
        <w:numPr>
          <w:ilvl w:val="0"/>
          <w:numId w:val="49"/>
        </w:numPr>
        <w:suppressAutoHyphens w:val="0"/>
        <w:ind w:right="150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Az intézményvezető az önkéntesen igénybe vett gyermekjóléti és gyermekvédelmi ellátást megszünteti, ha a jogosult a házirendet ismételten súlyosan megsérti</w:t>
      </w:r>
    </w:p>
    <w:p w14:paraId="50470C19" w14:textId="77777777" w:rsidR="00A64BEA" w:rsidRPr="00203113" w:rsidRDefault="00A64BEA" w:rsidP="005D0989">
      <w:pPr>
        <w:numPr>
          <w:ilvl w:val="0"/>
          <w:numId w:val="49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bölcsődei nevelési év végén (augusztus 31.), ha a gyermek a harmadik életévét betöltötte</w:t>
      </w:r>
    </w:p>
    <w:p w14:paraId="50A7FEF6" w14:textId="77777777" w:rsidR="00A64BEA" w:rsidRPr="00203113" w:rsidRDefault="00A64BEA" w:rsidP="005D0989">
      <w:pPr>
        <w:numPr>
          <w:ilvl w:val="0"/>
          <w:numId w:val="47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Meg kell szüntetni annak a gyermeknek az ellátását, aki a bölcsőde orvosának szakvéleménye szerint egészségi állapota miatt bölcsődében nem gondozható, illetőleg magatartászavara veszélyezteti a többi gyermek fejlődését. Gyvt.42/A (4)</w:t>
      </w:r>
    </w:p>
    <w:p w14:paraId="57ED0213" w14:textId="77777777" w:rsidR="00A64BEA" w:rsidRPr="00203113" w:rsidRDefault="00A64BEA" w:rsidP="005D0989">
      <w:pPr>
        <w:numPr>
          <w:ilvl w:val="0"/>
          <w:numId w:val="47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 folyamatos 4 hétig tartó hiányzása esetén, ha a szülő/törvényes képviselő nem él jelzéssel a hiányzás okáról, és a visszatérés várható időpontjáról.</w:t>
      </w:r>
    </w:p>
    <w:p w14:paraId="3A758385" w14:textId="77777777" w:rsidR="00A64BEA" w:rsidRPr="00203113" w:rsidRDefault="00A64BEA" w:rsidP="005D0989">
      <w:pPr>
        <w:numPr>
          <w:ilvl w:val="0"/>
          <w:numId w:val="47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gyermekjóléti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</w:t>
      </w:r>
    </w:p>
    <w:p w14:paraId="49435F61" w14:textId="77777777" w:rsidR="00A64BEA" w:rsidRPr="00203113" w:rsidRDefault="00A64BEA" w:rsidP="00A64BEA">
      <w:pPr>
        <w:pStyle w:val="Nincstrkz"/>
        <w:rPr>
          <w:rFonts w:ascii="Times New Roman" w:hAnsi="Times New Roman" w:cs="Times New Roman"/>
          <w:b/>
          <w:bCs/>
          <w:sz w:val="23"/>
          <w:szCs w:val="23"/>
        </w:rPr>
      </w:pPr>
    </w:p>
    <w:p w14:paraId="38AEF2D1" w14:textId="77777777" w:rsidR="00A64BEA" w:rsidRPr="00203113" w:rsidRDefault="00A64BEA" w:rsidP="00A64BEA">
      <w:pPr>
        <w:spacing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03113">
        <w:rPr>
          <w:rFonts w:ascii="Times New Roman" w:hAnsi="Times New Roman" w:cs="Times New Roman"/>
          <w:b/>
          <w:bCs/>
          <w:sz w:val="23"/>
          <w:szCs w:val="23"/>
        </w:rPr>
        <w:t>Térítési díj</w:t>
      </w:r>
    </w:p>
    <w:p w14:paraId="2AA608F4" w14:textId="77777777" w:rsidR="00A64BEA" w:rsidRPr="00203113" w:rsidRDefault="00A64BEA" w:rsidP="00A64BEA">
      <w:pPr>
        <w:pStyle w:val="Szvegtrzs2"/>
        <w:spacing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gyermekjóléti alapellátás keretében biztosított gyermekek napközbeni ellátásáért térítési díjat kell fizetni.</w:t>
      </w:r>
    </w:p>
    <w:p w14:paraId="3EB247FD" w14:textId="77777777" w:rsidR="00A64BEA" w:rsidRPr="00203113" w:rsidRDefault="00A64BEA" w:rsidP="00A64BEA">
      <w:pPr>
        <w:pStyle w:val="Szvegtrzs2"/>
        <w:spacing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szolgáltatás intézményi térítési díját Tiszavasvári Város Önkormányzat Képviselő Testülete rendeletben állapítja meg. </w:t>
      </w:r>
    </w:p>
    <w:p w14:paraId="58809C76" w14:textId="77777777" w:rsidR="00A64BEA" w:rsidRPr="00203113" w:rsidRDefault="00A64BEA" w:rsidP="00A64BEA">
      <w:pPr>
        <w:pStyle w:val="Szvegtrzs2"/>
        <w:spacing w:line="240" w:lineRule="auto"/>
        <w:contextualSpacing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</w:rPr>
        <w:t>A 1997.évi XXXI. tv. (továbbiakban Gyvt.) 146.§ (2) bekezdés alapján a törvényben meghatározott térítési díjat az ellátást igénybe vevő gyermek esetén a szülői felügyeletet gyakorló szülő, vagy más törvényes képviselő fizeti meg.</w:t>
      </w:r>
    </w:p>
    <w:p w14:paraId="58FF35C1" w14:textId="77777777" w:rsidR="00A64BEA" w:rsidRPr="00203113" w:rsidRDefault="00A64BEA" w:rsidP="00A64BEA">
      <w:pPr>
        <w:pStyle w:val="Szvegtrzs2"/>
        <w:spacing w:line="240" w:lineRule="auto"/>
        <w:contextualSpacing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 xml:space="preserve">Az intézményi térítési díjat külön kell </w:t>
      </w:r>
      <w:proofErr w:type="gramStart"/>
      <w:r w:rsidRPr="00203113">
        <w:rPr>
          <w:rFonts w:ascii="Times New Roman" w:hAnsi="Times New Roman" w:cs="Times New Roman"/>
          <w:b/>
        </w:rPr>
        <w:t>meghatározni :</w:t>
      </w:r>
      <w:proofErr w:type="gramEnd"/>
    </w:p>
    <w:p w14:paraId="51BE139D" w14:textId="77777777" w:rsidR="00A64BEA" w:rsidRPr="00203113" w:rsidRDefault="00A64BEA" w:rsidP="005D0989">
      <w:pPr>
        <w:pStyle w:val="Szvegtrzs2"/>
        <w:numPr>
          <w:ilvl w:val="0"/>
          <w:numId w:val="52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gyermek gondozására, nevelésére, nappali felügyeletére, </w:t>
      </w:r>
    </w:p>
    <w:p w14:paraId="04035A76" w14:textId="77777777" w:rsidR="00A64BEA" w:rsidRPr="00203113" w:rsidRDefault="00A64BEA" w:rsidP="005D0989">
      <w:pPr>
        <w:pStyle w:val="Szvegtrzs2"/>
        <w:numPr>
          <w:ilvl w:val="0"/>
          <w:numId w:val="52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valamint étkeztetésére.</w:t>
      </w:r>
    </w:p>
    <w:p w14:paraId="0FB20DFA" w14:textId="77777777" w:rsidR="00A64BEA" w:rsidRPr="00203113" w:rsidRDefault="00A64BEA" w:rsidP="00A64BE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lastRenderedPageBreak/>
        <w:t xml:space="preserve">Tiszavasvári Város Önkormányzata 23/2017. (VII.28) sz. rendeletében a fizetendő </w:t>
      </w:r>
      <w:r w:rsidRPr="00203113">
        <w:rPr>
          <w:rFonts w:ascii="Times New Roman" w:hAnsi="Times New Roman" w:cs="Times New Roman"/>
          <w:b/>
          <w:sz w:val="24"/>
          <w:szCs w:val="24"/>
        </w:rPr>
        <w:t>gondozási díj mértékét</w:t>
      </w:r>
      <w:r w:rsidRPr="00203113">
        <w:rPr>
          <w:rFonts w:ascii="Times New Roman" w:hAnsi="Times New Roman" w:cs="Times New Roman"/>
          <w:sz w:val="24"/>
          <w:szCs w:val="24"/>
        </w:rPr>
        <w:t xml:space="preserve"> </w:t>
      </w:r>
      <w:r w:rsidRPr="00203113">
        <w:rPr>
          <w:rFonts w:ascii="Times New Roman" w:hAnsi="Times New Roman" w:cs="Times New Roman"/>
          <w:b/>
          <w:sz w:val="24"/>
          <w:szCs w:val="24"/>
        </w:rPr>
        <w:t>0.- Ft-ban állapította meg</w:t>
      </w:r>
    </w:p>
    <w:p w14:paraId="3CCEF0A2" w14:textId="77777777" w:rsidR="00A64BEA" w:rsidRPr="00203113" w:rsidRDefault="00A64BEA" w:rsidP="00A64BEA">
      <w:pPr>
        <w:pStyle w:val="Szvegtrzs2"/>
        <w:spacing w:line="240" w:lineRule="auto"/>
        <w:contextualSpacing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</w:rPr>
        <w:t>Gyermekétkeztetésért fizetendő intézményi térítési díj mértékét az önkormányzati rendelet</w:t>
      </w:r>
      <w:r w:rsidRPr="00203113">
        <w:rPr>
          <w:rFonts w:ascii="Times New Roman" w:hAnsi="Times New Roman" w:cs="Times New Roman"/>
          <w:b/>
        </w:rPr>
        <w:t xml:space="preserve"> határozza meg.</w:t>
      </w:r>
    </w:p>
    <w:p w14:paraId="69F25542" w14:textId="77777777" w:rsidR="00A64BEA" w:rsidRPr="00203113" w:rsidRDefault="00A64BEA" w:rsidP="00A64BEA">
      <w:pPr>
        <w:pStyle w:val="Szvegtrzs2"/>
        <w:spacing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Gyermekétkeztetés esetén a kedvezményt az intézményvezető a Gyvt. 21/B § (1)-(6) bekezdésében foglaltak alapján állapítja meg.</w:t>
      </w:r>
    </w:p>
    <w:p w14:paraId="10BDC016" w14:textId="77777777" w:rsidR="00A64BEA" w:rsidRPr="00203113" w:rsidRDefault="00A64BEA" w:rsidP="00A64BEA">
      <w:pPr>
        <w:pStyle w:val="Szvegtrzs2"/>
        <w:spacing w:line="240" w:lineRule="auto"/>
        <w:contextualSpacing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</w:rPr>
        <w:t xml:space="preserve">A Gyvt. 21/B § (1) bekezdése alapján </w:t>
      </w:r>
      <w:r w:rsidRPr="00203113">
        <w:rPr>
          <w:rFonts w:ascii="Times New Roman" w:hAnsi="Times New Roman" w:cs="Times New Roman"/>
          <w:b/>
        </w:rPr>
        <w:t>az intézményi gyermekétkeztetést ingyenesen kell biztosítani a bölcsődei ellátásban részesülő gyermek számra ha:</w:t>
      </w:r>
    </w:p>
    <w:p w14:paraId="5A7ED02D" w14:textId="77777777" w:rsidR="00A64BEA" w:rsidRPr="00203113" w:rsidRDefault="00A64BEA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rendszeres gyermekvédelmi kedvezményben részesül a gyermek</w:t>
      </w:r>
    </w:p>
    <w:p w14:paraId="4E05336D" w14:textId="77777777" w:rsidR="00A64BEA" w:rsidRPr="00203113" w:rsidRDefault="00A64BEA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tartósan beteg, vagy fogyatékos, vagy olyan családban él, melyben tartósan beteg, vagy fogyatékos gyermeket nevelnek</w:t>
      </w:r>
    </w:p>
    <w:p w14:paraId="3892B7B6" w14:textId="77777777" w:rsidR="00A64BEA" w:rsidRPr="00203113" w:rsidRDefault="00A64BEA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olyan családban él, amelyben három, vagy több gyermeket nevelnek</w:t>
      </w:r>
    </w:p>
    <w:p w14:paraId="6F9E9629" w14:textId="77777777" w:rsidR="00A64BEA" w:rsidRPr="00203113" w:rsidRDefault="00A64BEA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130 %-át</w:t>
      </w:r>
    </w:p>
    <w:p w14:paraId="31F382F4" w14:textId="77777777" w:rsidR="00A64BEA" w:rsidRPr="00203113" w:rsidRDefault="00A64BEA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nevelésbe vették</w:t>
      </w:r>
    </w:p>
    <w:p w14:paraId="65F39F62" w14:textId="77777777" w:rsidR="00A64BEA" w:rsidRPr="00203113" w:rsidRDefault="00A64BEA" w:rsidP="00A64BE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E365D26" w14:textId="77777777" w:rsidR="00A64BEA" w:rsidRPr="00203113" w:rsidRDefault="00A64BEA" w:rsidP="00A64BEA">
      <w:pPr>
        <w:pStyle w:val="Szvegtrzs2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3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3113">
        <w:rPr>
          <w:rFonts w:ascii="Times New Roman" w:hAnsi="Times New Roman" w:cs="Times New Roman"/>
          <w:b/>
          <w:sz w:val="28"/>
          <w:szCs w:val="28"/>
          <w:u w:val="single"/>
        </w:rPr>
        <w:t>Az intézmény szolgáltatásáról szóló tájékoztatás helyi módja</w:t>
      </w:r>
    </w:p>
    <w:p w14:paraId="16A05FE3" w14:textId="77777777" w:rsidR="00A64BEA" w:rsidRPr="00203113" w:rsidRDefault="00A64BEA" w:rsidP="00A64BEA">
      <w:pPr>
        <w:pStyle w:val="Szvegtrzs2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8B3C37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203113">
        <w:rPr>
          <w:rFonts w:ascii="Times New Roman" w:hAnsi="Times New Roman" w:cs="Times New Roman"/>
        </w:rPr>
        <w:t>A  helyi</w:t>
      </w:r>
      <w:proofErr w:type="gramEnd"/>
      <w:r w:rsidRPr="00203113">
        <w:rPr>
          <w:rFonts w:ascii="Times New Roman" w:hAnsi="Times New Roman" w:cs="Times New Roman"/>
        </w:rPr>
        <w:t xml:space="preserve"> televízió, sajtó közreműködésével, civil szervezetek tájékoztatásával, háziorvosok, házi gyermekorvosok, védőnők tájékoztatásával, köznevelési intézmények értesítésével, a hivatal </w:t>
      </w:r>
      <w:proofErr w:type="spellStart"/>
      <w:r w:rsidRPr="00203113">
        <w:rPr>
          <w:rFonts w:ascii="Times New Roman" w:hAnsi="Times New Roman" w:cs="Times New Roman"/>
        </w:rPr>
        <w:t>hírdetőtábláján</w:t>
      </w:r>
      <w:proofErr w:type="spellEnd"/>
      <w:r w:rsidRPr="00203113">
        <w:rPr>
          <w:rFonts w:ascii="Times New Roman" w:hAnsi="Times New Roman" w:cs="Times New Roman"/>
        </w:rPr>
        <w:t xml:space="preserve"> való közzététellel, az önkormányzat honlapján történő közzététellel tájékoztatja a lakosságot az intézmény működéséről. Az intézmény vezetője szükség szerint az önkormányzat képviselőtestülete előtt szóban beszámol a feladatellátást érintő mutatókról. </w:t>
      </w:r>
    </w:p>
    <w:p w14:paraId="7591DF05" w14:textId="77777777" w:rsidR="00A64BEA" w:rsidRPr="00203113" w:rsidRDefault="00A64BEA" w:rsidP="00A64BEA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7825C93C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ellátás iránt érdeklődő szülőket már az első találkozás alkalmával részletesen tájékoztatjuk a bölcsődébe kerülés feltételeiről, módjáról. Igény szerint lehetőséget biztosítunk a bölcsődei csoportok megtekintésére. Ezen kívül az első szülői értekezlet alkalmával kapnak részletes információkat a bölcsőde házirendjéről, az igénybe vehető szolgáltatásokról, a térítési díjakról, szakmai programról, étkeztetésről, stb.</w:t>
      </w:r>
    </w:p>
    <w:p w14:paraId="5CA5FDE7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670A718A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házirend célja meghatározza az intézmény belső rendjét tájékoztatását ad az alapvető szabályokról. A házirend tartalmazza az intézményi jogviszony keletkezését és megszűnését. Az intézmény nyitvatartási rendjét a biztosított szolgáltatások körét, a térítési díj fizetésének rendjét. Az együttélési szabályok és magatartási normák a szülők, ill. kisgyermeknevelők egymás és az intézmény más dolgozóival kapcsolatos viszonyában, valamint a panaszjog gyakorlásának módját.</w:t>
      </w:r>
    </w:p>
    <w:p w14:paraId="16B2A72F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5EC466B3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házirend tartalmának ismertetésére nagy hangsúlyt fektetünk. Minden pontját átbeszéljük, értelmezzük, hogy mindenki számára egyértelműek legyenek a bölcsődében alkalmazott szabályok, melyek betartásával a gyermek érdekeit kívánjuk előtérbe helyezni. A házirendet minden szolgáltatást igénylő írásban megkap, majd egy általa aláírt példány visszajuttatásával igazolja az abban foglaltak tudomásul vételét.</w:t>
      </w:r>
    </w:p>
    <w:p w14:paraId="2FA4DCCF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62B7CDBC" w14:textId="77777777" w:rsidR="00A64BEA" w:rsidRPr="00203113" w:rsidRDefault="00A64BEA" w:rsidP="00A64BEA">
      <w:pPr>
        <w:pStyle w:val="Nincstrkz"/>
        <w:numPr>
          <w:ilvl w:val="1"/>
          <w:numId w:val="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311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Az ellátottak és a személyes gondoskodást végző személyek jogainak </w:t>
      </w:r>
      <w:proofErr w:type="gramStart"/>
      <w:r w:rsidRPr="00203113">
        <w:rPr>
          <w:rFonts w:ascii="Times New Roman" w:hAnsi="Times New Roman" w:cs="Times New Roman"/>
          <w:b/>
          <w:sz w:val="28"/>
          <w:szCs w:val="28"/>
          <w:u w:val="single"/>
        </w:rPr>
        <w:t>védelmével  kapcsolatos</w:t>
      </w:r>
      <w:proofErr w:type="gramEnd"/>
      <w:r w:rsidRPr="00203113">
        <w:rPr>
          <w:rFonts w:ascii="Times New Roman" w:hAnsi="Times New Roman" w:cs="Times New Roman"/>
          <w:b/>
          <w:sz w:val="28"/>
          <w:szCs w:val="28"/>
          <w:u w:val="single"/>
        </w:rPr>
        <w:t xml:space="preserve"> szabályok </w:t>
      </w:r>
    </w:p>
    <w:p w14:paraId="405C8BA6" w14:textId="77777777" w:rsidR="00A64BEA" w:rsidRPr="00203113" w:rsidRDefault="00A64BEA" w:rsidP="00A64BEA">
      <w:pPr>
        <w:pStyle w:val="Nincstrkz"/>
        <w:rPr>
          <w:rFonts w:ascii="Times New Roman" w:hAnsi="Times New Roman" w:cs="Times New Roman"/>
          <w:b/>
          <w:sz w:val="28"/>
          <w:szCs w:val="28"/>
        </w:rPr>
      </w:pPr>
    </w:p>
    <w:p w14:paraId="39663DCA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203113">
        <w:rPr>
          <w:rFonts w:ascii="Times New Roman" w:hAnsi="Times New Roman" w:cs="Times New Roman"/>
          <w:lang w:eastAsia="en-US"/>
        </w:rPr>
        <w:t>A gyermekek alapvető jogait és kötelességeit „A gyermekek védelméről és a gyámügyi igazgatásról szóló 1997. évi XXXI. Törvény szabályozza. A bölcsődei nevelés a családi neveléssel együtt, azt kiegészítve szolgálja a gyermek fejlődését. Tevékenységét a vonatkozó gyermeki és szülői jogok és kötelességek figyelembe vételével végzi.</w:t>
      </w:r>
    </w:p>
    <w:p w14:paraId="225D4A19" w14:textId="77777777" w:rsidR="00A64BEA" w:rsidRPr="00203113" w:rsidRDefault="00A64BEA" w:rsidP="00A64BEA">
      <w:pPr>
        <w:pStyle w:val="Nincstrkz"/>
        <w:rPr>
          <w:rFonts w:ascii="Times New Roman" w:hAnsi="Times New Roman" w:cs="Times New Roman"/>
          <w:b/>
          <w:sz w:val="28"/>
          <w:szCs w:val="28"/>
        </w:rPr>
      </w:pPr>
    </w:p>
    <w:p w14:paraId="6FF06125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VII.1.  A szülő joga:</w:t>
      </w:r>
    </w:p>
    <w:p w14:paraId="73CBADE4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Megismerhesse a gondozási nevelési elveket, mely alapján gyermekét gondozzák, nevelik.</w:t>
      </w:r>
    </w:p>
    <w:p w14:paraId="67DB01EE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Tanácsolt tájékoztatást kérjen, és kapjon a kisgyermeknevelőtől gyermekével kapcsolatban, és megismerhesse a gyermekcsoport életét.</w:t>
      </w:r>
    </w:p>
    <w:p w14:paraId="57E5FC46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működéséről véleményt mondjon.</w:t>
      </w:r>
    </w:p>
    <w:p w14:paraId="2D0BEA17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Javaslatot tegyen annak működésével kapcsolatban.</w:t>
      </w:r>
    </w:p>
    <w:p w14:paraId="3D2033F8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szolgáltatásokat teljes körűen igénybe venni, egyéni bánásmódban részesülni.</w:t>
      </w:r>
    </w:p>
    <w:p w14:paraId="1776931A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Joga van minden fontos kérdésekben a tájékoztatáshoz, adatai védelméhez, a nyilvántartásba, dokumentumokba való betekintéshez.</w:t>
      </w:r>
    </w:p>
    <w:p w14:paraId="3AF61666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Az ellátást igénybe vevőt megilleti személyes adatainak védelme, valamint a magánéletével kapcsolatos titokvédelem.</w:t>
      </w:r>
    </w:p>
    <w:p w14:paraId="0DC62B9D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szolgáltatás vezetője köteles biztosítani, hogy az ellátott adataihoz, a vezetett nyilvántartásokhoz illetéktelen személy ne jusson hozzá.</w:t>
      </w:r>
    </w:p>
    <w:p w14:paraId="0683D060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Az ellátást igénybe vevők, az ellátást nyújtó kötelezettségszegése és a szolgáltatás igénybevételével kapcsolatos problémák esetén panasszal élhetnek, melyet a szolgáltatás vezetőjéhez lehet szóban vagy írásban benyújtani. Az írásban beadott panasz kezelése… egyéni, vagy ha egy javaslat, észrevétel több szülőt érint, </w:t>
      </w:r>
    </w:p>
    <w:p w14:paraId="09DD980B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4"/>
          <w:szCs w:val="24"/>
        </w:rPr>
        <w:t>Gyermekjogi képviselő neve, elérhetősége közzététele, tájékoztatás a vele kapcsolatos jogorvoslati lehetőségről</w:t>
      </w:r>
    </w:p>
    <w:p w14:paraId="151E9512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gyermekjogi</w:t>
      </w:r>
      <w:r w:rsidRPr="00203113">
        <w:rPr>
          <w:rFonts w:ascii="Times New Roman" w:eastAsia="Times New Roman" w:hAnsi="Times New Roman" w:cs="Times New Roman"/>
          <w:sz w:val="24"/>
          <w:szCs w:val="24"/>
        </w:rPr>
        <w:t xml:space="preserve"> képviselő neve és elérhetőségei az intézmény épületében jól látható helyen ki</w:t>
      </w:r>
      <w:r w:rsidRPr="00203113">
        <w:rPr>
          <w:rFonts w:ascii="Times New Roman" w:hAnsi="Times New Roman" w:cs="Times New Roman"/>
          <w:sz w:val="24"/>
          <w:szCs w:val="24"/>
        </w:rPr>
        <w:t xml:space="preserve"> van függesztve. </w:t>
      </w:r>
    </w:p>
    <w:p w14:paraId="51499A6C" w14:textId="77777777" w:rsidR="00A64BEA" w:rsidRPr="00203113" w:rsidRDefault="00A64BEA" w:rsidP="005D0989">
      <w:pPr>
        <w:pStyle w:val="Listaszerbekezds"/>
        <w:numPr>
          <w:ilvl w:val="0"/>
          <w:numId w:val="5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Az intézménybe a gondozottak érdekképviseletét ellátó Érdekképviseleti Fórum működik, az ellátási</w:t>
      </w:r>
      <w:r w:rsidRPr="00203113">
        <w:rPr>
          <w:rFonts w:ascii="Times New Roman" w:eastAsia="Times New Roman" w:hAnsi="Times New Roman" w:cs="Times New Roman"/>
          <w:sz w:val="24"/>
          <w:szCs w:val="24"/>
        </w:rPr>
        <w:t xml:space="preserve"> megállapodás tartalmazza a panasztétel módját</w:t>
      </w:r>
    </w:p>
    <w:p w14:paraId="0FB5F4A2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5276A4B2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C992332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VII.2.  A szülő kötelessége:</w:t>
      </w:r>
    </w:p>
    <w:p w14:paraId="09E80989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Amennyiben igénybe veszi az ellátást, fogadja el a bölcsőde rendjét és alkalmazkodjon hozzá.</w:t>
      </w:r>
    </w:p>
    <w:p w14:paraId="25C2947A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C6DFA4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</w:rPr>
        <w:t>VII.3</w:t>
      </w:r>
      <w:r w:rsidRPr="00203113">
        <w:rPr>
          <w:rFonts w:ascii="Times New Roman" w:hAnsi="Times New Roman" w:cs="Times New Roman"/>
        </w:rPr>
        <w:t xml:space="preserve">. </w:t>
      </w:r>
      <w:r w:rsidRPr="00203113">
        <w:rPr>
          <w:rFonts w:ascii="Times New Roman" w:hAnsi="Times New Roman" w:cs="Times New Roman"/>
          <w:b/>
          <w:bCs/>
        </w:rPr>
        <w:t xml:space="preserve"> A kisgyermeknevelő joga:</w:t>
      </w:r>
    </w:p>
    <w:p w14:paraId="4C7E6FD1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Alakítsa a bölcsődei csoport életét, a gondozási nevelési elveknek megfelelő módszereket szakmailag önállóan gyakorolja.</w:t>
      </w:r>
    </w:p>
    <w:p w14:paraId="29948B94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Részt vegyen továbbképzéseken, munkájának eredményességét szolgáló kísérletekben.</w:t>
      </w:r>
    </w:p>
    <w:p w14:paraId="42BB80C3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Megillesse a lelkiismereti szabadság, de tisztelet és tolerancia legyen benne a másfajta világnézeti megnyilvánulások és az etnikumok iránt.</w:t>
      </w:r>
    </w:p>
    <w:p w14:paraId="2E478412" w14:textId="77777777" w:rsidR="00A64BEA" w:rsidRPr="00203113" w:rsidRDefault="00A64BEA" w:rsidP="005D0989">
      <w:pPr>
        <w:pStyle w:val="Listaszerbekezds1"/>
        <w:numPr>
          <w:ilvl w:val="0"/>
          <w:numId w:val="5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Az egészséges és biztonságos munkavégzéshez szükséges törvényi előírásoknak megfelelő munkafeltételeket</w:t>
      </w:r>
    </w:p>
    <w:p w14:paraId="08A2681B" w14:textId="77777777" w:rsidR="00A64BEA" w:rsidRPr="00203113" w:rsidRDefault="00A64BEA" w:rsidP="005D0989">
      <w:pPr>
        <w:pStyle w:val="Listaszerbekezds1"/>
        <w:numPr>
          <w:ilvl w:val="0"/>
          <w:numId w:val="5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 A munkatársnak joga van véleménye kinyilvánítására, munkája elismerésére</w:t>
      </w:r>
    </w:p>
    <w:p w14:paraId="598084CF" w14:textId="77777777" w:rsidR="00A64BEA" w:rsidRPr="00203113" w:rsidRDefault="00A64BEA" w:rsidP="005D0989">
      <w:pPr>
        <w:pStyle w:val="Listaszerbekezds1"/>
        <w:numPr>
          <w:ilvl w:val="0"/>
          <w:numId w:val="5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Megkapni a munkavégzéssel kapcsolatos megbecsülést </w:t>
      </w:r>
    </w:p>
    <w:p w14:paraId="3273F176" w14:textId="77777777" w:rsidR="00A64BEA" w:rsidRPr="00203113" w:rsidRDefault="00A64BEA" w:rsidP="005D0989">
      <w:pPr>
        <w:pStyle w:val="Listaszerbekezds1"/>
        <w:numPr>
          <w:ilvl w:val="0"/>
          <w:numId w:val="5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Emberi méltóságukat és személyiségi jogaik tiszteletben tartását</w:t>
      </w:r>
    </w:p>
    <w:p w14:paraId="250303CD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B59155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3955D1E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>VII.4. A kisgyermeknevelő kötelessége:</w:t>
      </w:r>
    </w:p>
    <w:p w14:paraId="44222FD3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gondozási nevelési feladatokat a szakmai elveknek megfelelően, meghatározott munkaidőben, a bölcsődevezető irányításával lássa el.</w:t>
      </w:r>
    </w:p>
    <w:p w14:paraId="6E918917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Tiszteletben tartsa a szülő és a gyermek jogait.</w:t>
      </w:r>
    </w:p>
    <w:p w14:paraId="60453695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Együttműködjön a családdal, tiszteletben tartsa a családi nevelést, etikusan kezelje a családról szerzett információkat.</w:t>
      </w:r>
    </w:p>
    <w:p w14:paraId="5A4BDC73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 a gyermekbántalmazás bármilyen formáját észleli köteles jelzéssel élni az 1997 évi XXXI. tv. értelmében.</w:t>
      </w:r>
    </w:p>
    <w:p w14:paraId="2B551E51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fenti törvény szellemében végezze gyermekvédelmi feladatát. Különleges gondossággal és felelősséggel foglalkozzék a hátrányos helyzetük miatt rászorulókkal.</w:t>
      </w:r>
    </w:p>
    <w:p w14:paraId="7B78CA89" w14:textId="77777777" w:rsidR="00A64BEA" w:rsidRPr="00203113" w:rsidRDefault="00A64BEA" w:rsidP="005D0989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Folyamatos továbbképzéssel, önképzéssel biztosítsa naprakész szakmai műveltségét.</w:t>
      </w:r>
    </w:p>
    <w:p w14:paraId="63FEE40D" w14:textId="77777777" w:rsidR="00A64BEA" w:rsidRPr="00203113" w:rsidRDefault="00A64BEA" w:rsidP="005D0989">
      <w:pPr>
        <w:pStyle w:val="Cmsor1"/>
        <w:keepLines w:val="0"/>
        <w:numPr>
          <w:ilvl w:val="0"/>
          <w:numId w:val="54"/>
        </w:numPr>
        <w:suppressAutoHyphens/>
        <w:spacing w:before="180" w:after="120" w:line="240" w:lineRule="auto"/>
        <w:ind w:left="64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color w:val="auto"/>
          <w:sz w:val="24"/>
          <w:szCs w:val="24"/>
        </w:rPr>
        <w:t xml:space="preserve">Munkája </w:t>
      </w:r>
      <w:r w:rsidRPr="00203113">
        <w:rPr>
          <w:rFonts w:ascii="Times New Roman" w:eastAsia="Times New Roman" w:hAnsi="Times New Roman" w:cs="Times New Roman"/>
          <w:color w:val="auto"/>
          <w:sz w:val="24"/>
          <w:szCs w:val="24"/>
        </w:rPr>
        <w:t>során tek</w:t>
      </w:r>
      <w:r w:rsidR="00BB0F57" w:rsidRPr="0020311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intettel van a </w:t>
      </w:r>
      <w:r w:rsidR="00BB0F57" w:rsidRPr="00203113">
        <w:rPr>
          <w:rFonts w:ascii="Times New Roman" w:hAnsi="Times New Roman" w:cs="Times New Roman"/>
          <w:b w:val="0"/>
          <w:color w:val="auto"/>
          <w:sz w:val="24"/>
          <w:szCs w:val="24"/>
        </w:rPr>
        <w:t>2011. évi CXII. tv az információs önrendelkezési jogról és az információszabadságról szóló törvény vonatkozó rendelkezéseire</w:t>
      </w:r>
    </w:p>
    <w:p w14:paraId="447FB158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C36903" w14:textId="77777777" w:rsidR="00A64BEA" w:rsidRPr="00203113" w:rsidRDefault="00A64BEA" w:rsidP="00A64BEA">
      <w:pPr>
        <w:pStyle w:val="Nincstrkz"/>
        <w:suppressAutoHyphens w:val="0"/>
        <w:spacing w:line="276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VII.5. A gyermeki jogok védelme</w:t>
      </w:r>
    </w:p>
    <w:p w14:paraId="70A09571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5B920BE8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gyermeki jogok minél szélesebb körű érvényesülése érdekében a gyermekjóléti szolgáltató tevékenységet végzők kötelesek gondoskodni arról, hogy a gyermek szülője, gondozója megismerje a gyermekjogi képviselő nevét, telefonszámát, fogadóóráinak helyét és időpontját.</w:t>
      </w:r>
    </w:p>
    <w:p w14:paraId="0CDFA6DD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7B112F1E" w14:textId="77777777" w:rsidR="00A64BEA" w:rsidRPr="00203113" w:rsidRDefault="00A64BEA" w:rsidP="00A64BEA">
      <w:pPr>
        <w:pStyle w:val="Szvegtrzs2"/>
        <w:rPr>
          <w:rFonts w:ascii="Times New Roman" w:hAnsi="Times New Roman" w:cs="Times New Roman"/>
          <w:iCs/>
        </w:rPr>
      </w:pPr>
      <w:r w:rsidRPr="00203113">
        <w:rPr>
          <w:rFonts w:ascii="Times New Roman" w:hAnsi="Times New Roman" w:cs="Times New Roman"/>
          <w:iCs/>
        </w:rPr>
        <w:t>A szolgáltatók a gyermekjogi képviselő számára biztosítják:</w:t>
      </w:r>
    </w:p>
    <w:p w14:paraId="5D499300" w14:textId="77777777" w:rsidR="00A64BEA" w:rsidRPr="00203113" w:rsidRDefault="00A64BEA" w:rsidP="005D0989">
      <w:pPr>
        <w:pStyle w:val="Szvegtrzs2"/>
        <w:numPr>
          <w:ilvl w:val="0"/>
          <w:numId w:val="63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Annak odalátogatása során az intézmény területén belül a szülők (gondozók) számára négyszemközti beszélgetés lefolytatására alkalmas helyiséget</w:t>
      </w:r>
    </w:p>
    <w:p w14:paraId="6A993FA3" w14:textId="77777777" w:rsidR="00A64BEA" w:rsidRPr="00203113" w:rsidRDefault="00A64BEA" w:rsidP="005D0989">
      <w:pPr>
        <w:pStyle w:val="Szvegtrzs2"/>
        <w:numPr>
          <w:ilvl w:val="0"/>
          <w:numId w:val="63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helyszínen való tájékozódás és az iratokba való betekintés lehetőségét</w:t>
      </w:r>
    </w:p>
    <w:p w14:paraId="142B4BD9" w14:textId="77777777" w:rsidR="00A64BEA" w:rsidRPr="00203113" w:rsidRDefault="00A64BEA" w:rsidP="005D0989">
      <w:pPr>
        <w:pStyle w:val="Szvegtrzs2"/>
        <w:numPr>
          <w:ilvl w:val="0"/>
          <w:numId w:val="63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érdekképviseleti fórum ülésének időpontjáról való tudomásszerzést </w:t>
      </w:r>
    </w:p>
    <w:p w14:paraId="5C09926E" w14:textId="77777777" w:rsidR="00A64BEA" w:rsidRPr="00203113" w:rsidRDefault="00A64BEA" w:rsidP="00A64BEA">
      <w:pPr>
        <w:pStyle w:val="Szvegtrzs2"/>
        <w:rPr>
          <w:rFonts w:ascii="Times New Roman" w:hAnsi="Times New Roman" w:cs="Times New Roman"/>
        </w:rPr>
      </w:pPr>
    </w:p>
    <w:p w14:paraId="7643748D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gyermekjogi képviselő által írásban tett észrevételekre, megkeresésekre a szolgáltatók 15 napon belül kötelesek válaszolni, illetőleg megtett intézkedésekről a gyermekjogi képviselőt értesíteni.</w:t>
      </w:r>
    </w:p>
    <w:p w14:paraId="14DB4953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gyermekjogi képviselő, működése során tekintettel van a személyes adatok kezeléséről és védelméről szóló 1997. évi XLVII. Törvény rendelkezéseit.</w:t>
      </w:r>
    </w:p>
    <w:p w14:paraId="3B98B19F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6BE2EAA3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személyes gondoskodást nyújtó gyermekjóléti intézmény fenntartója köteles meghatározni az ellátottak érdekvédelmét szolgáló érdekképviseleti fórum megalakításának és működésének szabályait. </w:t>
      </w:r>
    </w:p>
    <w:p w14:paraId="7B507329" w14:textId="77777777" w:rsidR="00A64BEA" w:rsidRPr="00203113" w:rsidRDefault="00A64BEA" w:rsidP="00A64BEA">
      <w:pPr>
        <w:pStyle w:val="Szvegtrzs2"/>
        <w:suppressAutoHyphens w:val="0"/>
        <w:spacing w:after="0" w:line="240" w:lineRule="auto"/>
        <w:ind w:left="720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Az érdekképviseleti fórum szavazati jogú választott tagjai:</w:t>
      </w:r>
    </w:p>
    <w:p w14:paraId="585EE727" w14:textId="77777777" w:rsidR="00A64BEA" w:rsidRPr="00203113" w:rsidRDefault="00A64BEA" w:rsidP="005D0989">
      <w:pPr>
        <w:pStyle w:val="Nincstrkz"/>
        <w:numPr>
          <w:ilvl w:val="0"/>
          <w:numId w:val="64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Választás alapján, az intézményi ellátásban részesülő gyermek szülei, vagy törvényes képviselői részéről 2 fő.</w:t>
      </w:r>
    </w:p>
    <w:p w14:paraId="4BD6955D" w14:textId="77777777" w:rsidR="00A64BEA" w:rsidRPr="00203113" w:rsidRDefault="00A64BEA" w:rsidP="005D0989">
      <w:pPr>
        <w:pStyle w:val="Nincstrkz"/>
        <w:numPr>
          <w:ilvl w:val="0"/>
          <w:numId w:val="64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Választás alapján az intézmény dolgozóinak képviseletében 1 fő</w:t>
      </w:r>
    </w:p>
    <w:p w14:paraId="022CF498" w14:textId="77777777" w:rsidR="00A64BEA" w:rsidRPr="00203113" w:rsidRDefault="00A64BEA" w:rsidP="005D0989">
      <w:pPr>
        <w:pStyle w:val="Nincstrkz"/>
        <w:numPr>
          <w:ilvl w:val="0"/>
          <w:numId w:val="64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Kijelölés alapján az intézményt fenntartó szervezet képviseletében 1 fő</w:t>
      </w:r>
    </w:p>
    <w:p w14:paraId="11B01C9A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2C45E7F6" w14:textId="77777777" w:rsidR="00A64BEA" w:rsidRPr="00203113" w:rsidRDefault="00A64BEA" w:rsidP="00A64BEA">
      <w:pPr>
        <w:pStyle w:val="Szvegtrzs2"/>
        <w:suppressAutoHyphens w:val="0"/>
        <w:spacing w:after="0" w:line="240" w:lineRule="auto"/>
        <w:ind w:left="720"/>
        <w:rPr>
          <w:rFonts w:ascii="Times New Roman" w:hAnsi="Times New Roman" w:cs="Times New Roman"/>
          <w:b/>
          <w:bCs/>
          <w:iCs/>
        </w:rPr>
      </w:pPr>
      <w:r w:rsidRPr="00203113">
        <w:rPr>
          <w:rFonts w:ascii="Times New Roman" w:hAnsi="Times New Roman" w:cs="Times New Roman"/>
          <w:b/>
          <w:bCs/>
          <w:iCs/>
        </w:rPr>
        <w:t>Az érdekképviseleti fórum</w:t>
      </w:r>
    </w:p>
    <w:p w14:paraId="10E092B3" w14:textId="77777777" w:rsidR="00A64BEA" w:rsidRPr="00203113" w:rsidRDefault="00A64BEA" w:rsidP="005D0989">
      <w:pPr>
        <w:pStyle w:val="Nincstrkz"/>
        <w:numPr>
          <w:ilvl w:val="0"/>
          <w:numId w:val="65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Előzetesen véleményezi az intézményvezetője által készített, az ellátottak, valamint az intézmény belső életével kapcsolatos dokumentumok közül a házirendet.</w:t>
      </w:r>
    </w:p>
    <w:p w14:paraId="126897B3" w14:textId="77777777" w:rsidR="00A64BEA" w:rsidRPr="00203113" w:rsidRDefault="00A64BEA" w:rsidP="005D0989">
      <w:pPr>
        <w:pStyle w:val="Nincstrkz"/>
        <w:numPr>
          <w:ilvl w:val="0"/>
          <w:numId w:val="65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Megtárgyalja az intézményben ellátottak szüleinek, vagy törvényes képviselőinek panaszait – ide nem értve a jogviszony keletkezésével, megszüntetésével kapcsolatos panaszokat – és intézkedést kezdeményez az intézményvezető felé.</w:t>
      </w:r>
    </w:p>
    <w:p w14:paraId="51906A1E" w14:textId="77777777" w:rsidR="00A64BEA" w:rsidRPr="00203113" w:rsidRDefault="00A64BEA" w:rsidP="005D0989">
      <w:pPr>
        <w:pStyle w:val="Nincstrkz"/>
        <w:numPr>
          <w:ilvl w:val="0"/>
          <w:numId w:val="65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Tájékoztatást kérhet az intézményvezetőtől az ellátottakat érintő kérdésekben, az ellátás szervezésével kapcsolatos feladatokban</w:t>
      </w:r>
    </w:p>
    <w:p w14:paraId="2C43F4AA" w14:textId="77777777" w:rsidR="00A64BEA" w:rsidRPr="00203113" w:rsidRDefault="00A64BEA" w:rsidP="005D0989">
      <w:pPr>
        <w:pStyle w:val="Nincstrkz"/>
        <w:numPr>
          <w:ilvl w:val="0"/>
          <w:numId w:val="65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Intézkedés megtételét kezdeményezheti a fenntartó felé, valamint más illetékes hatóságok, szervek felé, amennyiben az intézmény működésével kapcsolatos jogszabálysértésre utaló jeleket észlel.</w:t>
      </w:r>
    </w:p>
    <w:p w14:paraId="460DE996" w14:textId="77777777" w:rsidR="00A64BEA" w:rsidRPr="00203113" w:rsidRDefault="00A64BEA" w:rsidP="005D0989">
      <w:pPr>
        <w:pStyle w:val="Nincstrkz"/>
        <w:numPr>
          <w:ilvl w:val="0"/>
          <w:numId w:val="65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érdekképviseleti fórum működésének és választásának részletes szabályait a házirend tartalmazza.</w:t>
      </w:r>
    </w:p>
    <w:p w14:paraId="1EC6F271" w14:textId="77777777" w:rsidR="009C733A" w:rsidRPr="00203113" w:rsidRDefault="009C733A" w:rsidP="009C733A">
      <w:pPr>
        <w:pStyle w:val="Nincstrkz"/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14:paraId="514F8F73" w14:textId="77777777" w:rsidR="009C733A" w:rsidRPr="00203113" w:rsidRDefault="009C733A" w:rsidP="009C733A">
      <w:pPr>
        <w:pStyle w:val="Nincstrkz"/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14:paraId="743F03AB" w14:textId="77777777" w:rsidR="00A64BEA" w:rsidRPr="00203113" w:rsidRDefault="00A64BEA" w:rsidP="009C733A">
      <w:pPr>
        <w:pStyle w:val="Listaszerbekezds"/>
        <w:numPr>
          <w:ilvl w:val="1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  <w:u w:val="single"/>
        </w:rPr>
        <w:t>A szolgáltatást nyújtók folyamatos szakmai felkészültségének biztosítása</w:t>
      </w:r>
    </w:p>
    <w:p w14:paraId="307CAF9B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Bölcsődénkben 6 gyermekcsoport működik, jelenleg 78 férőhellyel. A hat gyermekcsoportban 14 kisgyermeknevelő dolgozik.</w:t>
      </w:r>
    </w:p>
    <w:p w14:paraId="3A69AA25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technikai dolgozók létszáma:</w:t>
      </w:r>
    </w:p>
    <w:p w14:paraId="02B1294F" w14:textId="77777777" w:rsidR="00A64BEA" w:rsidRPr="00203113" w:rsidRDefault="00A64BEA" w:rsidP="005D0989">
      <w:pPr>
        <w:pStyle w:val="Listaszerbekezds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3 fő bölcsődei dajka</w:t>
      </w:r>
    </w:p>
    <w:p w14:paraId="618A6356" w14:textId="77777777" w:rsidR="00A64BEA" w:rsidRPr="00203113" w:rsidRDefault="00A64BEA" w:rsidP="005D0989">
      <w:pPr>
        <w:pStyle w:val="Listaszerbekezds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1 fő szakács, diétás szakács</w:t>
      </w:r>
    </w:p>
    <w:p w14:paraId="1511B775" w14:textId="77777777" w:rsidR="00A64BEA" w:rsidRPr="00203113" w:rsidRDefault="00A64BEA" w:rsidP="005D0989">
      <w:pPr>
        <w:pStyle w:val="Listaszerbekezds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1 fő élelmezésvezető</w:t>
      </w:r>
    </w:p>
    <w:p w14:paraId="63B7CC7B" w14:textId="77777777" w:rsidR="00A64BEA" w:rsidRPr="00203113" w:rsidRDefault="00A64BEA" w:rsidP="005D0989">
      <w:pPr>
        <w:pStyle w:val="Listaszerbekezds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1 fő konyhai kisegítő szakács végzettséggel</w:t>
      </w:r>
    </w:p>
    <w:p w14:paraId="1D2C87BE" w14:textId="77777777" w:rsidR="00A64BEA" w:rsidRPr="00203113" w:rsidRDefault="00A64BEA" w:rsidP="005D0989">
      <w:pPr>
        <w:pStyle w:val="Listaszerbekezds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1 fő karbantartó (közfoglalkoztatott)</w:t>
      </w:r>
    </w:p>
    <w:p w14:paraId="50603D91" w14:textId="77777777" w:rsidR="00A64BEA" w:rsidRPr="00203113" w:rsidRDefault="00A64BEA" w:rsidP="005D0989">
      <w:pPr>
        <w:pStyle w:val="Listaszerbekezds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változó létszámban kisegítő (közfoglalkoztatott)</w:t>
      </w:r>
    </w:p>
    <w:p w14:paraId="1726D0B3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212184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kisgyermeknevelők iskolai végzettsége:</w:t>
      </w:r>
    </w:p>
    <w:p w14:paraId="5D0FB186" w14:textId="77777777" w:rsidR="00A64BEA" w:rsidRPr="00203113" w:rsidRDefault="00A64BEA" w:rsidP="005D0989">
      <w:pPr>
        <w:pStyle w:val="Listaszerbekezds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kisgyermeknevelő BA képzésben részt vett pedagógus végzettséggel </w:t>
      </w:r>
      <w:proofErr w:type="gramStart"/>
      <w:r w:rsidRPr="00203113">
        <w:rPr>
          <w:rFonts w:ascii="Times New Roman" w:hAnsi="Times New Roman" w:cs="Times New Roman"/>
          <w:sz w:val="24"/>
          <w:szCs w:val="24"/>
        </w:rPr>
        <w:t>rendelkező  4</w:t>
      </w:r>
      <w:proofErr w:type="gramEnd"/>
      <w:r w:rsidRPr="00203113">
        <w:rPr>
          <w:rFonts w:ascii="Times New Roman" w:hAnsi="Times New Roman" w:cs="Times New Roman"/>
          <w:sz w:val="24"/>
          <w:szCs w:val="24"/>
        </w:rPr>
        <w:t xml:space="preserve"> fő</w:t>
      </w:r>
    </w:p>
    <w:p w14:paraId="3E1A4316" w14:textId="77777777" w:rsidR="00A64BEA" w:rsidRPr="00203113" w:rsidRDefault="00A64BEA" w:rsidP="005D0989">
      <w:pPr>
        <w:pStyle w:val="Listaszerbekezds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jelenleg kisgyermeknevelő BA képzésen részt vesz 2 fő</w:t>
      </w:r>
    </w:p>
    <w:p w14:paraId="108C81EE" w14:textId="77777777" w:rsidR="00A64BEA" w:rsidRPr="00203113" w:rsidRDefault="00A64BEA" w:rsidP="005D0989">
      <w:pPr>
        <w:pStyle w:val="Listaszerbekezds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felsőfokú csecsemő gyermekgondozó – nevelő (FOSZ) 4 fő</w:t>
      </w:r>
    </w:p>
    <w:p w14:paraId="79614041" w14:textId="77777777" w:rsidR="00A64BEA" w:rsidRPr="00203113" w:rsidRDefault="00A64BEA" w:rsidP="005D0989">
      <w:pPr>
        <w:pStyle w:val="Listaszerbekezds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csecsemő és </w:t>
      </w:r>
      <w:proofErr w:type="gramStart"/>
      <w:r w:rsidRPr="00203113">
        <w:rPr>
          <w:rFonts w:ascii="Times New Roman" w:hAnsi="Times New Roman" w:cs="Times New Roman"/>
          <w:sz w:val="24"/>
          <w:szCs w:val="24"/>
        </w:rPr>
        <w:t>gyermekgondozó  (</w:t>
      </w:r>
      <w:proofErr w:type="gramEnd"/>
      <w:r w:rsidRPr="00203113">
        <w:rPr>
          <w:rFonts w:ascii="Times New Roman" w:hAnsi="Times New Roman" w:cs="Times New Roman"/>
          <w:sz w:val="24"/>
          <w:szCs w:val="24"/>
        </w:rPr>
        <w:t>középfokú végzettség) 4 fő</w:t>
      </w:r>
    </w:p>
    <w:p w14:paraId="22EAF1AE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4661A0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vezető:</w:t>
      </w:r>
    </w:p>
    <w:p w14:paraId="691C008D" w14:textId="77777777" w:rsidR="00A64BEA" w:rsidRPr="00203113" w:rsidRDefault="00A64BEA" w:rsidP="005D0989">
      <w:pPr>
        <w:pStyle w:val="Listaszerbekezds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szakvizsgázott szociálpedagógus </w:t>
      </w:r>
    </w:p>
    <w:p w14:paraId="724E21B9" w14:textId="77777777" w:rsidR="00A64BEA" w:rsidRPr="00203113" w:rsidRDefault="00A64BEA" w:rsidP="005D0989">
      <w:pPr>
        <w:pStyle w:val="Listaszerbekezds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Kisgyermeknevelő BA</w:t>
      </w:r>
    </w:p>
    <w:p w14:paraId="3A70A3C1" w14:textId="77777777" w:rsidR="00A64BEA" w:rsidRPr="00203113" w:rsidRDefault="00A64BEA" w:rsidP="00A64B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46EC2C" w14:textId="77777777" w:rsidR="00A64BEA" w:rsidRPr="00203113" w:rsidRDefault="00A64BEA" w:rsidP="00A64BE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Bölcsőde vezető helyettes:</w:t>
      </w:r>
    </w:p>
    <w:p w14:paraId="51DF0B48" w14:textId="77777777" w:rsidR="00A64BEA" w:rsidRPr="00203113" w:rsidRDefault="00A64BEA" w:rsidP="005D0989">
      <w:pPr>
        <w:pStyle w:val="Listaszerbekezds"/>
        <w:numPr>
          <w:ilvl w:val="0"/>
          <w:numId w:val="6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Kisgyermeknevelő BA</w:t>
      </w:r>
    </w:p>
    <w:p w14:paraId="74C0A4F1" w14:textId="77777777" w:rsidR="00A64BEA" w:rsidRPr="00203113" w:rsidRDefault="00A64BEA" w:rsidP="005D0989">
      <w:pPr>
        <w:pStyle w:val="Listaszerbekezds"/>
        <w:numPr>
          <w:ilvl w:val="0"/>
          <w:numId w:val="6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mentorpedagógus szakvizsga</w:t>
      </w:r>
    </w:p>
    <w:p w14:paraId="1D849EF3" w14:textId="77777777" w:rsidR="00A64BEA" w:rsidRPr="00203113" w:rsidRDefault="00A64BEA" w:rsidP="00A64B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D28B40" w14:textId="77777777" w:rsidR="00A64BEA" w:rsidRPr="00203113" w:rsidRDefault="00A64BEA" w:rsidP="00A64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hAnsi="Times New Roman" w:cs="Times New Roman"/>
          <w:sz w:val="24"/>
          <w:szCs w:val="24"/>
          <w:lang w:eastAsia="hu-HU"/>
        </w:rPr>
        <w:t>A gyermekjóléti és gyermekvédelmi tevékenységet végző szakemberek számára kötelező a szakmai továbbképzés, a részletes szabályokat a 9/2000. (VIII.4.) SZCSM rendelet tartalmazza.</w:t>
      </w:r>
    </w:p>
    <w:p w14:paraId="3F34C7DA" w14:textId="77777777" w:rsidR="00A64BEA" w:rsidRPr="00203113" w:rsidRDefault="00A64BEA" w:rsidP="00A64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6E3D979" w14:textId="77777777" w:rsidR="00A64BEA" w:rsidRPr="00203113" w:rsidRDefault="00A64BEA" w:rsidP="00A64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0311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Kötelező továbbképzés</w:t>
      </w:r>
    </w:p>
    <w:p w14:paraId="4E1AEAA5" w14:textId="77777777" w:rsidR="00A64BEA" w:rsidRPr="00203113" w:rsidRDefault="00A64BEA" w:rsidP="00A64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203113">
        <w:rPr>
          <w:rFonts w:ascii="Times New Roman" w:hAnsi="Times New Roman" w:cs="Times New Roman"/>
          <w:bCs/>
          <w:sz w:val="24"/>
          <w:szCs w:val="24"/>
          <w:lang w:eastAsia="hu-HU"/>
        </w:rPr>
        <w:t>kötelező továbbképzések</w:t>
      </w:r>
      <w:r w:rsidRPr="0020311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203113">
        <w:rPr>
          <w:rFonts w:ascii="Times New Roman" w:hAnsi="Times New Roman" w:cs="Times New Roman"/>
          <w:sz w:val="24"/>
          <w:szCs w:val="24"/>
          <w:lang w:eastAsia="hu-HU"/>
        </w:rPr>
        <w:t>tervezése a fentiek figyelembevételével, előre meghatározott ütemterv alapján történik. A továbbképzések témáinak kiválasztásánál lehetőséget biztosítunk</w:t>
      </w:r>
    </w:p>
    <w:p w14:paraId="79A8A729" w14:textId="77777777" w:rsidR="00A64BEA" w:rsidRPr="00203113" w:rsidRDefault="00A64BEA" w:rsidP="00A64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hAnsi="Times New Roman" w:cs="Times New Roman"/>
          <w:sz w:val="24"/>
          <w:szCs w:val="24"/>
          <w:lang w:eastAsia="hu-HU"/>
        </w:rPr>
        <w:t>a kisgyermeknevelők érdeklődési körének megfelelően. Továbbképzési ütemterv alapján szervezzük a szakemberek részére a továbbképzéseken való részvétel biztosítását.</w:t>
      </w:r>
    </w:p>
    <w:p w14:paraId="5621CD53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9CEC5B0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Önképzés</w:t>
      </w:r>
    </w:p>
    <w:p w14:paraId="3C82D74A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Évenkénti rendszerességgel </w:t>
      </w:r>
      <w:r w:rsidRPr="00203113">
        <w:rPr>
          <w:rFonts w:ascii="Times New Roman" w:hAnsi="Times New Roman" w:cs="Times New Roman"/>
          <w:b/>
          <w:bCs/>
        </w:rPr>
        <w:t xml:space="preserve">a Magyar Bölcsődék Napja alkalmából ünnepséggel egybekötött szakmai nap </w:t>
      </w:r>
      <w:r w:rsidRPr="00203113">
        <w:rPr>
          <w:rFonts w:ascii="Times New Roman" w:hAnsi="Times New Roman" w:cs="Times New Roman"/>
        </w:rPr>
        <w:t>szervezése, ahol szakemberek segítségével a legproblematikusabb nevelési és egyéb helyzetek interaktív feldolgozása történik. A témát mindenkor a gondozónők által megnevezett aktualitások képezik.</w:t>
      </w:r>
    </w:p>
    <w:p w14:paraId="028A105F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Ez elősegíti az önképzést, pozitívan hat vissza a minőségre, és hozzájárul a „kiégés” szindrómájának elkerüléséhez.</w:t>
      </w:r>
    </w:p>
    <w:p w14:paraId="05A2C1DD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bölcsődében április 21-e, vagy ha az heti pihenőnapra vagy munkaszüneti napra esik, az azt követő legközelebbi munkanap, minden évben nevelés-gondozás nélküli munkanap. (15/1998 NM rend. 45/A §)</w:t>
      </w:r>
    </w:p>
    <w:p w14:paraId="4FF3FB5A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</w:rPr>
      </w:pPr>
    </w:p>
    <w:p w14:paraId="5DFE81C7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Fontosnak tartjuk a </w:t>
      </w:r>
      <w:r w:rsidRPr="00203113">
        <w:rPr>
          <w:rFonts w:ascii="Times New Roman" w:hAnsi="Times New Roman" w:cs="Times New Roman"/>
          <w:b/>
          <w:bCs/>
        </w:rPr>
        <w:t>dolgozók képzését, továbbképzését</w:t>
      </w:r>
      <w:r w:rsidRPr="00203113">
        <w:rPr>
          <w:rFonts w:ascii="Times New Roman" w:hAnsi="Times New Roman" w:cs="Times New Roman"/>
        </w:rPr>
        <w:t xml:space="preserve">, hiszen jó minőségű ellátást csak jól képzett szakemberekkel lehet nyújtani.  Úgy ítélem meg, hogy a kolléganőim részéről a tanulással, képzéssel, önképzéssel kapcsolatos szemléletváltás megtörtént, és általánosan elfogadottá vált képzés fontosságának elismerése, azaz, az életfogytig tartó tanulás szemléletének kialakulása. A továbbképzési normatíva megjelenése nagyban elősegítette ezt a változást. A vertikális mobilitáshoz, a nagyobb arányú anyagi elismeréshez magasabb iskolai végzettség megszerzése szükséges. </w:t>
      </w:r>
    </w:p>
    <w:p w14:paraId="07C594E6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képzettségi szint emelése fontos tényezője a </w:t>
      </w:r>
      <w:r w:rsidRPr="00203113">
        <w:rPr>
          <w:rFonts w:ascii="Times New Roman" w:hAnsi="Times New Roman" w:cs="Times New Roman"/>
          <w:b/>
          <w:bCs/>
        </w:rPr>
        <w:t>tervezett minőségbiztosítási folyamatnak</w:t>
      </w:r>
      <w:r w:rsidRPr="00203113">
        <w:rPr>
          <w:rFonts w:ascii="Times New Roman" w:hAnsi="Times New Roman" w:cs="Times New Roman"/>
        </w:rPr>
        <w:t>. A kisgyermekek napközbeni ellátásában jelenleg még nem írja elő törvény a minőségbiztosítást, de az előkészületek folynak, és az ellátást nyújtónak valamint az igénybevevőnek is egyaránt érdeke a jó színvonalú szolgáltatás megvalósítása.</w:t>
      </w:r>
    </w:p>
    <w:p w14:paraId="41EDFAB8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Változó azonban, hogy kik, mit értenek minőségen. Az érdekeltek körébe tartozik a gyermek, a szülő, a kisgyermeknevelő, az intézmény vezetője, a fenntartó, ám ők mindannyian mást és mást értenek minőségen.</w:t>
      </w:r>
    </w:p>
    <w:p w14:paraId="61B84367" w14:textId="77777777" w:rsidR="00A64BEA" w:rsidRPr="00203113" w:rsidRDefault="00A64BEA" w:rsidP="005D0989">
      <w:pPr>
        <w:pStyle w:val="Szvegtrzs"/>
        <w:numPr>
          <w:ilvl w:val="0"/>
          <w:numId w:val="61"/>
        </w:numPr>
        <w:suppressAutoHyphens w:val="0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 minőségnek azt tekinti, ha gyermekét egyénileg kezelik, szeretik, a gyermeke szívesen jár a közösségbe és jól fejlődik, melyről megfelelő információt kap.</w:t>
      </w:r>
    </w:p>
    <w:p w14:paraId="74FEA918" w14:textId="77777777" w:rsidR="00A64BEA" w:rsidRPr="00203113" w:rsidRDefault="00A64BEA" w:rsidP="005D0989">
      <w:pPr>
        <w:pStyle w:val="Szvegtrzs"/>
        <w:numPr>
          <w:ilvl w:val="0"/>
          <w:numId w:val="61"/>
        </w:numPr>
        <w:suppressAutoHyphens w:val="0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fenntartó a bölcsődei szolgáltatás színvonalát aszerint ítéli meg, hogy mennyiben képes az ellátást a lehető legjobb minőségben a lehető legalacsonyabb költséggel teljesíteni.</w:t>
      </w:r>
    </w:p>
    <w:p w14:paraId="68AA0663" w14:textId="77777777" w:rsidR="00A64BEA" w:rsidRPr="00203113" w:rsidRDefault="00A64BEA" w:rsidP="005D0989">
      <w:pPr>
        <w:pStyle w:val="Szvegtrzs"/>
        <w:numPr>
          <w:ilvl w:val="0"/>
          <w:numId w:val="61"/>
        </w:numPr>
        <w:suppressAutoHyphens w:val="0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nevelői munkában a minőség értékelése arra irányul, ami a gyermekek gondozásával-nevelésével elérhető, és amit ténylegesen elértek.</w:t>
      </w:r>
    </w:p>
    <w:p w14:paraId="5DC3E9CA" w14:textId="77777777" w:rsidR="00A64BEA" w:rsidRPr="00203113" w:rsidRDefault="00A64BEA" w:rsidP="005D0989">
      <w:pPr>
        <w:pStyle w:val="Szvegtrzs"/>
        <w:numPr>
          <w:ilvl w:val="0"/>
          <w:numId w:val="61"/>
        </w:numPr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szülők felől jelentkező igények nem mindig azonosak a szakmai elképzelésekkel, az egyensúly a szülők nagyobb bevonásával valósítható meg. Többek között ez is célja a tervezett családi, szülőcsoportos tevékenységeknek is.  </w:t>
      </w:r>
    </w:p>
    <w:p w14:paraId="3FECE4D1" w14:textId="77777777" w:rsidR="00A64BEA" w:rsidRPr="00203113" w:rsidRDefault="00A64BEA" w:rsidP="005D0989">
      <w:pPr>
        <w:pStyle w:val="Szvegtrzs"/>
        <w:numPr>
          <w:ilvl w:val="0"/>
          <w:numId w:val="61"/>
        </w:numPr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kisgyermeknevelői munka sokszínűsége mellett monotonitást és fokozott igénybevételt jelent. A mindennapi munka folyamán tudatosan törekedni kell arra, hogy  munkájuk minőségéről kézzelfogható visszajelzést kapjanak, mely realizálja önértékelésüket, és </w:t>
      </w:r>
      <w:proofErr w:type="gramStart"/>
      <w:r w:rsidRPr="00203113">
        <w:rPr>
          <w:rFonts w:ascii="Times New Roman" w:hAnsi="Times New Roman" w:cs="Times New Roman"/>
        </w:rPr>
        <w:t>teljesítmény növelésre</w:t>
      </w:r>
      <w:proofErr w:type="gramEnd"/>
      <w:r w:rsidRPr="00203113">
        <w:rPr>
          <w:rFonts w:ascii="Times New Roman" w:hAnsi="Times New Roman" w:cs="Times New Roman"/>
        </w:rPr>
        <w:t xml:space="preserve"> motiválja őket. Mindenképpen szükséges olyan programok beiktatása, melyek a szakmaiság mellett foglakoznak a gondozónők mentális kimerültségének kezelésével, hogy újra befogadókká és kreatívvá váljanak, ezáltal </w:t>
      </w:r>
      <w:r w:rsidRPr="00203113">
        <w:rPr>
          <w:rFonts w:ascii="Times New Roman" w:hAnsi="Times New Roman" w:cs="Times New Roman"/>
          <w:b/>
          <w:bCs/>
        </w:rPr>
        <w:t>elkerülhető a „kiégés” állapotának</w:t>
      </w:r>
      <w:r w:rsidRPr="00203113">
        <w:rPr>
          <w:rFonts w:ascii="Times New Roman" w:hAnsi="Times New Roman" w:cs="Times New Roman"/>
        </w:rPr>
        <w:t xml:space="preserve"> kialakulása.</w:t>
      </w:r>
    </w:p>
    <w:p w14:paraId="7E12F81E" w14:textId="77777777" w:rsidR="009C733A" w:rsidRPr="00203113" w:rsidRDefault="009C733A" w:rsidP="00A64BEA">
      <w:pPr>
        <w:spacing w:line="240" w:lineRule="auto"/>
        <w:contextualSpacing/>
        <w:jc w:val="both"/>
        <w:rPr>
          <w:rFonts w:ascii="Times New Roman" w:hAnsi="Times New Roman" w:cs="Times New Roman"/>
          <w:u w:val="single"/>
        </w:rPr>
      </w:pPr>
    </w:p>
    <w:p w14:paraId="38C5A111" w14:textId="77777777" w:rsidR="00A64BEA" w:rsidRPr="00203113" w:rsidRDefault="00A64BEA" w:rsidP="00A64BEA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Ellenőrzés</w:t>
      </w:r>
    </w:p>
    <w:p w14:paraId="10C0E0EC" w14:textId="77777777" w:rsidR="00A64BEA" w:rsidRPr="00203113" w:rsidRDefault="00A64BEA" w:rsidP="00A64BEA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528165BF" w14:textId="77777777" w:rsidR="00A64BEA" w:rsidRPr="00203113" w:rsidRDefault="00A64BEA" w:rsidP="00A64BEA">
      <w:pPr>
        <w:pStyle w:val="Nincstrkz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a szakmai irányítás mellett a bölcsőde ellenőrzését is ellátja. Rendszeres megfigyeléseivel képet kap a kisgyermeknevelők szakmai munkájának színvonaláról. Egyéni beszélgetések során elemzi, értékeli munkájukat. Megfigyeléseihez ellenőrzési tervet készít.</w:t>
      </w:r>
    </w:p>
    <w:p w14:paraId="49292A13" w14:textId="77777777" w:rsidR="00A64BEA" w:rsidRPr="00203113" w:rsidRDefault="00A64BEA" w:rsidP="00A64BEA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4B400500" w14:textId="77777777" w:rsidR="00A64BEA" w:rsidRPr="00203113" w:rsidRDefault="00A64BEA" w:rsidP="00A64BEA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Az ellenőrzés fajtái:</w:t>
      </w:r>
    </w:p>
    <w:p w14:paraId="720CB2A1" w14:textId="77777777" w:rsidR="00A64BEA" w:rsidRPr="00203113" w:rsidRDefault="00A64BEA" w:rsidP="00A64BEA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6C2DBE53" w14:textId="77777777" w:rsidR="00A64BEA" w:rsidRPr="00203113" w:rsidRDefault="00A64BEA" w:rsidP="005D0989">
      <w:pPr>
        <w:pStyle w:val="Listaszerbekezds"/>
        <w:numPr>
          <w:ilvl w:val="0"/>
          <w:numId w:val="66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tervszerű, ellenőrzési szempontok alapján</w:t>
      </w:r>
    </w:p>
    <w:p w14:paraId="31EB6F76" w14:textId="77777777" w:rsidR="00A64BEA" w:rsidRPr="00203113" w:rsidRDefault="00A64BEA" w:rsidP="005D0989">
      <w:pPr>
        <w:pStyle w:val="Listaszerbekezds"/>
        <w:numPr>
          <w:ilvl w:val="0"/>
          <w:numId w:val="66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alkalomszerű</w:t>
      </w:r>
    </w:p>
    <w:p w14:paraId="301FDEB4" w14:textId="77777777" w:rsidR="00A64BEA" w:rsidRPr="00203113" w:rsidRDefault="00A64BEA" w:rsidP="00A64BEA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51AF7B41" w14:textId="77777777" w:rsidR="00A64BEA" w:rsidRPr="00203113" w:rsidRDefault="00A64BEA" w:rsidP="00A64BEA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</w:rPr>
        <w:t>Célja:</w:t>
      </w:r>
      <w:r w:rsidRPr="00203113">
        <w:rPr>
          <w:rFonts w:ascii="Times New Roman" w:hAnsi="Times New Roman" w:cs="Times New Roman"/>
        </w:rPr>
        <w:t xml:space="preserve"> A problémák feltárása, megoldása, az eredményesség mérése.</w:t>
      </w:r>
    </w:p>
    <w:p w14:paraId="54183A9D" w14:textId="77777777" w:rsidR="00A64BEA" w:rsidRPr="00203113" w:rsidRDefault="00A64BEA" w:rsidP="00A64BEA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408D763F" w14:textId="77777777" w:rsidR="00A64BEA" w:rsidRPr="00203113" w:rsidRDefault="00A64BEA" w:rsidP="00A64BEA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 xml:space="preserve">Az ellenőrzés módszerei: </w:t>
      </w:r>
    </w:p>
    <w:p w14:paraId="0DFE273B" w14:textId="77777777" w:rsidR="00A64BEA" w:rsidRPr="00203113" w:rsidRDefault="00A64BEA" w:rsidP="005D0989">
      <w:pPr>
        <w:pStyle w:val="Listaszerbekezds"/>
        <w:numPr>
          <w:ilvl w:val="0"/>
          <w:numId w:val="67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megbeszélések</w:t>
      </w:r>
    </w:p>
    <w:p w14:paraId="6A33BBD4" w14:textId="77777777" w:rsidR="00A64BEA" w:rsidRPr="00203113" w:rsidRDefault="00A64BEA" w:rsidP="005D0989">
      <w:pPr>
        <w:pStyle w:val="Listaszerbekezds"/>
        <w:numPr>
          <w:ilvl w:val="0"/>
          <w:numId w:val="67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megfigyelések</w:t>
      </w:r>
    </w:p>
    <w:p w14:paraId="5DB99319" w14:textId="77777777" w:rsidR="00A64BEA" w:rsidRPr="00203113" w:rsidRDefault="00A64BEA" w:rsidP="009C733A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334D132E" w14:textId="77777777" w:rsidR="00A64BEA" w:rsidRPr="00203113" w:rsidRDefault="00A64BEA" w:rsidP="00A64BEA">
      <w:pPr>
        <w:pStyle w:val="Nincstrkz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</w:rPr>
        <w:t>Megbeszélések:</w:t>
      </w:r>
      <w:r w:rsidRPr="00203113">
        <w:rPr>
          <w:rFonts w:ascii="Times New Roman" w:hAnsi="Times New Roman" w:cs="Times New Roman"/>
        </w:rPr>
        <w:t xml:space="preserve"> A megbeszélések során ki kell térni a szervezési kérdésekre, a szakmai színvonalra, a gondozás – nevelés minőségére, a kisgyermeknevelők által vezetett dokumentációra.</w:t>
      </w:r>
    </w:p>
    <w:p w14:paraId="2EE5912C" w14:textId="77777777" w:rsidR="00A64BEA" w:rsidRPr="00203113" w:rsidRDefault="00A64BEA" w:rsidP="00A64BEA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37FF0712" w14:textId="77777777" w:rsidR="00A64BEA" w:rsidRPr="00203113" w:rsidRDefault="00A64BEA" w:rsidP="00A64BEA">
      <w:pPr>
        <w:pStyle w:val="Nincstrkz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</w:rPr>
        <w:t>Megfigyelések:</w:t>
      </w:r>
      <w:r w:rsidRPr="00203113">
        <w:rPr>
          <w:rFonts w:ascii="Times New Roman" w:hAnsi="Times New Roman" w:cs="Times New Roman"/>
        </w:rPr>
        <w:t xml:space="preserve"> A megfigyelések észrevételeit át kell beszélni. Tanácsot kell adni a hibák kijavítására. </w:t>
      </w:r>
    </w:p>
    <w:p w14:paraId="4DBF1F52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</w:rPr>
      </w:pPr>
    </w:p>
    <w:p w14:paraId="38216834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</w:rPr>
      </w:pPr>
    </w:p>
    <w:p w14:paraId="74A75D71" w14:textId="77777777" w:rsidR="00A64BEA" w:rsidRPr="00203113" w:rsidRDefault="009C733A" w:rsidP="00A64BEA">
      <w:pPr>
        <w:pStyle w:val="Szvegtrzs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 xml:space="preserve">VIII.1. </w:t>
      </w:r>
      <w:r w:rsidR="00A64BEA" w:rsidRPr="00203113">
        <w:rPr>
          <w:rFonts w:ascii="Times New Roman" w:hAnsi="Times New Roman" w:cs="Times New Roman"/>
          <w:b/>
        </w:rPr>
        <w:t>Bölcsődei dokumentáció, adatkezelés</w:t>
      </w:r>
    </w:p>
    <w:p w14:paraId="53B8ADFD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EF79926" w14:textId="77777777" w:rsidR="00A64BEA" w:rsidRPr="00203113" w:rsidRDefault="00A64BEA" w:rsidP="00A64BEA">
      <w:pPr>
        <w:pStyle w:val="Szvegtrzs"/>
        <w:rPr>
          <w:rFonts w:ascii="Times New Roman" w:hAnsi="Times New Roman" w:cs="Times New Roman"/>
        </w:rPr>
      </w:pPr>
    </w:p>
    <w:p w14:paraId="2BBB49A2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a gyermek fejlődésének nyomon követése, a fejlődési folyamat alakulásáról való tájékozódás céljából az egyes módszertani javaslatokban megfogalmazott módon dokumentációt vezet.</w:t>
      </w:r>
    </w:p>
    <w:p w14:paraId="4B048506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0770015D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dokumentáció vezetése, az abban szereplő adatok, információk felhasználása a gyermekről való lehető legmagasabb színvonalú gondoskodás biztosítása, a gyermek fejlődésének segítése, a hátrányos helyzetű gyermekek esetében a hátrányoknak és következményeiknek enyhítése érdekében történik. A dokumentáció semmiféleképpen sem a gyermekek minősítését szolgálja. </w:t>
      </w:r>
    </w:p>
    <w:p w14:paraId="6EF0F984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2DA127A7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dokumentáció vezetésénél fontos szempontjaink: a tárgyszerűség (objektivitás), a hitelesség, az árnyaltság, a rendszeresség, a folyamatosság.</w:t>
      </w:r>
    </w:p>
    <w:p w14:paraId="1A7AFE52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7B7B62A8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dokumentáció készítéséhez alkalmazott módszerek, és eszközök kiválasztásánál különösképpen tekintettel vagyunk a kisgyermekek fokozott biztonságigényére (személy- és tárgyi környezet állandósága, az adott helyzetnek a kisgyermek megszokott, számára elfogadott élethelyzetekhez való hasonlósága).</w:t>
      </w:r>
    </w:p>
    <w:p w14:paraId="4784C330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4B40E187" w14:textId="77777777" w:rsidR="00A64BEA" w:rsidRPr="00203113" w:rsidRDefault="00A64BEA" w:rsidP="00A64BEA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dokumentáció vezetéséhez a szülők hozzájárulását kérjük, a rögzítetteket kérésükre megmutatjuk. A dokumentáció vezetésénél és őrzésénél a személyiségi jogokat a legmesszebbmenőkig figyelembe vesszük.</w:t>
      </w:r>
    </w:p>
    <w:p w14:paraId="1318D0C3" w14:textId="77777777" w:rsidR="00A64BEA" w:rsidRPr="00203113" w:rsidRDefault="00A64BEA" w:rsidP="00A64BEA">
      <w:pPr>
        <w:jc w:val="both"/>
        <w:rPr>
          <w:rFonts w:ascii="Times New Roman" w:hAnsi="Times New Roman" w:cs="Times New Roman"/>
        </w:rPr>
      </w:pPr>
    </w:p>
    <w:p w14:paraId="3A0D7EB7" w14:textId="77777777" w:rsidR="00A64BEA" w:rsidRPr="00203113" w:rsidRDefault="00A64BEA" w:rsidP="00A64BEA">
      <w:pPr>
        <w:contextualSpacing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Ellátottakról</w:t>
      </w:r>
    </w:p>
    <w:p w14:paraId="32C2FCF6" w14:textId="77777777" w:rsidR="00A64BEA" w:rsidRPr="00203113" w:rsidRDefault="00A64BEA" w:rsidP="00A64BEA">
      <w:pPr>
        <w:pStyle w:val="Listaszerbekezds"/>
        <w:ind w:left="1080"/>
        <w:jc w:val="both"/>
        <w:rPr>
          <w:rFonts w:ascii="Times New Roman" w:hAnsi="Times New Roman" w:cs="Times New Roman"/>
        </w:rPr>
      </w:pPr>
    </w:p>
    <w:p w14:paraId="7D6F31F8" w14:textId="77777777" w:rsidR="00A64BEA" w:rsidRPr="00203113" w:rsidRDefault="00A64BEA" w:rsidP="005D0989">
      <w:pPr>
        <w:pStyle w:val="Listaszerbekezds"/>
        <w:numPr>
          <w:ilvl w:val="0"/>
          <w:numId w:val="68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Felvételi könyv (SZ. NY. 335-10 r. m. sz. ny.)</w:t>
      </w:r>
    </w:p>
    <w:p w14:paraId="2DDCF7AC" w14:textId="77777777" w:rsidR="00A64BEA" w:rsidRPr="00203113" w:rsidRDefault="00A64BEA" w:rsidP="005D0989">
      <w:pPr>
        <w:pStyle w:val="Listaszerbekezds"/>
        <w:numPr>
          <w:ilvl w:val="0"/>
          <w:numId w:val="68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Nyilvántartás a Gyvt. 139§ (1) A személyes gondoskodásban részesülő gyermekekről</w:t>
      </w:r>
    </w:p>
    <w:p w14:paraId="11164FA3" w14:textId="77777777" w:rsidR="00A64BEA" w:rsidRPr="00203113" w:rsidRDefault="00A64BEA" w:rsidP="005D0989">
      <w:pPr>
        <w:pStyle w:val="Listaszerbekezds"/>
        <w:numPr>
          <w:ilvl w:val="0"/>
          <w:numId w:val="68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Megállapodás az ellátás igénybevételéről a 1997. évi XXXI Tv.32.§ (7)</w:t>
      </w:r>
    </w:p>
    <w:p w14:paraId="1FF9E500" w14:textId="77777777" w:rsidR="00A64BEA" w:rsidRPr="00203113" w:rsidRDefault="00A64BEA" w:rsidP="005D0989">
      <w:pPr>
        <w:pStyle w:val="Listaszerbekezds"/>
        <w:numPr>
          <w:ilvl w:val="0"/>
          <w:numId w:val="68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Szülői nyilatkozat a tájékoztatási kötelezettség megtörténtéről a 1997. évi XXXI. Tv.33. §(2)</w:t>
      </w:r>
    </w:p>
    <w:p w14:paraId="50D30119" w14:textId="77777777" w:rsidR="00A64BEA" w:rsidRPr="00203113" w:rsidRDefault="00A64BEA" w:rsidP="005D0989">
      <w:pPr>
        <w:pStyle w:val="Listaszerbekezds"/>
        <w:numPr>
          <w:ilvl w:val="0"/>
          <w:numId w:val="68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Bölcsődei jelentés</w:t>
      </w:r>
    </w:p>
    <w:p w14:paraId="49DDFC97" w14:textId="77777777" w:rsidR="00A64BEA" w:rsidRPr="00203113" w:rsidRDefault="00A64BEA" w:rsidP="005D0989">
      <w:pPr>
        <w:pStyle w:val="Listaszerbekezds"/>
        <w:numPr>
          <w:ilvl w:val="0"/>
          <w:numId w:val="68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KENYSZI</w:t>
      </w:r>
    </w:p>
    <w:p w14:paraId="643004E5" w14:textId="77777777" w:rsidR="00A64BEA" w:rsidRPr="00203113" w:rsidRDefault="00A64BEA" w:rsidP="005D0989">
      <w:pPr>
        <w:pStyle w:val="Listaszerbekezds"/>
        <w:numPr>
          <w:ilvl w:val="0"/>
          <w:numId w:val="68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328/2011. (XII.29.) Korm. rendelet</w:t>
      </w:r>
    </w:p>
    <w:p w14:paraId="2138AF71" w14:textId="77777777" w:rsidR="00A64BEA" w:rsidRPr="00203113" w:rsidRDefault="00A64BEA" w:rsidP="005D0989">
      <w:pPr>
        <w:pStyle w:val="Listaszerbekezds"/>
        <w:numPr>
          <w:ilvl w:val="0"/>
          <w:numId w:val="62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1. számú melléklete – A térítési díj fizetés dokumentálása a …évben</w:t>
      </w:r>
    </w:p>
    <w:p w14:paraId="16AF4B42" w14:textId="77777777" w:rsidR="00A64BEA" w:rsidRPr="00203113" w:rsidRDefault="00A64BEA" w:rsidP="005D0989">
      <w:pPr>
        <w:pStyle w:val="Listaszerbekezds"/>
        <w:numPr>
          <w:ilvl w:val="0"/>
          <w:numId w:val="62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2. számú melléklete – Az ellátási napokon az ellátást igénybe vevők jelen vagy távollétének dokumentálása</w:t>
      </w:r>
    </w:p>
    <w:p w14:paraId="5DE6E835" w14:textId="77777777" w:rsidR="00A64BEA" w:rsidRPr="00203113" w:rsidRDefault="00A64BEA" w:rsidP="005D0989">
      <w:pPr>
        <w:pStyle w:val="Listaszerbekezds"/>
        <w:numPr>
          <w:ilvl w:val="0"/>
          <w:numId w:val="62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4. számú melléklet – a gyermekétkeztetés igénybevételének dokumentálása</w:t>
      </w:r>
    </w:p>
    <w:p w14:paraId="7E673329" w14:textId="77777777" w:rsidR="00A64BEA" w:rsidRPr="00203113" w:rsidRDefault="00A64BEA" w:rsidP="005D0989">
      <w:pPr>
        <w:pStyle w:val="Listaszerbekezds"/>
        <w:numPr>
          <w:ilvl w:val="0"/>
          <w:numId w:val="62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6. Sz. melléklet NYILATKOZAT a gyermekétkeztetés normatív kedvezményeinek igénybevételéhez bölcsődei ellátás és óvodai nevelés esetén.</w:t>
      </w:r>
    </w:p>
    <w:p w14:paraId="58229A0A" w14:textId="77777777" w:rsidR="00FD3F76" w:rsidRPr="00203113" w:rsidRDefault="00FD3F76" w:rsidP="00FD3F76">
      <w:pPr>
        <w:contextualSpacing/>
        <w:jc w:val="both"/>
        <w:rPr>
          <w:rFonts w:ascii="Times New Roman" w:hAnsi="Times New Roman" w:cs="Times New Roman"/>
        </w:rPr>
      </w:pPr>
    </w:p>
    <w:p w14:paraId="427C4C12" w14:textId="77777777" w:rsidR="00A64BEA" w:rsidRPr="00203113" w:rsidRDefault="00A64BEA" w:rsidP="005D0989">
      <w:pPr>
        <w:pStyle w:val="Listaszerbekezds"/>
        <w:numPr>
          <w:ilvl w:val="0"/>
          <w:numId w:val="62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Éves statisztikai jelentés – KSH Elektra</w:t>
      </w:r>
    </w:p>
    <w:p w14:paraId="357F3198" w14:textId="77777777" w:rsidR="00A64BEA" w:rsidRPr="00203113" w:rsidRDefault="00A64BEA" w:rsidP="009C733A">
      <w:pPr>
        <w:pStyle w:val="Listaszerbekezds"/>
        <w:ind w:left="1080"/>
        <w:jc w:val="both"/>
        <w:rPr>
          <w:rFonts w:ascii="Times New Roman" w:hAnsi="Times New Roman" w:cs="Times New Roman"/>
        </w:rPr>
      </w:pPr>
    </w:p>
    <w:p w14:paraId="6B9E7300" w14:textId="77777777" w:rsidR="00A64BEA" w:rsidRPr="00203113" w:rsidRDefault="00A64BEA" w:rsidP="00A64BEA">
      <w:pPr>
        <w:contextualSpacing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A bölcsődevezető egyéb dokumentációs feladatai</w:t>
      </w:r>
    </w:p>
    <w:p w14:paraId="38AEBE96" w14:textId="77777777" w:rsidR="00A64BEA" w:rsidRPr="00203113" w:rsidRDefault="00A64BEA" w:rsidP="00A64BEA">
      <w:pPr>
        <w:jc w:val="both"/>
        <w:rPr>
          <w:rFonts w:ascii="Times New Roman" w:hAnsi="Times New Roman" w:cs="Times New Roman"/>
          <w:i/>
        </w:rPr>
      </w:pPr>
    </w:p>
    <w:p w14:paraId="22D25670" w14:textId="77777777" w:rsidR="00A64BEA" w:rsidRPr="00203113" w:rsidRDefault="00A64BEA" w:rsidP="005D0989">
      <w:pPr>
        <w:pStyle w:val="Nincstrkz"/>
        <w:numPr>
          <w:ilvl w:val="0"/>
          <w:numId w:val="69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működési iratok karbantartása</w:t>
      </w:r>
    </w:p>
    <w:p w14:paraId="7A4AC746" w14:textId="77777777" w:rsidR="00A64BEA" w:rsidRPr="00203113" w:rsidRDefault="00A64BEA" w:rsidP="005D0989">
      <w:pPr>
        <w:pStyle w:val="Nincstrkz"/>
        <w:numPr>
          <w:ilvl w:val="0"/>
          <w:numId w:val="69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Dolgozók szabadságának nyilvántartása (B.18 – 50 r.sz.)</w:t>
      </w:r>
    </w:p>
    <w:p w14:paraId="21CBB84D" w14:textId="77777777" w:rsidR="00A64BEA" w:rsidRPr="00203113" w:rsidRDefault="00A64BEA" w:rsidP="005D0989">
      <w:pPr>
        <w:pStyle w:val="Nincstrkz"/>
        <w:numPr>
          <w:ilvl w:val="0"/>
          <w:numId w:val="69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Dolgozók jelenléti kimutatása</w:t>
      </w:r>
    </w:p>
    <w:p w14:paraId="1F6A1CCB" w14:textId="77777777" w:rsidR="00A64BEA" w:rsidRPr="00203113" w:rsidRDefault="00A64BEA" w:rsidP="005D0989">
      <w:pPr>
        <w:pStyle w:val="Nincstrkz"/>
        <w:numPr>
          <w:ilvl w:val="0"/>
          <w:numId w:val="69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Dolgozók nyilatkozata arról, hogy nem folyik ellene gyermekbántalmazás miatti eljárás gyermekvédelmi törvény 15.§ (8)</w:t>
      </w:r>
    </w:p>
    <w:p w14:paraId="44DF61C6" w14:textId="77777777" w:rsidR="00A64BEA" w:rsidRPr="00203113" w:rsidRDefault="00A64BEA" w:rsidP="005D0989">
      <w:pPr>
        <w:pStyle w:val="Nincstrkz"/>
        <w:numPr>
          <w:ilvl w:val="0"/>
          <w:numId w:val="69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Dolgozók továbbképzési kötelezettsége teljesítésének nyilvántartása</w:t>
      </w:r>
    </w:p>
    <w:p w14:paraId="48B6D474" w14:textId="77777777" w:rsidR="00A64BEA" w:rsidRPr="00203113" w:rsidRDefault="00A64BEA" w:rsidP="005D0989">
      <w:pPr>
        <w:pStyle w:val="Nincstrkz"/>
        <w:numPr>
          <w:ilvl w:val="0"/>
          <w:numId w:val="69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Kis- és nagy értékű eszközök nyilvántartása (leltár)</w:t>
      </w:r>
    </w:p>
    <w:p w14:paraId="290132B8" w14:textId="77777777" w:rsidR="00A64BEA" w:rsidRPr="00203113" w:rsidRDefault="00A64BEA" w:rsidP="005D0989">
      <w:pPr>
        <w:pStyle w:val="Nincstrkz"/>
        <w:numPr>
          <w:ilvl w:val="0"/>
          <w:numId w:val="69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203113">
        <w:rPr>
          <w:rFonts w:ascii="Times New Roman" w:hAnsi="Times New Roman" w:cs="Times New Roman"/>
        </w:rPr>
        <w:t>Munkavédelmi ,</w:t>
      </w:r>
      <w:proofErr w:type="gramEnd"/>
      <w:r w:rsidRPr="00203113">
        <w:rPr>
          <w:rFonts w:ascii="Times New Roman" w:hAnsi="Times New Roman" w:cs="Times New Roman"/>
        </w:rPr>
        <w:t xml:space="preserve"> tűzvédelmi napló vezetése</w:t>
      </w:r>
    </w:p>
    <w:p w14:paraId="2E0388BF" w14:textId="77777777" w:rsidR="00A64BEA" w:rsidRPr="00203113" w:rsidRDefault="00A64BEA" w:rsidP="005D0989">
      <w:pPr>
        <w:pStyle w:val="Nincstrkz"/>
        <w:numPr>
          <w:ilvl w:val="0"/>
          <w:numId w:val="69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Éves munkaterv, munkatervi beszámolók készítése</w:t>
      </w:r>
    </w:p>
    <w:p w14:paraId="58A1E14D" w14:textId="77777777" w:rsidR="00A64BEA" w:rsidRPr="00203113" w:rsidRDefault="00A64BEA" w:rsidP="005D0989">
      <w:pPr>
        <w:pStyle w:val="Nincstrkz"/>
        <w:numPr>
          <w:ilvl w:val="0"/>
          <w:numId w:val="69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gazdálkodással összefüggő nyilvántartások vezetése</w:t>
      </w:r>
    </w:p>
    <w:p w14:paraId="554D1F9D" w14:textId="77777777" w:rsidR="00A64BEA" w:rsidRPr="00203113" w:rsidRDefault="00A64BEA" w:rsidP="00A64BEA">
      <w:pPr>
        <w:jc w:val="both"/>
        <w:rPr>
          <w:rFonts w:ascii="Times New Roman" w:hAnsi="Times New Roman" w:cs="Times New Roman"/>
        </w:rPr>
      </w:pPr>
    </w:p>
    <w:p w14:paraId="0AC29F4F" w14:textId="77777777" w:rsidR="00A64BEA" w:rsidRPr="00203113" w:rsidRDefault="00A64BEA" w:rsidP="00A64BEA">
      <w:pPr>
        <w:contextualSpacing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A kisgyermeknevelők által vezetett nyilvántartások, illetve kezelt dokumentumok</w:t>
      </w:r>
    </w:p>
    <w:p w14:paraId="676641EF" w14:textId="77777777" w:rsidR="00A64BEA" w:rsidRPr="00203113" w:rsidRDefault="00A64BEA" w:rsidP="00A64BEA">
      <w:pPr>
        <w:jc w:val="both"/>
        <w:rPr>
          <w:rFonts w:ascii="Times New Roman" w:hAnsi="Times New Roman" w:cs="Times New Roman"/>
        </w:rPr>
      </w:pPr>
    </w:p>
    <w:p w14:paraId="6472529B" w14:textId="4D0EC879" w:rsidR="00A64BEA" w:rsidRPr="005962AF" w:rsidRDefault="00A64BEA" w:rsidP="00FD3F76">
      <w:pPr>
        <w:pStyle w:val="Nincstrkz"/>
        <w:numPr>
          <w:ilvl w:val="0"/>
          <w:numId w:val="70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</w:rPr>
        <w:t>Csoportnapló</w:t>
      </w:r>
      <w:r w:rsidRPr="00203113">
        <w:rPr>
          <w:rFonts w:ascii="Times New Roman" w:hAnsi="Times New Roman" w:cs="Times New Roman"/>
        </w:rPr>
        <w:t>: a gyermekcsoport napi életének fő történéseit rögzíti. Kisgyermeknevelők vezetik, délelőtti- délutáni váltásban. Tartalmazza a hiányzók nevét, az aktuális eseményeket, szakmai tevékenységeket a gyermekcsoportban. Minden olyan történést, ami az egyes gyermek,</w:t>
      </w:r>
      <w:r w:rsidR="005962AF">
        <w:rPr>
          <w:rFonts w:ascii="Times New Roman" w:hAnsi="Times New Roman" w:cs="Times New Roman"/>
        </w:rPr>
        <w:t xml:space="preserve"> </w:t>
      </w:r>
      <w:r w:rsidRPr="00203113">
        <w:rPr>
          <w:rFonts w:ascii="Times New Roman" w:hAnsi="Times New Roman" w:cs="Times New Roman"/>
        </w:rPr>
        <w:t>vagy a csoport életét befolyásolja rögzíteni, kell.</w:t>
      </w:r>
    </w:p>
    <w:p w14:paraId="45C83A16" w14:textId="34D7608E" w:rsidR="00A64BEA" w:rsidRPr="005962AF" w:rsidRDefault="00A64BEA" w:rsidP="00FD3F76">
      <w:pPr>
        <w:pStyle w:val="Nincstrkz"/>
        <w:numPr>
          <w:ilvl w:val="0"/>
          <w:numId w:val="70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</w:rPr>
        <w:t>Beszoktatási füzet:</w:t>
      </w:r>
      <w:r w:rsidRPr="00203113">
        <w:rPr>
          <w:rFonts w:ascii="Times New Roman" w:hAnsi="Times New Roman" w:cs="Times New Roman"/>
        </w:rPr>
        <w:t xml:space="preserve"> első lapjain rögzíti a kisgyermeknevelő a családlátogatás tapasztalatit. A beszoktatás idejének, de legalább 10 napnak a történéseit tartalmazza az adott gyermekre vonatkozóan. A beszoktatás végén röviden össze kell foglalni a beszoktatás tapasztalatait. </w:t>
      </w:r>
    </w:p>
    <w:p w14:paraId="39BD8A79" w14:textId="6312C1B5" w:rsidR="00A64BEA" w:rsidRPr="005962AF" w:rsidRDefault="00A64BEA" w:rsidP="00FD3F76">
      <w:pPr>
        <w:pStyle w:val="Nincstrkz"/>
        <w:numPr>
          <w:ilvl w:val="0"/>
          <w:numId w:val="70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</w:rPr>
        <w:t>Gyermek egészségügyi törzslap</w:t>
      </w:r>
      <w:r w:rsidRPr="00203113">
        <w:rPr>
          <w:rFonts w:ascii="Times New Roman" w:hAnsi="Times New Roman" w:cs="Times New Roman"/>
        </w:rPr>
        <w:t xml:space="preserve">: a beszoktatási idő végén, később 1 éves kor alatt havonta, 1 éves kor felett negyedévente, valamennyi fejlődési területre vonatkozóan összefoglalja a kisgyermeknevelő a gyermek fejlettségi szintjére vonatkozó megfigyelések tapasztalatait. </w:t>
      </w:r>
    </w:p>
    <w:p w14:paraId="47B5A00D" w14:textId="03473625" w:rsidR="00A64BEA" w:rsidRPr="005962AF" w:rsidRDefault="00A64BEA" w:rsidP="00FD3F76">
      <w:pPr>
        <w:pStyle w:val="Nincstrkz"/>
        <w:numPr>
          <w:ilvl w:val="0"/>
          <w:numId w:val="70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</w:rPr>
        <w:t>Fejlődési napló:</w:t>
      </w:r>
      <w:r w:rsidRPr="00203113">
        <w:rPr>
          <w:rFonts w:ascii="Times New Roman" w:hAnsi="Times New Roman" w:cs="Times New Roman"/>
        </w:rPr>
        <w:t xml:space="preserve"> A kisgyermeknevelők a  napi megfigyeléseiket és          feljegyzéseiket felhasználva 1éves korig havonta, 1 éves kor fölött       negyedévente összefoglalják a gyermekek fejlődését, a mindennapok eseményeit,az eltelt időben a </w:t>
      </w:r>
      <w:proofErr w:type="gramStart"/>
      <w:r w:rsidRPr="00203113">
        <w:rPr>
          <w:rFonts w:ascii="Times New Roman" w:hAnsi="Times New Roman" w:cs="Times New Roman"/>
        </w:rPr>
        <w:t>gyermek jellemző</w:t>
      </w:r>
      <w:proofErr w:type="gramEnd"/>
      <w:r w:rsidRPr="00203113">
        <w:rPr>
          <w:rFonts w:ascii="Times New Roman" w:hAnsi="Times New Roman" w:cs="Times New Roman"/>
        </w:rPr>
        <w:t xml:space="preserve"> viselkedését,és az esetlegesen felmerült problémákat.</w:t>
      </w:r>
    </w:p>
    <w:p w14:paraId="667C825F" w14:textId="08CC1F6C" w:rsidR="00A64BEA" w:rsidRPr="005962AF" w:rsidRDefault="00A64BEA" w:rsidP="00FD3F76">
      <w:pPr>
        <w:pStyle w:val="Nincstrkz"/>
        <w:numPr>
          <w:ilvl w:val="0"/>
          <w:numId w:val="70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</w:rPr>
        <w:t>Üzenő füzet:</w:t>
      </w:r>
      <w:r w:rsidRPr="00203113">
        <w:rPr>
          <w:rFonts w:ascii="Times New Roman" w:hAnsi="Times New Roman" w:cs="Times New Roman"/>
        </w:rPr>
        <w:t xml:space="preserve"> a család és a bölcsőde kapcsolattartásának egyik írásos formája. A kisgyermeknevelő a szülőket tájékoztatja a gyermek bölcsődei életének történéseiről, fejlődéséről. Igazából nem egyirányú bejegyzések adják igazi tartalmát, jó, ha a szülő is válaszol, informálja a kisgyermeknevelőt gyermeke otthoni életének történéseiről.</w:t>
      </w:r>
    </w:p>
    <w:p w14:paraId="51A25C43" w14:textId="77777777" w:rsidR="00A64BEA" w:rsidRPr="00203113" w:rsidRDefault="00A64BEA" w:rsidP="005D0989">
      <w:pPr>
        <w:pStyle w:val="Nincstrkz"/>
        <w:numPr>
          <w:ilvl w:val="0"/>
          <w:numId w:val="70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gyermekekről vezetett napi jelenléti kimutatás (3354-1 r.sz.)</w:t>
      </w:r>
    </w:p>
    <w:p w14:paraId="5CBA69CE" w14:textId="77777777" w:rsidR="00A64BEA" w:rsidRPr="00203113" w:rsidRDefault="00A64BEA" w:rsidP="005D0989">
      <w:pPr>
        <w:pStyle w:val="Nincstrkz"/>
        <w:numPr>
          <w:ilvl w:val="0"/>
          <w:numId w:val="70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203113">
        <w:rPr>
          <w:rFonts w:ascii="Times New Roman" w:hAnsi="Times New Roman" w:cs="Times New Roman"/>
        </w:rPr>
        <w:t>percentil</w:t>
      </w:r>
      <w:proofErr w:type="spellEnd"/>
      <w:r w:rsidRPr="00203113">
        <w:rPr>
          <w:rFonts w:ascii="Times New Roman" w:hAnsi="Times New Roman" w:cs="Times New Roman"/>
        </w:rPr>
        <w:t xml:space="preserve"> tábla (fiú 3341-46/c, lány 3341-45/c)</w:t>
      </w:r>
    </w:p>
    <w:p w14:paraId="66226CBA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1B1FC4D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 xml:space="preserve">  </w:t>
      </w:r>
      <w:proofErr w:type="gramStart"/>
      <w:r w:rsidRPr="00203113">
        <w:rPr>
          <w:rFonts w:ascii="Times New Roman" w:hAnsi="Times New Roman" w:cs="Times New Roman"/>
          <w:b/>
          <w:bCs/>
        </w:rPr>
        <w:t>A  szakmai</w:t>
      </w:r>
      <w:proofErr w:type="gramEnd"/>
      <w:r w:rsidRPr="00203113">
        <w:rPr>
          <w:rFonts w:ascii="Times New Roman" w:hAnsi="Times New Roman" w:cs="Times New Roman"/>
          <w:b/>
          <w:bCs/>
        </w:rPr>
        <w:t xml:space="preserve"> program mellékletét képezi:</w:t>
      </w:r>
    </w:p>
    <w:p w14:paraId="342902EB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461CF42" w14:textId="77777777" w:rsidR="00A64BEA" w:rsidRPr="00203113" w:rsidRDefault="00A64BEA" w:rsidP="005D0989">
      <w:pPr>
        <w:numPr>
          <w:ilvl w:val="0"/>
          <w:numId w:val="5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1.sz melléklet Házirend</w:t>
      </w:r>
    </w:p>
    <w:p w14:paraId="5758E14E" w14:textId="77777777" w:rsidR="00A64BEA" w:rsidRPr="00203113" w:rsidRDefault="00A64BEA" w:rsidP="005D0989">
      <w:pPr>
        <w:numPr>
          <w:ilvl w:val="0"/>
          <w:numId w:val="5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2.sz. melléklet Érdekképviseleti Fórum megalakításának és működésének szabályzata</w:t>
      </w:r>
    </w:p>
    <w:p w14:paraId="07C84E5F" w14:textId="77777777" w:rsidR="00A64BEA" w:rsidRPr="00203113" w:rsidRDefault="00A64BEA" w:rsidP="00A64B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                                      </w:t>
      </w:r>
    </w:p>
    <w:p w14:paraId="2A734E9B" w14:textId="77777777" w:rsidR="00A64BEA" w:rsidRPr="00203113" w:rsidRDefault="00A64BEA" w:rsidP="005D0989">
      <w:pPr>
        <w:numPr>
          <w:ilvl w:val="0"/>
          <w:numId w:val="5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3.sz. melléklet Időszakos gyermekfelügyelet szolgáltatási rendje</w:t>
      </w:r>
    </w:p>
    <w:p w14:paraId="249B5DB6" w14:textId="77777777" w:rsidR="00A64BEA" w:rsidRPr="00203113" w:rsidRDefault="00A64BEA" w:rsidP="005D0989">
      <w:pPr>
        <w:numPr>
          <w:ilvl w:val="0"/>
          <w:numId w:val="5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4.sz. melléklet Szolgáltatási megállapodás</w:t>
      </w:r>
    </w:p>
    <w:p w14:paraId="7766DAF1" w14:textId="77777777" w:rsidR="00A64BEA" w:rsidRPr="00203113" w:rsidRDefault="00A64BEA" w:rsidP="005D0989">
      <w:pPr>
        <w:numPr>
          <w:ilvl w:val="0"/>
          <w:numId w:val="5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5.sz melléklet SZMSZ</w:t>
      </w:r>
    </w:p>
    <w:p w14:paraId="3FEA48DC" w14:textId="77777777" w:rsidR="00A64BEA" w:rsidRPr="00203113" w:rsidRDefault="00A64BEA" w:rsidP="00A64BE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C3F6F94" w14:textId="77777777" w:rsidR="005962AF" w:rsidRDefault="005962AF" w:rsidP="008D4A8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9005A58" w14:textId="78A840FA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1.sz. mel</w:t>
      </w:r>
      <w:r w:rsidR="005962AF">
        <w:rPr>
          <w:rFonts w:ascii="Times New Roman" w:hAnsi="Times New Roman" w:cs="Times New Roman"/>
          <w:b/>
        </w:rPr>
        <w:t>l</w:t>
      </w:r>
      <w:r w:rsidRPr="00203113">
        <w:rPr>
          <w:rFonts w:ascii="Times New Roman" w:hAnsi="Times New Roman" w:cs="Times New Roman"/>
          <w:b/>
        </w:rPr>
        <w:t>éklet</w:t>
      </w:r>
    </w:p>
    <w:p w14:paraId="1D96CD4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4D87B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5D35E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EA9DE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B7F0AC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98BCD8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91737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06D97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D1B08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6D0B8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5FD22C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0EA83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57413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6D6D3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02A9AC" w14:textId="77777777" w:rsidR="008D4A80" w:rsidRPr="00203113" w:rsidRDefault="008D4A80" w:rsidP="008D4A8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03113">
        <w:rPr>
          <w:rFonts w:ascii="Times New Roman" w:hAnsi="Times New Roman" w:cs="Times New Roman"/>
          <w:sz w:val="36"/>
          <w:szCs w:val="36"/>
        </w:rPr>
        <w:t>Tiszavasvári Bölcsőde</w:t>
      </w:r>
    </w:p>
    <w:p w14:paraId="1D340028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6EF6BBBF" w14:textId="77777777" w:rsidR="008D4A80" w:rsidRPr="00203113" w:rsidRDefault="008D4A80" w:rsidP="008D4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03113">
        <w:rPr>
          <w:rFonts w:ascii="Times New Roman" w:hAnsi="Times New Roman" w:cs="Times New Roman"/>
          <w:b/>
          <w:bCs/>
          <w:sz w:val="40"/>
          <w:szCs w:val="40"/>
        </w:rPr>
        <w:t>H Á Z I R E N D</w:t>
      </w:r>
    </w:p>
    <w:p w14:paraId="0A8D779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7031903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3877000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4847CE7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05C7F27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62AC724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0CA9D5F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6A82C82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3644CB4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0836E6C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3D3FB8B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509EBB5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7486F26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780DE01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475A8C4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156EFA3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82BA6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25DB1F" w14:textId="69D1AA35" w:rsidR="008D4A80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7BA8F8" w14:textId="420DF348" w:rsidR="005962AF" w:rsidRDefault="005962AF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3AEC0C" w14:textId="6B7E487F" w:rsidR="005962AF" w:rsidRDefault="005962AF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B01C8E" w14:textId="0D446D7F" w:rsidR="005962AF" w:rsidRDefault="005962AF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2968EC" w14:textId="70AAD9A8" w:rsidR="005962AF" w:rsidRDefault="005962AF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6CFD83" w14:textId="2146719E" w:rsidR="005962AF" w:rsidRDefault="005962AF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818AE0" w14:textId="52B969FF" w:rsidR="005962AF" w:rsidRDefault="005962AF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244570" w14:textId="40889F72" w:rsidR="005962AF" w:rsidRDefault="005962AF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59B660" w14:textId="77777777" w:rsidR="005962AF" w:rsidRPr="00203113" w:rsidRDefault="005962AF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5428E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a következők szerint határozza meg a házirend témakörébe tartozó szabályokat:</w:t>
      </w:r>
    </w:p>
    <w:p w14:paraId="5EB2DEE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1DC60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426498" w14:textId="77777777" w:rsidR="008D4A80" w:rsidRPr="00203113" w:rsidRDefault="008D4A80" w:rsidP="005D0989">
      <w:pPr>
        <w:pStyle w:val="Listaszerbekezds"/>
        <w:numPr>
          <w:ilvl w:val="0"/>
          <w:numId w:val="78"/>
        </w:numPr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Általános szabályok</w:t>
      </w:r>
    </w:p>
    <w:p w14:paraId="0219C63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D682F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6A82F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1. A házirend célja </w:t>
      </w:r>
    </w:p>
    <w:p w14:paraId="4A30052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43139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házirend célja, hogy meghatározza az Intézmény belső rendjét és tájékoztatást nyújtson az alapvető szabályokról. Ennek érdekében megállapítja:</w:t>
      </w:r>
    </w:p>
    <w:p w14:paraId="3B547BCD" w14:textId="77777777" w:rsidR="008D4A80" w:rsidRPr="00203113" w:rsidRDefault="008D4A80" w:rsidP="005D0989">
      <w:pPr>
        <w:pStyle w:val="Listaszerbekezds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napirendet, </w:t>
      </w:r>
    </w:p>
    <w:p w14:paraId="331E346D" w14:textId="77777777" w:rsidR="008D4A80" w:rsidRPr="00203113" w:rsidRDefault="008D4A80" w:rsidP="005D0989">
      <w:pPr>
        <w:pStyle w:val="Listaszerbekezds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 szülőjére vonatkozó szabályokat,</w:t>
      </w:r>
    </w:p>
    <w:p w14:paraId="28CE01FB" w14:textId="77777777" w:rsidR="008D4A80" w:rsidRPr="00203113" w:rsidRDefault="008D4A80" w:rsidP="005D0989">
      <w:pPr>
        <w:pStyle w:val="Listaszerbekezds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tűz- és munkavédelmi szabályokat,</w:t>
      </w:r>
    </w:p>
    <w:p w14:paraId="022EBF7F" w14:textId="77777777" w:rsidR="008D4A80" w:rsidRPr="00203113" w:rsidRDefault="008D4A80" w:rsidP="005D0989">
      <w:pPr>
        <w:pStyle w:val="Listaszerbekezds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panaszjog érvényesítés módját,</w:t>
      </w:r>
    </w:p>
    <w:p w14:paraId="56751F49" w14:textId="77777777" w:rsidR="008D4A80" w:rsidRPr="00203113" w:rsidRDefault="008D4A80" w:rsidP="005D0989">
      <w:pPr>
        <w:pStyle w:val="Listaszerbekezds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térítési díjra vonatkozó szabályokat.</w:t>
      </w:r>
    </w:p>
    <w:p w14:paraId="663E1D8B" w14:textId="77777777" w:rsidR="008D4A80" w:rsidRPr="00203113" w:rsidRDefault="008D4A80" w:rsidP="005D0989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Az adatkezelés, adatvédelem előírásait.</w:t>
      </w:r>
    </w:p>
    <w:p w14:paraId="78004F29" w14:textId="77777777" w:rsidR="008D4A80" w:rsidRPr="00203113" w:rsidRDefault="008D4A80" w:rsidP="005D0989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Az együttélés szabályait.</w:t>
      </w:r>
    </w:p>
    <w:p w14:paraId="3EE9C6CA" w14:textId="77777777" w:rsidR="008D4A80" w:rsidRPr="00203113" w:rsidRDefault="008D4A80" w:rsidP="005D0989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Nyitvatartási időt.</w:t>
      </w:r>
    </w:p>
    <w:p w14:paraId="297C06A1" w14:textId="77777777" w:rsidR="008D4A80" w:rsidRPr="00203113" w:rsidRDefault="008D4A80" w:rsidP="005D0989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Kapcsolattartás szabályait.</w:t>
      </w:r>
    </w:p>
    <w:p w14:paraId="161720C3" w14:textId="77777777" w:rsidR="008D4A80" w:rsidRPr="00203113" w:rsidRDefault="008D4A80" w:rsidP="005D0989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Távollét bejelentését.</w:t>
      </w:r>
    </w:p>
    <w:p w14:paraId="10509D41" w14:textId="77777777" w:rsidR="008D4A80" w:rsidRPr="00203113" w:rsidRDefault="008D4A80" w:rsidP="005D0989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 elvitelére vonatkozó szabályokat.</w:t>
      </w:r>
    </w:p>
    <w:p w14:paraId="7FAD73DE" w14:textId="77777777" w:rsidR="008D4A80" w:rsidRPr="00203113" w:rsidRDefault="008D4A80" w:rsidP="005D0989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szolgáltatás igénybevétele esetén a megszűnés szabályai</w:t>
      </w:r>
    </w:p>
    <w:p w14:paraId="3C4300C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810F1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2C751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2. A házirend hatálya</w:t>
      </w:r>
    </w:p>
    <w:p w14:paraId="6794D2E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6B3F1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házirend személyi hatálya kiterjed a Bölcsődében</w:t>
      </w:r>
    </w:p>
    <w:p w14:paraId="545FE2B1" w14:textId="77777777" w:rsidR="008D4A80" w:rsidRPr="00203113" w:rsidRDefault="008D4A80" w:rsidP="005D0989">
      <w:pPr>
        <w:pStyle w:val="Listaszerbekezds"/>
        <w:numPr>
          <w:ilvl w:val="0"/>
          <w:numId w:val="8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ellátott gyermekekre,</w:t>
      </w:r>
    </w:p>
    <w:p w14:paraId="7D8886E0" w14:textId="77777777" w:rsidR="008D4A80" w:rsidRPr="00203113" w:rsidRDefault="008D4A80" w:rsidP="005D0989">
      <w:pPr>
        <w:pStyle w:val="Listaszerbekezds"/>
        <w:numPr>
          <w:ilvl w:val="0"/>
          <w:numId w:val="8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ellátott gyermekek szüleire,</w:t>
      </w:r>
    </w:p>
    <w:p w14:paraId="79AB32C3" w14:textId="77777777" w:rsidR="008D4A80" w:rsidRPr="00203113" w:rsidRDefault="008D4A80" w:rsidP="005D0989">
      <w:pPr>
        <w:pStyle w:val="Listaszerbekezds"/>
        <w:numPr>
          <w:ilvl w:val="0"/>
          <w:numId w:val="8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foglalkoztatott alkalmazottakra, </w:t>
      </w:r>
    </w:p>
    <w:p w14:paraId="37C7588E" w14:textId="77777777" w:rsidR="008D4A80" w:rsidRPr="00203113" w:rsidRDefault="008D4A80" w:rsidP="005D0989">
      <w:pPr>
        <w:pStyle w:val="Listaszerbekezds"/>
        <w:numPr>
          <w:ilvl w:val="0"/>
          <w:numId w:val="8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munkát végző külső szervek dolgozóira, </w:t>
      </w:r>
    </w:p>
    <w:p w14:paraId="759D00D8" w14:textId="77777777" w:rsidR="008D4A80" w:rsidRPr="00203113" w:rsidRDefault="008D4A80" w:rsidP="005D0989">
      <w:pPr>
        <w:pStyle w:val="Listaszerbekezds"/>
        <w:numPr>
          <w:ilvl w:val="0"/>
          <w:numId w:val="8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tartózkodó látogatókra és valamennyi, a Bölcsődében megforduló személyre.</w:t>
      </w:r>
    </w:p>
    <w:p w14:paraId="233666B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0E507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házirend</w:t>
      </w:r>
    </w:p>
    <w:p w14:paraId="3531DFF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gyermekek és hozzátartozóik vonatkozásában az intézményi jogviszony kezdetekor,</w:t>
      </w:r>
    </w:p>
    <w:p w14:paraId="5569CE9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munkavállalók esetében a munkaviszony kezdetekor,</w:t>
      </w:r>
    </w:p>
    <w:p w14:paraId="572731B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Intézménynél nem munkaviszonyban lévő dolgozók vonatkozásában az Intézmény területére való belépéskor, </w:t>
      </w:r>
    </w:p>
    <w:p w14:paraId="15AC63C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 látogatók esetében az Intézménybe lépéskor </w:t>
      </w:r>
    </w:p>
    <w:p w14:paraId="117B7DC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lép hatályba.</w:t>
      </w:r>
    </w:p>
    <w:p w14:paraId="49957B5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A95AA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házirend előírásait az Intézmény területén kell alkalmazni.</w:t>
      </w:r>
    </w:p>
    <w:p w14:paraId="2A06716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3A89D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3. Alapelvek</w:t>
      </w:r>
    </w:p>
    <w:p w14:paraId="64C6C0C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DDF9D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a feladatait úgy végzi, hogy az ellátást igénybe vevők számára biztosítsa az őket megillető alkotmányos jogok maradéktalan és teljes körű tiszteletben tartását.</w:t>
      </w:r>
    </w:p>
    <w:p w14:paraId="59C78B3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35C24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4. A házirend nyilvánossága</w:t>
      </w:r>
    </w:p>
    <w:p w14:paraId="446C230C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894EB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házirendet nyilvánosságra kell hozni.</w:t>
      </w:r>
    </w:p>
    <w:p w14:paraId="459E782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nyilvánosságra hozatal módjai:</w:t>
      </w:r>
    </w:p>
    <w:p w14:paraId="6B748C04" w14:textId="77777777" w:rsidR="008D4A80" w:rsidRPr="00203113" w:rsidRDefault="008D4A80" w:rsidP="005D0989">
      <w:pPr>
        <w:pStyle w:val="Listaszerbekezds"/>
        <w:numPr>
          <w:ilvl w:val="0"/>
          <w:numId w:val="8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203113">
        <w:rPr>
          <w:rFonts w:ascii="Times New Roman" w:hAnsi="Times New Roman" w:cs="Times New Roman"/>
          <w:sz w:val="24"/>
          <w:szCs w:val="24"/>
        </w:rPr>
        <w:t>házirendet  ki</w:t>
      </w:r>
      <w:proofErr w:type="gramEnd"/>
      <w:r w:rsidRPr="00203113">
        <w:rPr>
          <w:rFonts w:ascii="Times New Roman" w:hAnsi="Times New Roman" w:cs="Times New Roman"/>
          <w:sz w:val="24"/>
          <w:szCs w:val="24"/>
        </w:rPr>
        <w:t xml:space="preserve"> kell függeszteni a faliújságra,</w:t>
      </w:r>
    </w:p>
    <w:p w14:paraId="712C6E76" w14:textId="77777777" w:rsidR="008D4A80" w:rsidRPr="00203113" w:rsidRDefault="008D4A80" w:rsidP="005D0989">
      <w:pPr>
        <w:pStyle w:val="Listaszerbekezds"/>
        <w:numPr>
          <w:ilvl w:val="0"/>
          <w:numId w:val="8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házirend egy példányát a gyermek szülője, illetve törvényes képviselője részére át kell adni.</w:t>
      </w:r>
    </w:p>
    <w:p w14:paraId="50968C3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8D203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Gondoskodni kell a házirend megismertetéséről.</w:t>
      </w:r>
    </w:p>
    <w:p w14:paraId="5319FE2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38EB8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házirend változásakor azt ismételten nyilvánosságra kell hozni a fentiek szerint.</w:t>
      </w:r>
    </w:p>
    <w:p w14:paraId="4DB0521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4A111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7ED6A2" w14:textId="77777777" w:rsidR="008D4A80" w:rsidRPr="00203113" w:rsidRDefault="008D4A80" w:rsidP="005D0989">
      <w:pPr>
        <w:pStyle w:val="Listaszerbekezds"/>
        <w:numPr>
          <w:ilvl w:val="0"/>
          <w:numId w:val="78"/>
        </w:numPr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A gyermek felvételének szabályai</w:t>
      </w:r>
    </w:p>
    <w:p w14:paraId="00FCC39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E77B2C" w14:textId="77777777" w:rsidR="008D4A80" w:rsidRPr="00203113" w:rsidRDefault="008D4A80" w:rsidP="005D0989">
      <w:pPr>
        <w:pStyle w:val="Listaszerbekezds"/>
        <w:numPr>
          <w:ilvl w:val="0"/>
          <w:numId w:val="82"/>
        </w:num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Bölcsődébe a gyermek húszhetes korától harmadik életévének, betöltéséig, illetve annak az évnek a december 31-éig vehető fel, amelyben a gyermek a harmadik életévét betölti. Sajátos nevelési igényű gyermek az ötödik életévének betöltéséig,</w:t>
      </w:r>
    </w:p>
    <w:p w14:paraId="7A6D3D98" w14:textId="77777777" w:rsidR="008D4A80" w:rsidRPr="00203113" w:rsidRDefault="008D4A80" w:rsidP="005D0989">
      <w:pPr>
        <w:pStyle w:val="Listaszerbekezds"/>
        <w:numPr>
          <w:ilvl w:val="0"/>
          <w:numId w:val="82"/>
        </w:num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annak az évnek a december 31-éig, amelyben a gyermek szeptember 1-je és december 31-e között tölti be a harmadik életévét, ha a szülő, törvényes képviselő vállalja, hogy a gyermek ellátását a nevelési év végéig a bölcsőde biztosítja.</w:t>
      </w:r>
    </w:p>
    <w:p w14:paraId="4BE0EA47" w14:textId="77777777" w:rsidR="008D4A80" w:rsidRPr="00203113" w:rsidRDefault="008D4A80" w:rsidP="005D0989">
      <w:pPr>
        <w:pStyle w:val="Listaszerbekezds"/>
        <w:numPr>
          <w:ilvl w:val="0"/>
          <w:numId w:val="82"/>
        </w:numPr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 a gyermek a harmadik életévét betöltötte, de testi vagy szellemi fejlettségi szintje alapján még nem érett az óvodai nevelésre és óvodai jelentkezését a bölcsőde orvosa nem javasolja, bölcsődében gondozható negyedik életévének betöltését követő augusztus 31-ig.</w:t>
      </w:r>
    </w:p>
    <w:p w14:paraId="0E887B97" w14:textId="77777777" w:rsidR="008D4A80" w:rsidRPr="00203113" w:rsidRDefault="008D4A80" w:rsidP="008D4A80">
      <w:pPr>
        <w:rPr>
          <w:rFonts w:ascii="Times New Roman" w:hAnsi="Times New Roman" w:cs="Times New Roman"/>
        </w:rPr>
      </w:pPr>
    </w:p>
    <w:p w14:paraId="24FA0282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Az 1997. évi XXXI. Tv. 31.§ (1) </w:t>
      </w:r>
      <w:proofErr w:type="spellStart"/>
      <w:r w:rsidRPr="00203113">
        <w:rPr>
          <w:rFonts w:ascii="Times New Roman" w:hAnsi="Times New Roman" w:cs="Times New Roman"/>
          <w:sz w:val="23"/>
          <w:szCs w:val="23"/>
        </w:rPr>
        <w:t>bek</w:t>
      </w:r>
      <w:proofErr w:type="spellEnd"/>
      <w:r w:rsidRPr="00203113">
        <w:rPr>
          <w:rFonts w:ascii="Times New Roman" w:hAnsi="Times New Roman" w:cs="Times New Roman"/>
          <w:sz w:val="23"/>
          <w:szCs w:val="23"/>
        </w:rPr>
        <w:t xml:space="preserve">. értelmében, a személyes gondoskodás igénybevétele – ha a törvény másként nem rendelkezik – önkéntes, az 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ellátást igénylő</w:t>
      </w:r>
      <w:r w:rsidRPr="00203113">
        <w:rPr>
          <w:rFonts w:ascii="Times New Roman" w:hAnsi="Times New Roman" w:cs="Times New Roman"/>
          <w:sz w:val="23"/>
          <w:szCs w:val="23"/>
        </w:rPr>
        <w:t xml:space="preserve"> 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kérelmére történik</w:t>
      </w:r>
      <w:r w:rsidRPr="00203113">
        <w:rPr>
          <w:rFonts w:ascii="Times New Roman" w:hAnsi="Times New Roman" w:cs="Times New Roman"/>
          <w:sz w:val="23"/>
          <w:szCs w:val="23"/>
        </w:rPr>
        <w:t>. Cselekvőképtelen személy kérelmét törvényes képviselője terjeszti elő.  Intézményünkben a kérelem benyújtásának írásos formáját alkalmazzuk, az erre rendszeresített „</w:t>
      </w:r>
      <w:r w:rsidRPr="00203113">
        <w:rPr>
          <w:rFonts w:ascii="Times New Roman" w:hAnsi="Times New Roman" w:cs="Times New Roman"/>
          <w:b/>
          <w:sz w:val="23"/>
          <w:szCs w:val="23"/>
        </w:rPr>
        <w:t>Felvételi Kérelem”</w:t>
      </w:r>
      <w:r w:rsidRPr="00203113">
        <w:rPr>
          <w:rFonts w:ascii="Times New Roman" w:hAnsi="Times New Roman" w:cs="Times New Roman"/>
          <w:sz w:val="23"/>
          <w:szCs w:val="23"/>
        </w:rPr>
        <w:t xml:space="preserve"> nyomtatványon. Az 1997. évi XXXI. Tv. 139 §-a értelmében nyilvántartásba vesszük a kérelmezőt, erről a szülőt, vagy más törvényes </w:t>
      </w:r>
      <w:r w:rsidRPr="00203113">
        <w:rPr>
          <w:rFonts w:ascii="Times New Roman" w:hAnsi="Times New Roman" w:cs="Times New Roman"/>
          <w:b/>
          <w:sz w:val="23"/>
          <w:szCs w:val="23"/>
        </w:rPr>
        <w:t>képviselőt írásban értesítjük.</w:t>
      </w:r>
    </w:p>
    <w:p w14:paraId="263F06FA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személyes gondoskodást nyújtó ellátás igénybevételét az intézményvezető intézkedése alapozza meg. </w:t>
      </w:r>
      <w:r w:rsidRPr="00203113">
        <w:rPr>
          <w:rFonts w:ascii="Times New Roman" w:hAnsi="Times New Roman" w:cs="Times New Roman"/>
          <w:b/>
          <w:sz w:val="23"/>
          <w:szCs w:val="23"/>
        </w:rPr>
        <w:t xml:space="preserve">Az </w:t>
      </w:r>
      <w:r w:rsidRPr="00203113">
        <w:rPr>
          <w:rFonts w:ascii="Times New Roman" w:hAnsi="Times New Roman" w:cs="Times New Roman"/>
          <w:b/>
          <w:i/>
          <w:iCs/>
          <w:sz w:val="23"/>
          <w:szCs w:val="23"/>
        </w:rPr>
        <w:t>intézményvezető a döntéséről írásban tájékoztatja a</w:t>
      </w:r>
      <w:r w:rsidRPr="0020311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03113">
        <w:rPr>
          <w:rFonts w:ascii="Times New Roman" w:hAnsi="Times New Roman" w:cs="Times New Roman"/>
          <w:b/>
          <w:i/>
          <w:iCs/>
          <w:sz w:val="23"/>
          <w:szCs w:val="23"/>
        </w:rPr>
        <w:t>kérelmezőt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,</w:t>
      </w:r>
      <w:r w:rsidRPr="00203113">
        <w:rPr>
          <w:rFonts w:ascii="Times New Roman" w:hAnsi="Times New Roman" w:cs="Times New Roman"/>
          <w:sz w:val="23"/>
          <w:szCs w:val="23"/>
        </w:rPr>
        <w:t xml:space="preserve"> illetve törvényes képviselőjét. Ha a kérelmező illetve törvényes képviselő a döntést vitatja, az arról szóló értesítés kézhezvételétől számított nyolc napon belül a fenntartóhoz fordulhat. Ez irányadó abban az esetben is, ha az intézmény vezetője az ellátás igénybevételéről nem intézkedik. Ilyen esetben a fenntartó határozattal dönt.</w:t>
      </w:r>
    </w:p>
    <w:p w14:paraId="5AFB5ED0" w14:textId="77777777" w:rsidR="008D4A80" w:rsidRPr="00203113" w:rsidRDefault="008D4A80" w:rsidP="008D4A80">
      <w:pPr>
        <w:pStyle w:val="Szvegtrzs2"/>
        <w:suppressAutoHyphens w:val="0"/>
        <w:spacing w:after="0" w:line="240" w:lineRule="auto"/>
        <w:ind w:left="-360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szülőnek (törvényes képviselőnek) a gyermek bölcsődei jelentkezéséhez csatolnia kell a gyermekorvos igazolását arról, hogy a gyermek egészségi állapota alapján bölcsődében gondozható.</w:t>
      </w:r>
    </w:p>
    <w:p w14:paraId="78714207" w14:textId="77777777" w:rsidR="008D4A80" w:rsidRPr="00203113" w:rsidRDefault="008D4A80" w:rsidP="008D4A80">
      <w:pPr>
        <w:pStyle w:val="Szvegtrzs2"/>
        <w:suppressAutoHyphens w:val="0"/>
        <w:spacing w:after="0" w:line="240" w:lineRule="auto"/>
        <w:ind w:left="-360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Nem gondozható bölcsődében a fertőző beteg gyermek mindaddig, amíg a kezelőorvos igazolása szerint ez az állapota fennáll.</w:t>
      </w:r>
    </w:p>
    <w:p w14:paraId="2BFEF909" w14:textId="77777777" w:rsidR="008D4A80" w:rsidRPr="00203113" w:rsidRDefault="008D4A80" w:rsidP="008D4A80">
      <w:pPr>
        <w:pStyle w:val="Szvegtrzs2"/>
        <w:suppressAutoHyphens w:val="0"/>
        <w:spacing w:after="0" w:line="240" w:lineRule="auto"/>
        <w:ind w:left="-360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15/1998 NM rend 37. §</w:t>
      </w:r>
      <w:r w:rsidRPr="00203113">
        <w:rPr>
          <w:rFonts w:ascii="Times New Roman" w:hAnsi="Times New Roman" w:cs="Times New Roman"/>
          <w:b/>
          <w:bCs/>
          <w:vertAlign w:val="superscript"/>
        </w:rPr>
        <w:t xml:space="preserve"> </w:t>
      </w:r>
      <w:r w:rsidRPr="00203113">
        <w:rPr>
          <w:rFonts w:ascii="Times New Roman" w:hAnsi="Times New Roman" w:cs="Times New Roman"/>
        </w:rPr>
        <w:t>(1) A bölcsődei ellátást nyújtó intézmény, szolgáltató a fenntartó által meghatározott napi nyitvatartási időn belül biztosítja a gyermek bölcsődei ellátását.</w:t>
      </w:r>
    </w:p>
    <w:p w14:paraId="6FA496B9" w14:textId="77777777" w:rsidR="008D4A80" w:rsidRPr="00203113" w:rsidRDefault="008D4A80" w:rsidP="008D4A80">
      <w:pPr>
        <w:pStyle w:val="Szvegtrzs2"/>
        <w:suppressAutoHyphens w:val="0"/>
        <w:spacing w:after="0" w:line="240" w:lineRule="auto"/>
        <w:ind w:left="-360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(2) A Gyvt. 42. § (1) bekezdése szerinti bölcsődei ellátás esetén a gyermek napi gondozási ideje legalább négy óra és legfeljebb tizenkét óra. A sajátos nevelési igényű, illetve a korai fejlesztésre és gondozásra jogosult gyermek napi gondozási ideje négy óránál kevesebb időtartamban is meghatározható.</w:t>
      </w:r>
    </w:p>
    <w:p w14:paraId="183729DA" w14:textId="77777777" w:rsidR="008D4A80" w:rsidRPr="00203113" w:rsidRDefault="008D4A80" w:rsidP="008D4A80">
      <w:pPr>
        <w:pStyle w:val="Szvegtrzs2"/>
        <w:suppressAutoHyphens w:val="0"/>
        <w:spacing w:after="0" w:line="240" w:lineRule="auto"/>
        <w:ind w:left="-360"/>
        <w:rPr>
          <w:rFonts w:ascii="Times New Roman" w:hAnsi="Times New Roman" w:cs="Times New Roman"/>
        </w:rPr>
      </w:pPr>
    </w:p>
    <w:p w14:paraId="174D4061" w14:textId="77777777" w:rsidR="008D4A80" w:rsidRPr="00203113" w:rsidRDefault="008D4A80" w:rsidP="008D4A80">
      <w:pPr>
        <w:pStyle w:val="Szvegtrzs2"/>
        <w:suppressAutoHyphens w:val="0"/>
        <w:spacing w:after="0" w:line="240" w:lineRule="auto"/>
        <w:ind w:left="-360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 Amennyiben az intézményvezető az igénybevételről dönt, az ellátás megkezdése előtt a kérelmezővel, illetve törvényes képviselőjével az ellátás megkezdése előtt megállapodást köt.</w:t>
      </w:r>
    </w:p>
    <w:p w14:paraId="09AB74DA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11AE77BC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203113">
        <w:rPr>
          <w:rFonts w:ascii="Times New Roman" w:hAnsi="Times New Roman" w:cs="Times New Roman"/>
          <w:i/>
          <w:iCs/>
          <w:sz w:val="23"/>
          <w:szCs w:val="23"/>
        </w:rPr>
        <w:t>A megállapodás kötelező tartalmi elemei:</w:t>
      </w:r>
    </w:p>
    <w:p w14:paraId="6D342509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           - az ellátás kezdetének időpontja,</w:t>
      </w:r>
    </w:p>
    <w:p w14:paraId="047DBDE3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ab/>
        <w:t>- az ellátás várható időtartama (határozott vagy határozatlan időtartam megjelölésével)</w:t>
      </w:r>
    </w:p>
    <w:p w14:paraId="66EA6B6E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ab/>
        <w:t>- a gyermek számára nyújtott szolgáltatások, ellátások formája, módja</w:t>
      </w:r>
    </w:p>
    <w:p w14:paraId="4A283D1E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ab/>
        <w:t>- a személyi térítési díj megállapítására, fizetésére vonatkozó szabályok,</w:t>
      </w:r>
    </w:p>
    <w:p w14:paraId="04BD7FCB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             - az ellátás megszüntetésének módja,</w:t>
      </w:r>
    </w:p>
    <w:p w14:paraId="74DC44B1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             - személyazonosító adatok,</w:t>
      </w:r>
    </w:p>
    <w:p w14:paraId="4144321D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ab/>
        <w:t xml:space="preserve">- az ellátásra jogosult gyermek törvényes képviselőjének nyilatkozatát a Gyvt. 33. §. </w:t>
      </w:r>
      <w:r w:rsidRPr="00203113">
        <w:rPr>
          <w:rFonts w:ascii="Times New Roman" w:hAnsi="Times New Roman" w:cs="Times New Roman"/>
          <w:sz w:val="23"/>
          <w:szCs w:val="23"/>
        </w:rPr>
        <w:tab/>
        <w:t>(2) bekezdésben meghatározott tájékoztatás megtörténtéről.</w:t>
      </w:r>
    </w:p>
    <w:p w14:paraId="70434718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ab/>
      </w:r>
    </w:p>
    <w:p w14:paraId="600B4546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Gyvt. 33.§ (2) </w:t>
      </w:r>
      <w:proofErr w:type="spellStart"/>
      <w:r w:rsidRPr="00203113">
        <w:rPr>
          <w:rFonts w:ascii="Times New Roman" w:hAnsi="Times New Roman" w:cs="Times New Roman"/>
          <w:sz w:val="23"/>
          <w:szCs w:val="23"/>
        </w:rPr>
        <w:t>bek</w:t>
      </w:r>
      <w:proofErr w:type="spellEnd"/>
      <w:r w:rsidRPr="00203113">
        <w:rPr>
          <w:rFonts w:ascii="Times New Roman" w:hAnsi="Times New Roman" w:cs="Times New Roman"/>
          <w:sz w:val="23"/>
          <w:szCs w:val="23"/>
        </w:rPr>
        <w:t xml:space="preserve">. alapján a személyes gondoskodást nyújtó ellátás esetén az ellátás 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megkezdésekor az ellátásra jogosult gyermeket és törvényes képviselőjét tájékoztatni kell:</w:t>
      </w:r>
    </w:p>
    <w:p w14:paraId="2B6D7B74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- az ellátás tartamáról és feltételeiről</w:t>
      </w:r>
    </w:p>
    <w:p w14:paraId="2225CFA2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intézmény által vezetett reá vonatkozó nyilvántartásokról</w:t>
      </w:r>
    </w:p>
    <w:p w14:paraId="1F9B4010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értékmegőrzés módjáról</w:t>
      </w:r>
    </w:p>
    <w:p w14:paraId="21F560DC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családi bölcsőde házirendjéről</w:t>
      </w:r>
    </w:p>
    <w:p w14:paraId="5D91907E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panaszjog gyakorlásának módjáról</w:t>
      </w:r>
    </w:p>
    <w:p w14:paraId="346110EF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fizetendő térítési díjról</w:t>
      </w:r>
    </w:p>
    <w:p w14:paraId="0AD36E87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bölcsődében ellátott gyermek és törvényes képviselői jogainak és érdekeit képviselő érdekképviseleti fórumról, és a</w:t>
      </w:r>
    </w:p>
    <w:p w14:paraId="6C43F261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TEVADMIN rendszerben történő napi jelentésről.</w:t>
      </w:r>
    </w:p>
    <w:p w14:paraId="05B65C11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3FF6B026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Gyvt. 139.§ (1) </w:t>
      </w:r>
      <w:proofErr w:type="spellStart"/>
      <w:r w:rsidRPr="00203113">
        <w:rPr>
          <w:rFonts w:ascii="Times New Roman" w:hAnsi="Times New Roman" w:cs="Times New Roman"/>
          <w:sz w:val="23"/>
          <w:szCs w:val="23"/>
        </w:rPr>
        <w:t>bek</w:t>
      </w:r>
      <w:proofErr w:type="spellEnd"/>
      <w:r w:rsidRPr="00203113">
        <w:rPr>
          <w:rFonts w:ascii="Times New Roman" w:hAnsi="Times New Roman" w:cs="Times New Roman"/>
          <w:sz w:val="23"/>
          <w:szCs w:val="23"/>
        </w:rPr>
        <w:t xml:space="preserve">. értelmében a személyes gondoskodásban részesülő személyről az intézmény vezetője nyilvántartást vezet. </w:t>
      </w:r>
    </w:p>
    <w:p w14:paraId="75D06F94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14:paraId="58556F6F" w14:textId="77777777" w:rsidR="008D4A80" w:rsidRPr="00203113" w:rsidRDefault="008D4A80" w:rsidP="008D4A80">
      <w:pPr>
        <w:ind w:right="142"/>
        <w:contextualSpacing/>
        <w:jc w:val="both"/>
        <w:rPr>
          <w:rFonts w:ascii="Times New Roman" w:hAnsi="Times New Roman" w:cs="Times New Roman"/>
          <w:i/>
          <w:iCs/>
          <w:sz w:val="23"/>
          <w:szCs w:val="23"/>
          <w:u w:val="single"/>
        </w:rPr>
      </w:pPr>
      <w:r w:rsidRPr="00203113">
        <w:rPr>
          <w:rFonts w:ascii="Times New Roman" w:hAnsi="Times New Roman" w:cs="Times New Roman"/>
          <w:i/>
          <w:iCs/>
          <w:sz w:val="23"/>
          <w:szCs w:val="23"/>
          <w:u w:val="single"/>
        </w:rPr>
        <w:t>A nyilvántartás tartalmazza:</w:t>
      </w:r>
    </w:p>
    <w:p w14:paraId="60A0DA1A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gyermek, a szülő vagy más törvényes képviselő személyazonosító adatait,</w:t>
      </w:r>
    </w:p>
    <w:p w14:paraId="15DBFD0D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jogosultsági feltételekre és az azokban bekövetkezett változásokra vonatkozó </w:t>
      </w:r>
      <w:r w:rsidRPr="00203113">
        <w:rPr>
          <w:rFonts w:ascii="Times New Roman" w:hAnsi="Times New Roman" w:cs="Times New Roman"/>
          <w:sz w:val="23"/>
          <w:szCs w:val="23"/>
        </w:rPr>
        <w:tab/>
        <w:t>adatokat,</w:t>
      </w:r>
    </w:p>
    <w:p w14:paraId="33879AE3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ellátással kapcsolatos döntéseket,</w:t>
      </w:r>
    </w:p>
    <w:p w14:paraId="744DD505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jogosultság és a térítési díj megállapításához szükséges jövedelmi adatokat, </w:t>
      </w:r>
    </w:p>
    <w:p w14:paraId="68F229DC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ellátás igénybevételének időpontját,</w:t>
      </w:r>
    </w:p>
    <w:p w14:paraId="2D3CBF4E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ellátás megszűnésének időpontját,</w:t>
      </w:r>
    </w:p>
    <w:p w14:paraId="0E83D9C6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térítési vagy gondozási díj fizetési kötelezettség teljesítésére, elmaradására, behajtására illetve elévülésére vonatkozó adatokat,</w:t>
      </w:r>
    </w:p>
    <w:p w14:paraId="73462A83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lastRenderedPageBreak/>
        <w:t>a személyes gondoskodást nyújtó gyermekjóléti alapellátás vagy gyermekvédelmi szakellátás formája, igénybevételének és megszűnésének időpontját,</w:t>
      </w:r>
    </w:p>
    <w:p w14:paraId="65D9DC86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intézmény, szolgáltató hálózat ágazati azonosító jelét,</w:t>
      </w:r>
    </w:p>
    <w:p w14:paraId="71EDE11C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hatósági döntésre elhelyezett gyermek vagy fiatal felnőtt esetén a határozatot hozó szerv nevét, a határozat számát, keltét, jogerőre emelkedésének napját,</w:t>
      </w:r>
    </w:p>
    <w:p w14:paraId="4DE1E69B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hatósági döntés jellegét,</w:t>
      </w:r>
    </w:p>
    <w:p w14:paraId="6E58B6D3" w14:textId="77777777" w:rsidR="008D4A80" w:rsidRPr="00203113" w:rsidRDefault="008D4A80" w:rsidP="008D4A80">
      <w:pPr>
        <w:pStyle w:val="Listaszerbekezds"/>
        <w:numPr>
          <w:ilvl w:val="0"/>
          <w:numId w:val="5"/>
        </w:numPr>
        <w:ind w:right="142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gyermek hátrányos, vagy halmozottan hátrányos helyzetének megállapítását, megjelölve a hátrányos, halmozottan hátrányos helyzet megállapításának okát.</w:t>
      </w:r>
    </w:p>
    <w:p w14:paraId="5C6AB9C8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6614B0" w14:textId="77777777" w:rsidR="008D4A80" w:rsidRPr="00203113" w:rsidRDefault="008D4A80" w:rsidP="008D4A80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bölcsődébe jelentkező gyermekek fogadása egész évben folyamatos – amennyiben a férőhelyek száma lehetővé teszi. A szülő vagy a törvényes képviselő a gyermek bölcsődei felvételét kérheti az adott évre, valamint a következő nevelési évre.</w:t>
      </w:r>
    </w:p>
    <w:p w14:paraId="38344E0C" w14:textId="77777777" w:rsidR="008D4A80" w:rsidRPr="00203113" w:rsidRDefault="008D4A80" w:rsidP="008D4A8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hAnsi="Times New Roman" w:cs="Times New Roman"/>
        </w:rPr>
        <w:t xml:space="preserve">A 1997. évi XXXI. tv. 41.§ (1) bekezdés szerint 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gyermekek napközbeni ellátásaként az életkornak megfelelő nappali felügyeletet, gondozást, nevelést, foglalkoztatást és étkeztetést kell megszervezni azon gyermekek számára, akiknek szülei, törvényes képviselői munkavégzésük - ideértve a gyermekgondozási díj, a gyermekgondozást segítő ellátás és a gyermeknevelési támogatás folyósítása melletti munkavégzést is -, munkaerő-piaci részvételt elősegítő programban, képzésben való részvételük, nappali rendszerű iskolai oktatásban, a nappali oktatás munkarendje szerint szervezett felnőttoktatásban, felsőoktatási intézményben nappali képzésben való részvételük, betegségük vagy egyéb ok miatt napközbeni ellátásukról nem tudnak gondoskodni. A napközbeni ellátás keretében biztosított szolgáltatások időtartama lehetőleg a szülő, törvényes képviselő munkarendjéhez igazodik. Gyermekek napközbeni ellátásának igénybevételére jogosult az átmeneti gondozásban és az otthont nyújtó ellátásban részesülő gyermek is.</w:t>
      </w:r>
    </w:p>
    <w:p w14:paraId="49A2FF58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(1) bekezdés szerinti egyéb ok miatt a gyermekek napközbeni ellátását különösen az olyan gyermek számára kell biztosítani,</w:t>
      </w:r>
    </w:p>
    <w:p w14:paraId="0D2ABCC5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akinek fejlődése érdekében állandó napközbeni ellátásra van szüksége,</w:t>
      </w:r>
    </w:p>
    <w:p w14:paraId="3B989753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akit egyedülálló vagy időskorú személy nevel,</w:t>
      </w:r>
    </w:p>
    <w:p w14:paraId="67F2291C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akinek a szülője, törvényes képviselője szociális helyzete miatt az ellátásáról nem tud gondoskodni.</w:t>
      </w:r>
    </w:p>
    <w:p w14:paraId="50200ED5" w14:textId="77777777" w:rsidR="008D4A80" w:rsidRPr="00203113" w:rsidRDefault="008D4A80" w:rsidP="008D4A80">
      <w:pPr>
        <w:pStyle w:val="Nincstrkz"/>
        <w:spacing w:line="276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43.§ szerint: </w:t>
      </w:r>
    </w:p>
    <w:p w14:paraId="78E5DE49" w14:textId="77777777" w:rsidR="008D4A80" w:rsidRPr="00203113" w:rsidRDefault="008D4A80" w:rsidP="008D4A80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felvétel során előnyben kell részesíteni azt a rendszeres gyermekvédelmi kedvezményre jogosult gyermeket, akinek szülője vagy más törvénye képviselője igazolja, hogy munkaviszonyban vagy munkavégzésre irányuló egyéb jogviszonyban áll.</w:t>
      </w:r>
    </w:p>
    <w:p w14:paraId="258D9FB7" w14:textId="77777777" w:rsidR="008D4A80" w:rsidRPr="00203113" w:rsidRDefault="008D4A80" w:rsidP="008D4A80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2017/2018 –</w:t>
      </w:r>
      <w:proofErr w:type="spellStart"/>
      <w:r w:rsidRPr="00203113">
        <w:rPr>
          <w:rFonts w:ascii="Times New Roman" w:hAnsi="Times New Roman" w:cs="Times New Roman"/>
        </w:rPr>
        <w:t>as</w:t>
      </w:r>
      <w:proofErr w:type="spellEnd"/>
      <w:r w:rsidRPr="00203113">
        <w:rPr>
          <w:rFonts w:ascii="Times New Roman" w:hAnsi="Times New Roman" w:cs="Times New Roman"/>
        </w:rPr>
        <w:t xml:space="preserve"> nevelési évtől:</w:t>
      </w:r>
    </w:p>
    <w:p w14:paraId="4534F96F" w14:textId="77777777" w:rsidR="008D4A80" w:rsidRPr="00203113" w:rsidRDefault="008D4A80" w:rsidP="008D4A80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Ha a gyermek szülője, más törvényes képviselője a felvételi kérelem benyújtását követő 30 napon belül igazolja, hogy munkaviszonyban vagy munkavégzésre irányuló egyéb jogviszonyban áll: </w:t>
      </w:r>
    </w:p>
    <w:p w14:paraId="1C51FBE1" w14:textId="77777777" w:rsidR="008D4A80" w:rsidRPr="00203113" w:rsidRDefault="008D4A80" w:rsidP="005D0989">
      <w:pPr>
        <w:pStyle w:val="Nincstrkz"/>
        <w:numPr>
          <w:ilvl w:val="0"/>
          <w:numId w:val="51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rendszeres gyermekvédelmi kedvezményre jogosult gyermek,</w:t>
      </w:r>
    </w:p>
    <w:p w14:paraId="1038B770" w14:textId="77777777" w:rsidR="008D4A80" w:rsidRPr="00203113" w:rsidRDefault="008D4A80" w:rsidP="005D0989">
      <w:pPr>
        <w:pStyle w:val="Nincstrkz"/>
        <w:numPr>
          <w:ilvl w:val="0"/>
          <w:numId w:val="51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három vagy több gyermeket nevelő családban élő gyermeket,</w:t>
      </w:r>
    </w:p>
    <w:p w14:paraId="6AE20F37" w14:textId="77777777" w:rsidR="008D4A80" w:rsidRPr="00203113" w:rsidRDefault="008D4A80" w:rsidP="005D0989">
      <w:pPr>
        <w:pStyle w:val="Nincstrkz"/>
        <w:numPr>
          <w:ilvl w:val="0"/>
          <w:numId w:val="51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egyedülálló szülő által nevelt gyermeket, és</w:t>
      </w:r>
    </w:p>
    <w:p w14:paraId="7D6E8E6A" w14:textId="77777777" w:rsidR="008D4A80" w:rsidRPr="00203113" w:rsidRDefault="008D4A80" w:rsidP="005D0989">
      <w:pPr>
        <w:pStyle w:val="Nincstrkz"/>
        <w:numPr>
          <w:ilvl w:val="0"/>
          <w:numId w:val="51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védelembe vett gyermeket</w:t>
      </w:r>
    </w:p>
    <w:p w14:paraId="155A65D5" w14:textId="77777777" w:rsidR="008D4A80" w:rsidRPr="00203113" w:rsidRDefault="008D4A80" w:rsidP="008D4A80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48015074" w14:textId="77777777" w:rsidR="008D4A80" w:rsidRPr="00203113" w:rsidRDefault="008D4A80" w:rsidP="008D4A80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további felvételt egyéni elbírálással – elsődlegesen a jelentkezési sorrend alapján – az intézményvezetője dönti el, melyről a szülőt írásban értesíti. Férőhelyhiány esetén a jelentkező „várólistára” kerül.</w:t>
      </w:r>
    </w:p>
    <w:p w14:paraId="75785531" w14:textId="77777777" w:rsidR="008D4A80" w:rsidRPr="00203113" w:rsidRDefault="008D4A80" w:rsidP="008D4A80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A sorrendiség figyelembe vétele nélkül a gyermek bölcsődei ellátását biztosítani kell, ha gyámhatóság a gyermekek védelméről és a gyámügyi igazgatásról szóló 1997. évi XXXI. tv. 68.§ alapján védelembe vételt rendelt el és kötelezte a szülőt, hogy folyamatosan vegye igénybe a gyermekek napközbeni ellátását. </w:t>
      </w:r>
    </w:p>
    <w:p w14:paraId="24693DF3" w14:textId="77777777" w:rsidR="008D4A80" w:rsidRPr="00203113" w:rsidRDefault="008D4A80" w:rsidP="008D4A80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14:paraId="747A6492" w14:textId="77777777" w:rsidR="008D4A80" w:rsidRPr="00203113" w:rsidRDefault="008D4A80" w:rsidP="008D4A80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15/1998 (IV.30) NM rendelet 36.§ alapján a keresőtevékenységet folytató vagy folytatni kívánó szülő legkésőbb a gyermek bölcsődei ellátásának megkezdését megelőző két héttel a bölcsőde vezetőjének munkáltatói igazolást nyújt be vagy bemutatja a leendő munkáltatójának igazolását arról, hogy a szülő nála alkalmazásba fog állni, megjelölve annak kezdőpontját is.</w:t>
      </w:r>
    </w:p>
    <w:p w14:paraId="16713851" w14:textId="77777777" w:rsidR="008D4A80" w:rsidRPr="00203113" w:rsidRDefault="008D4A80" w:rsidP="008D4A80">
      <w:pPr>
        <w:pStyle w:val="Nincstrkz"/>
        <w:rPr>
          <w:rFonts w:ascii="Times New Roman" w:hAnsi="Times New Roman" w:cs="Times New Roman"/>
          <w:b/>
          <w:bCs/>
          <w:sz w:val="23"/>
          <w:szCs w:val="23"/>
        </w:rPr>
      </w:pPr>
    </w:p>
    <w:p w14:paraId="108A37E5" w14:textId="77777777" w:rsidR="008D4A80" w:rsidRPr="00203113" w:rsidRDefault="008D4A80" w:rsidP="008D4A80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 </w:t>
      </w:r>
      <w:r w:rsidRPr="00203113">
        <w:rPr>
          <w:rFonts w:ascii="Times New Roman" w:hAnsi="Times New Roman" w:cs="Times New Roman"/>
          <w:b/>
          <w:sz w:val="24"/>
          <w:szCs w:val="24"/>
        </w:rPr>
        <w:t xml:space="preserve">Az ellátás megszűnése </w:t>
      </w:r>
      <w:r w:rsidRPr="00203113">
        <w:rPr>
          <w:rFonts w:ascii="Times New Roman" w:hAnsi="Times New Roman" w:cs="Times New Roman"/>
          <w:sz w:val="24"/>
          <w:szCs w:val="24"/>
        </w:rPr>
        <w:t>(1997.évi XXXI.tv. 37A§)</w:t>
      </w:r>
    </w:p>
    <w:p w14:paraId="218F1613" w14:textId="77777777" w:rsidR="008D4A80" w:rsidRPr="00203113" w:rsidRDefault="008D4A80" w:rsidP="005D0989">
      <w:pPr>
        <w:pStyle w:val="NormlWeb"/>
        <w:numPr>
          <w:ilvl w:val="0"/>
          <w:numId w:val="50"/>
        </w:numPr>
        <w:suppressAutoHyphens w:val="0"/>
        <w:ind w:right="150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 határozott idejű elhelyezés esetén a megjelölt időtartam - illetve a meghosszabbított időtartam - leteltével,</w:t>
      </w:r>
    </w:p>
    <w:p w14:paraId="094E8E21" w14:textId="77777777" w:rsidR="008D4A80" w:rsidRPr="00203113" w:rsidRDefault="008D4A80" w:rsidP="005D0989">
      <w:pPr>
        <w:pStyle w:val="NormlWeb"/>
        <w:numPr>
          <w:ilvl w:val="0"/>
          <w:numId w:val="49"/>
        </w:numPr>
        <w:suppressAutoHyphens w:val="0"/>
        <w:ind w:right="150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 jogosultsági feltételek megszűnésével.</w:t>
      </w:r>
    </w:p>
    <w:p w14:paraId="25AF3672" w14:textId="77777777" w:rsidR="008D4A80" w:rsidRPr="00203113" w:rsidRDefault="008D4A80" w:rsidP="005D0989">
      <w:pPr>
        <w:pStyle w:val="NormlWeb"/>
        <w:numPr>
          <w:ilvl w:val="0"/>
          <w:numId w:val="49"/>
        </w:numPr>
        <w:suppressAutoHyphens w:val="0"/>
        <w:ind w:right="150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Az önkéntesen igénybe vett gyermekjóléti ellátás megszüntetését a jogosult, illetve törvényes képviselője kérelmezheti, melynek alapján az intézményvezető az ellátást megszünteti. Az ellátás a megegyezés időpontjában, illetve ennek hiányában a megállapodásban foglaltak szerint szűnik meg.</w:t>
      </w:r>
    </w:p>
    <w:p w14:paraId="4DC87E91" w14:textId="77777777" w:rsidR="008D4A80" w:rsidRPr="00203113" w:rsidRDefault="008D4A80" w:rsidP="005D0989">
      <w:pPr>
        <w:pStyle w:val="NormlWeb"/>
        <w:numPr>
          <w:ilvl w:val="0"/>
          <w:numId w:val="49"/>
        </w:numPr>
        <w:suppressAutoHyphens w:val="0"/>
        <w:ind w:right="150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Az intézményvezető az önkéntesen igénybe vett gyermekjóléti és gyermekvédelmi ellátást megszünteti, ha a jogosult a házirendet ismételten súlyosan megsérti</w:t>
      </w:r>
    </w:p>
    <w:p w14:paraId="1FAC61A3" w14:textId="77777777" w:rsidR="008D4A80" w:rsidRPr="00203113" w:rsidRDefault="008D4A80" w:rsidP="005D0989">
      <w:pPr>
        <w:numPr>
          <w:ilvl w:val="0"/>
          <w:numId w:val="49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bölcsődei nevelési év végén (augusztus 31.), ha a gyermek a harmadik életévét betöltötte</w:t>
      </w:r>
    </w:p>
    <w:p w14:paraId="332A5F57" w14:textId="77777777" w:rsidR="008D4A80" w:rsidRPr="00203113" w:rsidRDefault="008D4A80" w:rsidP="005D0989">
      <w:pPr>
        <w:numPr>
          <w:ilvl w:val="0"/>
          <w:numId w:val="47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Meg kell szüntetni annak a gyermeknek az ellátását, aki a bölcsőde orvosának szakvéleménye szerint egészségi állapota miatt bölcsődében nem gondozható, illetőleg magatartászavara veszélyezteti a többi gyermek fejlődését. Gyvt.42/A (4)</w:t>
      </w:r>
    </w:p>
    <w:p w14:paraId="7B985E20" w14:textId="77777777" w:rsidR="008D4A80" w:rsidRPr="00203113" w:rsidRDefault="008D4A80" w:rsidP="005D0989">
      <w:pPr>
        <w:numPr>
          <w:ilvl w:val="0"/>
          <w:numId w:val="47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 folyamatos 4 hétig tartó hiányzása esetén, ha a szülő/törvényes képviselő nem él jelzéssel a hiányzás okáról, és a visszatérés várható időpontjáról.</w:t>
      </w:r>
    </w:p>
    <w:p w14:paraId="1F5FE372" w14:textId="77777777" w:rsidR="008D4A80" w:rsidRPr="00203113" w:rsidRDefault="008D4A80" w:rsidP="005D0989">
      <w:pPr>
        <w:numPr>
          <w:ilvl w:val="0"/>
          <w:numId w:val="47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gyermekjóléti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</w:t>
      </w:r>
    </w:p>
    <w:p w14:paraId="3CA53C98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1FD22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CD2F9A" w14:textId="77777777" w:rsidR="008D4A80" w:rsidRPr="00203113" w:rsidRDefault="008D4A80" w:rsidP="005D0989">
      <w:pPr>
        <w:pStyle w:val="Listaszerbekezds"/>
        <w:numPr>
          <w:ilvl w:val="0"/>
          <w:numId w:val="78"/>
        </w:numPr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 xml:space="preserve">A bölcsőde nyári nyitvatartási rendjének szabályozása [Gyvt. 43. § (4) </w:t>
      </w:r>
      <w:proofErr w:type="spellStart"/>
      <w:r w:rsidRPr="00203113">
        <w:rPr>
          <w:rFonts w:ascii="Times New Roman" w:hAnsi="Times New Roman" w:cs="Times New Roman"/>
          <w:b/>
          <w:bCs/>
          <w:sz w:val="28"/>
          <w:szCs w:val="28"/>
        </w:rPr>
        <w:t>bek</w:t>
      </w:r>
      <w:proofErr w:type="spellEnd"/>
      <w:r w:rsidRPr="00203113">
        <w:rPr>
          <w:rFonts w:ascii="Times New Roman" w:hAnsi="Times New Roman" w:cs="Times New Roman"/>
          <w:b/>
          <w:bCs/>
          <w:sz w:val="28"/>
          <w:szCs w:val="28"/>
        </w:rPr>
        <w:t>.]</w:t>
      </w:r>
    </w:p>
    <w:p w14:paraId="3CA80B3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5C27EB8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bölcsődékben a nyári nyitva tartás rendjét deklaráltan a fenntartó hagyja jóvá. Ennek keretében határozza meg azt az időtartamot is, amikor nyáron a bölcsőde bezár. Csak akkor lehet éves karbantartásokat, felújításokat végezni, amikor a bölcsődében nem gondoznak gyermekeket, ezzel elkerülve a fent említett problémákat. A fenntartó a bölcsődei szünet idejére a szülő, törvényes képviselő kérésére gondoskodik a gyermek intézményi gondozásának, nevelésének megszervezéséről. A fenntartó döntése alapján az is megvalósítható, hogy kisgyermekek napközbeni ellátását nyújtó, de nem az adott fenntartó által működetett intézmény keretében kerüljön biztosításra a gyermekek nyári zárás alatt történő ellátása. </w:t>
      </w:r>
    </w:p>
    <w:p w14:paraId="61840E7E" w14:textId="77777777" w:rsidR="008D4A80" w:rsidRPr="00203113" w:rsidRDefault="008D4A80" w:rsidP="008D4A8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15/1998 NM rend. 48. §</w:t>
      </w:r>
      <w:r w:rsidRPr="00203113">
        <w:rPr>
          <w:rFonts w:ascii="Times New Roman" w:hAnsi="Times New Roman" w:cs="Times New Roman"/>
        </w:rPr>
        <w:t>(2) A bölcsődében az ügyelet időtartama alatt</w:t>
      </w:r>
    </w:p>
    <w:p w14:paraId="222CD3B6" w14:textId="77777777" w:rsidR="008D4A80" w:rsidRPr="00203113" w:rsidRDefault="008D4A80" w:rsidP="008D4A8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 xml:space="preserve">a) </w:t>
      </w:r>
      <w:r w:rsidRPr="00203113">
        <w:rPr>
          <w:rFonts w:ascii="Times New Roman" w:hAnsi="Times New Roman" w:cs="Times New Roman"/>
        </w:rPr>
        <w:t>ha egyidejűleg több mint tizenkét gyermek tekintetében igénylik a szülők az ügyelet biztosítását, legalább két fő kisgyermeknevelő,</w:t>
      </w:r>
    </w:p>
    <w:p w14:paraId="2CC2C216" w14:textId="77777777" w:rsidR="008D4A80" w:rsidRPr="00203113" w:rsidRDefault="008D4A80" w:rsidP="008D4A8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 xml:space="preserve">b) </w:t>
      </w:r>
      <w:r w:rsidRPr="00203113">
        <w:rPr>
          <w:rFonts w:ascii="Times New Roman" w:hAnsi="Times New Roman" w:cs="Times New Roman"/>
        </w:rPr>
        <w:t xml:space="preserve">az </w:t>
      </w:r>
      <w:r w:rsidRPr="00203113">
        <w:rPr>
          <w:rFonts w:ascii="Times New Roman" w:hAnsi="Times New Roman" w:cs="Times New Roman"/>
          <w:i/>
          <w:iCs/>
        </w:rPr>
        <w:t xml:space="preserve">a) </w:t>
      </w:r>
      <w:r w:rsidRPr="00203113">
        <w:rPr>
          <w:rFonts w:ascii="Times New Roman" w:hAnsi="Times New Roman" w:cs="Times New Roman"/>
        </w:rPr>
        <w:t>pont alá nem tartozó esetben legalább egy fő kisgyermeknevelő és egy fő bölcsődei dajka biztosítja a gyermekek felügyeletét.</w:t>
      </w:r>
    </w:p>
    <w:p w14:paraId="469C9F15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18FC159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A fenntartó minden év február 15-éig tájékoztatja a szülőket a bölcsődei ellátást nyújtó intézmény, szolgáltató nyári nyitvatartási rendjéről. A nyári zárva tartás időtartamát a fenntartó legfeljebb </w:t>
      </w:r>
      <w:proofErr w:type="gramStart"/>
      <w:r w:rsidRPr="00203113">
        <w:rPr>
          <w:rFonts w:ascii="Times New Roman" w:hAnsi="Times New Roman" w:cs="Times New Roman"/>
        </w:rPr>
        <w:t>öt hétben</w:t>
      </w:r>
      <w:proofErr w:type="gramEnd"/>
      <w:r w:rsidRPr="00203113">
        <w:rPr>
          <w:rFonts w:ascii="Times New Roman" w:hAnsi="Times New Roman" w:cs="Times New Roman"/>
        </w:rPr>
        <w:t xml:space="preserve"> határozhatja meg.(15/1998 NM rend. 37§(3)</w:t>
      </w:r>
    </w:p>
    <w:p w14:paraId="02F9293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AEA0BC" w14:textId="77777777" w:rsidR="008D4A80" w:rsidRPr="00203113" w:rsidRDefault="008D4A80" w:rsidP="005D0989">
      <w:pPr>
        <w:pStyle w:val="Listaszerbekezds"/>
        <w:numPr>
          <w:ilvl w:val="0"/>
          <w:numId w:val="78"/>
        </w:numPr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A napirend</w:t>
      </w:r>
    </w:p>
    <w:p w14:paraId="6559206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3CE14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ook w:val="0000" w:firstRow="0" w:lastRow="0" w:firstColumn="0" w:lastColumn="0" w:noHBand="0" w:noVBand="0"/>
      </w:tblPr>
      <w:tblGrid>
        <w:gridCol w:w="3348"/>
        <w:gridCol w:w="1080"/>
        <w:gridCol w:w="900"/>
        <w:gridCol w:w="1080"/>
        <w:gridCol w:w="1080"/>
      </w:tblGrid>
      <w:tr w:rsidR="008D4A80" w:rsidRPr="00203113" w14:paraId="35A6A0B2" w14:textId="77777777" w:rsidTr="00D15D31">
        <w:trPr>
          <w:trHeight w:val="2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59B3875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A bölcsődébe érkezés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1CE47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3313E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órától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4DAE3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8.00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ADF542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óráig</w:t>
            </w:r>
          </w:p>
        </w:tc>
      </w:tr>
      <w:tr w:rsidR="008D4A80" w:rsidRPr="00203113" w14:paraId="4C24BC90" w14:textId="77777777" w:rsidTr="00D15D31">
        <w:trPr>
          <w:trHeight w:val="2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46F9D96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Reggeli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63EC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8.00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F4C2C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órától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9FBFD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8.30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55081B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óráig</w:t>
            </w:r>
          </w:p>
        </w:tc>
      </w:tr>
      <w:tr w:rsidR="008D4A80" w:rsidRPr="00203113" w14:paraId="0347BA1D" w14:textId="77777777" w:rsidTr="00D15D31">
        <w:trPr>
          <w:trHeight w:val="2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862C877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Kötetlen foglalkozás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14324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8.30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9819C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órától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E2D17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34A917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óráig</w:t>
            </w:r>
          </w:p>
        </w:tc>
      </w:tr>
      <w:tr w:rsidR="008D4A80" w:rsidRPr="00203113" w14:paraId="533BC6F6" w14:textId="77777777" w:rsidTr="00D15D31">
        <w:trPr>
          <w:trHeight w:val="2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1BBAD72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Tízórai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9D01F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220C8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órától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08B99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18387D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óráig</w:t>
            </w:r>
          </w:p>
        </w:tc>
      </w:tr>
      <w:tr w:rsidR="008D4A80" w:rsidRPr="00203113" w14:paraId="0427EB01" w14:textId="77777777" w:rsidTr="00D15D31">
        <w:trPr>
          <w:trHeight w:val="2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74CA403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Kötetlen foglalkozás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CCD00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13E89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órától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8D6D2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11.30.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F63A50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óráig</w:t>
            </w:r>
          </w:p>
        </w:tc>
      </w:tr>
      <w:tr w:rsidR="008D4A80" w:rsidRPr="00203113" w14:paraId="0B3C7B22" w14:textId="77777777" w:rsidTr="00D15D31">
        <w:trPr>
          <w:trHeight w:val="2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A6F33F9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Ebéd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98A2E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11.30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705CA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órától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5F2A0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89883D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óráig</w:t>
            </w:r>
          </w:p>
        </w:tc>
      </w:tr>
      <w:tr w:rsidR="008D4A80" w:rsidRPr="00203113" w14:paraId="6A7789AC" w14:textId="77777777" w:rsidTr="00D15D31">
        <w:trPr>
          <w:trHeight w:val="2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A4C7B34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Alvás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F480A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B92C7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órától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AD2C2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14.30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D416B2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óráig</w:t>
            </w:r>
          </w:p>
        </w:tc>
      </w:tr>
      <w:tr w:rsidR="008D4A80" w:rsidRPr="00203113" w14:paraId="7CC4937F" w14:textId="77777777" w:rsidTr="00D15D31">
        <w:trPr>
          <w:trHeight w:val="2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6E9719E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Uzsonna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85D9D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14.30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C381C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órától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16F79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8E64FB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óráig</w:t>
            </w:r>
          </w:p>
        </w:tc>
      </w:tr>
      <w:tr w:rsidR="008D4A80" w:rsidRPr="00203113" w14:paraId="45AE60BF" w14:textId="77777777" w:rsidTr="00D15D31">
        <w:trPr>
          <w:trHeight w:val="2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C5B76AF" w14:textId="77777777" w:rsidR="008D4A80" w:rsidRPr="00203113" w:rsidRDefault="008D4A80" w:rsidP="00D15D3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Kötetlen foglalkozás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4E1AD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29C57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órától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47E0F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04F817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óráig</w:t>
            </w:r>
          </w:p>
        </w:tc>
      </w:tr>
      <w:tr w:rsidR="008D4A80" w:rsidRPr="00203113" w14:paraId="7382EA05" w14:textId="77777777" w:rsidTr="00D15D31">
        <w:trPr>
          <w:trHeight w:val="2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DC269C9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A gyermek elvitele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11B29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BD740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óráig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D868B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FF6999" w14:textId="77777777" w:rsidR="008D4A80" w:rsidRPr="00203113" w:rsidRDefault="008D4A80" w:rsidP="00D15D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058C10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F2AD5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kötetlen foglalkozást kihasználva a Bölcsőde folyamatosan neveli, fejleszti (logikai, kézügyesség és mozgásfejlesztő játékok segítségével) az ellátott gyermekeket.</w:t>
      </w:r>
    </w:p>
    <w:p w14:paraId="63EFF2F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48BD3C" w14:textId="77777777" w:rsidR="008D4A80" w:rsidRPr="00203113" w:rsidRDefault="008D4A80" w:rsidP="008D4A8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Szakmai Programunk alapján kiemelt nevelési célok </w:t>
      </w:r>
    </w:p>
    <w:p w14:paraId="0C904F90" w14:textId="77777777" w:rsidR="008D4A80" w:rsidRPr="00203113" w:rsidRDefault="008D4A80" w:rsidP="008D4A80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csoport kisgyermeknevelőjének kompetenciájába tartozik eldönteni azt, hogy mely tevékenységekre kíván nagyobb hangsúlyt fektetni. A tevékenységeket a kisgyermeknevelők éves munkaterv </w:t>
      </w:r>
      <w:proofErr w:type="gramStart"/>
      <w:r w:rsidRPr="00203113">
        <w:rPr>
          <w:rFonts w:ascii="Times New Roman" w:hAnsi="Times New Roman" w:cs="Times New Roman"/>
          <w:sz w:val="23"/>
          <w:szCs w:val="23"/>
        </w:rPr>
        <w:t>alapján  tervezik</w:t>
      </w:r>
      <w:proofErr w:type="gramEnd"/>
      <w:r w:rsidRPr="00203113">
        <w:rPr>
          <w:rFonts w:ascii="Times New Roman" w:hAnsi="Times New Roman" w:cs="Times New Roman"/>
          <w:sz w:val="23"/>
          <w:szCs w:val="23"/>
        </w:rPr>
        <w:t>, figyelembe véve a csoportok életkorát, összetételét, érdeklődését, a kisgyermeknevelői kompetenciákat. A program megvalósítása a nevelési év végéig, szeptembertől augusztus végéig tart.</w:t>
      </w:r>
    </w:p>
    <w:p w14:paraId="1748F399" w14:textId="77777777" w:rsidR="008D4A80" w:rsidRPr="00203113" w:rsidRDefault="008D4A80" w:rsidP="008D4A80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részvétel nem kötelező - a gyermek kompetenciája, hogy mennyi ideig vesz részt, - lehetősége van mással foglalatoskodni. A kedves invitálás, az érdeklődés felkeltése a kisgyermeknevelő feladata.</w:t>
      </w:r>
    </w:p>
    <w:p w14:paraId="64B5F578" w14:textId="77777777" w:rsidR="008D4A80" w:rsidRPr="00203113" w:rsidRDefault="008D4A80" w:rsidP="005D0989">
      <w:pPr>
        <w:pStyle w:val="Cmsor2"/>
        <w:keepLines w:val="0"/>
        <w:numPr>
          <w:ilvl w:val="0"/>
          <w:numId w:val="83"/>
        </w:numPr>
        <w:suppressAutoHyphens/>
        <w:overflowPunct w:val="0"/>
        <w:autoSpaceDE w:val="0"/>
        <w:autoSpaceDN w:val="0"/>
        <w:adjustRightInd w:val="0"/>
        <w:spacing w:before="240" w:after="60" w:line="240" w:lineRule="auto"/>
        <w:contextualSpacing/>
        <w:textAlignment w:val="baseline"/>
        <w:rPr>
          <w:rFonts w:ascii="Times New Roman" w:hAnsi="Times New Roman" w:cs="Times New Roman"/>
          <w:b w:val="0"/>
          <w:bCs w:val="0"/>
          <w:i/>
          <w:color w:val="auto"/>
          <w:sz w:val="23"/>
          <w:szCs w:val="23"/>
        </w:rPr>
      </w:pPr>
      <w:r w:rsidRPr="00203113">
        <w:rPr>
          <w:rFonts w:ascii="Times New Roman" w:hAnsi="Times New Roman" w:cs="Times New Roman"/>
          <w:b w:val="0"/>
          <w:bCs w:val="0"/>
          <w:i/>
          <w:color w:val="auto"/>
          <w:sz w:val="23"/>
          <w:szCs w:val="23"/>
        </w:rPr>
        <w:t xml:space="preserve">Az anyanyelvi és kommunikációs nevelés </w:t>
      </w:r>
    </w:p>
    <w:p w14:paraId="3396E1F9" w14:textId="77777777" w:rsidR="008D4A80" w:rsidRPr="00203113" w:rsidRDefault="008D4A80" w:rsidP="005D0989">
      <w:pPr>
        <w:pStyle w:val="Cmsor2"/>
        <w:keepLines w:val="0"/>
        <w:numPr>
          <w:ilvl w:val="0"/>
          <w:numId w:val="83"/>
        </w:numPr>
        <w:suppressAutoHyphens/>
        <w:overflowPunct w:val="0"/>
        <w:autoSpaceDE w:val="0"/>
        <w:autoSpaceDN w:val="0"/>
        <w:adjustRightInd w:val="0"/>
        <w:spacing w:before="240" w:after="60" w:line="240" w:lineRule="auto"/>
        <w:contextualSpacing/>
        <w:textAlignment w:val="baseline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203113">
        <w:rPr>
          <w:rFonts w:ascii="Times New Roman" w:hAnsi="Times New Roman" w:cs="Times New Roman"/>
          <w:b w:val="0"/>
          <w:bCs w:val="0"/>
          <w:i/>
          <w:color w:val="auto"/>
        </w:rPr>
        <w:t xml:space="preserve">A </w:t>
      </w:r>
      <w:proofErr w:type="spellStart"/>
      <w:r w:rsidRPr="00203113">
        <w:rPr>
          <w:rFonts w:ascii="Times New Roman" w:hAnsi="Times New Roman" w:cs="Times New Roman"/>
          <w:b w:val="0"/>
          <w:bCs w:val="0"/>
          <w:i/>
          <w:color w:val="auto"/>
        </w:rPr>
        <w:t>montessori</w:t>
      </w:r>
      <w:proofErr w:type="spellEnd"/>
      <w:r w:rsidRPr="00203113">
        <w:rPr>
          <w:rFonts w:ascii="Times New Roman" w:hAnsi="Times New Roman" w:cs="Times New Roman"/>
          <w:b w:val="0"/>
          <w:bCs w:val="0"/>
          <w:i/>
          <w:color w:val="auto"/>
        </w:rPr>
        <w:t xml:space="preserve"> pedagógia gyakorlati alkalmazása</w:t>
      </w:r>
    </w:p>
    <w:p w14:paraId="3E67DE15" w14:textId="77777777" w:rsidR="008D4A80" w:rsidRPr="00203113" w:rsidRDefault="008D4A80" w:rsidP="005D0989">
      <w:pPr>
        <w:pStyle w:val="Listaszerbekezds"/>
        <w:numPr>
          <w:ilvl w:val="0"/>
          <w:numId w:val="83"/>
        </w:num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3113">
        <w:rPr>
          <w:rFonts w:ascii="Times New Roman" w:hAnsi="Times New Roman" w:cs="Times New Roman"/>
          <w:i/>
          <w:sz w:val="24"/>
          <w:szCs w:val="24"/>
        </w:rPr>
        <w:t>Ének-zenei nevelés</w:t>
      </w:r>
    </w:p>
    <w:p w14:paraId="31BF9031" w14:textId="77777777" w:rsidR="008D4A80" w:rsidRPr="00203113" w:rsidRDefault="008D4A80" w:rsidP="005D0989">
      <w:pPr>
        <w:pStyle w:val="Listaszerbekezds"/>
        <w:numPr>
          <w:ilvl w:val="0"/>
          <w:numId w:val="83"/>
        </w:num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3113">
        <w:rPr>
          <w:rFonts w:ascii="Times New Roman" w:hAnsi="Times New Roman" w:cs="Times New Roman"/>
          <w:i/>
          <w:sz w:val="24"/>
          <w:szCs w:val="24"/>
        </w:rPr>
        <w:t>Természetismeret</w:t>
      </w:r>
    </w:p>
    <w:p w14:paraId="1D0B62FF" w14:textId="77777777" w:rsidR="008D4A80" w:rsidRPr="00203113" w:rsidRDefault="008D4A80" w:rsidP="005D0989">
      <w:pPr>
        <w:pStyle w:val="Listaszerbekezds"/>
        <w:numPr>
          <w:ilvl w:val="0"/>
          <w:numId w:val="8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3113">
        <w:rPr>
          <w:rFonts w:ascii="Times New Roman" w:hAnsi="Times New Roman" w:cs="Times New Roman"/>
          <w:i/>
          <w:sz w:val="24"/>
          <w:szCs w:val="24"/>
        </w:rPr>
        <w:t>Alkotótevékenységek</w:t>
      </w:r>
    </w:p>
    <w:p w14:paraId="29EEC0E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6A0BA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A kisgyermeknevelő joga:</w:t>
      </w:r>
    </w:p>
    <w:p w14:paraId="4A4E8519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Alakítsa a bölcsődei csoport életét, a gondozási nevelési elveknek megfelelő módszereket szakmailag önállóan gyakorolja.</w:t>
      </w:r>
    </w:p>
    <w:p w14:paraId="4154F217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Munkájához a szükséges feltételek biztosítottak legyenek.</w:t>
      </w:r>
    </w:p>
    <w:p w14:paraId="72D8264F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Részt vegyen továbbképzéseken, munkájának eredményességét szolgáló kísérletekben.</w:t>
      </w:r>
    </w:p>
    <w:p w14:paraId="69428940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Megillesse a lelkiismereti szabadság, de tisztelet és tolerancia legyen benne a másfajta világnézeti megnyilvánulások és az etnikumok iránt.</w:t>
      </w:r>
    </w:p>
    <w:p w14:paraId="3898537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46C6AF5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A kisgyermeknevelő kötelessége:</w:t>
      </w:r>
    </w:p>
    <w:p w14:paraId="4F412512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gondozási nevelési feladatokat a szakmai elveknek megfelelően, meghatározott munkaidőben, a bölcsődevezető irányításával lássa el.</w:t>
      </w:r>
    </w:p>
    <w:p w14:paraId="11381189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Tiszteletben tartsa a szülő és a gyermek jogait.</w:t>
      </w:r>
    </w:p>
    <w:p w14:paraId="2F05811F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Együttműködjön a családdal, tiszteletben tartsa a családi nevelést, etikusan kezelje a családról szerzett információkat.</w:t>
      </w:r>
    </w:p>
    <w:p w14:paraId="01375FA0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Ha a gyermekbántalmazás bármilyen formáját észleli köteles jelzéssel élni az 1997 évi XXXI. tv. értelmében.</w:t>
      </w:r>
    </w:p>
    <w:p w14:paraId="445C3D0A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fenti törvény szellemében végezze gyermekvédelmi feladatát. Különleges gondossággal és felelősséggel foglalkozzék a hátrányos helyzetük miatt rászorulókkal.</w:t>
      </w:r>
    </w:p>
    <w:p w14:paraId="219E8027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Folyamatos továbbképzéssel, önképzéssel biztosítsa naprakész szakmai műveltségét.</w:t>
      </w:r>
    </w:p>
    <w:p w14:paraId="58A71D1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144C7C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V. A gyermekek szüleire vonatkozó szabályok</w:t>
      </w:r>
    </w:p>
    <w:p w14:paraId="0BC6E2F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FD5D1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 A bölcsődébe érkezéssel és távozással kapcsolatos szabályok</w:t>
      </w:r>
    </w:p>
    <w:p w14:paraId="7DE8386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C7CDF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bölcsődébe a szülő gyermekét 6.30 órától 8.00 óráig hozhatja be. A gyermeket 18.00 óráig el kell vinni a bölcsődéből.</w:t>
      </w:r>
    </w:p>
    <w:p w14:paraId="1C351F6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034FE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bölcsődébe érkező gyermeket a szülő a gyermek nevelőjének köteles átadni.</w:t>
      </w:r>
    </w:p>
    <w:p w14:paraId="431CDFF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C9673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bölcsődéből a gyermeket csak a szülő, vagy az általa írásban megjelölt személy viheti el. 14 éves kor alatti kiskorúnak gyermek nem adható ki.</w:t>
      </w:r>
    </w:p>
    <w:p w14:paraId="5A898A5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8BF70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2. Betegséggel kapcsolatos szabályok</w:t>
      </w:r>
    </w:p>
    <w:p w14:paraId="3990AAD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DF62DF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bölcsődébe csak egészséges gyermek hozható. A fertőzések elkerülése érdekében lázas, fertőzésre gyanús gyermek a bölcsődébe nem hozható. A családban előforduló fertőző betegségeket is be kell jelenteni a csoport nevelőjének</w:t>
      </w:r>
    </w:p>
    <w:p w14:paraId="684EBB0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6A6C2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Abban az esetben, ha a gyermek napközben betegszik meg, a nevelő azonnal értesíti a szülőt, illetve a hozzátartozót. Ezeknél az eseteknél kérjük a gyermek mihamarabb elvitelét az esetleges további fertőzések elkerülése végett.</w:t>
      </w:r>
    </w:p>
    <w:p w14:paraId="20C35E1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FCACD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 kiérkezéséig a kisgyermeknevelő elvégzi a szükséges ápolási feladatokat, szükség esetén orvost hív.</w:t>
      </w:r>
    </w:p>
    <w:p w14:paraId="557F4E7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F29C2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3. Hiányzással kapcsolatos szabályok </w:t>
      </w:r>
    </w:p>
    <w:p w14:paraId="695C677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8FB2DE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 a szülő betegség, vagy más ok miatt nem hozza gyermekét a bölcsődébe, a távolmaradás okát köteles 24 órán belül közölni az intézményvezetővel, illetve a gyermek kisgyermeknevelőjével.</w:t>
      </w:r>
    </w:p>
    <w:p w14:paraId="771BFA2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58E68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szülőnek a gyermeke hiányzása, illetve távolléte utáni érkezését a megelőző nap 10 óráig jeleznie kell az intézményvezetőnek, vagy az élelmezésvezetőnek. A szülő –amennyiben igénybe veszi az ellátást- gondoskodik arról, hogy - indokolt eseteket kivéve- gyermeke rendszeresen látogassa a bölcsődét.</w:t>
      </w:r>
    </w:p>
    <w:p w14:paraId="7891087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FF5A68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Betegség miatti távollét után csak orvosi igazolással, gyógyultan fogadható a gyermek.</w:t>
      </w:r>
    </w:p>
    <w:p w14:paraId="553C2E3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C58CC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4. A bölcsődébe bevitt tárgyakkal kapcsolatos szabályok</w:t>
      </w:r>
    </w:p>
    <w:p w14:paraId="35B6B33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D0627A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ellátáshoz szükséges dolgokat a szülőknek be kell hozniuk a Bölcsődébe (pl.: benti ruházat, váltó ruha, váltó cipő stb.).</w:t>
      </w:r>
    </w:p>
    <w:p w14:paraId="302C6C2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3E651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fentieken kívül lehetőség szerint mást ne hozzanak be a Bölcsődébe.</w:t>
      </w:r>
    </w:p>
    <w:p w14:paraId="7BB826E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B92AB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Bölcsődében hagyott, illetve a gyermeken lévő, vagy hozott tárgyakért a Bölcsőde felelősséget nem vállal (pl.: ékszerek).</w:t>
      </w:r>
    </w:p>
    <w:p w14:paraId="74A843F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44F96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lastRenderedPageBreak/>
        <w:t>VI. A szülővel való kapcsolattartás</w:t>
      </w:r>
    </w:p>
    <w:p w14:paraId="4F20E31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B5FC18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</w:p>
    <w:p w14:paraId="4F950AC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üzenő füzetben a gyermek szülője és kisgyermeknevelője rendszeresen kommunikál a gyermek fejlődéséről, állapotáról.</w:t>
      </w:r>
    </w:p>
    <w:p w14:paraId="23CB108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466A5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életéről, az aktuális feladatokról, a házirend betartásáról összevont szülőértekezleten a bölcsődevezető tájékoztatja a szülőket.</w:t>
      </w:r>
    </w:p>
    <w:p w14:paraId="6869FD7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2CCB9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csoportban folyó nevelői munkáról és a gyermekek fejlődéséről a kisgyermeknevelő csoport szülői értekezleten tájékoztatja a szülőket.</w:t>
      </w:r>
    </w:p>
    <w:p w14:paraId="628B3D2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B56D6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család és bölcsőde kapcsolatának erősítésére lehetőséget biztosítunk a gyermek anyával történő folyamatos beszoktatására, a szülő és a nevelő napi információ cseréjére, a családlátogatás alkalmával a közvetlenebb megismerés elősegítésére, az összevont illetve csoport szülői értekezleteken a bővebb tájékozódásra, </w:t>
      </w:r>
      <w:proofErr w:type="gramStart"/>
      <w:r w:rsidRPr="00203113">
        <w:rPr>
          <w:rFonts w:ascii="Times New Roman" w:hAnsi="Times New Roman" w:cs="Times New Roman"/>
        </w:rPr>
        <w:t>vélemény nyilvánításra</w:t>
      </w:r>
      <w:proofErr w:type="gramEnd"/>
      <w:r w:rsidRPr="00203113">
        <w:rPr>
          <w:rFonts w:ascii="Times New Roman" w:hAnsi="Times New Roman" w:cs="Times New Roman"/>
        </w:rPr>
        <w:t>. Módot adunk az érdeklődőknek a bölcsőde életébe való betekintésre, előzetes időpont egyeztetést követően.</w:t>
      </w:r>
    </w:p>
    <w:p w14:paraId="55324A9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64D568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A szülő joga:</w:t>
      </w:r>
    </w:p>
    <w:p w14:paraId="085BB9FF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Megismerhesse a gondozási nevelési elveket, mely alapján gyermekét gondozzák, nevelik.</w:t>
      </w:r>
    </w:p>
    <w:p w14:paraId="41FB1C7D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Tanácsolt tájékoztatást kérjen, és kapjon a nevelőtől gyermekével kapcsolatban, és megismerhesse a gyermekcsoport életét.</w:t>
      </w:r>
    </w:p>
    <w:p w14:paraId="5980D1BB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működéséről véleményt mondjon.</w:t>
      </w:r>
    </w:p>
    <w:p w14:paraId="3DFAE978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Javaslatot tegyen annak működésével kapcsolatban.</w:t>
      </w:r>
    </w:p>
    <w:p w14:paraId="5DDB881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FFEE7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A szülő kötelessége:</w:t>
      </w:r>
    </w:p>
    <w:p w14:paraId="7A6BE920" w14:textId="77777777" w:rsidR="008D4A80" w:rsidRPr="00203113" w:rsidRDefault="008D4A80" w:rsidP="005D0989">
      <w:pPr>
        <w:numPr>
          <w:ilvl w:val="0"/>
          <w:numId w:val="8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Amennyiben igénybe veszi az ellátást, fogadja el a bölcsőde rendjét és alkalmazkodjon hozzá</w:t>
      </w:r>
    </w:p>
    <w:p w14:paraId="18DB5CA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7F09A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A1227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VII. A tűz és munkavédelmi szabályok</w:t>
      </w:r>
    </w:p>
    <w:p w14:paraId="16B49CF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F709EC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447A2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a gyermek szülőjét tájékoztatja a Bölcsődében betartandó védő és óvó előírásokról, ennek keretében ismerteti a tűzvédelmi szabályzatot, beleértve a tűzriadó tervet, valamint a balesetvédelmi szabályokat. A gyermek szülője a tájékoztatás tudomásvételét a tájékoztatás megtörténtéről szóló dokumentum aláírásával köteles elismerni.</w:t>
      </w:r>
    </w:p>
    <w:p w14:paraId="2F0FE93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2A6C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gondoskodik arról, hogy az intézmény dolgozói megismerjék a tűz- és balesetvédelmi szabályokat.</w:t>
      </w:r>
    </w:p>
    <w:p w14:paraId="19757BFC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223BE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gondoskodik a dolgozók tűz- és munkavédelmi szabályzatban meghatározott oktatásainak lebonyolításáról, adminisztrálásáról.</w:t>
      </w:r>
    </w:p>
    <w:p w14:paraId="7B60E01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19DA8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egyes helyiségeire vonatkozó speciális védő, óvó előírások szükség szerint az adott helyiségben kifüggesztésre kerülnek.</w:t>
      </w:r>
    </w:p>
    <w:p w14:paraId="5D8A250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BA4B3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területén az intézmény dolgozóinak tilos</w:t>
      </w:r>
    </w:p>
    <w:p w14:paraId="60E44B2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dohányzás,</w:t>
      </w:r>
    </w:p>
    <w:p w14:paraId="31231C2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szeszes ital fogyasztás,</w:t>
      </w:r>
    </w:p>
    <w:p w14:paraId="2AFB3AD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kábító és bódító szerek fogyasztása és tartása, valamint</w:t>
      </w:r>
    </w:p>
    <w:p w14:paraId="030C1E1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alkohol és kábító vagy bódító szer által befolyásolt állapotban való megjelenés, tartózkodás.</w:t>
      </w:r>
    </w:p>
    <w:p w14:paraId="02EA709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EDC80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területén a szülőknek tilos</w:t>
      </w:r>
    </w:p>
    <w:p w14:paraId="1B1F21A9" w14:textId="77777777" w:rsidR="008D4A80" w:rsidRPr="00203113" w:rsidRDefault="008D4A80" w:rsidP="005D0989">
      <w:pPr>
        <w:numPr>
          <w:ilvl w:val="0"/>
          <w:numId w:val="7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dohányzás</w:t>
      </w:r>
    </w:p>
    <w:p w14:paraId="145B0512" w14:textId="77777777" w:rsidR="008D4A80" w:rsidRPr="00203113" w:rsidRDefault="008D4A80" w:rsidP="005D0989">
      <w:pPr>
        <w:numPr>
          <w:ilvl w:val="0"/>
          <w:numId w:val="7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gépkocsival való behajtás</w:t>
      </w:r>
    </w:p>
    <w:p w14:paraId="02DE519E" w14:textId="77777777" w:rsidR="008D4A80" w:rsidRPr="00203113" w:rsidRDefault="008D4A80" w:rsidP="005D0989">
      <w:pPr>
        <w:numPr>
          <w:ilvl w:val="0"/>
          <w:numId w:val="7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alkohol és kábító vagy bódító szer által befolyásolt állapotban való megjelenés, tartózkodás.</w:t>
      </w:r>
    </w:p>
    <w:p w14:paraId="25EDD83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8C8A3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9EBDA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VIII. A panaszjog érvényesítésének módja</w:t>
      </w:r>
    </w:p>
    <w:p w14:paraId="56DEF54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7397E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984CB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 szülője vagy más törvényes képviselője az intézmény vezetőjénél panasszal élhet</w:t>
      </w:r>
    </w:p>
    <w:p w14:paraId="58C3FEB7" w14:textId="77777777" w:rsidR="008D4A80" w:rsidRPr="00203113" w:rsidRDefault="008D4A80" w:rsidP="005D0989">
      <w:pPr>
        <w:pStyle w:val="Listaszerbekezds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az ellátást érintő kifogások orvoslása érdekében,</w:t>
      </w:r>
    </w:p>
    <w:p w14:paraId="720FA472" w14:textId="77777777" w:rsidR="008D4A80" w:rsidRPr="00203113" w:rsidRDefault="008D4A80" w:rsidP="005D0989">
      <w:pPr>
        <w:pStyle w:val="Listaszerbekezds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gyermeki jogok sérelme, továbbá az intézmény dolgozói kötelezettségszegése esetén.</w:t>
      </w:r>
    </w:p>
    <w:p w14:paraId="5D248DD1" w14:textId="77777777" w:rsidR="008D4A80" w:rsidRPr="00203113" w:rsidRDefault="008D4A80" w:rsidP="008D4A80">
      <w:pPr>
        <w:pStyle w:val="NormlWeb"/>
        <w:rPr>
          <w:rFonts w:ascii="Times New Roman" w:hAnsi="Times New Roman" w:cs="Times New Roman"/>
          <w:i/>
          <w:iCs/>
          <w:color w:val="auto"/>
          <w:sz w:val="23"/>
          <w:szCs w:val="23"/>
        </w:rPr>
      </w:pPr>
      <w:r w:rsidRPr="00203113">
        <w:rPr>
          <w:rFonts w:ascii="Times New Roman" w:hAnsi="Times New Roman" w:cs="Times New Roman"/>
          <w:i/>
          <w:iCs/>
          <w:color w:val="auto"/>
          <w:sz w:val="23"/>
          <w:szCs w:val="23"/>
        </w:rPr>
        <w:t>A panasz benyújtása történhet szóban, vagy – a törvényes képviselő által aláírt- írásban. Az intézményvezető, valamint az érdekképviseleti fórum névtelen bejelentéssel nem foglalkozik.</w:t>
      </w:r>
    </w:p>
    <w:p w14:paraId="5E61740C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ADEA7E" w14:textId="77777777" w:rsidR="008D4A80" w:rsidRPr="00203113" w:rsidRDefault="008D4A80" w:rsidP="008D4A80">
      <w:pPr>
        <w:pStyle w:val="NormlWeb"/>
        <w:rPr>
          <w:rFonts w:ascii="Times New Roman" w:hAnsi="Times New Roman" w:cs="Times New Roman"/>
          <w:color w:val="auto"/>
          <w:sz w:val="23"/>
          <w:szCs w:val="23"/>
        </w:rPr>
      </w:pPr>
      <w:r w:rsidRPr="00203113">
        <w:rPr>
          <w:rFonts w:ascii="Times New Roman" w:hAnsi="Times New Roman" w:cs="Times New Roman"/>
          <w:color w:val="auto"/>
        </w:rPr>
        <w:t xml:space="preserve">Az intézményvezető a panaszt kivizsgálja, és tájékoztatást ad a panasz orvoslásának lehetséges módjáról. </w:t>
      </w:r>
      <w:r w:rsidRPr="00203113">
        <w:rPr>
          <w:rFonts w:ascii="Times New Roman" w:hAnsi="Times New Roman" w:cs="Times New Roman"/>
          <w:color w:val="auto"/>
          <w:sz w:val="23"/>
          <w:szCs w:val="23"/>
        </w:rPr>
        <w:t>Amennyiben az intézmény vezetője vagy az érdekképviseleti fórum a beérkezett panaszra vagy a vizsgálat eredményéről 15 napon belül nem küld értesítést, a panasszal élő az intézmény fenntartójához – Tiszavasvári Városi Önkormányzat- vagy a gyermekjogi képviselőhöz fordulhat.</w:t>
      </w:r>
    </w:p>
    <w:p w14:paraId="3A09C076" w14:textId="77777777" w:rsidR="008D4A80" w:rsidRPr="00203113" w:rsidRDefault="008D4A80" w:rsidP="008D4A80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</w:t>
      </w:r>
      <w:r w:rsidRPr="00203113">
        <w:rPr>
          <w:rFonts w:ascii="Times New Roman" w:hAnsi="Times New Roman" w:cs="Times New Roman"/>
          <w:b/>
          <w:bCs/>
          <w:i/>
          <w:iCs/>
          <w:sz w:val="23"/>
          <w:szCs w:val="23"/>
        </w:rPr>
        <w:t>gyermekjogi képviselő</w:t>
      </w:r>
      <w:r w:rsidRPr="00203113">
        <w:rPr>
          <w:rFonts w:ascii="Times New Roman" w:hAnsi="Times New Roman" w:cs="Times New Roman"/>
          <w:sz w:val="23"/>
          <w:szCs w:val="23"/>
        </w:rPr>
        <w:t xml:space="preserve"> nevét, elérhetőségét, ügyfélfogadási idejét tartalmazó tájékoztatás az intézmény hirdető tábláján, jól látható helyen található. </w:t>
      </w:r>
    </w:p>
    <w:p w14:paraId="23293CC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0E0DFE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Érdekképviseleti Fórum megalapításának és működésének részletes szabályait a Szakmai Program 2.sz. melléklete </w:t>
      </w:r>
      <w:proofErr w:type="spellStart"/>
      <w:r w:rsidRPr="00203113">
        <w:rPr>
          <w:rFonts w:ascii="Times New Roman" w:hAnsi="Times New Roman" w:cs="Times New Roman"/>
        </w:rPr>
        <w:t>melléklete</w:t>
      </w:r>
      <w:proofErr w:type="spellEnd"/>
      <w:r w:rsidRPr="00203113">
        <w:rPr>
          <w:rFonts w:ascii="Times New Roman" w:hAnsi="Times New Roman" w:cs="Times New Roman"/>
        </w:rPr>
        <w:t xml:space="preserve"> tartalmazza.</w:t>
      </w:r>
    </w:p>
    <w:p w14:paraId="363B7F5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923EE6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83C76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IX. A térítési díjra vonatkozó szabályok</w:t>
      </w:r>
    </w:p>
    <w:p w14:paraId="2686CAE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232177" w14:textId="77777777" w:rsidR="008D4A80" w:rsidRPr="00203113" w:rsidRDefault="008D4A80" w:rsidP="008D4A80">
      <w:pPr>
        <w:pStyle w:val="Szvegtrzs2"/>
        <w:spacing w:line="240" w:lineRule="auto"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A gyermekjóléti alapellátás keretében biztosított gyermekek napközbeni ellátásáért térítési díjat kell fizetni.</w:t>
      </w:r>
    </w:p>
    <w:p w14:paraId="0AC79D63" w14:textId="77777777" w:rsidR="008D4A80" w:rsidRPr="00203113" w:rsidRDefault="008D4A80" w:rsidP="008D4A80">
      <w:pPr>
        <w:pStyle w:val="Szvegtrzs2"/>
        <w:spacing w:line="240" w:lineRule="auto"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 xml:space="preserve">A szolgáltatás intézményi térítési díját Tiszavasvári Város Önkormányzat Képviselő Testülete rendeletben állapítja meg. </w:t>
      </w:r>
    </w:p>
    <w:p w14:paraId="26ED9990" w14:textId="77777777" w:rsidR="008D4A80" w:rsidRPr="00203113" w:rsidRDefault="008D4A80" w:rsidP="008D4A80">
      <w:pPr>
        <w:pStyle w:val="Szvegtrzs2"/>
        <w:spacing w:line="240" w:lineRule="auto"/>
        <w:rPr>
          <w:rFonts w:ascii="Times New Roman" w:hAnsi="Times New Roman" w:cs="Times New Roman"/>
          <w:b/>
          <w:sz w:val="20"/>
        </w:rPr>
      </w:pPr>
      <w:r w:rsidRPr="00203113">
        <w:rPr>
          <w:rFonts w:ascii="Times New Roman" w:hAnsi="Times New Roman" w:cs="Times New Roman"/>
          <w:sz w:val="20"/>
        </w:rPr>
        <w:t>A 1997.évi XXXI. tv. (továbbiakban Gyvt.) 146.§ (2) bekezdés alapján a törvényben meghatározott térítési díjat az ellátást igénybe vevő gyermek esetén a szülői felügyeletet gyakorló szülő, vagy más törvényes képviselő fizeti meg.</w:t>
      </w:r>
    </w:p>
    <w:p w14:paraId="0428DE71" w14:textId="77777777" w:rsidR="008D4A80" w:rsidRPr="00203113" w:rsidRDefault="008D4A80" w:rsidP="008D4A80">
      <w:pPr>
        <w:pStyle w:val="Szvegtrzs2"/>
        <w:spacing w:line="240" w:lineRule="auto"/>
        <w:rPr>
          <w:rFonts w:ascii="Times New Roman" w:hAnsi="Times New Roman" w:cs="Times New Roman"/>
          <w:b/>
          <w:sz w:val="20"/>
        </w:rPr>
      </w:pPr>
      <w:r w:rsidRPr="00203113">
        <w:rPr>
          <w:rFonts w:ascii="Times New Roman" w:hAnsi="Times New Roman" w:cs="Times New Roman"/>
          <w:b/>
          <w:sz w:val="20"/>
        </w:rPr>
        <w:t xml:space="preserve">Az intézményi térítési díjat külön kell </w:t>
      </w:r>
      <w:proofErr w:type="gramStart"/>
      <w:r w:rsidRPr="00203113">
        <w:rPr>
          <w:rFonts w:ascii="Times New Roman" w:hAnsi="Times New Roman" w:cs="Times New Roman"/>
          <w:b/>
          <w:sz w:val="20"/>
        </w:rPr>
        <w:t>meghatározni :</w:t>
      </w:r>
      <w:proofErr w:type="gramEnd"/>
    </w:p>
    <w:p w14:paraId="2EEA4036" w14:textId="77777777" w:rsidR="008D4A80" w:rsidRPr="00203113" w:rsidRDefault="008D4A80" w:rsidP="005D0989">
      <w:pPr>
        <w:pStyle w:val="Szvegtrzs2"/>
        <w:numPr>
          <w:ilvl w:val="0"/>
          <w:numId w:val="52"/>
        </w:numPr>
        <w:suppressAutoHyphens w:val="0"/>
        <w:spacing w:after="0" w:line="240" w:lineRule="auto"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 xml:space="preserve">gyermek gondozására, nevelésére, nappali felügyeletére, </w:t>
      </w:r>
    </w:p>
    <w:p w14:paraId="6BAE2311" w14:textId="77777777" w:rsidR="008D4A80" w:rsidRPr="00203113" w:rsidRDefault="008D4A80" w:rsidP="005D0989">
      <w:pPr>
        <w:pStyle w:val="Szvegtrzs2"/>
        <w:numPr>
          <w:ilvl w:val="0"/>
          <w:numId w:val="52"/>
        </w:numPr>
        <w:suppressAutoHyphens w:val="0"/>
        <w:spacing w:after="0" w:line="240" w:lineRule="auto"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valamint étkeztetésére.</w:t>
      </w:r>
    </w:p>
    <w:p w14:paraId="12844002" w14:textId="77777777" w:rsidR="008D4A80" w:rsidRPr="00203113" w:rsidRDefault="008D4A80" w:rsidP="008D4A8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 xml:space="preserve">Tiszavasvári Város Önkormányzata 23/2017. (VII.28) sz. rendeletében a fizetendő </w:t>
      </w:r>
      <w:r w:rsidRPr="00203113">
        <w:rPr>
          <w:rFonts w:ascii="Times New Roman" w:hAnsi="Times New Roman" w:cs="Times New Roman"/>
          <w:b/>
          <w:sz w:val="20"/>
          <w:szCs w:val="20"/>
        </w:rPr>
        <w:t>gondozási díj mértékét</w:t>
      </w:r>
      <w:r w:rsidRPr="00203113">
        <w:rPr>
          <w:rFonts w:ascii="Times New Roman" w:hAnsi="Times New Roman" w:cs="Times New Roman"/>
          <w:sz w:val="20"/>
          <w:szCs w:val="20"/>
        </w:rPr>
        <w:t xml:space="preserve"> </w:t>
      </w:r>
      <w:r w:rsidRPr="00203113">
        <w:rPr>
          <w:rFonts w:ascii="Times New Roman" w:hAnsi="Times New Roman" w:cs="Times New Roman"/>
          <w:b/>
          <w:sz w:val="20"/>
          <w:szCs w:val="20"/>
        </w:rPr>
        <w:t>0.- Ft-ban állapította meg</w:t>
      </w:r>
    </w:p>
    <w:p w14:paraId="769857E0" w14:textId="77777777" w:rsidR="008D4A80" w:rsidRPr="00203113" w:rsidRDefault="008D4A80" w:rsidP="008D4A80">
      <w:pPr>
        <w:pStyle w:val="Szvegtrzs2"/>
        <w:spacing w:line="240" w:lineRule="auto"/>
        <w:rPr>
          <w:rFonts w:ascii="Times New Roman" w:hAnsi="Times New Roman" w:cs="Times New Roman"/>
          <w:b/>
          <w:sz w:val="20"/>
        </w:rPr>
      </w:pPr>
      <w:r w:rsidRPr="00203113">
        <w:rPr>
          <w:rFonts w:ascii="Times New Roman" w:hAnsi="Times New Roman" w:cs="Times New Roman"/>
          <w:sz w:val="20"/>
        </w:rPr>
        <w:t xml:space="preserve">Gyermekétkeztetésért fizetendő intézményi térítési díj mértékét az önkormányzati rendelet </w:t>
      </w:r>
      <w:r w:rsidRPr="00203113">
        <w:rPr>
          <w:rFonts w:ascii="Times New Roman" w:hAnsi="Times New Roman" w:cs="Times New Roman"/>
          <w:b/>
          <w:sz w:val="20"/>
        </w:rPr>
        <w:t>224.- Ft + Áfa összegben határozta meg (2017.szept.01-től)</w:t>
      </w:r>
    </w:p>
    <w:p w14:paraId="4D7033B2" w14:textId="77777777" w:rsidR="008D4A80" w:rsidRPr="00203113" w:rsidRDefault="008D4A80" w:rsidP="008D4A80">
      <w:pPr>
        <w:pStyle w:val="Szvegtrzs2"/>
        <w:spacing w:line="240" w:lineRule="auto"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Gyermekétkeztetés esetén a kedvezményt az intézményvezető a Gyvt. 21/B § (1)-(6) bekezdésében foglaltak alapján állapítja meg.</w:t>
      </w:r>
    </w:p>
    <w:p w14:paraId="647C0F4D" w14:textId="77777777" w:rsidR="008D4A80" w:rsidRPr="00203113" w:rsidRDefault="008D4A80" w:rsidP="008D4A80">
      <w:pPr>
        <w:pStyle w:val="Szvegtrzs2"/>
        <w:spacing w:line="240" w:lineRule="auto"/>
        <w:rPr>
          <w:rFonts w:ascii="Times New Roman" w:hAnsi="Times New Roman" w:cs="Times New Roman"/>
          <w:b/>
          <w:sz w:val="20"/>
        </w:rPr>
      </w:pPr>
      <w:r w:rsidRPr="00203113">
        <w:rPr>
          <w:rFonts w:ascii="Times New Roman" w:hAnsi="Times New Roman" w:cs="Times New Roman"/>
          <w:sz w:val="20"/>
        </w:rPr>
        <w:t xml:space="preserve">A Gyvt. 21/B § (1) bekezdése alapján </w:t>
      </w:r>
      <w:r w:rsidRPr="00203113">
        <w:rPr>
          <w:rFonts w:ascii="Times New Roman" w:hAnsi="Times New Roman" w:cs="Times New Roman"/>
          <w:b/>
          <w:sz w:val="20"/>
        </w:rPr>
        <w:t>az intézményi gyermekétkeztetést ingyenesen kell biztosítani a bölcsődei ellátásban részesülő gyermek számra ha:</w:t>
      </w:r>
    </w:p>
    <w:p w14:paraId="0663DC6F" w14:textId="77777777" w:rsidR="008D4A80" w:rsidRPr="00203113" w:rsidRDefault="008D4A80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rendszeres gyermekvédelmi kedvezményben részesül a gyermek</w:t>
      </w:r>
    </w:p>
    <w:p w14:paraId="400C5189" w14:textId="77777777" w:rsidR="008D4A80" w:rsidRPr="00203113" w:rsidRDefault="008D4A80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tartósan beteg, vagy fogyatékos, vagy olyan családban él, melyben tartósan beteg, vagy fogyatékos gyermeket nevelnek</w:t>
      </w:r>
    </w:p>
    <w:p w14:paraId="33A0CBFD" w14:textId="77777777" w:rsidR="008D4A80" w:rsidRPr="00203113" w:rsidRDefault="008D4A80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olyan családban él, amelyben három, vagy több gyermeket nevelnek</w:t>
      </w:r>
    </w:p>
    <w:p w14:paraId="3ABE6CDF" w14:textId="77777777" w:rsidR="008D4A80" w:rsidRPr="00203113" w:rsidRDefault="008D4A80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lastRenderedPageBreak/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130 %-át</w:t>
      </w:r>
    </w:p>
    <w:p w14:paraId="36637730" w14:textId="77777777" w:rsidR="008D4A80" w:rsidRPr="00203113" w:rsidRDefault="008D4A80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nevelésbe vették</w:t>
      </w:r>
    </w:p>
    <w:p w14:paraId="20E02D8D" w14:textId="77777777" w:rsidR="008D4A80" w:rsidRPr="00203113" w:rsidRDefault="008D4A80" w:rsidP="008D4A80">
      <w:pPr>
        <w:pStyle w:val="NormlWeb"/>
        <w:rPr>
          <w:rFonts w:ascii="Times New Roman" w:hAnsi="Times New Roman" w:cs="Times New Roman"/>
          <w:color w:val="auto"/>
        </w:rPr>
      </w:pPr>
    </w:p>
    <w:p w14:paraId="53404E24" w14:textId="77777777" w:rsidR="008D4A80" w:rsidRPr="00203113" w:rsidRDefault="008D4A80" w:rsidP="008D4A8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328/2011 (XII.29) korm.rend. (6) Az intézmény vezetője az ingyenes és kedvezményes intézményi gyermekétkeztetés feltételeiről, a szünidei gyermekétkeztetésről és az igénybevétel módjáról tájékoztatja a kötelezettet</w:t>
      </w:r>
    </w:p>
    <w:p w14:paraId="6502A5B3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40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 xml:space="preserve">a) </w:t>
      </w:r>
      <w:r w:rsidRPr="00203113">
        <w:rPr>
          <w:rFonts w:ascii="Times New Roman" w:hAnsi="Times New Roman" w:cs="Times New Roman"/>
        </w:rPr>
        <w:t>a beíratáskor,</w:t>
      </w:r>
    </w:p>
    <w:p w14:paraId="319BB013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40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 xml:space="preserve">b) </w:t>
      </w:r>
      <w:r w:rsidRPr="00203113">
        <w:rPr>
          <w:rFonts w:ascii="Times New Roman" w:hAnsi="Times New Roman" w:cs="Times New Roman"/>
        </w:rPr>
        <w:t>az ellátás igénybevételének megkezdésekor, és</w:t>
      </w:r>
    </w:p>
    <w:p w14:paraId="3CBE9FE5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40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 xml:space="preserve">c) </w:t>
      </w:r>
      <w:r w:rsidRPr="00203113">
        <w:rPr>
          <w:rFonts w:ascii="Times New Roman" w:hAnsi="Times New Roman" w:cs="Times New Roman"/>
        </w:rPr>
        <w:t>az ingyenes és kedvezményes intézményi gyermekétkeztetés feltételeinek megváltozásakor.</w:t>
      </w:r>
    </w:p>
    <w:p w14:paraId="7808E99B" w14:textId="77777777" w:rsidR="008D4A80" w:rsidRPr="00203113" w:rsidRDefault="008D4A80" w:rsidP="008D4A80">
      <w:pPr>
        <w:rPr>
          <w:rFonts w:ascii="Times New Roman" w:hAnsi="Times New Roman" w:cs="Times New Roman"/>
          <w:lang w:eastAsia="ar-SA"/>
        </w:rPr>
      </w:pPr>
      <w:r w:rsidRPr="00203113">
        <w:rPr>
          <w:rFonts w:ascii="Times New Roman" w:hAnsi="Times New Roman" w:cs="Times New Roman"/>
          <w:lang w:eastAsia="ar-SA"/>
        </w:rPr>
        <w:t>Az ingyenes gyermekétkezés igénybevételéhez a rendeletben meghatározott 6</w:t>
      </w:r>
      <w:proofErr w:type="gramStart"/>
      <w:r w:rsidRPr="00203113">
        <w:rPr>
          <w:rFonts w:ascii="Times New Roman" w:hAnsi="Times New Roman" w:cs="Times New Roman"/>
          <w:lang w:eastAsia="ar-SA"/>
        </w:rPr>
        <w:t>.sz.</w:t>
      </w:r>
      <w:proofErr w:type="gramEnd"/>
      <w:r w:rsidRPr="00203113">
        <w:rPr>
          <w:rFonts w:ascii="Times New Roman" w:hAnsi="Times New Roman" w:cs="Times New Roman"/>
          <w:lang w:eastAsia="ar-SA"/>
        </w:rPr>
        <w:t xml:space="preserve"> nyilatkozaton  kívül a jogosultságot igazoló egyéb dokumentumokat is az intézmény rendelkezésére kell bocsájtani.</w:t>
      </w:r>
    </w:p>
    <w:p w14:paraId="08F6E236" w14:textId="77777777" w:rsidR="008D4A80" w:rsidRPr="00203113" w:rsidRDefault="008D4A80" w:rsidP="008D4A80">
      <w:pPr>
        <w:pStyle w:val="NormlWeb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 xml:space="preserve">A gyermekétkeztetés személyi térítési díját az intézményvezető a napi összeg általános forgalmi adóval növelt összegének és az igénybe vett étkezések számának, valamint a megjelölt normatív kedvezményeknek a figyelembevételével állapítja meg. </w:t>
      </w:r>
      <w:bookmarkStart w:id="3" w:name="pr1886"/>
      <w:bookmarkEnd w:id="3"/>
    </w:p>
    <w:p w14:paraId="0250F1AF" w14:textId="77777777" w:rsidR="008D4A80" w:rsidRPr="00203113" w:rsidRDefault="008D4A80" w:rsidP="008D4A80">
      <w:pPr>
        <w:pStyle w:val="NormlWeb"/>
        <w:rPr>
          <w:rFonts w:ascii="Times New Roman" w:hAnsi="Times New Roman" w:cs="Times New Roman"/>
          <w:color w:val="auto"/>
        </w:rPr>
      </w:pPr>
    </w:p>
    <w:p w14:paraId="765485A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kedvezményekre való jogosultságot a szülőnek meghatározott dokumentumokkal igazolni szükséges.</w:t>
      </w:r>
    </w:p>
    <w:p w14:paraId="2398A25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992E2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intézményi térítési díjat a Képviselő Testület évente kétszer állapíthatja meg.</w:t>
      </w:r>
    </w:p>
    <w:p w14:paraId="5C8BCD9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5A90F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térítési díjat minden hónapban előre a hónap 10. napjáig kiállított számla ellenében csekken, </w:t>
      </w:r>
      <w:proofErr w:type="gramStart"/>
      <w:r w:rsidRPr="00203113">
        <w:rPr>
          <w:rFonts w:ascii="Times New Roman" w:hAnsi="Times New Roman" w:cs="Times New Roman"/>
        </w:rPr>
        <w:t>vagy  banki</w:t>
      </w:r>
      <w:proofErr w:type="gramEnd"/>
      <w:r w:rsidRPr="00203113">
        <w:rPr>
          <w:rFonts w:ascii="Times New Roman" w:hAnsi="Times New Roman" w:cs="Times New Roman"/>
        </w:rPr>
        <w:t xml:space="preserve"> átutalással kell befizetni. </w:t>
      </w:r>
    </w:p>
    <w:p w14:paraId="7F772FC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 a kötelezett a befizetést elmulasztotta az intézmény vezető 15 napos határidő megjelölésével a fizetésre kötelezettet írásban felhívja az elmaradt térítési díj befizetésére. Ha a határidő eredménytelenül telt el, az intézmény vezetője a kötelezett nevét lakcímét és a fennálló hátralékot nyilvántartásba veszi.</w:t>
      </w:r>
    </w:p>
    <w:p w14:paraId="1A7121B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hátralék fennállásáról az intézmény vezetője negyedévenként tájékoztatja a fenntartót.</w:t>
      </w:r>
    </w:p>
    <w:p w14:paraId="012822E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CFF08D" w14:textId="77777777" w:rsidR="008D4A80" w:rsidRPr="00203113" w:rsidRDefault="008D4A80" w:rsidP="008D4A8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328/2011 (XII.29</w:t>
      </w:r>
      <w:proofErr w:type="gramStart"/>
      <w:r w:rsidRPr="00203113">
        <w:rPr>
          <w:rFonts w:ascii="Times New Roman" w:hAnsi="Times New Roman" w:cs="Times New Roman"/>
        </w:rPr>
        <w:t>)  13</w:t>
      </w:r>
      <w:proofErr w:type="gramEnd"/>
      <w:r w:rsidRPr="00203113">
        <w:rPr>
          <w:rFonts w:ascii="Times New Roman" w:hAnsi="Times New Roman" w:cs="Times New Roman"/>
        </w:rPr>
        <w:t>§ (1) Ha az intézményi és szünidei gyermekétkeztetést betegség vagy más ok miatt a gyermek nem veszi igénybe, a kötelezett az intézmény vezetőjénél, a szünidei gyermekétkeztetést biztosítónál bejelenti</w:t>
      </w:r>
    </w:p>
    <w:p w14:paraId="734C3BFE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 xml:space="preserve">a) </w:t>
      </w:r>
      <w:r w:rsidRPr="00203113">
        <w:rPr>
          <w:rFonts w:ascii="Times New Roman" w:hAnsi="Times New Roman" w:cs="Times New Roman"/>
        </w:rPr>
        <w:t>a távolmaradást és annak várható időtartamát, valamint</w:t>
      </w:r>
    </w:p>
    <w:p w14:paraId="4EA684DF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 xml:space="preserve">b) </w:t>
      </w:r>
      <w:r w:rsidRPr="00203113">
        <w:rPr>
          <w:rFonts w:ascii="Times New Roman" w:hAnsi="Times New Roman" w:cs="Times New Roman"/>
        </w:rPr>
        <w:t>a távolmaradásra okot adó körülmény megszűnését és azt, hogy a gyermek mikor veszi igénybe újból a gyermekétkeztetést.</w:t>
      </w:r>
    </w:p>
    <w:p w14:paraId="654433C1" w14:textId="77777777" w:rsidR="008D4A80" w:rsidRPr="00203113" w:rsidRDefault="008D4A80" w:rsidP="008D4A8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(1a) Ha az intézmény házirendje vagy az étkeztetésre vonatkozó szabályzata kedvezőbben nem rendelkezik, a kötelezett az (1) bekezdés </w:t>
      </w:r>
      <w:r w:rsidRPr="00203113">
        <w:rPr>
          <w:rFonts w:ascii="Times New Roman" w:hAnsi="Times New Roman" w:cs="Times New Roman"/>
          <w:i/>
          <w:iCs/>
        </w:rPr>
        <w:t xml:space="preserve">a) </w:t>
      </w:r>
      <w:r w:rsidRPr="00203113">
        <w:rPr>
          <w:rFonts w:ascii="Times New Roman" w:hAnsi="Times New Roman" w:cs="Times New Roman"/>
        </w:rPr>
        <w:t>pontja szerinti bejelentést követő naptól a távolmaradás idejére mentesül az intézményi gyermekétkeztetésért fizetendő térítési díj fizetésének kötelezettsége alól.</w:t>
      </w:r>
    </w:p>
    <w:p w14:paraId="04825DAA" w14:textId="77777777" w:rsidR="008D4A80" w:rsidRPr="00203113" w:rsidRDefault="008D4A80" w:rsidP="008D4A8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(2)Az intézményi gyermekétkeztetés személyi térítési díjának előre történő megfizetése esetén, ha az adott hónapra fizetendő térítési díj összege kevesebb, mint a már befizetett összeg, úgy a többletet a következő fizetés alkalmával be kell számítani, vagy vissza kell fizetni. Ha a fizetendő személyi térítési díj összege növekszik, a befizetett és a ténylegesen fizetendő összeg különbözetét visszamenőleg kell megfizetni.</w:t>
      </w:r>
    </w:p>
    <w:p w14:paraId="1850017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555A12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6D3994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X. Gyermekbalesetekre vonatkozó szabályok</w:t>
      </w:r>
    </w:p>
    <w:p w14:paraId="7A46E92F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D6CAB2F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A szülő kötelessége</w:t>
      </w:r>
    </w:p>
    <w:p w14:paraId="1CEFEE56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B971EED" w14:textId="77777777" w:rsidR="008D4A80" w:rsidRPr="00203113" w:rsidRDefault="008D4A80" w:rsidP="005D0989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gyermek biztonságáról gondoskodni mindaddig amíg a bölcsődei nevelőnek át nem adta a gyermekét (érkezéskor és távozáskor)</w:t>
      </w:r>
    </w:p>
    <w:p w14:paraId="2F8A4117" w14:textId="77777777" w:rsidR="008D4A80" w:rsidRPr="00203113" w:rsidRDefault="008D4A80" w:rsidP="005D0989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Balesetveszélyes játékkal, tárgyakkal, nem engedheti be a gyermeket a csoportszobába (kulcs, golyók, rágógumi, pénz, stb.)</w:t>
      </w:r>
    </w:p>
    <w:p w14:paraId="65EFE4C6" w14:textId="77777777" w:rsidR="008D4A80" w:rsidRPr="00203113" w:rsidRDefault="008D4A80" w:rsidP="005D0989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Bármilyen –gyermek által szedett gyógyszerekről- mindenkor tájékoztassa a bölcsődei nevelőt.</w:t>
      </w:r>
    </w:p>
    <w:p w14:paraId="3F285C77" w14:textId="77777777" w:rsidR="008D4A80" w:rsidRPr="00203113" w:rsidRDefault="008D4A80" w:rsidP="005D0989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Bármilyen otthon szerzett sérülésről köteles tájékoztatást adni a kisgyermeknevelőnek</w:t>
      </w:r>
    </w:p>
    <w:p w14:paraId="0A702796" w14:textId="77777777" w:rsidR="008D4A80" w:rsidRPr="00203113" w:rsidRDefault="008D4A80" w:rsidP="005D0989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betartani a házirend idevonatkozó szabályait</w:t>
      </w:r>
    </w:p>
    <w:p w14:paraId="0BAB5D9E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332BBF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A szülő joga</w:t>
      </w:r>
    </w:p>
    <w:p w14:paraId="6E2224D0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EEB2504" w14:textId="77777777" w:rsidR="008D4A80" w:rsidRPr="00203113" w:rsidRDefault="008D4A80" w:rsidP="005D0989">
      <w:pPr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Mindenkor tájékoztatást kapjon a gyermekét ért, bármilyen sérülésről.</w:t>
      </w:r>
    </w:p>
    <w:p w14:paraId="0DF7E233" w14:textId="77777777" w:rsidR="008D4A80" w:rsidRPr="00203113" w:rsidRDefault="008D4A80" w:rsidP="005D0989">
      <w:pPr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Panasz esetén joga van az Érdekképviseleti Fórumhoz fordulni.</w:t>
      </w:r>
    </w:p>
    <w:p w14:paraId="79AD6689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4395D3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Az intézmény kötelessége:</w:t>
      </w:r>
    </w:p>
    <w:p w14:paraId="17D78377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41DB2E78" w14:textId="77777777" w:rsidR="008D4A80" w:rsidRPr="00203113" w:rsidRDefault="008D4A80" w:rsidP="005D0989">
      <w:pPr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Balesetmentes környezet, és életmód biztosítása a gyermekek számára.</w:t>
      </w:r>
    </w:p>
    <w:p w14:paraId="10927AF4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E838F72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Gyermekbalesetek esetére vonatkozó szabályok</w:t>
      </w:r>
    </w:p>
    <w:p w14:paraId="7822FA14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0E0C028" w14:textId="77777777" w:rsidR="008D4A80" w:rsidRPr="00203113" w:rsidRDefault="008D4A80" w:rsidP="005D0989">
      <w:pPr>
        <w:pStyle w:val="Felsorols4"/>
        <w:numPr>
          <w:ilvl w:val="0"/>
          <w:numId w:val="7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Ha a gyermeket baleset éri, a vele foglalkozó nevelő kötelessége az elsősegélynyújtás</w:t>
      </w:r>
    </w:p>
    <w:p w14:paraId="7938B823" w14:textId="77777777" w:rsidR="008D4A80" w:rsidRPr="00203113" w:rsidRDefault="008D4A80" w:rsidP="005D0989">
      <w:pPr>
        <w:pStyle w:val="Felsorols4"/>
        <w:numPr>
          <w:ilvl w:val="0"/>
          <w:numId w:val="7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Ha a balesetet vagy veszélyforrást a nevelő észleli köteles azonnal intézkedni, a veszélyforrásra pedig azonnal a vezető vagy helyettese figyelmét felhívni.</w:t>
      </w:r>
    </w:p>
    <w:p w14:paraId="0FFD0F6D" w14:textId="77777777" w:rsidR="008D4A80" w:rsidRPr="00203113" w:rsidRDefault="008D4A80" w:rsidP="005D0989">
      <w:pPr>
        <w:pStyle w:val="Felsorols4"/>
        <w:numPr>
          <w:ilvl w:val="0"/>
          <w:numId w:val="7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Jelentősebb testi sérülés / fejsérülés, ficam, törés, vágott, - szakított bőrseb stb. / </w:t>
      </w:r>
      <w:proofErr w:type="gramStart"/>
      <w:r w:rsidRPr="00203113">
        <w:rPr>
          <w:rFonts w:ascii="Times New Roman" w:hAnsi="Times New Roman" w:cs="Times New Roman"/>
          <w:sz w:val="24"/>
          <w:szCs w:val="24"/>
        </w:rPr>
        <w:t>esetén  megfelelő</w:t>
      </w:r>
      <w:proofErr w:type="gramEnd"/>
      <w:r w:rsidRPr="00203113">
        <w:rPr>
          <w:rFonts w:ascii="Times New Roman" w:hAnsi="Times New Roman" w:cs="Times New Roman"/>
          <w:sz w:val="24"/>
          <w:szCs w:val="24"/>
        </w:rPr>
        <w:t xml:space="preserve"> orvosi  ellátást kell biztosítani, értesíteni kell a bölcsőde orvosát. Amennyibe ez nem lehetséges a leghamarabb orvosi ellátást kell biztosítani a gyermek számára.</w:t>
      </w:r>
    </w:p>
    <w:p w14:paraId="7A45940C" w14:textId="77777777" w:rsidR="008D4A80" w:rsidRPr="00203113" w:rsidRDefault="008D4A80" w:rsidP="005D0989">
      <w:pPr>
        <w:pStyle w:val="Felsorols4"/>
        <w:numPr>
          <w:ilvl w:val="0"/>
          <w:numId w:val="7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balesetről és a kezelés tényéről, helyéről a személyzetnek értesítenie kell a szülőt, és az intézmény vezetőjét.</w:t>
      </w:r>
    </w:p>
    <w:p w14:paraId="5A4D8D30" w14:textId="77777777" w:rsidR="008D4A80" w:rsidRPr="00203113" w:rsidRDefault="008D4A80" w:rsidP="008D4A80">
      <w:pPr>
        <w:pStyle w:val="Cmsor4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Gyermekbalesetek esetére vonatkozó dokumentáció, jelentés:</w:t>
      </w:r>
    </w:p>
    <w:p w14:paraId="6C2E5BF4" w14:textId="77777777" w:rsidR="008D4A80" w:rsidRPr="00203113" w:rsidRDefault="008D4A80" w:rsidP="005D0989">
      <w:pPr>
        <w:pStyle w:val="Felsorols2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három napon túl gyógyuló sérülést okozó gyermekbalesetet, haladéktalanul ki kell vizsgálni. Ennek során kell feltárni a kiváltó és közreható személyi, tárgyi és szervezési gondokat.</w:t>
      </w:r>
    </w:p>
    <w:p w14:paraId="498A8099" w14:textId="77777777" w:rsidR="008D4A80" w:rsidRPr="00203113" w:rsidRDefault="008D4A80" w:rsidP="005D0989">
      <w:pPr>
        <w:pStyle w:val="Felsorols2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Ezekről a </w:t>
      </w:r>
      <w:proofErr w:type="gramStart"/>
      <w:r w:rsidRPr="00203113">
        <w:rPr>
          <w:rFonts w:ascii="Times New Roman" w:hAnsi="Times New Roman" w:cs="Times New Roman"/>
          <w:sz w:val="24"/>
          <w:szCs w:val="24"/>
        </w:rPr>
        <w:t>balesetekről  jegyzőkönyvet</w:t>
      </w:r>
      <w:proofErr w:type="gramEnd"/>
      <w:r w:rsidRPr="00203113">
        <w:rPr>
          <w:rFonts w:ascii="Times New Roman" w:hAnsi="Times New Roman" w:cs="Times New Roman"/>
          <w:sz w:val="24"/>
          <w:szCs w:val="24"/>
        </w:rPr>
        <w:t xml:space="preserve"> kell felvenni, ennek egy-egy példányát a kivizsgálás befejezését követően legkésőbb 8 napon belül megküldi a fenntartónak, valamint a gyermek szülőjének. Egy példányt az intézmény őriz meg. Ha a baleset jellege miatt a határidőt nem lehet betartani, akkor azt a jegyzőkönyvben rögzíteni kell.</w:t>
      </w:r>
    </w:p>
    <w:p w14:paraId="61744938" w14:textId="77777777" w:rsidR="008D4A80" w:rsidRPr="00203113" w:rsidRDefault="008D4A80" w:rsidP="005D0989">
      <w:pPr>
        <w:pStyle w:val="Felsorols3"/>
        <w:numPr>
          <w:ilvl w:val="0"/>
          <w:numId w:val="7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 Az eset kivizsgálásához legalább középfokú munkavédelmi szakképesítéssel rendelkező személyt be kell vonni. </w:t>
      </w:r>
    </w:p>
    <w:p w14:paraId="4529C8CD" w14:textId="77777777" w:rsidR="008D4A80" w:rsidRPr="00203113" w:rsidRDefault="008D4A80" w:rsidP="005D0989">
      <w:pPr>
        <w:pStyle w:val="Felsorols2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gyermekbalesetek kivizsgálásához az Érdekképviseleti Fórum tagjait értesíteni kell és   jelenlétét lehetővé kell tenni. Minden balesetet követően az intézmény vezetője köteles megtenni a szükséges intézkedéseket további balesetek elkerülése érdekében.</w:t>
      </w:r>
    </w:p>
    <w:p w14:paraId="6F094A0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6A859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9342B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XI. Intézményi adatkezelés</w:t>
      </w:r>
    </w:p>
    <w:p w14:paraId="3B73A9B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F43C57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Gyermekek adatainak kezelése és továbbítása</w:t>
      </w:r>
    </w:p>
    <w:p w14:paraId="45FC936B" w14:textId="77777777" w:rsidR="008D4A80" w:rsidRPr="00203113" w:rsidRDefault="008D4A80" w:rsidP="008D4A80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Az 1997. évi XXXI. tv. – továbbiakban Gyvt. - 139.§ (1) </w:t>
      </w:r>
      <w:proofErr w:type="spellStart"/>
      <w:r w:rsidRPr="00203113">
        <w:rPr>
          <w:rFonts w:ascii="Times New Roman" w:hAnsi="Times New Roman" w:cs="Times New Roman"/>
          <w:sz w:val="23"/>
          <w:szCs w:val="23"/>
        </w:rPr>
        <w:t>bek</w:t>
      </w:r>
      <w:proofErr w:type="spellEnd"/>
      <w:r w:rsidRPr="00203113">
        <w:rPr>
          <w:rFonts w:ascii="Times New Roman" w:hAnsi="Times New Roman" w:cs="Times New Roman"/>
          <w:sz w:val="23"/>
          <w:szCs w:val="23"/>
        </w:rPr>
        <w:t xml:space="preserve">. értelmében a személyes gondoskodásban részesülő személyről az intézmény </w:t>
      </w:r>
      <w:r w:rsidRPr="00203113">
        <w:rPr>
          <w:rFonts w:ascii="Times New Roman" w:hAnsi="Times New Roman" w:cs="Times New Roman"/>
          <w:i/>
          <w:iCs/>
          <w:sz w:val="23"/>
          <w:szCs w:val="23"/>
        </w:rPr>
        <w:t>vezetője nyilvántartást vezet</w:t>
      </w:r>
      <w:r w:rsidRPr="00203113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05B05A7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intézményvezető felelős a gyermek adatainak nyilvántartásával, kezelésével, továbbításával kapcsolatos jogszabályi rendelkezések és </w:t>
      </w:r>
      <w:proofErr w:type="gramStart"/>
      <w:r w:rsidRPr="00203113">
        <w:rPr>
          <w:rFonts w:ascii="Times New Roman" w:hAnsi="Times New Roman" w:cs="Times New Roman"/>
        </w:rPr>
        <w:t>a  Szabályzat</w:t>
      </w:r>
      <w:proofErr w:type="gramEnd"/>
      <w:r w:rsidRPr="00203113">
        <w:rPr>
          <w:rFonts w:ascii="Times New Roman" w:hAnsi="Times New Roman" w:cs="Times New Roman"/>
        </w:rPr>
        <w:t xml:space="preserve"> előírásainak megtartásáért, valamint az adatkezelés ellenőrzéséért.</w:t>
      </w:r>
    </w:p>
    <w:p w14:paraId="598C7FD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107247" w14:textId="77777777" w:rsidR="008D4A80" w:rsidRPr="00203113" w:rsidRDefault="008D4A80" w:rsidP="005D0989">
      <w:pPr>
        <w:numPr>
          <w:ilvl w:val="1"/>
          <w:numId w:val="76"/>
        </w:numPr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Nyilvántartható és kezelhető gyermeki adatok</w:t>
      </w:r>
    </w:p>
    <w:p w14:paraId="57FD099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gyermekek személyes adatai a meghatározott nyilvántartások vezetése céljából, egészségügyi </w:t>
      </w:r>
      <w:proofErr w:type="gramStart"/>
      <w:r w:rsidRPr="00203113">
        <w:rPr>
          <w:rFonts w:ascii="Times New Roman" w:hAnsi="Times New Roman" w:cs="Times New Roman"/>
        </w:rPr>
        <w:t>célból  a</w:t>
      </w:r>
      <w:proofErr w:type="gramEnd"/>
      <w:r w:rsidRPr="00203113">
        <w:rPr>
          <w:rFonts w:ascii="Times New Roman" w:hAnsi="Times New Roman" w:cs="Times New Roman"/>
        </w:rPr>
        <w:t xml:space="preserve"> célnak megfelelő mértékben, a célhoz kötötten kezelhetők.</w:t>
      </w:r>
    </w:p>
    <w:p w14:paraId="216528F1" w14:textId="77777777" w:rsidR="008D4A80" w:rsidRPr="00203113" w:rsidRDefault="008D4A80" w:rsidP="005D0989">
      <w:pPr>
        <w:numPr>
          <w:ilvl w:val="2"/>
          <w:numId w:val="76"/>
        </w:numPr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14:paraId="40E0658A" w14:textId="77777777" w:rsidR="008D4A80" w:rsidRPr="00203113" w:rsidRDefault="008D4A80" w:rsidP="005D0989">
      <w:pPr>
        <w:numPr>
          <w:ilvl w:val="2"/>
          <w:numId w:val="76"/>
        </w:numPr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nyilvántartott adatok:</w:t>
      </w:r>
    </w:p>
    <w:p w14:paraId="7BA43D9D" w14:textId="77777777" w:rsidR="008D4A80" w:rsidRPr="00203113" w:rsidRDefault="008D4A80" w:rsidP="005D0989">
      <w:pPr>
        <w:numPr>
          <w:ilvl w:val="0"/>
          <w:numId w:val="7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gyermek neve, születési helye és ideje, állampolgársága</w:t>
      </w:r>
      <w:proofErr w:type="gramStart"/>
      <w:r w:rsidRPr="00203113">
        <w:rPr>
          <w:rFonts w:ascii="Times New Roman" w:hAnsi="Times New Roman" w:cs="Times New Roman"/>
        </w:rPr>
        <w:t>,  lakóhelyének</w:t>
      </w:r>
      <w:proofErr w:type="gramEnd"/>
      <w:r w:rsidRPr="00203113">
        <w:rPr>
          <w:rFonts w:ascii="Times New Roman" w:hAnsi="Times New Roman" w:cs="Times New Roman"/>
        </w:rPr>
        <w:t xml:space="preserve"> v. tartózkodási helyének címe, telefonszáma, nem magyar állampolgárság esetén tartózkodási jogcímét igazoló okirat másolata</w:t>
      </w:r>
    </w:p>
    <w:p w14:paraId="66DCB21C" w14:textId="77777777" w:rsidR="008D4A80" w:rsidRPr="00203113" w:rsidRDefault="008D4A80" w:rsidP="005D0989">
      <w:pPr>
        <w:numPr>
          <w:ilvl w:val="0"/>
          <w:numId w:val="7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Társadalombiztosítási azonosító jele</w:t>
      </w:r>
    </w:p>
    <w:p w14:paraId="3BA9C299" w14:textId="77777777" w:rsidR="008D4A80" w:rsidRPr="00203113" w:rsidRDefault="008D4A80" w:rsidP="005D0989">
      <w:pPr>
        <w:numPr>
          <w:ilvl w:val="0"/>
          <w:numId w:val="7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szülő neve, lakóhelye, tartózkodási helye, telefonszáma</w:t>
      </w:r>
    </w:p>
    <w:p w14:paraId="7A9B4D08" w14:textId="77777777" w:rsidR="008D4A80" w:rsidRPr="00203113" w:rsidRDefault="008D4A80" w:rsidP="005D0989">
      <w:pPr>
        <w:numPr>
          <w:ilvl w:val="0"/>
          <w:numId w:val="7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felvétellel kapcsolatos adatok</w:t>
      </w:r>
    </w:p>
    <w:p w14:paraId="32E729DD" w14:textId="77777777" w:rsidR="008D4A80" w:rsidRPr="00203113" w:rsidRDefault="008D4A80" w:rsidP="005D0989">
      <w:pPr>
        <w:numPr>
          <w:ilvl w:val="0"/>
          <w:numId w:val="7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sz w:val="23"/>
          <w:szCs w:val="23"/>
        </w:rPr>
        <w:t>a jogosultság és a térítési díj megállapításához szükséges jövedelmi adatokat</w:t>
      </w:r>
    </w:p>
    <w:p w14:paraId="693DC3CC" w14:textId="77777777" w:rsidR="008D4A80" w:rsidRPr="00203113" w:rsidRDefault="008D4A80" w:rsidP="005D0989">
      <w:pPr>
        <w:numPr>
          <w:ilvl w:val="0"/>
          <w:numId w:val="7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sz w:val="23"/>
          <w:szCs w:val="23"/>
        </w:rPr>
        <w:t>a gyermek hátrányos, vagy halmozottan hátrányos helyzetének megállapítását, megjelölve a hátrányos, halmozottan hátrányos helyzet megállapításának okát</w:t>
      </w:r>
    </w:p>
    <w:p w14:paraId="018D520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58FFBF5" w14:textId="77777777" w:rsidR="008D4A80" w:rsidRPr="00203113" w:rsidRDefault="008D4A80" w:rsidP="008D4A80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nyilvántartásokból adat csak az adatigénylésekre jogosult szervnek és a jogosultságot megállapító, hatáskört gyakorló szervnek szolgáltatható írásos megkeresés után.</w:t>
      </w:r>
    </w:p>
    <w:p w14:paraId="1FC1A8B2" w14:textId="77777777" w:rsidR="008D4A80" w:rsidRPr="00203113" w:rsidRDefault="008D4A80" w:rsidP="008D4A80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371669A" w14:textId="77777777" w:rsidR="008D4A80" w:rsidRPr="00203113" w:rsidRDefault="008D4A80" w:rsidP="008D4A80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ellátott vagy törvényes képviselője, a személyére vonatkozóan adatok tekintetében kérheti a betekintési, helyesbítési, vagy törlési jogának érvényesítését, emellett kérheti a jogai gyakorlásához szükséges adatainak közlését.</w:t>
      </w:r>
    </w:p>
    <w:p w14:paraId="107A1168" w14:textId="77777777" w:rsidR="008D4A80" w:rsidRPr="00203113" w:rsidRDefault="008D4A80" w:rsidP="008D4A80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35FA6A58" w14:textId="77777777" w:rsidR="008D4A80" w:rsidRPr="00203113" w:rsidRDefault="008D4A80" w:rsidP="008D4A80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 bölcsődében a nyilvántartásban kezelt adatokat személyes azonosító nélkül, statisztikai célra felhasználhatja, illetve azokból statisztikai célra adatot szolgáltathat. </w:t>
      </w:r>
    </w:p>
    <w:p w14:paraId="62CE8836" w14:textId="77777777" w:rsidR="008D4A80" w:rsidRPr="00203113" w:rsidRDefault="008D4A80" w:rsidP="008D4A80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284C5C15" w14:textId="77777777" w:rsidR="008D4A80" w:rsidRPr="00203113" w:rsidRDefault="008D4A80" w:rsidP="008D4A80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 xml:space="preserve">Az ellátott törvényes képviselője nyilatkozik, hogy </w:t>
      </w:r>
      <w:proofErr w:type="gramStart"/>
      <w:r w:rsidRPr="00203113">
        <w:rPr>
          <w:rFonts w:ascii="Times New Roman" w:hAnsi="Times New Roman" w:cs="Times New Roman"/>
          <w:sz w:val="23"/>
          <w:szCs w:val="23"/>
        </w:rPr>
        <w:t>az :</w:t>
      </w:r>
      <w:proofErr w:type="gramEnd"/>
    </w:p>
    <w:p w14:paraId="14754AA7" w14:textId="77777777" w:rsidR="008D4A80" w:rsidRPr="00203113" w:rsidRDefault="008D4A80" w:rsidP="005D0989">
      <w:pPr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intézményi nyilvántartásokhoz adatokat szolgáltat,</w:t>
      </w:r>
    </w:p>
    <w:p w14:paraId="72BDA4E8" w14:textId="77777777" w:rsidR="008D4A80" w:rsidRPr="00203113" w:rsidRDefault="008D4A80" w:rsidP="005D0989">
      <w:pPr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jogosultsági feltételekben, valamint a természetes személyazonosító adatokban beállított változásokról tájékoztatást nyújt.</w:t>
      </w:r>
    </w:p>
    <w:p w14:paraId="706C59F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C4DC36" w14:textId="77777777" w:rsidR="008D4A80" w:rsidRPr="00203113" w:rsidRDefault="008D4A80" w:rsidP="008D4A80">
      <w:pPr>
        <w:pStyle w:val="NormlWeb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Titoktartási kötelezettség</w:t>
      </w:r>
    </w:p>
    <w:p w14:paraId="2640B7FE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Az intézményvezetőt, a kisgyermeknevelőt, továbbá azt, aki esetenként közreműködik a gyermek felügyeletének ellátásában, hivatásánál fogva harmadik személyekkel szemben titoktartási kötelezettség terheli a gyermekkel és családjával kapcsolatos minden olyan tényre, adatra, információra vonatkozóan, amelyről a gyermekkel, szülővel való kapcsolattartás során szerzett tudomást</w:t>
      </w:r>
    </w:p>
    <w:p w14:paraId="1BDF63D7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A gyermek szülőjével közölhető minden gyermekével összefüggő adat, kivéve, ha az adat súlyosan sértené vagy veszélyeztetné a gyermek érdekét. Az adat közlése akkor sérti vagy veszélyezteti súlyosan a gyermek érdekét, ha olyan körülményre (magatartásra, mulasztásra, állapotra) vonatkozik, amely a gyermek testi, értelmi, érzelmi vagy erkölcsi fejlődését gátolja vagy akadályozza, és amelynek bekövetkezése szülői magatartásra, közrehatásra vezethető vissza.</w:t>
      </w:r>
      <w:r w:rsidRPr="00203113">
        <w:rPr>
          <w:rFonts w:ascii="Times New Roman" w:hAnsi="Times New Roman" w:cs="Times New Roman"/>
        </w:rPr>
        <w:br/>
        <w:t>A titoktartási kötelezettség nem terjed ki a nevelői értekezleten a nevelők egymás közti, a gyermek fejlődésével összefüggő megbeszélésre. A titoktartási kötelezettség kiterjed mindazokra, akik részt vettek az értekezleten.</w:t>
      </w:r>
      <w:r w:rsidRPr="00203113">
        <w:rPr>
          <w:rFonts w:ascii="Times New Roman" w:hAnsi="Times New Roman" w:cs="Times New Roman"/>
        </w:rPr>
        <w:br/>
      </w:r>
    </w:p>
    <w:p w14:paraId="6405FD67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4D75180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5E89B8" w14:textId="77777777" w:rsidR="008D4A80" w:rsidRPr="00203113" w:rsidRDefault="008D4A80" w:rsidP="008D4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CD6391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XII. Záró rendelkezések</w:t>
      </w:r>
    </w:p>
    <w:p w14:paraId="01596B7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38E1B7" w14:textId="0869799F" w:rsidR="008D4A80" w:rsidRPr="00203113" w:rsidRDefault="008D4A80" w:rsidP="00DF23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házirend </w:t>
      </w:r>
      <w:r w:rsidR="00DF237E">
        <w:rPr>
          <w:rFonts w:ascii="Times New Roman" w:hAnsi="Times New Roman" w:cs="Times New Roman"/>
        </w:rPr>
        <w:t>2021. július 1. napján lép hatályba.</w:t>
      </w:r>
    </w:p>
    <w:p w14:paraId="1A3802A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CA539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F6F93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C48A6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FD706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CDC5A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23A3C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4DFD06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F0CE2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22B66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BCFC8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301F08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23500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C2A38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08D48C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CF02E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AE740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6D850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9582FC" w14:textId="77777777" w:rsidR="008D4A80" w:rsidRPr="00203113" w:rsidRDefault="008D4A80" w:rsidP="008D4A80">
      <w:pPr>
        <w:pageBreakBefore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3113">
        <w:rPr>
          <w:rFonts w:ascii="Times New Roman" w:hAnsi="Times New Roman" w:cs="Times New Roman"/>
          <w:b/>
          <w:sz w:val="28"/>
          <w:szCs w:val="28"/>
        </w:rPr>
        <w:lastRenderedPageBreak/>
        <w:t>2.sz melléklet</w:t>
      </w:r>
    </w:p>
    <w:p w14:paraId="59CED9C8" w14:textId="77777777" w:rsidR="008D4A80" w:rsidRPr="00203113" w:rsidRDefault="008D4A80" w:rsidP="008D4A80">
      <w:pPr>
        <w:pStyle w:val="ListParagraph1"/>
        <w:ind w:left="0"/>
        <w:rPr>
          <w:rFonts w:ascii="Times New Roman" w:hAnsi="Times New Roman" w:cs="Times New Roman"/>
          <w:sz w:val="24"/>
          <w:szCs w:val="24"/>
        </w:rPr>
      </w:pPr>
    </w:p>
    <w:p w14:paraId="6F85BE7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E9FD1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9FCF1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D8C746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03113">
        <w:rPr>
          <w:rFonts w:ascii="Times New Roman" w:hAnsi="Times New Roman" w:cs="Times New Roman"/>
          <w:b/>
          <w:bCs/>
          <w:sz w:val="36"/>
          <w:szCs w:val="36"/>
        </w:rPr>
        <w:t>Tiszavasvári Bölcsőde</w:t>
      </w:r>
    </w:p>
    <w:p w14:paraId="6B61B66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1EA03FF4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04C22AB8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03113">
        <w:rPr>
          <w:rFonts w:ascii="Times New Roman" w:hAnsi="Times New Roman" w:cs="Times New Roman"/>
          <w:b/>
          <w:bCs/>
          <w:sz w:val="36"/>
          <w:szCs w:val="36"/>
        </w:rPr>
        <w:t>Érdekképviseleti fórum</w:t>
      </w:r>
    </w:p>
    <w:p w14:paraId="27ED755D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Megalakításának és működésének szabályzata</w:t>
      </w:r>
    </w:p>
    <w:p w14:paraId="5BBC442E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078EB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7BB1E7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64BF4A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0B4197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E0112E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FFC497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59525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78070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6713EB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73DFE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62AB30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4E48B2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47C2F6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0F193B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47B94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9CF379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3558C0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9A97E4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C1CD04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466A5D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C6B2F74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7083B6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1DC869B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24E97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71E1996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8C8334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36530C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C0DC671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782D011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074EF1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1065507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AF89C13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E885705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F7F5E03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A gyermekek védelméről és a gyámügyi igazgatásról szóló </w:t>
      </w:r>
      <w:r w:rsidRPr="00203113">
        <w:rPr>
          <w:rFonts w:ascii="Times New Roman" w:hAnsi="Times New Roman" w:cs="Times New Roman"/>
          <w:b/>
          <w:bCs/>
        </w:rPr>
        <w:t>1997.évi XXXI .tv</w:t>
      </w:r>
      <w:r w:rsidRPr="00203113">
        <w:rPr>
          <w:rFonts w:ascii="Times New Roman" w:hAnsi="Times New Roman" w:cs="Times New Roman"/>
        </w:rPr>
        <w:t xml:space="preserve"> (továbbiakban Gyvt</w:t>
      </w:r>
      <w:r w:rsidRPr="00203113">
        <w:rPr>
          <w:rFonts w:ascii="Times New Roman" w:hAnsi="Times New Roman" w:cs="Times New Roman"/>
          <w:b/>
          <w:bCs/>
        </w:rPr>
        <w:t>.) 35.§-</w:t>
      </w:r>
      <w:proofErr w:type="gramStart"/>
      <w:r w:rsidRPr="00203113">
        <w:rPr>
          <w:rFonts w:ascii="Times New Roman" w:hAnsi="Times New Roman" w:cs="Times New Roman"/>
          <w:b/>
          <w:bCs/>
        </w:rPr>
        <w:t>a</w:t>
      </w:r>
      <w:proofErr w:type="gramEnd"/>
      <w:r w:rsidRPr="00203113">
        <w:rPr>
          <w:rFonts w:ascii="Times New Roman" w:hAnsi="Times New Roman" w:cs="Times New Roman"/>
          <w:b/>
          <w:bCs/>
        </w:rPr>
        <w:t xml:space="preserve"> alapján</w:t>
      </w:r>
      <w:r w:rsidRPr="00203113">
        <w:rPr>
          <w:rFonts w:ascii="Times New Roman" w:hAnsi="Times New Roman" w:cs="Times New Roman"/>
        </w:rPr>
        <w:t xml:space="preserve"> a </w:t>
      </w:r>
      <w:r w:rsidRPr="00203113">
        <w:rPr>
          <w:rFonts w:ascii="Times New Roman" w:hAnsi="Times New Roman" w:cs="Times New Roman"/>
          <w:b/>
          <w:bCs/>
        </w:rPr>
        <w:t xml:space="preserve">Tiszavasvári Városi Önkormányzat </w:t>
      </w:r>
      <w:r w:rsidRPr="00203113">
        <w:rPr>
          <w:rFonts w:ascii="Times New Roman" w:hAnsi="Times New Roman" w:cs="Times New Roman"/>
        </w:rPr>
        <w:t xml:space="preserve">az általa fenntartott </w:t>
      </w:r>
      <w:r w:rsidRPr="00203113">
        <w:rPr>
          <w:rFonts w:ascii="Times New Roman" w:hAnsi="Times New Roman" w:cs="Times New Roman"/>
          <w:b/>
          <w:bCs/>
        </w:rPr>
        <w:t xml:space="preserve"> Bölcsőde</w:t>
      </w:r>
      <w:r w:rsidRPr="00203113">
        <w:rPr>
          <w:rFonts w:ascii="Times New Roman" w:hAnsi="Times New Roman" w:cs="Times New Roman"/>
        </w:rPr>
        <w:t xml:space="preserve"> ellátásában részesülők érdekvédelmére szolgáló </w:t>
      </w:r>
      <w:r w:rsidRPr="00203113">
        <w:rPr>
          <w:rFonts w:ascii="Times New Roman" w:hAnsi="Times New Roman" w:cs="Times New Roman"/>
          <w:b/>
          <w:bCs/>
        </w:rPr>
        <w:t>Érdekképviseleti Fórum</w:t>
      </w:r>
      <w:r w:rsidRPr="00203113">
        <w:rPr>
          <w:rFonts w:ascii="Times New Roman" w:hAnsi="Times New Roman" w:cs="Times New Roman"/>
        </w:rPr>
        <w:t xml:space="preserve"> megalakításának, és működésének szabályzatát (a továbbiakban szabályzat) az alábbiak szerint határozza meg.  </w:t>
      </w:r>
    </w:p>
    <w:p w14:paraId="54469B64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                   </w:t>
      </w:r>
    </w:p>
    <w:p w14:paraId="33C4205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1ABC93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I. Általános rendelkezések</w:t>
      </w:r>
    </w:p>
    <w:p w14:paraId="4AC101A2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9688076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1./ </w:t>
      </w:r>
      <w:r w:rsidRPr="00203113">
        <w:rPr>
          <w:rFonts w:ascii="Times New Roman" w:hAnsi="Times New Roman" w:cs="Times New Roman"/>
        </w:rPr>
        <w:t xml:space="preserve">A Szabályzat hatálya kiterjed </w:t>
      </w:r>
      <w:proofErr w:type="gramStart"/>
      <w:r w:rsidRPr="00203113">
        <w:rPr>
          <w:rFonts w:ascii="Times New Roman" w:hAnsi="Times New Roman" w:cs="Times New Roman"/>
        </w:rPr>
        <w:t>Tiszavasvári  Bölcsőde</w:t>
      </w:r>
      <w:proofErr w:type="gramEnd"/>
      <w:r w:rsidRPr="00203113">
        <w:rPr>
          <w:rFonts w:ascii="Times New Roman" w:hAnsi="Times New Roman" w:cs="Times New Roman"/>
        </w:rPr>
        <w:t xml:space="preserve"> intézményére</w:t>
      </w:r>
    </w:p>
    <w:p w14:paraId="69151C2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2./ </w:t>
      </w:r>
      <w:r w:rsidRPr="00203113">
        <w:rPr>
          <w:rFonts w:ascii="Times New Roman" w:hAnsi="Times New Roman" w:cs="Times New Roman"/>
        </w:rPr>
        <w:t>Az intézmény e szabályzathoz igazodóan Érdekképviseleti Fórumot hoz létre.</w:t>
      </w:r>
    </w:p>
    <w:p w14:paraId="69E737C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3./ </w:t>
      </w:r>
      <w:r w:rsidRPr="00203113">
        <w:rPr>
          <w:rFonts w:ascii="Times New Roman" w:hAnsi="Times New Roman" w:cs="Times New Roman"/>
        </w:rPr>
        <w:t>A hatályos szabályzatot az intézményben ki kell hirdetni, alkalmazásáért az Érdekképviseleti Fórum elnöke, és az intézmény vezetője a felelős.</w:t>
      </w:r>
    </w:p>
    <w:p w14:paraId="66548F8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4./ </w:t>
      </w:r>
      <w:r w:rsidRPr="00203113">
        <w:rPr>
          <w:rFonts w:ascii="Times New Roman" w:hAnsi="Times New Roman" w:cs="Times New Roman"/>
        </w:rPr>
        <w:t>A Szabályzat kihirdetés után az intézmény házirendjének mellékletét képezi.</w:t>
      </w:r>
    </w:p>
    <w:p w14:paraId="551443DB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57BF969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01BE440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II. Az Érdekképviseleti Fórum megalapítása</w:t>
      </w:r>
    </w:p>
    <w:p w14:paraId="49101A14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55F44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1./ </w:t>
      </w:r>
      <w:r w:rsidRPr="00203113">
        <w:rPr>
          <w:rFonts w:ascii="Times New Roman" w:hAnsi="Times New Roman" w:cs="Times New Roman"/>
        </w:rPr>
        <w:t>Az intézmény Érdekképviseleti Fórumának megalakításáról a Szabályzat rendelkezéseire figyelemmel – az intézmény vezetője gondoskodik.</w:t>
      </w:r>
    </w:p>
    <w:p w14:paraId="73E46813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2./ </w:t>
      </w:r>
      <w:r w:rsidRPr="00203113">
        <w:rPr>
          <w:rFonts w:ascii="Times New Roman" w:hAnsi="Times New Roman" w:cs="Times New Roman"/>
        </w:rPr>
        <w:t>Az intézmény vezetője a szervezési feladatok (jelölés, választás) lebonyolítására 3 tagú Választási Bizottságot alakít, amelynek tagjai az intézmény közalkalmazottai.</w:t>
      </w:r>
    </w:p>
    <w:p w14:paraId="1C799FD5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3./ </w:t>
      </w:r>
      <w:r w:rsidRPr="00203113">
        <w:rPr>
          <w:rFonts w:ascii="Times New Roman" w:hAnsi="Times New Roman" w:cs="Times New Roman"/>
        </w:rPr>
        <w:t>A Szervező Bizottság feladata a jelölés és a választás lebonyolítása.</w:t>
      </w:r>
    </w:p>
    <w:p w14:paraId="00F57CD5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4./ </w:t>
      </w:r>
      <w:r w:rsidRPr="00203113">
        <w:rPr>
          <w:rFonts w:ascii="Times New Roman" w:hAnsi="Times New Roman" w:cs="Times New Roman"/>
        </w:rPr>
        <w:t>Az Érdekképviseleti Fórum megalakítása után a Szervező Bizottság megszűnik.</w:t>
      </w:r>
    </w:p>
    <w:p w14:paraId="64C2B1A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5./ </w:t>
      </w:r>
      <w:r w:rsidRPr="00203113">
        <w:rPr>
          <w:rFonts w:ascii="Times New Roman" w:hAnsi="Times New Roman" w:cs="Times New Roman"/>
        </w:rPr>
        <w:t>Az Érdekképviseleti Fórum 4, határozatlan időre választott főből áll, tagjainak összetétele az 1997.évi XXXI. tv 35§ (2) (3) bekezdéseire tekintettel</w:t>
      </w:r>
    </w:p>
    <w:p w14:paraId="1C26F977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</w:rPr>
        <w:t xml:space="preserve">az ellátásban részesülő gyermekek szülei, illetve törvényes képviselői közül választás alapján </w:t>
      </w:r>
      <w:r w:rsidRPr="00203113">
        <w:rPr>
          <w:rFonts w:ascii="Times New Roman" w:hAnsi="Times New Roman" w:cs="Times New Roman"/>
          <w:b/>
          <w:bCs/>
        </w:rPr>
        <w:t>2 fő.</w:t>
      </w:r>
    </w:p>
    <w:p w14:paraId="1E3D1157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 dolgozóinak képviseletében választás alapján </w:t>
      </w:r>
      <w:r w:rsidRPr="00203113">
        <w:rPr>
          <w:rFonts w:ascii="Times New Roman" w:hAnsi="Times New Roman" w:cs="Times New Roman"/>
          <w:b/>
          <w:bCs/>
        </w:rPr>
        <w:t>1 fő</w:t>
      </w:r>
    </w:p>
    <w:p w14:paraId="27CEF88B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intézményt fenntartó szervezet képviseletében kijelölés alapján </w:t>
      </w:r>
      <w:r w:rsidRPr="00203113">
        <w:rPr>
          <w:rFonts w:ascii="Times New Roman" w:hAnsi="Times New Roman" w:cs="Times New Roman"/>
          <w:b/>
          <w:bCs/>
        </w:rPr>
        <w:t>1 fő</w:t>
      </w:r>
    </w:p>
    <w:p w14:paraId="4A21C057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BDCAD43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6./ </w:t>
      </w:r>
      <w:r w:rsidRPr="00203113">
        <w:rPr>
          <w:rFonts w:ascii="Times New Roman" w:hAnsi="Times New Roman" w:cs="Times New Roman"/>
        </w:rPr>
        <w:t xml:space="preserve">Jelölt állításra jogosultak a saját körükben a közalkalmazottak, a szülők </w:t>
      </w:r>
      <w:proofErr w:type="spellStart"/>
      <w:r w:rsidRPr="00203113">
        <w:rPr>
          <w:rFonts w:ascii="Times New Roman" w:hAnsi="Times New Roman" w:cs="Times New Roman"/>
        </w:rPr>
        <w:t>iletve</w:t>
      </w:r>
      <w:proofErr w:type="spellEnd"/>
      <w:r w:rsidRPr="00203113">
        <w:rPr>
          <w:rFonts w:ascii="Times New Roman" w:hAnsi="Times New Roman" w:cs="Times New Roman"/>
        </w:rPr>
        <w:t xml:space="preserve"> törvényes képviselők.</w:t>
      </w:r>
    </w:p>
    <w:p w14:paraId="2BEFAD25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7./ </w:t>
      </w:r>
      <w:r w:rsidRPr="00203113">
        <w:rPr>
          <w:rFonts w:ascii="Times New Roman" w:hAnsi="Times New Roman" w:cs="Times New Roman"/>
        </w:rPr>
        <w:t>Az intézmény vezetője által, az Érdekképviseleti Fórum tagjainak megválasztására összehívott Választási Fórumban a tagokat a jelöltek közül nyílt szavazással választják.</w:t>
      </w:r>
    </w:p>
    <w:p w14:paraId="24D23B0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8./ </w:t>
      </w:r>
      <w:r w:rsidRPr="00203113">
        <w:rPr>
          <w:rFonts w:ascii="Times New Roman" w:hAnsi="Times New Roman" w:cs="Times New Roman"/>
        </w:rPr>
        <w:t>A jelöltek listáját a Szervező bizottság összeállítja, majd ezt követően a választásra jogosultak megválasztják a jelöltek közül az Érdekképviseleti Fórum tagjait.</w:t>
      </w:r>
    </w:p>
    <w:p w14:paraId="30308764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9./ </w:t>
      </w:r>
      <w:r w:rsidRPr="00203113">
        <w:rPr>
          <w:rFonts w:ascii="Times New Roman" w:hAnsi="Times New Roman" w:cs="Times New Roman"/>
        </w:rPr>
        <w:t xml:space="preserve">Az Érdekképviseleti Fórum tagja a szülők illetve törvényes képviselők közül a két legtöbb szavazatot kapott személy lesz. A közalkalmazottak közül </w:t>
      </w:r>
      <w:proofErr w:type="gramStart"/>
      <w:r w:rsidRPr="00203113">
        <w:rPr>
          <w:rFonts w:ascii="Times New Roman" w:hAnsi="Times New Roman" w:cs="Times New Roman"/>
        </w:rPr>
        <w:t>az</w:t>
      </w:r>
      <w:proofErr w:type="gramEnd"/>
      <w:r w:rsidRPr="00203113">
        <w:rPr>
          <w:rFonts w:ascii="Times New Roman" w:hAnsi="Times New Roman" w:cs="Times New Roman"/>
        </w:rPr>
        <w:t xml:space="preserve"> aki a legtöbb szavazatot kapta, feltéve ha a szavazáson a szavazásra jogosultak több mint fele szavazott. Szavazat egyenlőség esetén ismételt szavazást kell tartani a legtöbb szavazatot kapott jelöltekre. Az Érdekképviseleti Fórum tagja a két legtöbb szavazatot kapott személy lesz, feltéve, hogy </w:t>
      </w:r>
      <w:proofErr w:type="gramStart"/>
      <w:r w:rsidRPr="00203113">
        <w:rPr>
          <w:rFonts w:ascii="Times New Roman" w:hAnsi="Times New Roman" w:cs="Times New Roman"/>
        </w:rPr>
        <w:t>a</w:t>
      </w:r>
      <w:proofErr w:type="gramEnd"/>
      <w:r w:rsidRPr="00203113">
        <w:rPr>
          <w:rFonts w:ascii="Times New Roman" w:hAnsi="Times New Roman" w:cs="Times New Roman"/>
        </w:rPr>
        <w:t xml:space="preserve"> </w:t>
      </w:r>
      <w:proofErr w:type="spellStart"/>
      <w:r w:rsidRPr="00203113">
        <w:rPr>
          <w:rFonts w:ascii="Times New Roman" w:hAnsi="Times New Roman" w:cs="Times New Roman"/>
        </w:rPr>
        <w:t>a</w:t>
      </w:r>
      <w:proofErr w:type="spellEnd"/>
      <w:r w:rsidRPr="00203113">
        <w:rPr>
          <w:rFonts w:ascii="Times New Roman" w:hAnsi="Times New Roman" w:cs="Times New Roman"/>
        </w:rPr>
        <w:t xml:space="preserve"> szavazáson a szavazásra jogosultak több mint fele szavazott.</w:t>
      </w:r>
    </w:p>
    <w:p w14:paraId="50C6D21B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10./ </w:t>
      </w:r>
      <w:r w:rsidRPr="00203113">
        <w:rPr>
          <w:rFonts w:ascii="Times New Roman" w:hAnsi="Times New Roman" w:cs="Times New Roman"/>
        </w:rPr>
        <w:t>A választásról és annak eredményéről a Szervező bizottság jegyzőkönyvet köteles készíteni. A jegyzőkönyvben rögzíteni kell a Választási Fórum pontos megnevezését, a választás helyét és idejét, a választásra jogosultak számát, a választáson résztvevők számát, rövid leírását a jelölt állításnak, a jelölőlista ismertetését, a választás lebonyolításának módját, továbbá a választás eredményét.</w:t>
      </w:r>
    </w:p>
    <w:p w14:paraId="76773A49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11./ </w:t>
      </w:r>
      <w:r w:rsidRPr="00203113">
        <w:rPr>
          <w:rFonts w:ascii="Times New Roman" w:hAnsi="Times New Roman" w:cs="Times New Roman"/>
        </w:rPr>
        <w:t>A jegyzőkönyvet a bizottság tagjai, valamint jegyzőkönyv vezetője írják alá.</w:t>
      </w:r>
    </w:p>
    <w:p w14:paraId="5703F29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12./ </w:t>
      </w:r>
      <w:r w:rsidRPr="00203113">
        <w:rPr>
          <w:rFonts w:ascii="Times New Roman" w:hAnsi="Times New Roman" w:cs="Times New Roman"/>
        </w:rPr>
        <w:t>Az Érdekképviseleti Fórum bármely tagja megbízatásának megszűnése esetén, 60 napon belül új tagot kell választani.</w:t>
      </w:r>
    </w:p>
    <w:p w14:paraId="4D7F40A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13./ </w:t>
      </w:r>
      <w:r w:rsidRPr="00203113">
        <w:rPr>
          <w:rFonts w:ascii="Times New Roman" w:hAnsi="Times New Roman" w:cs="Times New Roman"/>
        </w:rPr>
        <w:t>Az Érdekképviseleti Fórum tagjának megbízatása megszűnik ha:</w:t>
      </w:r>
    </w:p>
    <w:p w14:paraId="25E156A3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 az ellátásban részesülő gyermek az intézményi ellátásból kikerül, akkor a szülő vagy más törvényes képviselői képviselőnek képviseleti jogosultsága megszűnik</w:t>
      </w:r>
    </w:p>
    <w:p w14:paraId="50C5759E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dolgozóinak közalkalmazotti vagy megbízási jogviszonya megszűnik</w:t>
      </w:r>
    </w:p>
    <w:p w14:paraId="423E1666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intézményt fenntartó képviselőjének képviseleti jogosultsága megszűnik</w:t>
      </w:r>
    </w:p>
    <w:p w14:paraId="62EE2563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51D3B1A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D71431E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III. Az Érdekképviseleti Fórum szervezete</w:t>
      </w:r>
    </w:p>
    <w:p w14:paraId="6D28943D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CBC6CB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1./ </w:t>
      </w:r>
      <w:r w:rsidRPr="00203113">
        <w:rPr>
          <w:rFonts w:ascii="Times New Roman" w:hAnsi="Times New Roman" w:cs="Times New Roman"/>
        </w:rPr>
        <w:t>Az Érdekképviseleti Fórum saját tagjai közül az első ülésen nyílt szavazással, egyszerű szótöbbséggel elnököt választ.</w:t>
      </w:r>
    </w:p>
    <w:p w14:paraId="4C964378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2./ </w:t>
      </w:r>
      <w:r w:rsidRPr="00203113">
        <w:rPr>
          <w:rFonts w:ascii="Times New Roman" w:hAnsi="Times New Roman" w:cs="Times New Roman"/>
        </w:rPr>
        <w:t>Az elnök feladata egyebek között, hogy képviselje az Érdekképviseleti Fórumot, annak döntéseit. Intézkedik a panaszok kivizsgálására, összehívja az Érdekképviseleti Fórum ülését, azon elnököl.</w:t>
      </w:r>
    </w:p>
    <w:p w14:paraId="3BA737B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3./ </w:t>
      </w:r>
      <w:r w:rsidRPr="00203113">
        <w:rPr>
          <w:rFonts w:ascii="Times New Roman" w:hAnsi="Times New Roman" w:cs="Times New Roman"/>
        </w:rPr>
        <w:t xml:space="preserve"> Az adminisztratív feladatok elvégzésére az elnök az Érdekképviseleti Fórum tagjai közül titkárt bíz meg.</w:t>
      </w:r>
    </w:p>
    <w:p w14:paraId="19127C78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4./ </w:t>
      </w:r>
      <w:r w:rsidRPr="00203113">
        <w:rPr>
          <w:rFonts w:ascii="Times New Roman" w:hAnsi="Times New Roman" w:cs="Times New Roman"/>
        </w:rPr>
        <w:t>Az Érdekképviseleti Fórum tagja részt vesz a Fórum munkájában, az ügyekben véleményt nyilváníthat, határozati javaslatot tehet. Jogosult a döntés kialakításának folyamatában eltérő álláspontját kifejteni. Javasolhatja a napirendek felvételét.</w:t>
      </w:r>
    </w:p>
    <w:p w14:paraId="753DD883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0A82062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EF471D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IV. Az Érdekképviseleti Fórum feladata</w:t>
      </w:r>
    </w:p>
    <w:p w14:paraId="7287F282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6F504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1./ </w:t>
      </w:r>
      <w:r w:rsidRPr="00203113">
        <w:rPr>
          <w:rFonts w:ascii="Times New Roman" w:hAnsi="Times New Roman" w:cs="Times New Roman"/>
        </w:rPr>
        <w:t xml:space="preserve">Az Érdekképviseleti Fórum feladata, hogy az ellátást érintő kifogások orvoslása érdekében, és a gyermeki jogok sérelme, továbbá az intézmény dolgozói kötelezettség szegése esetén közvetlenül a Fórumhoz benyújtott panaszokat megvizsgálja és orvosolja, hatáskörébe tartozó ügyekben döntsön. További feladatairól a </w:t>
      </w:r>
      <w:proofErr w:type="spellStart"/>
      <w:r w:rsidRPr="00203113">
        <w:rPr>
          <w:rFonts w:ascii="Times New Roman" w:hAnsi="Times New Roman" w:cs="Times New Roman"/>
        </w:rPr>
        <w:t>Gyv</w:t>
      </w:r>
      <w:proofErr w:type="spellEnd"/>
      <w:r w:rsidRPr="00203113">
        <w:rPr>
          <w:rFonts w:ascii="Times New Roman" w:hAnsi="Times New Roman" w:cs="Times New Roman"/>
        </w:rPr>
        <w:t>. Tv. 35.§ (4) (5) bekezdése rendelkezik.</w:t>
      </w:r>
    </w:p>
    <w:p w14:paraId="1D68632E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Megtárgyalja az intézménybe élők panaszait, és intézkedést kezdeményez az intézményvezető felé.</w:t>
      </w:r>
    </w:p>
    <w:p w14:paraId="48B1A0F2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Tájékoztatást kérhet az intézményvezetőtől az ellátottakat érintő kérdésekben</w:t>
      </w:r>
    </w:p>
    <w:p w14:paraId="61783775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2./ </w:t>
      </w:r>
      <w:r w:rsidRPr="00203113">
        <w:rPr>
          <w:rFonts w:ascii="Times New Roman" w:hAnsi="Times New Roman" w:cs="Times New Roman"/>
        </w:rPr>
        <w:t>Egyetértési jogot gyakorol a házirend jóváhagyásánál</w:t>
      </w:r>
    </w:p>
    <w:p w14:paraId="5BF471A6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előzetesen véleményezi az intézmény vezetője által készített dokumentumok közül a szakmai programot, az éves munkatervet, házirendet, az ellátottak részére készült tájékoztatókat.</w:t>
      </w:r>
    </w:p>
    <w:p w14:paraId="4BB8C798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3./ </w:t>
      </w:r>
      <w:r w:rsidRPr="00203113">
        <w:rPr>
          <w:rFonts w:ascii="Times New Roman" w:hAnsi="Times New Roman" w:cs="Times New Roman"/>
        </w:rPr>
        <w:t xml:space="preserve">Hatáskörének hiányában intézkedést kezdeményez a hatáskörrel rendelkező szervnél </w:t>
      </w:r>
    </w:p>
    <w:p w14:paraId="0ACDE757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Intézkedés megtételét kezdeményezheti a fenntartó felé, valamint más illetékes hatóságok, szervek felé amennyiben az intézmény működésével kapcsolatban jogszabálysértésre utaló jeleket észlel.</w:t>
      </w:r>
    </w:p>
    <w:p w14:paraId="1830B545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FA6E88B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133D31E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V. Az Érdekképviseleti Fórum működése</w:t>
      </w:r>
    </w:p>
    <w:p w14:paraId="1C370FB3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620BCA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1./ </w:t>
      </w:r>
      <w:r w:rsidRPr="00203113">
        <w:rPr>
          <w:rFonts w:ascii="Times New Roman" w:hAnsi="Times New Roman" w:cs="Times New Roman"/>
        </w:rPr>
        <w:t>Az Érdekképviseleti Fórumnál panasszal élhet a gyermek szülője, törvényes képviselője, továbbá a gyermek érdekeinek védelmét ellátó érdekképviseleti és szakmai szervek.</w:t>
      </w:r>
    </w:p>
    <w:p w14:paraId="576AFBFA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2./ </w:t>
      </w:r>
      <w:r w:rsidRPr="00203113">
        <w:rPr>
          <w:rFonts w:ascii="Times New Roman" w:hAnsi="Times New Roman" w:cs="Times New Roman"/>
        </w:rPr>
        <w:t>Az Érdekképviseleti Fórum ügyintézési ideje 15 nap</w:t>
      </w:r>
    </w:p>
    <w:p w14:paraId="3E519D7B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3./ </w:t>
      </w:r>
      <w:r w:rsidRPr="00203113">
        <w:rPr>
          <w:rFonts w:ascii="Times New Roman" w:hAnsi="Times New Roman" w:cs="Times New Roman"/>
        </w:rPr>
        <w:t xml:space="preserve">Az Érdekképviseleti Fórum </w:t>
      </w:r>
      <w:proofErr w:type="gramStart"/>
      <w:r w:rsidRPr="00203113">
        <w:rPr>
          <w:rFonts w:ascii="Times New Roman" w:hAnsi="Times New Roman" w:cs="Times New Roman"/>
        </w:rPr>
        <w:t>határozatképes ,</w:t>
      </w:r>
      <w:proofErr w:type="gramEnd"/>
      <w:r w:rsidRPr="00203113">
        <w:rPr>
          <w:rFonts w:ascii="Times New Roman" w:hAnsi="Times New Roman" w:cs="Times New Roman"/>
        </w:rPr>
        <w:t xml:space="preserve"> ha tagjainak több mint fele jelen van.</w:t>
      </w:r>
    </w:p>
    <w:p w14:paraId="5C135498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4./ </w:t>
      </w:r>
      <w:r w:rsidRPr="00203113">
        <w:rPr>
          <w:rFonts w:ascii="Times New Roman" w:hAnsi="Times New Roman" w:cs="Times New Roman"/>
        </w:rPr>
        <w:t>Határozatait egyszerű szótöbbséggel hozza</w:t>
      </w:r>
    </w:p>
    <w:p w14:paraId="6CA12E0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5./ </w:t>
      </w:r>
      <w:r w:rsidRPr="00203113">
        <w:rPr>
          <w:rFonts w:ascii="Times New Roman" w:hAnsi="Times New Roman" w:cs="Times New Roman"/>
        </w:rPr>
        <w:t>A beadványt érkeztetni és iktatni kell, szóbeli panaszt jegyzőkönyvbe kell foglalni.</w:t>
      </w:r>
    </w:p>
    <w:p w14:paraId="7E707299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6./ </w:t>
      </w:r>
      <w:r w:rsidRPr="00203113">
        <w:rPr>
          <w:rFonts w:ascii="Times New Roman" w:hAnsi="Times New Roman" w:cs="Times New Roman"/>
        </w:rPr>
        <w:t>Az Elnök az Érdekképviseleti Fórum legalább 2 tagját megbízza, hogy haladéktalanul vizsgálják meg az ügyet, és az Elnök részére 5 napon belül a vizsgálat eredményéről készített jelentést küldjék meg.</w:t>
      </w:r>
    </w:p>
    <w:p w14:paraId="3AE95BAE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7./ </w:t>
      </w:r>
      <w:r w:rsidRPr="00203113">
        <w:rPr>
          <w:rFonts w:ascii="Times New Roman" w:hAnsi="Times New Roman" w:cs="Times New Roman"/>
        </w:rPr>
        <w:t>Az Elnök a jelentés kézhezvétele után az Érdekképviseleti Fórumot köteles összehívni. A meghívóban megjelöli a napirendet, mellékeli a vizsgálattal kapcsolatos iratokat. Az ülésre a panaszost meg kell hívni.</w:t>
      </w:r>
    </w:p>
    <w:p w14:paraId="256F050B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8./ </w:t>
      </w:r>
      <w:r w:rsidRPr="00203113">
        <w:rPr>
          <w:rFonts w:ascii="Times New Roman" w:hAnsi="Times New Roman" w:cs="Times New Roman"/>
        </w:rPr>
        <w:t>Az Érdekképviseleti Fórum a panasz kivizsgálását követően:</w:t>
      </w:r>
    </w:p>
    <w:p w14:paraId="2F2140E0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hatáskörébe tartozó ügyekben dönt, és</w:t>
      </w:r>
    </w:p>
    <w:p w14:paraId="29C2AEF6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Véleményt nyilváníthat a gyermeket érintő ügyekben</w:t>
      </w:r>
    </w:p>
    <w:p w14:paraId="2CBEE830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Javaslatot tehet az intézmény alaptevékenységével összhangban végzett szolgáltatások tervezéséről, működéséről és az ebből származó bevételek felhasználásáról.</w:t>
      </w:r>
    </w:p>
    <w:p w14:paraId="32DE4497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Hatáskörének hiányában intézkedést kezdeményezhet:</w:t>
      </w:r>
    </w:p>
    <w:p w14:paraId="13FA35D1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fenntartónál</w:t>
      </w:r>
    </w:p>
    <w:p w14:paraId="00EF480E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gyermekjogi képviselőnél</w:t>
      </w:r>
    </w:p>
    <w:p w14:paraId="76ABEC3E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Más hatáskörrel rendelkező szervnél</w:t>
      </w:r>
    </w:p>
    <w:p w14:paraId="3C92F857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 xml:space="preserve">9./ </w:t>
      </w:r>
      <w:r w:rsidRPr="00203113">
        <w:rPr>
          <w:rFonts w:ascii="Times New Roman" w:hAnsi="Times New Roman" w:cs="Times New Roman"/>
        </w:rPr>
        <w:t>Határozatát az ülésen felvett jegyzőkönyvbe kell foglalni. A határozatot az elnök kihirdeti, illetve a távollévő panaszosnak a határozati kivonatot írásban megküldi.</w:t>
      </w:r>
    </w:p>
    <w:p w14:paraId="6D4E03AF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10./ </w:t>
      </w:r>
      <w:r w:rsidRPr="00203113">
        <w:rPr>
          <w:rFonts w:ascii="Times New Roman" w:hAnsi="Times New Roman" w:cs="Times New Roman"/>
        </w:rPr>
        <w:t>A kézbesített értesítésben a jogosult figyelmét fel kell hívni arra, hogy ha a megtett intézkedéssel nem ért egyet, továbbá ha az intézmény vezetője vagy az Érdekképviseleti Fórum 15 napon belül nem küld értesítést a vizsgálat eredményéről, annak orvoslásáért a kézhezvételtől számított 15 napon belül Tiszavasvári Többcélú Kistérségi Társuláshoz (mint fenntartóhoz), vagy a megyei gyámhivatalban működő gyermekjogi képviselőhöz fordulhat.</w:t>
      </w:r>
    </w:p>
    <w:p w14:paraId="64F047D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11./ </w:t>
      </w:r>
      <w:r w:rsidRPr="00203113">
        <w:rPr>
          <w:rFonts w:ascii="Times New Roman" w:hAnsi="Times New Roman" w:cs="Times New Roman"/>
        </w:rPr>
        <w:t>Az intézmény vezetője az ügyre vonatkozó írásos véleményét –megkeresésre- köteles haladéktalanul megküldeni a polgármesternek.</w:t>
      </w:r>
    </w:p>
    <w:p w14:paraId="7101A35A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E4AB21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VI. Záró rendelkezések</w:t>
      </w:r>
    </w:p>
    <w:p w14:paraId="6D85FF81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A7F4FE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1./ </w:t>
      </w:r>
      <w:r w:rsidRPr="00203113">
        <w:rPr>
          <w:rFonts w:ascii="Times New Roman" w:hAnsi="Times New Roman" w:cs="Times New Roman"/>
        </w:rPr>
        <w:t>Az Érdekképviseleti Fórum tagjait tevékenységük miatt hátrány nem érheti.</w:t>
      </w:r>
    </w:p>
    <w:p w14:paraId="6E6E9B4C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2./ </w:t>
      </w:r>
      <w:r w:rsidRPr="00203113">
        <w:rPr>
          <w:rFonts w:ascii="Times New Roman" w:hAnsi="Times New Roman" w:cs="Times New Roman"/>
        </w:rPr>
        <w:t>Működésének tárgyi feltételeit (iroda helyiség, egyéb eszközök) az intézmény biztosítja.</w:t>
      </w:r>
    </w:p>
    <w:p w14:paraId="2448A973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3./ </w:t>
      </w:r>
      <w:r w:rsidRPr="00203113">
        <w:rPr>
          <w:rFonts w:ascii="Times New Roman" w:hAnsi="Times New Roman" w:cs="Times New Roman"/>
        </w:rPr>
        <w:t>Az Érdekképviseleti Fórum működésének és választásának részletes szabályait a házirend tartalmazza.</w:t>
      </w:r>
    </w:p>
    <w:p w14:paraId="1299578E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4./ </w:t>
      </w:r>
      <w:r w:rsidRPr="00203113">
        <w:rPr>
          <w:rFonts w:ascii="Times New Roman" w:hAnsi="Times New Roman" w:cs="Times New Roman"/>
        </w:rPr>
        <w:t>Az intézménybe történő felvételkor az intézményvezető tájékoztatja az ellátást igénybe vevőt, illetve a törvényes képviselőt az Érdekképviseleti Fórum elérési lehetőségéről.</w:t>
      </w:r>
    </w:p>
    <w:p w14:paraId="1FC08D99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5./ </w:t>
      </w:r>
      <w:r w:rsidRPr="00203113">
        <w:rPr>
          <w:rFonts w:ascii="Times New Roman" w:hAnsi="Times New Roman" w:cs="Times New Roman"/>
        </w:rPr>
        <w:t>A szabályzat a kihirdetést követő napon lép hatályba.</w:t>
      </w:r>
    </w:p>
    <w:p w14:paraId="3904E419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201868" w14:textId="73413B9C" w:rsidR="008D4A80" w:rsidRPr="00203113" w:rsidRDefault="00DF237E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Tiszavasvári, 2021. július 1.</w:t>
      </w:r>
    </w:p>
    <w:p w14:paraId="3F553555" w14:textId="77777777" w:rsidR="008D4A80" w:rsidRPr="00203113" w:rsidRDefault="008D4A80" w:rsidP="008D4A8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42EBD8C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7BDB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58ED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24951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791AF5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0BDCEE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2779F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7E230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120BB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5885AF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0D5D60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C3E1FA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C0ECD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4AD6B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1BDF74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584F1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DEF90D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053D7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12EA19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B96F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CAC842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717FF8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470777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F626D1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3BD773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C5211B" w14:textId="77777777" w:rsidR="008D4A80" w:rsidRPr="00203113" w:rsidRDefault="008D4A80" w:rsidP="008D4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93E9D7" w14:textId="77777777" w:rsidR="008D4A80" w:rsidRPr="00203113" w:rsidRDefault="008D4A80" w:rsidP="008D4A80">
      <w:pPr>
        <w:rPr>
          <w:rFonts w:ascii="Times New Roman" w:hAnsi="Times New Roman" w:cs="Times New Roman"/>
        </w:rPr>
      </w:pPr>
    </w:p>
    <w:p w14:paraId="3C7EBF90" w14:textId="2898D2E0" w:rsidR="008D4A80" w:rsidRDefault="008D4A80" w:rsidP="008D4A80">
      <w:pPr>
        <w:rPr>
          <w:rFonts w:ascii="Times New Roman" w:hAnsi="Times New Roman" w:cs="Times New Roman"/>
        </w:rPr>
      </w:pPr>
    </w:p>
    <w:p w14:paraId="09DE90F4" w14:textId="3A6B8F3F" w:rsidR="00DF237E" w:rsidRDefault="00DF237E" w:rsidP="008D4A80">
      <w:pPr>
        <w:rPr>
          <w:rFonts w:ascii="Times New Roman" w:hAnsi="Times New Roman" w:cs="Times New Roman"/>
        </w:rPr>
      </w:pPr>
    </w:p>
    <w:p w14:paraId="4B633CFA" w14:textId="39271B89" w:rsidR="00DF237E" w:rsidRDefault="00DF237E" w:rsidP="008D4A80">
      <w:pPr>
        <w:rPr>
          <w:rFonts w:ascii="Times New Roman" w:hAnsi="Times New Roman" w:cs="Times New Roman"/>
        </w:rPr>
      </w:pPr>
    </w:p>
    <w:p w14:paraId="2C583302" w14:textId="77777777" w:rsidR="00DF237E" w:rsidRPr="00203113" w:rsidRDefault="00DF237E" w:rsidP="008D4A80">
      <w:pPr>
        <w:rPr>
          <w:rFonts w:ascii="Times New Roman" w:hAnsi="Times New Roman" w:cs="Times New Roman"/>
        </w:rPr>
      </w:pPr>
    </w:p>
    <w:p w14:paraId="6587C4B6" w14:textId="77777777" w:rsidR="008D4A80" w:rsidRPr="00203113" w:rsidRDefault="008D4A80" w:rsidP="008D4A80">
      <w:pPr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3.sz melléklet</w:t>
      </w:r>
    </w:p>
    <w:p w14:paraId="24926C4F" w14:textId="77777777" w:rsidR="008D4A80" w:rsidRPr="00203113" w:rsidRDefault="008D4A80" w:rsidP="008D4A80">
      <w:pPr>
        <w:rPr>
          <w:rFonts w:ascii="Times New Roman" w:hAnsi="Times New Roman" w:cs="Times New Roman"/>
          <w:b/>
          <w:sz w:val="24"/>
          <w:szCs w:val="24"/>
        </w:rPr>
      </w:pPr>
    </w:p>
    <w:p w14:paraId="2051E5A6" w14:textId="77777777" w:rsidR="008D4A80" w:rsidRPr="00203113" w:rsidRDefault="008D4A80" w:rsidP="008D4A80">
      <w:pPr>
        <w:rPr>
          <w:rFonts w:ascii="Times New Roman" w:hAnsi="Times New Roman" w:cs="Times New Roman"/>
          <w:b/>
          <w:sz w:val="24"/>
          <w:szCs w:val="24"/>
        </w:rPr>
      </w:pPr>
    </w:p>
    <w:p w14:paraId="00E3C7B5" w14:textId="77777777" w:rsidR="008D4A80" w:rsidRPr="00203113" w:rsidRDefault="008D4A80" w:rsidP="008D4A80">
      <w:pPr>
        <w:rPr>
          <w:rFonts w:ascii="Times New Roman" w:hAnsi="Times New Roman" w:cs="Times New Roman"/>
          <w:b/>
          <w:sz w:val="24"/>
          <w:szCs w:val="24"/>
        </w:rPr>
      </w:pPr>
    </w:p>
    <w:p w14:paraId="3D711949" w14:textId="77777777" w:rsidR="008D4A80" w:rsidRPr="00203113" w:rsidRDefault="008D4A80" w:rsidP="008D4A80">
      <w:pPr>
        <w:rPr>
          <w:rFonts w:ascii="Times New Roman" w:hAnsi="Times New Roman" w:cs="Times New Roman"/>
          <w:b/>
          <w:sz w:val="24"/>
          <w:szCs w:val="24"/>
        </w:rPr>
      </w:pPr>
    </w:p>
    <w:p w14:paraId="36E3D7A5" w14:textId="77777777" w:rsidR="008D4A80" w:rsidRPr="00203113" w:rsidRDefault="008D4A80" w:rsidP="008D4A80">
      <w:pPr>
        <w:rPr>
          <w:rFonts w:ascii="Times New Roman" w:hAnsi="Times New Roman" w:cs="Times New Roman"/>
          <w:b/>
          <w:sz w:val="24"/>
          <w:szCs w:val="24"/>
        </w:rPr>
      </w:pPr>
    </w:p>
    <w:p w14:paraId="5DD496E0" w14:textId="77777777" w:rsidR="008D4A80" w:rsidRPr="00203113" w:rsidRDefault="008D4A80" w:rsidP="008D4A80">
      <w:pPr>
        <w:rPr>
          <w:rFonts w:ascii="Times New Roman" w:hAnsi="Times New Roman" w:cs="Times New Roman"/>
          <w:b/>
          <w:sz w:val="24"/>
          <w:szCs w:val="24"/>
        </w:rPr>
      </w:pPr>
    </w:p>
    <w:p w14:paraId="3FAD0995" w14:textId="77777777" w:rsidR="008D4A80" w:rsidRPr="00203113" w:rsidRDefault="008D4A80" w:rsidP="008D4A80">
      <w:pPr>
        <w:rPr>
          <w:rFonts w:ascii="Times New Roman" w:hAnsi="Times New Roman" w:cs="Times New Roman"/>
          <w:b/>
          <w:sz w:val="24"/>
          <w:szCs w:val="24"/>
        </w:rPr>
      </w:pPr>
    </w:p>
    <w:p w14:paraId="6C557CC8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113">
        <w:rPr>
          <w:rFonts w:ascii="Times New Roman" w:hAnsi="Times New Roman" w:cs="Times New Roman"/>
          <w:b/>
          <w:sz w:val="28"/>
          <w:szCs w:val="28"/>
        </w:rPr>
        <w:t>Időszakos gyermekfelügyelet</w:t>
      </w:r>
    </w:p>
    <w:p w14:paraId="26A0F4D3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DD1959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113">
        <w:rPr>
          <w:rFonts w:ascii="Times New Roman" w:hAnsi="Times New Roman" w:cs="Times New Roman"/>
          <w:b/>
          <w:sz w:val="28"/>
          <w:szCs w:val="28"/>
        </w:rPr>
        <w:t>Szolgáltatási rendje</w:t>
      </w:r>
    </w:p>
    <w:p w14:paraId="482224E0" w14:textId="789E0EBD" w:rsidR="008D4A80" w:rsidRPr="00203113" w:rsidRDefault="00DF237E" w:rsidP="008D4A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2021.</w:t>
      </w:r>
    </w:p>
    <w:p w14:paraId="60ED9265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16118C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ABEE12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D8E396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9FAA11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FCE86A" w14:textId="4EA99E34" w:rsidR="008D4A80" w:rsidRDefault="008D4A80" w:rsidP="008D4A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271FDC" w14:textId="63FE1522" w:rsidR="00DF237E" w:rsidRDefault="00DF237E" w:rsidP="008D4A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7DADDE" w14:textId="6183E26E" w:rsidR="00DF237E" w:rsidRDefault="00DF237E" w:rsidP="008D4A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B928C6D" w14:textId="6021EBBE" w:rsidR="00DF237E" w:rsidRDefault="00DF237E" w:rsidP="008D4A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05DB011" w14:textId="77777777" w:rsidR="00DF237E" w:rsidRPr="00203113" w:rsidRDefault="00DF237E" w:rsidP="008D4A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6CE04E" w14:textId="77777777" w:rsidR="008D4A80" w:rsidRPr="00203113" w:rsidRDefault="008D4A80" w:rsidP="008D4A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5E5FA35" w14:textId="77777777" w:rsidR="008D4A80" w:rsidRPr="00203113" w:rsidRDefault="008D4A80" w:rsidP="008D4A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BCB66A" w14:textId="77777777" w:rsidR="008D4A80" w:rsidRPr="00203113" w:rsidRDefault="008D4A80" w:rsidP="008D4A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CAF07AE" w14:textId="77777777" w:rsidR="008D4A80" w:rsidRPr="00203113" w:rsidRDefault="008D4A80" w:rsidP="008D4A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1C66BC2" w14:textId="77777777" w:rsidR="008D4A80" w:rsidRPr="00203113" w:rsidRDefault="008D4A80" w:rsidP="008D4A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20F19A" w14:textId="77777777" w:rsidR="008D4A80" w:rsidRPr="00203113" w:rsidRDefault="008D4A80" w:rsidP="005D0989">
      <w:pPr>
        <w:pStyle w:val="Listaszerbekezds"/>
        <w:numPr>
          <w:ilvl w:val="0"/>
          <w:numId w:val="88"/>
        </w:numPr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Általános szabályok</w:t>
      </w:r>
    </w:p>
    <w:p w14:paraId="5EE19229" w14:textId="77777777" w:rsidR="008D4A80" w:rsidRPr="00203113" w:rsidRDefault="008D4A80" w:rsidP="008D4A80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EB11A5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03113">
        <w:rPr>
          <w:rFonts w:ascii="Times New Roman" w:hAnsi="Times New Roman" w:cs="Times New Roman"/>
        </w:rPr>
        <w:t>Gyvt</w:t>
      </w:r>
      <w:proofErr w:type="spellEnd"/>
      <w:r w:rsidRPr="00203113">
        <w:rPr>
          <w:rFonts w:ascii="Times New Roman" w:hAnsi="Times New Roman" w:cs="Times New Roman"/>
        </w:rPr>
        <w:t xml:space="preserve"> 42§ (4) </w:t>
      </w:r>
      <w:proofErr w:type="gramStart"/>
      <w:r w:rsidRPr="00203113">
        <w:rPr>
          <w:rFonts w:ascii="Times New Roman" w:hAnsi="Times New Roman" w:cs="Times New Roman"/>
        </w:rPr>
        <w:t>A</w:t>
      </w:r>
      <w:proofErr w:type="gramEnd"/>
      <w:r w:rsidRPr="00203113">
        <w:rPr>
          <w:rFonts w:ascii="Times New Roman" w:hAnsi="Times New Roman" w:cs="Times New Roman"/>
        </w:rPr>
        <w:t xml:space="preserve"> bölcsődei ellátás keretében az (1) az alapellátáson  túl - szolgáltatásként - speciális tanácsadás, időszakos gyermekfelügyelet, gyermekhotel működtetése vagy más gyermeknevelést segítő szolgáltatás is biztosítható. Ezeket a szolgáltatásokat a gyermek hatodik életévének betöltéséig lehet igénybe venni.</w:t>
      </w:r>
    </w:p>
    <w:p w14:paraId="3B4C6794" w14:textId="77777777" w:rsidR="008D4A80" w:rsidRPr="00203113" w:rsidRDefault="008D4A80" w:rsidP="008D4A8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15/1998 NM rend. 40§ </w:t>
      </w:r>
    </w:p>
    <w:p w14:paraId="7D2E68C9" w14:textId="77777777" w:rsidR="008D4A80" w:rsidRPr="00203113" w:rsidRDefault="008D4A80" w:rsidP="008D4A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</w:rPr>
        <w:t>(1</w:t>
      </w:r>
      <w:proofErr w:type="gramStart"/>
      <w:r w:rsidRPr="00203113">
        <w:rPr>
          <w:rFonts w:ascii="Times New Roman" w:hAnsi="Times New Roman" w:cs="Times New Roman"/>
        </w:rPr>
        <w:t>)  a</w:t>
      </w:r>
      <w:proofErr w:type="gramEnd"/>
      <w:r w:rsidRPr="00203113">
        <w:rPr>
          <w:rFonts w:ascii="Times New Roman" w:hAnsi="Times New Roman" w:cs="Times New Roman"/>
        </w:rPr>
        <w:t xml:space="preserve"> szolgáltatás biztosítása nem veszélyeztetheti a bölcsődei ellátás keretében kötelezően nyújtandó  ellátás biztosítását. A </w:t>
      </w:r>
      <w:proofErr w:type="gramStart"/>
      <w:r w:rsidRPr="00203113">
        <w:rPr>
          <w:rFonts w:ascii="Times New Roman" w:hAnsi="Times New Roman" w:cs="Times New Roman"/>
        </w:rPr>
        <w:t>szolgáltatásért  külön</w:t>
      </w:r>
      <w:proofErr w:type="gramEnd"/>
      <w:r w:rsidRPr="00203113">
        <w:rPr>
          <w:rFonts w:ascii="Times New Roman" w:hAnsi="Times New Roman" w:cs="Times New Roman"/>
        </w:rPr>
        <w:t xml:space="preserve"> térítési díj kérhető.     (2) Az időszakos gyermekfelügyelet a gyermek számára a szülő által igényelt alkalommal és időtartamban, az e célra kialakított csoportban vagy a bölcsődei ellátást nyújtó bölcsődei csoport üres férőhelyein nyújtható szolgáltatás. Ha a bölcsődei csoport üres férőhelyein nyújtják a szolgáltatást, a bölcsődei ellátást és az időszakos gyermekfelügyeletet azonos időben igénybe vevő gyermekek száma nem haladhatja meg az e rendeletben meghatározott, egy bölcsődei csoportban ellátható gyermekek maximális számát.</w:t>
      </w:r>
    </w:p>
    <w:p w14:paraId="7876E6EB" w14:textId="77777777" w:rsidR="008D4A80" w:rsidRPr="00203113" w:rsidRDefault="008D4A80" w:rsidP="008D4A80">
      <w:pPr>
        <w:spacing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 elfoglaltsága idejére néhány órára kérheti gyermeke felügyeletét. Az időszakosan gondozott kisgyermek felvehető egy erre a célra létrehozott csoportba, vagy a normál csoport üres férőhelyeire.</w:t>
      </w:r>
    </w:p>
    <w:p w14:paraId="0485C7FA" w14:textId="77777777" w:rsidR="008D4A80" w:rsidRPr="00203113" w:rsidRDefault="008D4A80" w:rsidP="005D0989">
      <w:pPr>
        <w:pStyle w:val="Listaszerbekezds"/>
        <w:numPr>
          <w:ilvl w:val="0"/>
          <w:numId w:val="88"/>
        </w:numPr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Az igénybevétel feltétele</w:t>
      </w:r>
    </w:p>
    <w:p w14:paraId="1B556603" w14:textId="77777777" w:rsidR="008D4A80" w:rsidRPr="00203113" w:rsidRDefault="008D4A80" w:rsidP="005D0989">
      <w:pPr>
        <w:pStyle w:val="Listaszerbekezds"/>
        <w:numPr>
          <w:ilvl w:val="0"/>
          <w:numId w:val="9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szülő a gondozás megkezdése előtt nyilatkozatot ír alá, hogy gyermeke egészséges, és bemutatja a kötelező védőoltásokról szóló igazolást, illetve a Gyermek egészségügyi kiskönyvet.</w:t>
      </w:r>
    </w:p>
    <w:p w14:paraId="363750AA" w14:textId="77777777" w:rsidR="008D4A80" w:rsidRPr="00203113" w:rsidRDefault="008D4A80" w:rsidP="005D0989">
      <w:pPr>
        <w:pStyle w:val="Listaszerbekezds"/>
        <w:numPr>
          <w:ilvl w:val="0"/>
          <w:numId w:val="9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Az időszakos elhelyezés igénybevétele esetén is fokozatosan, lehetőleg a szülővel történik a kisgyermek beszoktatása.</w:t>
      </w:r>
    </w:p>
    <w:p w14:paraId="031E5FDB" w14:textId="77777777" w:rsidR="008D4A80" w:rsidRPr="00203113" w:rsidRDefault="008D4A80" w:rsidP="005D0989">
      <w:pPr>
        <w:pStyle w:val="Listaszerbekezds"/>
        <w:numPr>
          <w:ilvl w:val="0"/>
          <w:numId w:val="9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gyermekfelügyelet előzetes bejelentés alapján vehető igénybe, reggel 7 óra és délután 16 óra között. A kisgyermeknevelő feladatai, munkarendje a bölcsődei nevelés- gondozás elvei és a napi gyakorlat alapján szervezendő.</w:t>
      </w:r>
    </w:p>
    <w:p w14:paraId="3F4FFCB8" w14:textId="77777777" w:rsidR="008D4A80" w:rsidRPr="00203113" w:rsidRDefault="008D4A80" w:rsidP="005D0989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szolgáltatás térítési díj ellenében vehető igénybe, A szolgáltatáshoz külön rendelés alapján étkezés is igénybe vehető. </w:t>
      </w: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Ha a gyermek bent tartózkodása érinti valamelyik étkezés időpontját, akkor kötelező azt igénybe venni, és a térítési díjat be kell fizetni.</w:t>
      </w:r>
    </w:p>
    <w:p w14:paraId="7A9F0678" w14:textId="77777777" w:rsidR="008D4A80" w:rsidRPr="00203113" w:rsidRDefault="008D4A80" w:rsidP="005D0989">
      <w:pPr>
        <w:pStyle w:val="Listaszerbekezds"/>
        <w:numPr>
          <w:ilvl w:val="0"/>
          <w:numId w:val="89"/>
        </w:numPr>
        <w:spacing w:before="100" w:beforeAutospacing="1" w:after="144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Az étkezések időpontja:</w:t>
      </w:r>
    </w:p>
    <w:tbl>
      <w:tblPr>
        <w:tblW w:w="0" w:type="auto"/>
        <w:tblCellSpacing w:w="15" w:type="dxa"/>
        <w:tblInd w:w="8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1395"/>
      </w:tblGrid>
      <w:tr w:rsidR="008D4A80" w:rsidRPr="00203113" w14:paraId="371B50A2" w14:textId="77777777" w:rsidTr="00D15D3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C82274" w14:textId="77777777" w:rsidR="008D4A80" w:rsidRPr="00203113" w:rsidRDefault="008D4A80" w:rsidP="00D1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3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Reggeli:</w:t>
            </w:r>
          </w:p>
        </w:tc>
        <w:tc>
          <w:tcPr>
            <w:tcW w:w="0" w:type="auto"/>
            <w:vAlign w:val="center"/>
            <w:hideMark/>
          </w:tcPr>
          <w:p w14:paraId="35DE9588" w14:textId="77777777" w:rsidR="008D4A80" w:rsidRPr="00203113" w:rsidRDefault="008D4A80" w:rsidP="00D1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311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8.00 –   8.30</w:t>
            </w:r>
          </w:p>
        </w:tc>
      </w:tr>
      <w:tr w:rsidR="008D4A80" w:rsidRPr="00203113" w14:paraId="467FB167" w14:textId="77777777" w:rsidTr="00D15D3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F1229B" w14:textId="77777777" w:rsidR="008D4A80" w:rsidRPr="00203113" w:rsidRDefault="008D4A80" w:rsidP="00D1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3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Ebéd:</w:t>
            </w:r>
          </w:p>
        </w:tc>
        <w:tc>
          <w:tcPr>
            <w:tcW w:w="0" w:type="auto"/>
            <w:vAlign w:val="center"/>
            <w:hideMark/>
          </w:tcPr>
          <w:p w14:paraId="16C9604A" w14:textId="77777777" w:rsidR="008D4A80" w:rsidRPr="00203113" w:rsidRDefault="008D4A80" w:rsidP="00D1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311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11.30 – 12.00</w:t>
            </w:r>
          </w:p>
        </w:tc>
      </w:tr>
      <w:tr w:rsidR="008D4A80" w:rsidRPr="00203113" w14:paraId="639CE275" w14:textId="77777777" w:rsidTr="00D15D3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C590F0" w14:textId="77777777" w:rsidR="008D4A80" w:rsidRPr="00203113" w:rsidRDefault="008D4A80" w:rsidP="00D1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3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Uzsonna:</w:t>
            </w:r>
          </w:p>
        </w:tc>
        <w:tc>
          <w:tcPr>
            <w:tcW w:w="0" w:type="auto"/>
            <w:vAlign w:val="center"/>
            <w:hideMark/>
          </w:tcPr>
          <w:p w14:paraId="55561CD4" w14:textId="77777777" w:rsidR="008D4A80" w:rsidRPr="00203113" w:rsidRDefault="008D4A80" w:rsidP="00D1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311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15.00 – 15.30</w:t>
            </w:r>
          </w:p>
        </w:tc>
      </w:tr>
    </w:tbl>
    <w:p w14:paraId="14A87C7F" w14:textId="77777777" w:rsidR="008D4A80" w:rsidRPr="00203113" w:rsidRDefault="008D4A80" w:rsidP="008D4A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BCCD62" w14:textId="77777777" w:rsidR="008D4A80" w:rsidRPr="00203113" w:rsidRDefault="008D4A80" w:rsidP="005D0989">
      <w:pPr>
        <w:pStyle w:val="Listaszerbekezds"/>
        <w:numPr>
          <w:ilvl w:val="0"/>
          <w:numId w:val="9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203113">
        <w:rPr>
          <w:rFonts w:ascii="Times New Roman" w:eastAsia="Times New Roman" w:hAnsi="Times New Roman" w:cs="Times New Roman"/>
          <w:sz w:val="24"/>
          <w:szCs w:val="24"/>
        </w:rPr>
        <w:t>A bölcsődei alapellátásban részt vevő gyermekek a bölcsőde nyitvatartási idejében nem veheti igénybe a szolgáltatást.</w:t>
      </w:r>
    </w:p>
    <w:p w14:paraId="4C1FF9C0" w14:textId="77777777" w:rsidR="008D4A80" w:rsidRPr="00203113" w:rsidRDefault="008D4A80" w:rsidP="005D0989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szolgáltatásra előre kell </w:t>
      </w:r>
      <w:proofErr w:type="gramStart"/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jelentkezni</w:t>
      </w:r>
      <w:proofErr w:type="gramEnd"/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amely telefonon, illetve személyesen a bölcsődében történhet.</w:t>
      </w:r>
    </w:p>
    <w:p w14:paraId="01BD09BB" w14:textId="77777777" w:rsidR="008D4A80" w:rsidRPr="00203113" w:rsidRDefault="008D4A80" w:rsidP="005D0989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Előzetesen maximum egy hónapra lehet időpontot lefoglalni.</w:t>
      </w:r>
    </w:p>
    <w:p w14:paraId="4C2AE947" w14:textId="77777777" w:rsidR="008D4A80" w:rsidRPr="00203113" w:rsidRDefault="008D4A80" w:rsidP="005D0989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 jelentkezőket</w:t>
      </w:r>
      <w:proofErr w:type="gramEnd"/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bejelentkezés sorrendjében regisztráljuk.</w:t>
      </w:r>
    </w:p>
    <w:p w14:paraId="2544384A" w14:textId="77777777" w:rsidR="008D4A80" w:rsidRPr="00203113" w:rsidRDefault="008D4A80" w:rsidP="005D0989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Ha a szülő bármilyen ok miatt nem hozza gyermekét, bejelentkezését egy nappal előtte 12 óráig le kell mondania.</w:t>
      </w:r>
    </w:p>
    <w:p w14:paraId="45304427" w14:textId="77777777" w:rsidR="008D4A80" w:rsidRPr="00203113" w:rsidRDefault="008D4A80" w:rsidP="005D0989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kért időpont előtt legkésőbb előző nap délig kell jelentkezni, illetve lehet lemondani.</w:t>
      </w:r>
    </w:p>
    <w:p w14:paraId="67B35AC4" w14:textId="77777777" w:rsidR="008D4A80" w:rsidRPr="00203113" w:rsidRDefault="008D4A80" w:rsidP="005D0989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Ha a kért időpontban nem jelenik meg, és nem mondta le az igényt, a következő hónapra kizárja magát a szolgáltatásból.</w:t>
      </w:r>
    </w:p>
    <w:p w14:paraId="66ADFFCC" w14:textId="77777777" w:rsidR="008D4A80" w:rsidRPr="00203113" w:rsidRDefault="008D4A80" w:rsidP="005D0989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bejelentett időpontot minden esetben szigorúan be kell tartani. Aki gyermekét az időponton túl jelzés nélkül az intézményben hagyja, szintén kizárja magát a szolgáltatás igénybevételéből a következő hónapra.</w:t>
      </w:r>
    </w:p>
    <w:p w14:paraId="3C3B12D8" w14:textId="77777777" w:rsidR="008D4A80" w:rsidRPr="00203113" w:rsidRDefault="008D4A80" w:rsidP="005D0989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szülőknek gondoskodniuk kell arról, hogy gyermekeik tisztán, ápoltan érkezzenek.</w:t>
      </w:r>
    </w:p>
    <w:p w14:paraId="414ECB39" w14:textId="77777777" w:rsidR="008D4A80" w:rsidRPr="00203113" w:rsidRDefault="008D4A80" w:rsidP="005D0989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gyermeket csak a szülő vagy az általa írásban megbízott személy viheti el. 14 éven aluli gyermek e feladattal nem bízható meg, és a kisgyermeknevelő nem adhatja ki a gyermeket olyan személynek sem, aki ittas.</w:t>
      </w:r>
    </w:p>
    <w:p w14:paraId="06D732FC" w14:textId="77777777" w:rsidR="008D4A80" w:rsidRPr="00203113" w:rsidRDefault="008D4A80" w:rsidP="005D0989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Ha a gyermek napközben megbetegszik, a kisgyermeknevelő értesíti a szülőt vagy a szülő által kijelölt hozzátartozót. Ehhez feltétlenül szükséges a pontos cím és telefonszám, amit regisztráláskor kérünk megadni. Kérjük, hogy ilyen esetben minél előbb gondoskodjanak a gyermek hazaviteléről illetve orvosi ellátásáról, ezzel is növelve a mielőbbi gyógyulás esélyét.</w:t>
      </w:r>
    </w:p>
    <w:p w14:paraId="08CBA8E5" w14:textId="77777777" w:rsidR="008D4A80" w:rsidRPr="00203113" w:rsidRDefault="008D4A80" w:rsidP="005D0989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113">
        <w:rPr>
          <w:rFonts w:ascii="Times New Roman" w:eastAsia="Times New Roman" w:hAnsi="Times New Roman" w:cs="Times New Roman"/>
          <w:sz w:val="24"/>
          <w:szCs w:val="24"/>
          <w:lang w:eastAsia="hu-HU"/>
        </w:rPr>
        <w:t>A bölcsődébe behozott tárgyakért, értékekért felelősséget nem tudunk vállalni.</w:t>
      </w:r>
    </w:p>
    <w:p w14:paraId="081B0747" w14:textId="77777777" w:rsidR="008D4A80" w:rsidRPr="00203113" w:rsidRDefault="008D4A80" w:rsidP="005D0989">
      <w:pPr>
        <w:pStyle w:val="NormlWeb"/>
        <w:numPr>
          <w:ilvl w:val="0"/>
          <w:numId w:val="90"/>
        </w:numPr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Az ellátást végző köteles az ellátásra vonatkozó szabályokról a felvételi adatlap kitöltésével egyidejűleg tájékoztatni a szülőt.</w:t>
      </w:r>
    </w:p>
    <w:p w14:paraId="0FF2D71C" w14:textId="77777777" w:rsidR="008D4A80" w:rsidRPr="00203113" w:rsidRDefault="008D4A80" w:rsidP="005D0989">
      <w:pPr>
        <w:pStyle w:val="Nincstrkz"/>
        <w:numPr>
          <w:ilvl w:val="0"/>
          <w:numId w:val="90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235/1997. (XII.17.) Korm. Rendelet a gyámhatóságok, a területi gyermekvédelmi szakszolgálatok, a gyermekjóléti szolgálatok és a személyes gondoskodást nyújtó szervek és személyek által kezelt személyes </w:t>
      </w:r>
      <w:proofErr w:type="gramStart"/>
      <w:r w:rsidRPr="00203113">
        <w:rPr>
          <w:rFonts w:ascii="Times New Roman" w:hAnsi="Times New Roman" w:cs="Times New Roman"/>
        </w:rPr>
        <w:t>adatokról  szóló</w:t>
      </w:r>
      <w:proofErr w:type="gramEnd"/>
      <w:r w:rsidRPr="00203113">
        <w:rPr>
          <w:rFonts w:ascii="Times New Roman" w:hAnsi="Times New Roman" w:cs="Times New Roman"/>
        </w:rPr>
        <w:t xml:space="preserve"> törvénynek megfelelően kezeljük.</w:t>
      </w:r>
    </w:p>
    <w:p w14:paraId="7232F601" w14:textId="77777777" w:rsidR="008D4A80" w:rsidRPr="00203113" w:rsidRDefault="008D4A80" w:rsidP="005D0989">
      <w:pPr>
        <w:pStyle w:val="NormlWeb"/>
        <w:numPr>
          <w:ilvl w:val="0"/>
          <w:numId w:val="90"/>
        </w:numPr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 tájékoztató egy példányát a szülő a felvételi adatlappal együtt kézhez kapja.</w:t>
      </w:r>
    </w:p>
    <w:p w14:paraId="28148458" w14:textId="77777777" w:rsidR="008D4A80" w:rsidRPr="00203113" w:rsidRDefault="008D4A80" w:rsidP="008D4A8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25E0BD" w14:textId="77777777" w:rsidR="008D4A80" w:rsidRPr="00203113" w:rsidRDefault="008D4A80" w:rsidP="005D0989">
      <w:pPr>
        <w:pStyle w:val="Listaszerbekezds"/>
        <w:numPr>
          <w:ilvl w:val="0"/>
          <w:numId w:val="8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A díjfizetés módja</w:t>
      </w:r>
    </w:p>
    <w:p w14:paraId="662B720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203113">
        <w:rPr>
          <w:rFonts w:ascii="Times New Roman" w:hAnsi="Times New Roman" w:cs="Times New Roman"/>
          <w:sz w:val="24"/>
          <w:szCs w:val="24"/>
        </w:rPr>
        <w:t>kisgyermeknevelő  rögzíti</w:t>
      </w:r>
      <w:proofErr w:type="gramEnd"/>
      <w:r w:rsidRPr="00203113">
        <w:rPr>
          <w:rFonts w:ascii="Times New Roman" w:hAnsi="Times New Roman" w:cs="Times New Roman"/>
          <w:sz w:val="24"/>
          <w:szCs w:val="24"/>
        </w:rPr>
        <w:t xml:space="preserve"> a szolgáltatás igénybevételének  napját és  időtartamát.</w:t>
      </w:r>
    </w:p>
    <w:p w14:paraId="2BC329D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Az időszakos gyermekfelügyelet napi térítési díja két részből tevődik össze: </w:t>
      </w:r>
    </w:p>
    <w:p w14:paraId="792859F7" w14:textId="77777777" w:rsidR="008D4A80" w:rsidRPr="00203113" w:rsidRDefault="008D4A80" w:rsidP="005D0989">
      <w:pPr>
        <w:pStyle w:val="Listaszerbekezds"/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 speciális szolgáltatás díja a bölcsőde fenntartójának helyi rendeletében meghatározott óradíj + Áfa</w:t>
      </w:r>
    </w:p>
    <w:p w14:paraId="1C106287" w14:textId="77777777" w:rsidR="008D4A80" w:rsidRPr="00203113" w:rsidRDefault="008D4A80" w:rsidP="005D0989">
      <w:pPr>
        <w:pStyle w:val="Listaszerbekezds"/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ezt egészíti ki a gyermekek által igénybe vett étkezések mindenkori bölcsődei étkezési térítési díja, mely szintén a fenntartó helyi rendeletében meghatározott élelmezési nyersanyagnorma egy étkezésre jutó összeg + Áfa</w:t>
      </w:r>
    </w:p>
    <w:p w14:paraId="3BA08A05" w14:textId="77777777" w:rsidR="008D4A80" w:rsidRPr="00203113" w:rsidRDefault="008D4A80" w:rsidP="005D0989">
      <w:pPr>
        <w:pStyle w:val="Listaszerbekezds"/>
        <w:numPr>
          <w:ilvl w:val="0"/>
          <w:numId w:val="92"/>
        </w:numPr>
        <w:autoSpaceDE w:val="0"/>
        <w:autoSpaceDN w:val="0"/>
        <w:adjustRightInd w:val="0"/>
        <w:spacing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négyszeri étkezés   </w:t>
      </w:r>
    </w:p>
    <w:p w14:paraId="18DBA568" w14:textId="77777777" w:rsidR="008D4A80" w:rsidRPr="00203113" w:rsidRDefault="008D4A80" w:rsidP="005D0989">
      <w:pPr>
        <w:pStyle w:val="Listaszerbekezds"/>
        <w:numPr>
          <w:ilvl w:val="1"/>
          <w:numId w:val="92"/>
        </w:numPr>
        <w:autoSpaceDE w:val="0"/>
        <w:autoSpaceDN w:val="0"/>
        <w:adjustRightInd w:val="0"/>
        <w:spacing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reggeli étkezés a napi energia szükséglet               </w:t>
      </w:r>
    </w:p>
    <w:p w14:paraId="3D65341D" w14:textId="77777777" w:rsidR="008D4A80" w:rsidRPr="00203113" w:rsidRDefault="008D4A80" w:rsidP="005D0989">
      <w:pPr>
        <w:pStyle w:val="Listaszerbekezds"/>
        <w:numPr>
          <w:ilvl w:val="1"/>
          <w:numId w:val="92"/>
        </w:numPr>
        <w:autoSpaceDE w:val="0"/>
        <w:autoSpaceDN w:val="0"/>
        <w:adjustRightInd w:val="0"/>
        <w:spacing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Tízórai a napi energia szükséglet                         </w:t>
      </w:r>
    </w:p>
    <w:p w14:paraId="6E8D1240" w14:textId="77777777" w:rsidR="008D4A80" w:rsidRPr="00203113" w:rsidRDefault="008D4A80" w:rsidP="005D0989">
      <w:pPr>
        <w:pStyle w:val="Listaszerbekezds"/>
        <w:numPr>
          <w:ilvl w:val="1"/>
          <w:numId w:val="92"/>
        </w:numPr>
        <w:autoSpaceDE w:val="0"/>
        <w:autoSpaceDN w:val="0"/>
        <w:adjustRightInd w:val="0"/>
        <w:spacing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Ebéd a napi energia szükséglet                        </w:t>
      </w:r>
    </w:p>
    <w:p w14:paraId="350219A9" w14:textId="77777777" w:rsidR="008D4A80" w:rsidRPr="00203113" w:rsidRDefault="008D4A80" w:rsidP="005D0989">
      <w:pPr>
        <w:pStyle w:val="Listaszerbekezds"/>
        <w:numPr>
          <w:ilvl w:val="1"/>
          <w:numId w:val="92"/>
        </w:numPr>
        <w:autoSpaceDE w:val="0"/>
        <w:autoSpaceDN w:val="0"/>
        <w:adjustRightInd w:val="0"/>
        <w:spacing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Uzsonna a napi energia szükséglet                   </w:t>
      </w:r>
    </w:p>
    <w:p w14:paraId="2C9F3E5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 Az igénybevett étkezések díját és a szolgáltatás költségeit a helyi pénzügyi szabályok szerint számoljuk el. </w:t>
      </w:r>
    </w:p>
    <w:p w14:paraId="7427503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B388369" w14:textId="77777777" w:rsidR="008D4A80" w:rsidRPr="00203113" w:rsidRDefault="008D4A80" w:rsidP="008D4A80">
      <w:pPr>
        <w:rPr>
          <w:rFonts w:ascii="Times New Roman" w:hAnsi="Times New Roman" w:cs="Times New Roman"/>
          <w:sz w:val="24"/>
          <w:szCs w:val="24"/>
        </w:rPr>
      </w:pPr>
    </w:p>
    <w:p w14:paraId="6216021F" w14:textId="77777777" w:rsidR="008D4A80" w:rsidRPr="00203113" w:rsidRDefault="008D4A80" w:rsidP="008D4A80">
      <w:pPr>
        <w:rPr>
          <w:rFonts w:ascii="Times New Roman" w:hAnsi="Times New Roman" w:cs="Times New Roman"/>
          <w:sz w:val="24"/>
          <w:szCs w:val="24"/>
        </w:rPr>
      </w:pPr>
    </w:p>
    <w:p w14:paraId="3117CEAE" w14:textId="77777777" w:rsidR="008D4A80" w:rsidRPr="00203113" w:rsidRDefault="008D4A80" w:rsidP="008D4A80">
      <w:pPr>
        <w:rPr>
          <w:rFonts w:ascii="Times New Roman" w:hAnsi="Times New Roman" w:cs="Times New Roman"/>
          <w:sz w:val="24"/>
          <w:szCs w:val="24"/>
        </w:rPr>
      </w:pPr>
    </w:p>
    <w:p w14:paraId="7960C5BF" w14:textId="77777777" w:rsidR="008D4A80" w:rsidRPr="00203113" w:rsidRDefault="008D4A80" w:rsidP="008D4A80">
      <w:pPr>
        <w:rPr>
          <w:rFonts w:ascii="Times New Roman" w:hAnsi="Times New Roman" w:cs="Times New Roman"/>
          <w:b/>
          <w:sz w:val="24"/>
          <w:szCs w:val="24"/>
        </w:rPr>
      </w:pPr>
      <w:r w:rsidRPr="00203113">
        <w:rPr>
          <w:rFonts w:ascii="Times New Roman" w:hAnsi="Times New Roman" w:cs="Times New Roman"/>
          <w:b/>
          <w:sz w:val="24"/>
          <w:szCs w:val="24"/>
        </w:rPr>
        <w:t>4.sz</w:t>
      </w:r>
      <w:r w:rsidRPr="00203113">
        <w:rPr>
          <w:rFonts w:ascii="Times New Roman" w:hAnsi="Times New Roman" w:cs="Times New Roman"/>
          <w:sz w:val="24"/>
          <w:szCs w:val="24"/>
        </w:rPr>
        <w:t xml:space="preserve">. </w:t>
      </w:r>
      <w:r w:rsidRPr="00203113">
        <w:rPr>
          <w:rFonts w:ascii="Times New Roman" w:hAnsi="Times New Roman" w:cs="Times New Roman"/>
          <w:b/>
          <w:sz w:val="24"/>
          <w:szCs w:val="24"/>
        </w:rPr>
        <w:t xml:space="preserve">melléklet  </w:t>
      </w:r>
    </w:p>
    <w:p w14:paraId="108F16BE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 xml:space="preserve">S Z O L G Á L T A T Á S I     M E G Á L </w:t>
      </w:r>
      <w:proofErr w:type="spellStart"/>
      <w:r w:rsidRPr="00203113">
        <w:rPr>
          <w:rFonts w:ascii="Times New Roman" w:hAnsi="Times New Roman" w:cs="Times New Roman"/>
          <w:b/>
        </w:rPr>
        <w:t>L</w:t>
      </w:r>
      <w:proofErr w:type="spellEnd"/>
      <w:r w:rsidRPr="00203113">
        <w:rPr>
          <w:rFonts w:ascii="Times New Roman" w:hAnsi="Times New Roman" w:cs="Times New Roman"/>
          <w:b/>
        </w:rPr>
        <w:t xml:space="preserve"> A P O D Á S</w:t>
      </w:r>
    </w:p>
    <w:p w14:paraId="5C682F4B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3113">
        <w:rPr>
          <w:rFonts w:ascii="Times New Roman" w:hAnsi="Times New Roman" w:cs="Times New Roman"/>
          <w:b/>
          <w:sz w:val="20"/>
          <w:szCs w:val="20"/>
        </w:rPr>
        <w:t>Gyermekek napközbeni ellátására</w:t>
      </w:r>
    </w:p>
    <w:p w14:paraId="23EB39E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218E461" w14:textId="77777777" w:rsidR="008D4A80" w:rsidRPr="00203113" w:rsidRDefault="008D4A80" w:rsidP="008D4A8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Jelen megállapodás az 1997.évi XXXI.tv. 32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§  (</w:t>
      </w:r>
      <w:proofErr w:type="gramEnd"/>
      <w:r w:rsidRPr="00203113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203113">
        <w:rPr>
          <w:rFonts w:ascii="Times New Roman" w:hAnsi="Times New Roman" w:cs="Times New Roman"/>
          <w:sz w:val="20"/>
          <w:szCs w:val="20"/>
        </w:rPr>
        <w:t>bek</w:t>
      </w:r>
      <w:proofErr w:type="spellEnd"/>
      <w:r w:rsidRPr="00203113">
        <w:rPr>
          <w:rFonts w:ascii="Times New Roman" w:hAnsi="Times New Roman" w:cs="Times New Roman"/>
          <w:sz w:val="20"/>
          <w:szCs w:val="20"/>
        </w:rPr>
        <w:t xml:space="preserve">. alapján a bölcsődei ellátás igénybevételéről jött létre </w:t>
      </w:r>
    </w:p>
    <w:p w14:paraId="5FFE1D13" w14:textId="77777777" w:rsidR="008D4A80" w:rsidRPr="00203113" w:rsidRDefault="008D4A80" w:rsidP="008D4A8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…………………………………………………………………………………………...szülő/törvényes képviselő</w:t>
      </w:r>
    </w:p>
    <w:p w14:paraId="32AE58D1" w14:textId="77777777" w:rsidR="008D4A80" w:rsidRPr="00203113" w:rsidRDefault="008D4A80" w:rsidP="008D4A8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 xml:space="preserve">és a </w:t>
      </w:r>
      <w:r w:rsidRPr="00203113">
        <w:rPr>
          <w:rFonts w:ascii="Times New Roman" w:hAnsi="Times New Roman" w:cs="Times New Roman"/>
          <w:b/>
          <w:sz w:val="20"/>
          <w:szCs w:val="20"/>
        </w:rPr>
        <w:t>Tiszavasvári Bölcsőde 4440 Tiszavasvári Gombás András út 8/a Reznek Istvánné intézményvezető</w:t>
      </w:r>
      <w:r w:rsidRPr="00203113">
        <w:rPr>
          <w:rFonts w:ascii="Times New Roman" w:hAnsi="Times New Roman" w:cs="Times New Roman"/>
          <w:sz w:val="20"/>
          <w:szCs w:val="20"/>
        </w:rPr>
        <w:t xml:space="preserve"> között az alábbi tartalommal:</w:t>
      </w:r>
    </w:p>
    <w:p w14:paraId="65920784" w14:textId="77777777" w:rsidR="008D4A80" w:rsidRPr="00203113" w:rsidRDefault="008D4A80" w:rsidP="008D4A8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1./ A bölcsődei ellátást igénybevevő:</w:t>
      </w:r>
      <w:r w:rsidRPr="00203113">
        <w:rPr>
          <w:rFonts w:ascii="Times New Roman" w:hAnsi="Times New Roman" w:cs="Times New Roman"/>
          <w:b/>
        </w:rPr>
        <w:tab/>
      </w:r>
    </w:p>
    <w:p w14:paraId="2E3738A2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203113">
        <w:rPr>
          <w:rFonts w:ascii="Times New Roman" w:hAnsi="Times New Roman" w:cs="Times New Roman"/>
          <w:sz w:val="20"/>
          <w:szCs w:val="20"/>
        </w:rPr>
        <w:t>Gyermek  neve</w:t>
      </w:r>
      <w:proofErr w:type="gramEnd"/>
      <w:r w:rsidRPr="00203113">
        <w:rPr>
          <w:rFonts w:ascii="Times New Roman" w:hAnsi="Times New Roman" w:cs="Times New Roman"/>
          <w:sz w:val="20"/>
          <w:szCs w:val="20"/>
        </w:rPr>
        <w:t>:……………………………………………………………………………………………………..</w:t>
      </w:r>
    </w:p>
    <w:p w14:paraId="178464FD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Születési helye, ideje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:……………………………………………………………………………………………….</w:t>
      </w:r>
      <w:proofErr w:type="gramEnd"/>
    </w:p>
    <w:p w14:paraId="4D22F1FC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Anyja neve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:……………………………………</w:t>
      </w:r>
      <w:proofErr w:type="gramEnd"/>
      <w:r w:rsidRPr="00203113">
        <w:rPr>
          <w:rFonts w:ascii="Times New Roman" w:hAnsi="Times New Roman" w:cs="Times New Roman"/>
          <w:sz w:val="20"/>
          <w:szCs w:val="20"/>
        </w:rPr>
        <w:t>Apja neve:………………………………………………………..</w:t>
      </w:r>
    </w:p>
    <w:p w14:paraId="50AA339A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Lakóhelye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:………………………………………………</w:t>
      </w:r>
      <w:proofErr w:type="gramEnd"/>
      <w:r w:rsidRPr="00203113">
        <w:rPr>
          <w:rFonts w:ascii="Times New Roman" w:hAnsi="Times New Roman" w:cs="Times New Roman"/>
          <w:sz w:val="20"/>
          <w:szCs w:val="20"/>
        </w:rPr>
        <w:t>Tartózkodásihelye:……………………………………..</w:t>
      </w:r>
    </w:p>
    <w:p w14:paraId="2C8A79BB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TAJ száma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:………………………………………</w:t>
      </w:r>
      <w:proofErr w:type="gramEnd"/>
    </w:p>
    <w:p w14:paraId="576CCC28" w14:textId="77777777" w:rsidR="008D4A80" w:rsidRPr="00203113" w:rsidRDefault="008D4A80" w:rsidP="008D4A8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2./ Az ellátásra vonatkozó adatok:</w:t>
      </w:r>
    </w:p>
    <w:p w14:paraId="03E0F07A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Az ellátás kezdetének időpontja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:…………………………………………………….</w:t>
      </w:r>
      <w:proofErr w:type="gramEnd"/>
    </w:p>
    <w:p w14:paraId="677638E8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Az ellátás várható időtartama:</w:t>
      </w:r>
    </w:p>
    <w:p w14:paraId="3D720C26" w14:textId="77777777" w:rsidR="008D4A80" w:rsidRPr="00203113" w:rsidRDefault="008D4A80" w:rsidP="005D0989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Határozott időre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: …</w:t>
      </w:r>
      <w:proofErr w:type="gramEnd"/>
      <w:r w:rsidRPr="00203113">
        <w:rPr>
          <w:rFonts w:ascii="Times New Roman" w:hAnsi="Times New Roman" w:cs="Times New Roman"/>
          <w:sz w:val="20"/>
          <w:szCs w:val="20"/>
        </w:rPr>
        <w:t>………………………..</w:t>
      </w:r>
      <w:proofErr w:type="spellStart"/>
      <w:r w:rsidRPr="00203113">
        <w:rPr>
          <w:rFonts w:ascii="Times New Roman" w:hAnsi="Times New Roman" w:cs="Times New Roman"/>
          <w:sz w:val="20"/>
          <w:szCs w:val="20"/>
        </w:rPr>
        <w:t>tól</w:t>
      </w:r>
      <w:proofErr w:type="spellEnd"/>
      <w:r w:rsidRPr="00203113">
        <w:rPr>
          <w:rFonts w:ascii="Times New Roman" w:hAnsi="Times New Roman" w:cs="Times New Roman"/>
          <w:sz w:val="20"/>
          <w:szCs w:val="20"/>
        </w:rPr>
        <w:t>…………………………..</w:t>
      </w:r>
      <w:proofErr w:type="spellStart"/>
      <w:r w:rsidRPr="00203113">
        <w:rPr>
          <w:rFonts w:ascii="Times New Roman" w:hAnsi="Times New Roman" w:cs="Times New Roman"/>
          <w:sz w:val="20"/>
          <w:szCs w:val="20"/>
        </w:rPr>
        <w:t>ig</w:t>
      </w:r>
      <w:proofErr w:type="spellEnd"/>
    </w:p>
    <w:p w14:paraId="5B48EEE9" w14:textId="77777777" w:rsidR="008D4A80" w:rsidRPr="00203113" w:rsidRDefault="008D4A80" w:rsidP="005D0989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Határozatlan időre:</w:t>
      </w:r>
    </w:p>
    <w:p w14:paraId="18024A12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ab/>
        <w:t>3./ A térítési díj fizetésére kötelezett szülő/törvényes képviselő</w:t>
      </w:r>
    </w:p>
    <w:p w14:paraId="2AE05DD2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Neve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:…………………………………………………………………………………….</w:t>
      </w:r>
      <w:proofErr w:type="gramEnd"/>
    </w:p>
    <w:p w14:paraId="7C7C0D7D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Lakóhelye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:………………………………………………………………………………..</w:t>
      </w:r>
      <w:proofErr w:type="gramEnd"/>
    </w:p>
    <w:p w14:paraId="3E1E6A33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Tartózkodási helye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:…………………………………………………………………….</w:t>
      </w:r>
      <w:proofErr w:type="gramEnd"/>
    </w:p>
    <w:p w14:paraId="2FDCEEAF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Személyi térítési díj összege</w:t>
      </w:r>
      <w:proofErr w:type="gramStart"/>
      <w:r w:rsidRPr="00203113">
        <w:rPr>
          <w:rFonts w:ascii="Times New Roman" w:hAnsi="Times New Roman" w:cs="Times New Roman"/>
          <w:sz w:val="20"/>
          <w:szCs w:val="20"/>
        </w:rPr>
        <w:t>: …</w:t>
      </w:r>
      <w:proofErr w:type="gramEnd"/>
      <w:r w:rsidRPr="00203113">
        <w:rPr>
          <w:rFonts w:ascii="Times New Roman" w:hAnsi="Times New Roman" w:cs="Times New Roman"/>
          <w:sz w:val="20"/>
          <w:szCs w:val="20"/>
        </w:rPr>
        <w:t>…………………..Ft /nap étkezési díj</w:t>
      </w:r>
    </w:p>
    <w:p w14:paraId="49BD8657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 xml:space="preserve">                                                …………………….Ft/nap gondozási díj</w:t>
      </w:r>
    </w:p>
    <w:p w14:paraId="06D79E7C" w14:textId="77777777" w:rsidR="008D4A80" w:rsidRPr="00203113" w:rsidRDefault="008D4A80" w:rsidP="008D4A80">
      <w:pPr>
        <w:pStyle w:val="Szvegtrzs2"/>
        <w:spacing w:line="240" w:lineRule="auto"/>
        <w:contextualSpacing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A gyermekjóléti alapellátás keretében biztosított gyermekek napközbeni ellátásáért térítési díjat kell fizetni.</w:t>
      </w:r>
    </w:p>
    <w:p w14:paraId="18E7BD96" w14:textId="77777777" w:rsidR="008D4A80" w:rsidRPr="00203113" w:rsidRDefault="008D4A80" w:rsidP="008D4A80">
      <w:pPr>
        <w:pStyle w:val="Szvegtrzs2"/>
        <w:spacing w:line="240" w:lineRule="auto"/>
        <w:contextualSpacing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 xml:space="preserve">A szolgáltatás intézményi térítési díját Tiszavasvári Város Önkormányzat Képviselő Testülete rendeletben állapítja meg. </w:t>
      </w:r>
    </w:p>
    <w:p w14:paraId="0D60E25C" w14:textId="77777777" w:rsidR="008D4A80" w:rsidRPr="00203113" w:rsidRDefault="008D4A80" w:rsidP="008D4A80">
      <w:pPr>
        <w:pStyle w:val="Szvegtrzs2"/>
        <w:spacing w:line="240" w:lineRule="auto"/>
        <w:contextualSpacing/>
        <w:rPr>
          <w:rFonts w:ascii="Times New Roman" w:hAnsi="Times New Roman" w:cs="Times New Roman"/>
          <w:b/>
          <w:sz w:val="20"/>
        </w:rPr>
      </w:pPr>
      <w:r w:rsidRPr="00203113">
        <w:rPr>
          <w:rFonts w:ascii="Times New Roman" w:hAnsi="Times New Roman" w:cs="Times New Roman"/>
          <w:sz w:val="20"/>
        </w:rPr>
        <w:t>A 1997.évi XXXI. tv. (továbbiakban Gyvt.) 146.§ (2) bekezdés alapján a törvényben meghatározott térítési díjat az ellátást igénybe vevő gyermek esetén a szülői felügyeletet gyakorló szülő, vagy más törvényes képviselő fizeti meg.</w:t>
      </w:r>
    </w:p>
    <w:p w14:paraId="58D8A61B" w14:textId="77777777" w:rsidR="008D4A80" w:rsidRPr="00203113" w:rsidRDefault="008D4A80" w:rsidP="008D4A80">
      <w:pPr>
        <w:pStyle w:val="Szvegtrzs2"/>
        <w:spacing w:line="240" w:lineRule="auto"/>
        <w:contextualSpacing/>
        <w:rPr>
          <w:rFonts w:ascii="Times New Roman" w:hAnsi="Times New Roman" w:cs="Times New Roman"/>
          <w:b/>
          <w:sz w:val="20"/>
        </w:rPr>
      </w:pPr>
      <w:r w:rsidRPr="00203113">
        <w:rPr>
          <w:rFonts w:ascii="Times New Roman" w:hAnsi="Times New Roman" w:cs="Times New Roman"/>
          <w:b/>
          <w:sz w:val="20"/>
        </w:rPr>
        <w:t xml:space="preserve">Az intézményi térítési díjat külön kell </w:t>
      </w:r>
      <w:proofErr w:type="gramStart"/>
      <w:r w:rsidRPr="00203113">
        <w:rPr>
          <w:rFonts w:ascii="Times New Roman" w:hAnsi="Times New Roman" w:cs="Times New Roman"/>
          <w:b/>
          <w:sz w:val="20"/>
        </w:rPr>
        <w:t>meghatározni :</w:t>
      </w:r>
      <w:proofErr w:type="gramEnd"/>
    </w:p>
    <w:p w14:paraId="0A694CFA" w14:textId="77777777" w:rsidR="008D4A80" w:rsidRPr="00203113" w:rsidRDefault="008D4A80" w:rsidP="005D0989">
      <w:pPr>
        <w:pStyle w:val="Szvegtrzs2"/>
        <w:numPr>
          <w:ilvl w:val="0"/>
          <w:numId w:val="52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 xml:space="preserve">gyermek gondozására, nevelésére, nappali felügyeletére, </w:t>
      </w:r>
    </w:p>
    <w:p w14:paraId="04BACD45" w14:textId="77777777" w:rsidR="008D4A80" w:rsidRPr="00203113" w:rsidRDefault="008D4A80" w:rsidP="005D0989">
      <w:pPr>
        <w:pStyle w:val="Szvegtrzs2"/>
        <w:numPr>
          <w:ilvl w:val="0"/>
          <w:numId w:val="52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valamint étkeztetésére.</w:t>
      </w:r>
    </w:p>
    <w:p w14:paraId="0D617742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 xml:space="preserve">Tiszavasvári Város Önkormányzata 23/2017. (VII.28) sz. rendeletében a fizetendő </w:t>
      </w:r>
      <w:r w:rsidRPr="00203113">
        <w:rPr>
          <w:rFonts w:ascii="Times New Roman" w:hAnsi="Times New Roman" w:cs="Times New Roman"/>
          <w:b/>
          <w:sz w:val="20"/>
          <w:szCs w:val="20"/>
        </w:rPr>
        <w:t>gondozási díj mértékét</w:t>
      </w:r>
      <w:r w:rsidRPr="00203113">
        <w:rPr>
          <w:rFonts w:ascii="Times New Roman" w:hAnsi="Times New Roman" w:cs="Times New Roman"/>
          <w:sz w:val="20"/>
          <w:szCs w:val="20"/>
        </w:rPr>
        <w:t xml:space="preserve"> </w:t>
      </w:r>
      <w:r w:rsidRPr="00203113">
        <w:rPr>
          <w:rFonts w:ascii="Times New Roman" w:hAnsi="Times New Roman" w:cs="Times New Roman"/>
          <w:b/>
          <w:sz w:val="20"/>
          <w:szCs w:val="20"/>
        </w:rPr>
        <w:t>0.- Ft-ban állapította meg</w:t>
      </w:r>
    </w:p>
    <w:p w14:paraId="6F28D260" w14:textId="77777777" w:rsidR="008D4A80" w:rsidRPr="00203113" w:rsidRDefault="008D4A80" w:rsidP="008D4A80">
      <w:pPr>
        <w:pStyle w:val="Szvegtrzs2"/>
        <w:spacing w:line="240" w:lineRule="auto"/>
        <w:contextualSpacing/>
        <w:rPr>
          <w:rFonts w:ascii="Times New Roman" w:hAnsi="Times New Roman" w:cs="Times New Roman"/>
          <w:b/>
          <w:sz w:val="20"/>
        </w:rPr>
      </w:pPr>
      <w:r w:rsidRPr="00203113">
        <w:rPr>
          <w:rFonts w:ascii="Times New Roman" w:hAnsi="Times New Roman" w:cs="Times New Roman"/>
          <w:sz w:val="20"/>
        </w:rPr>
        <w:t xml:space="preserve">Gyermekétkeztetésért fizetendő intézményi térítési díj mértékét az önkormányzati rendelet </w:t>
      </w:r>
      <w:r w:rsidRPr="00203113">
        <w:rPr>
          <w:rFonts w:ascii="Times New Roman" w:hAnsi="Times New Roman" w:cs="Times New Roman"/>
          <w:b/>
          <w:sz w:val="20"/>
        </w:rPr>
        <w:t>224.- Ft + Áfa összegben határozta meg (2017.szept.01-től)</w:t>
      </w:r>
    </w:p>
    <w:p w14:paraId="0C1B9DF2" w14:textId="77777777" w:rsidR="008D4A80" w:rsidRPr="00203113" w:rsidRDefault="008D4A80" w:rsidP="008D4A80">
      <w:pPr>
        <w:pStyle w:val="Szvegtrzs2"/>
        <w:spacing w:line="240" w:lineRule="auto"/>
        <w:contextualSpacing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Gyermekétkeztetés esetén a kedvezményt az intézményvezető a Gyvt. 21/B § (1)-(6) bekezdésében foglaltak alapján állapítja meg.</w:t>
      </w:r>
    </w:p>
    <w:p w14:paraId="1A870424" w14:textId="77777777" w:rsidR="008D4A80" w:rsidRPr="00203113" w:rsidRDefault="008D4A80" w:rsidP="008D4A80">
      <w:pPr>
        <w:pStyle w:val="Szvegtrzs2"/>
        <w:spacing w:line="240" w:lineRule="auto"/>
        <w:contextualSpacing/>
        <w:rPr>
          <w:rFonts w:ascii="Times New Roman" w:hAnsi="Times New Roman" w:cs="Times New Roman"/>
          <w:b/>
          <w:sz w:val="20"/>
        </w:rPr>
      </w:pPr>
      <w:r w:rsidRPr="00203113">
        <w:rPr>
          <w:rFonts w:ascii="Times New Roman" w:hAnsi="Times New Roman" w:cs="Times New Roman"/>
          <w:sz w:val="20"/>
        </w:rPr>
        <w:t xml:space="preserve">A Gyvt. 21/B § (1) bekezdése alapján </w:t>
      </w:r>
      <w:r w:rsidRPr="00203113">
        <w:rPr>
          <w:rFonts w:ascii="Times New Roman" w:hAnsi="Times New Roman" w:cs="Times New Roman"/>
          <w:b/>
          <w:sz w:val="20"/>
        </w:rPr>
        <w:t>az intézményi gyermekétkeztetést ingyenesen kell biztosítani a bölcsődei ellátásban részesülő gyermek számra ha:</w:t>
      </w:r>
    </w:p>
    <w:p w14:paraId="48B68789" w14:textId="77777777" w:rsidR="008D4A80" w:rsidRPr="00203113" w:rsidRDefault="008D4A80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rendszeres gyermekvédelmi kedvezményben részesül a gyermek</w:t>
      </w:r>
    </w:p>
    <w:p w14:paraId="1D7A5DED" w14:textId="77777777" w:rsidR="008D4A80" w:rsidRPr="00203113" w:rsidRDefault="008D4A80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tartósan beteg, vagy fogyatékos, vagy olyan családban él, melyben tartósan beteg, vagy fogyatékos gyermeket nevelnek</w:t>
      </w:r>
    </w:p>
    <w:p w14:paraId="7A7207B0" w14:textId="77777777" w:rsidR="008D4A80" w:rsidRPr="00203113" w:rsidRDefault="008D4A80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olyan családban él, amelyben három, vagy több gyermeket nevelnek</w:t>
      </w:r>
    </w:p>
    <w:p w14:paraId="039DECCB" w14:textId="77777777" w:rsidR="008D4A80" w:rsidRPr="00203113" w:rsidRDefault="008D4A80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130 %-át</w:t>
      </w:r>
    </w:p>
    <w:p w14:paraId="5C91D2FA" w14:textId="77777777" w:rsidR="008D4A80" w:rsidRPr="00203113" w:rsidRDefault="008D4A80" w:rsidP="005D0989">
      <w:pPr>
        <w:pStyle w:val="Szvegtrzs2"/>
        <w:numPr>
          <w:ilvl w:val="0"/>
          <w:numId w:val="53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203113">
        <w:rPr>
          <w:rFonts w:ascii="Times New Roman" w:hAnsi="Times New Roman" w:cs="Times New Roman"/>
          <w:sz w:val="20"/>
        </w:rPr>
        <w:lastRenderedPageBreak/>
        <w:t>nevelésbe vették</w:t>
      </w:r>
    </w:p>
    <w:p w14:paraId="6157B99A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7D7841A7" w14:textId="77777777" w:rsidR="008D4A80" w:rsidRPr="00203113" w:rsidRDefault="008D4A80" w:rsidP="008D4A80">
      <w:pPr>
        <w:spacing w:line="240" w:lineRule="auto"/>
        <w:ind w:firstLine="502"/>
        <w:contextualSpacing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4./Az ellátás időtartama:</w:t>
      </w:r>
    </w:p>
    <w:p w14:paraId="097B956A" w14:textId="77777777" w:rsidR="008D4A80" w:rsidRPr="00203113" w:rsidRDefault="008D4A80" w:rsidP="005D0989">
      <w:pPr>
        <w:numPr>
          <w:ilvl w:val="0"/>
          <w:numId w:val="48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Bölcsődébe a gyermek húszhetes korától harmadik életévének, betöltéséig, illetve annak az évnek a december 31-éig vehető fel, amelyben a gyermek a harmadik életévét betölti.</w:t>
      </w:r>
      <w:r w:rsidRPr="00203113">
        <w:rPr>
          <w:rFonts w:ascii="Times New Roman" w:hAnsi="Times New Roman" w:cs="Times New Roman"/>
        </w:rPr>
        <w:t xml:space="preserve"> </w:t>
      </w:r>
      <w:r w:rsidRPr="00203113">
        <w:rPr>
          <w:rFonts w:ascii="Times New Roman" w:hAnsi="Times New Roman" w:cs="Times New Roman"/>
          <w:sz w:val="20"/>
          <w:szCs w:val="20"/>
        </w:rPr>
        <w:t>Sajátos nevelési igényű gyermek az ötödik életévének betöltéséig,</w:t>
      </w:r>
    </w:p>
    <w:p w14:paraId="651FACCB" w14:textId="77777777" w:rsidR="008D4A80" w:rsidRPr="00203113" w:rsidRDefault="008D4A80" w:rsidP="005D0989">
      <w:pPr>
        <w:numPr>
          <w:ilvl w:val="0"/>
          <w:numId w:val="48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annak az évnek a december 31-éig, amelyben a gyermek szeptember 1-je és december 31-e között tölti be a harmadik életévét, ha a szülő, törvényes képviselő vállalja, hogy a gyermek ellátását a nevelési év végéig a bölcsőde biztosítja.</w:t>
      </w:r>
    </w:p>
    <w:p w14:paraId="0B34C4D0" w14:textId="77777777" w:rsidR="008D4A80" w:rsidRPr="00203113" w:rsidRDefault="008D4A80" w:rsidP="005D0989">
      <w:pPr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Ha a gyermek a harmadik életévét betöltötte, de testi vagy szellemi fejlettségi szintje alapján még nem érett az óvodai nevelésre és óvodai jelentkezését a bölcsőde orvosa nem javasolja, bölcsődében gondozható negyedik életévének betöltését követő augusztus 31-ig.</w:t>
      </w:r>
    </w:p>
    <w:p w14:paraId="026F039B" w14:textId="77777777" w:rsidR="008D4A80" w:rsidRPr="00203113" w:rsidRDefault="008D4A80" w:rsidP="005D0989">
      <w:pPr>
        <w:pStyle w:val="Listaszerbekezds"/>
        <w:numPr>
          <w:ilvl w:val="0"/>
          <w:numId w:val="48"/>
        </w:numPr>
        <w:spacing w:before="100" w:beforeAutospacing="1" w:after="100" w:afterAutospacing="1"/>
        <w:contextualSpacing/>
        <w:rPr>
          <w:rFonts w:ascii="Times New Roman" w:hAnsi="Times New Roman" w:cs="Times New Roman"/>
          <w:b/>
        </w:rPr>
      </w:pPr>
      <w:proofErr w:type="spellStart"/>
      <w:r w:rsidRPr="00203113">
        <w:rPr>
          <w:rFonts w:ascii="Times New Roman" w:hAnsi="Times New Roman" w:cs="Times New Roman"/>
        </w:rPr>
        <w:t>Gyvt</w:t>
      </w:r>
      <w:proofErr w:type="spellEnd"/>
      <w:r w:rsidRPr="00203113">
        <w:rPr>
          <w:rFonts w:ascii="Times New Roman" w:hAnsi="Times New Roman" w:cs="Times New Roman"/>
        </w:rPr>
        <w:t xml:space="preserve"> 43§ (3) </w:t>
      </w:r>
      <w:r w:rsidRPr="00203113">
        <w:rPr>
          <w:rFonts w:ascii="Times New Roman" w:hAnsi="Times New Roman" w:cs="Times New Roman"/>
          <w:b/>
        </w:rPr>
        <w:t>A bölcsődei felvétel során előnyben kell részesíteni</w:t>
      </w:r>
    </w:p>
    <w:p w14:paraId="77EA12F1" w14:textId="77777777" w:rsidR="008D4A80" w:rsidRPr="00203113" w:rsidRDefault="008D4A80" w:rsidP="005D0989">
      <w:pPr>
        <w:pStyle w:val="Listaszerbekezds"/>
        <w:numPr>
          <w:ilvl w:val="0"/>
          <w:numId w:val="48"/>
        </w:numPr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 xml:space="preserve">a) </w:t>
      </w:r>
      <w:r w:rsidRPr="00203113">
        <w:rPr>
          <w:rFonts w:ascii="Times New Roman" w:hAnsi="Times New Roman" w:cs="Times New Roman"/>
        </w:rPr>
        <w:t>- ha a gyermek szülője, más törvényes képviselője a felvételi kérelem benyújtását követő 30 napon belül igazolja, hogy munkaviszonyban vagy munkavégzésre irányuló egyéb jogviszonyban áll -</w:t>
      </w:r>
    </w:p>
    <w:p w14:paraId="69E5AC40" w14:textId="77777777" w:rsidR="008D4A80" w:rsidRPr="00203113" w:rsidRDefault="008D4A80" w:rsidP="005D0989">
      <w:pPr>
        <w:pStyle w:val="Listaszerbekezds"/>
        <w:numPr>
          <w:ilvl w:val="0"/>
          <w:numId w:val="48"/>
        </w:numPr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proofErr w:type="spellStart"/>
      <w:r w:rsidRPr="00203113">
        <w:rPr>
          <w:rFonts w:ascii="Times New Roman" w:hAnsi="Times New Roman" w:cs="Times New Roman"/>
          <w:i/>
          <w:iCs/>
        </w:rPr>
        <w:t>aa</w:t>
      </w:r>
      <w:proofErr w:type="spellEnd"/>
      <w:r w:rsidRPr="00203113">
        <w:rPr>
          <w:rFonts w:ascii="Times New Roman" w:hAnsi="Times New Roman" w:cs="Times New Roman"/>
          <w:i/>
          <w:iCs/>
        </w:rPr>
        <w:t xml:space="preserve">) </w:t>
      </w:r>
      <w:r w:rsidRPr="00203113">
        <w:rPr>
          <w:rFonts w:ascii="Times New Roman" w:hAnsi="Times New Roman" w:cs="Times New Roman"/>
        </w:rPr>
        <w:t>a rendszeres gyermekvédelmi kedvezményre jogosult gyermeket,</w:t>
      </w:r>
    </w:p>
    <w:p w14:paraId="2B0DF808" w14:textId="77777777" w:rsidR="008D4A80" w:rsidRPr="00203113" w:rsidRDefault="008D4A80" w:rsidP="005D0989">
      <w:pPr>
        <w:pStyle w:val="Listaszerbekezds"/>
        <w:numPr>
          <w:ilvl w:val="0"/>
          <w:numId w:val="48"/>
        </w:numPr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 xml:space="preserve">ab) </w:t>
      </w:r>
      <w:r w:rsidRPr="00203113">
        <w:rPr>
          <w:rFonts w:ascii="Times New Roman" w:hAnsi="Times New Roman" w:cs="Times New Roman"/>
        </w:rPr>
        <w:t>a három vagy több gyermeket nevelő családban élő gyermeket,</w:t>
      </w:r>
    </w:p>
    <w:p w14:paraId="51F10A25" w14:textId="77777777" w:rsidR="008D4A80" w:rsidRPr="00203113" w:rsidRDefault="008D4A80" w:rsidP="005D0989">
      <w:pPr>
        <w:pStyle w:val="Listaszerbekezds"/>
        <w:numPr>
          <w:ilvl w:val="0"/>
          <w:numId w:val="48"/>
        </w:numPr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proofErr w:type="spellStart"/>
      <w:r w:rsidRPr="00203113">
        <w:rPr>
          <w:rFonts w:ascii="Times New Roman" w:hAnsi="Times New Roman" w:cs="Times New Roman"/>
          <w:i/>
          <w:iCs/>
        </w:rPr>
        <w:t>ac</w:t>
      </w:r>
      <w:proofErr w:type="spellEnd"/>
      <w:r w:rsidRPr="00203113">
        <w:rPr>
          <w:rFonts w:ascii="Times New Roman" w:hAnsi="Times New Roman" w:cs="Times New Roman"/>
          <w:i/>
          <w:iCs/>
        </w:rPr>
        <w:t xml:space="preserve">) </w:t>
      </w:r>
      <w:r w:rsidRPr="00203113">
        <w:rPr>
          <w:rFonts w:ascii="Times New Roman" w:hAnsi="Times New Roman" w:cs="Times New Roman"/>
        </w:rPr>
        <w:t>az egyedülálló szülő által nevelt gyermeket, és</w:t>
      </w:r>
    </w:p>
    <w:p w14:paraId="271F12F9" w14:textId="77777777" w:rsidR="008D4A80" w:rsidRPr="00203113" w:rsidRDefault="008D4A80" w:rsidP="005D0989">
      <w:pPr>
        <w:pStyle w:val="Listaszerbekezds"/>
        <w:numPr>
          <w:ilvl w:val="0"/>
          <w:numId w:val="48"/>
        </w:numPr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</w:rPr>
        <w:t xml:space="preserve">b) </w:t>
      </w:r>
      <w:r w:rsidRPr="00203113">
        <w:rPr>
          <w:rFonts w:ascii="Times New Roman" w:hAnsi="Times New Roman" w:cs="Times New Roman"/>
        </w:rPr>
        <w:t>a védelembe vett gyermeket.</w:t>
      </w:r>
    </w:p>
    <w:p w14:paraId="6E2792A7" w14:textId="77777777" w:rsidR="008D4A80" w:rsidRPr="00203113" w:rsidRDefault="008D4A80" w:rsidP="005D0989">
      <w:pPr>
        <w:numPr>
          <w:ilvl w:val="0"/>
          <w:numId w:val="48"/>
        </w:num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7F31F358" w14:textId="77777777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</w:rPr>
        <w:t>5./</w:t>
      </w:r>
      <w:r w:rsidRPr="00203113">
        <w:rPr>
          <w:rFonts w:ascii="Times New Roman" w:hAnsi="Times New Roman" w:cs="Times New Roman"/>
          <w:sz w:val="20"/>
          <w:szCs w:val="20"/>
        </w:rPr>
        <w:t xml:space="preserve"> </w:t>
      </w:r>
      <w:r w:rsidRPr="00203113">
        <w:rPr>
          <w:rFonts w:ascii="Times New Roman" w:hAnsi="Times New Roman" w:cs="Times New Roman"/>
          <w:b/>
        </w:rPr>
        <w:t xml:space="preserve">Az ellátás megszűnése </w:t>
      </w:r>
      <w:r w:rsidRPr="00203113">
        <w:rPr>
          <w:rFonts w:ascii="Times New Roman" w:hAnsi="Times New Roman" w:cs="Times New Roman"/>
        </w:rPr>
        <w:t>(1997.évi XXXI.tv. 37A§)</w:t>
      </w:r>
    </w:p>
    <w:p w14:paraId="3A517FB7" w14:textId="77777777" w:rsidR="008D4A80" w:rsidRPr="00203113" w:rsidRDefault="008D4A80" w:rsidP="005D0989">
      <w:pPr>
        <w:pStyle w:val="NormlWeb"/>
        <w:numPr>
          <w:ilvl w:val="0"/>
          <w:numId w:val="50"/>
        </w:numPr>
        <w:suppressAutoHyphens w:val="0"/>
        <w:ind w:right="150"/>
        <w:contextualSpacing/>
        <w:rPr>
          <w:rFonts w:ascii="Times New Roman" w:hAnsi="Times New Roman" w:cs="Times New Roman"/>
          <w:color w:val="auto"/>
          <w:sz w:val="20"/>
          <w:szCs w:val="20"/>
        </w:rPr>
      </w:pPr>
      <w:bookmarkStart w:id="4" w:name="pr548"/>
      <w:bookmarkEnd w:id="4"/>
      <w:r w:rsidRPr="00203113">
        <w:rPr>
          <w:rFonts w:ascii="Times New Roman" w:hAnsi="Times New Roman" w:cs="Times New Roman"/>
          <w:color w:val="auto"/>
          <w:sz w:val="20"/>
          <w:szCs w:val="20"/>
        </w:rPr>
        <w:t>a határozott idejű elhelyezés esetén a megjelölt időtartam - illetve a meghosszabbított időtartam - leteltével,</w:t>
      </w:r>
    </w:p>
    <w:p w14:paraId="639D55FC" w14:textId="77777777" w:rsidR="008D4A80" w:rsidRPr="00203113" w:rsidRDefault="008D4A80" w:rsidP="005D0989">
      <w:pPr>
        <w:pStyle w:val="NormlWeb"/>
        <w:numPr>
          <w:ilvl w:val="0"/>
          <w:numId w:val="49"/>
        </w:numPr>
        <w:suppressAutoHyphens w:val="0"/>
        <w:ind w:right="150"/>
        <w:contextualSpacing/>
        <w:rPr>
          <w:rFonts w:ascii="Times New Roman" w:hAnsi="Times New Roman" w:cs="Times New Roman"/>
          <w:color w:val="auto"/>
          <w:sz w:val="20"/>
          <w:szCs w:val="20"/>
        </w:rPr>
      </w:pPr>
      <w:r w:rsidRPr="00203113">
        <w:rPr>
          <w:rFonts w:ascii="Times New Roman" w:hAnsi="Times New Roman" w:cs="Times New Roman"/>
          <w:color w:val="auto"/>
          <w:sz w:val="20"/>
          <w:szCs w:val="20"/>
        </w:rPr>
        <w:t>a jogosultsági feltételek megszűnésével.</w:t>
      </w:r>
    </w:p>
    <w:p w14:paraId="25F8A1D4" w14:textId="77777777" w:rsidR="008D4A80" w:rsidRPr="00203113" w:rsidRDefault="008D4A80" w:rsidP="005D0989">
      <w:pPr>
        <w:pStyle w:val="NormlWeb"/>
        <w:numPr>
          <w:ilvl w:val="0"/>
          <w:numId w:val="49"/>
        </w:numPr>
        <w:suppressAutoHyphens w:val="0"/>
        <w:ind w:right="150"/>
        <w:contextualSpacing/>
        <w:rPr>
          <w:rFonts w:ascii="Times New Roman" w:hAnsi="Times New Roman" w:cs="Times New Roman"/>
          <w:color w:val="auto"/>
          <w:sz w:val="20"/>
          <w:szCs w:val="20"/>
        </w:rPr>
      </w:pPr>
      <w:r w:rsidRPr="00203113">
        <w:rPr>
          <w:rFonts w:ascii="Times New Roman" w:hAnsi="Times New Roman" w:cs="Times New Roman"/>
          <w:color w:val="auto"/>
          <w:sz w:val="20"/>
          <w:szCs w:val="20"/>
        </w:rPr>
        <w:t>Az önkéntesen igénybe vett gyermekjóléti ellátás megszüntetését a jogosult, illetve törvényes képviselője kérelmezheti, melynek alapján az intézményvezető az ellátást megszünteti. Az ellátás a megegyezés időpontjában, illetve ennek hiányában a megállapodásban foglaltak szerint szűnik meg.</w:t>
      </w:r>
    </w:p>
    <w:p w14:paraId="4E651077" w14:textId="77777777" w:rsidR="008D4A80" w:rsidRPr="00203113" w:rsidRDefault="008D4A80" w:rsidP="005D0989">
      <w:pPr>
        <w:pStyle w:val="NormlWeb"/>
        <w:numPr>
          <w:ilvl w:val="0"/>
          <w:numId w:val="49"/>
        </w:numPr>
        <w:suppressAutoHyphens w:val="0"/>
        <w:ind w:right="150"/>
        <w:contextualSpacing/>
        <w:rPr>
          <w:rFonts w:ascii="Times New Roman" w:hAnsi="Times New Roman" w:cs="Times New Roman"/>
          <w:color w:val="auto"/>
          <w:sz w:val="20"/>
          <w:szCs w:val="20"/>
        </w:rPr>
      </w:pPr>
      <w:r w:rsidRPr="00203113">
        <w:rPr>
          <w:rFonts w:ascii="Times New Roman" w:hAnsi="Times New Roman" w:cs="Times New Roman"/>
          <w:color w:val="auto"/>
          <w:sz w:val="20"/>
          <w:szCs w:val="20"/>
        </w:rPr>
        <w:t>Az intézményvezető az önkéntesen igénybe vett gyermekjóléti és gyermekvédelmi ellátást megszünteti, ha a jogosult a házirendet ismételten súlyosan megsérti</w:t>
      </w:r>
    </w:p>
    <w:p w14:paraId="163585E4" w14:textId="77777777" w:rsidR="008D4A80" w:rsidRPr="00203113" w:rsidRDefault="008D4A80" w:rsidP="005D0989">
      <w:pPr>
        <w:numPr>
          <w:ilvl w:val="0"/>
          <w:numId w:val="49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sz w:val="20"/>
          <w:szCs w:val="20"/>
        </w:rPr>
        <w:t>bölcsődei nevelési év végén (augusztus 31.), ha a gyermek a harmadik életévét betöltötte</w:t>
      </w:r>
    </w:p>
    <w:p w14:paraId="1E5E3B72" w14:textId="77777777" w:rsidR="008D4A80" w:rsidRPr="00203113" w:rsidRDefault="008D4A80" w:rsidP="005D0989">
      <w:pPr>
        <w:numPr>
          <w:ilvl w:val="0"/>
          <w:numId w:val="47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Meg kell szüntetni annak a gyermeknek az ellátását, aki a bölcsőde orvosának szakvéleménye szerint egészségi állapota miatt bölcsődében nem gondozható, illetőleg magatartászavara veszélyezteti a többi gyermek fejlődését. Gyvt.42/A (4)</w:t>
      </w:r>
    </w:p>
    <w:p w14:paraId="201B400F" w14:textId="77777777" w:rsidR="008D4A80" w:rsidRPr="00203113" w:rsidRDefault="008D4A80" w:rsidP="005D0989">
      <w:pPr>
        <w:numPr>
          <w:ilvl w:val="0"/>
          <w:numId w:val="47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 gyermek folyamatos 4 hétig tartó hiányzása esetén, ha a szülő/törvényes képviselő nem él jelzéssel a hiányzás okáról, és a visszatérés várható időpontjáról.</w:t>
      </w:r>
    </w:p>
    <w:p w14:paraId="50754967" w14:textId="77777777" w:rsidR="008D4A80" w:rsidRPr="00203113" w:rsidRDefault="008D4A80" w:rsidP="005D0989">
      <w:pPr>
        <w:numPr>
          <w:ilvl w:val="0"/>
          <w:numId w:val="47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 gyermekjóléti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</w:t>
      </w:r>
    </w:p>
    <w:p w14:paraId="3E8DD8F9" w14:textId="77777777" w:rsidR="008D4A80" w:rsidRPr="00203113" w:rsidRDefault="008D4A80" w:rsidP="008D4A80">
      <w:pPr>
        <w:spacing w:line="240" w:lineRule="auto"/>
        <w:ind w:firstLine="360"/>
        <w:contextualSpacing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6./Az intézmény által nyújtott szolgáltatások:</w:t>
      </w:r>
    </w:p>
    <w:p w14:paraId="62C99927" w14:textId="77777777" w:rsidR="008D4A80" w:rsidRPr="00203113" w:rsidRDefault="008D4A80" w:rsidP="005D0989">
      <w:pPr>
        <w:numPr>
          <w:ilvl w:val="0"/>
          <w:numId w:val="93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bölcsőde a fenntartó által meghatározott napi nyitvatartási időn belül biztosítja a gyermek ellátását. Alapfeladatként nyújtott ellátás esetén egy gyermek napi gondozási ideje a tizenkét órát nem haladhatja meg.</w:t>
      </w:r>
    </w:p>
    <w:p w14:paraId="6B055F0F" w14:textId="77777777" w:rsidR="008D4A80" w:rsidRPr="00203113" w:rsidRDefault="008D4A80" w:rsidP="005D0989">
      <w:pPr>
        <w:numPr>
          <w:ilvl w:val="0"/>
          <w:numId w:val="93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 szülőnek (törvényes képviselőnek) a gyermek bölcsődei jelentkezéséhez csatolnia kell a házi gyermekorvos vagy a háziorvos igazolását arról, hogy a gyermek egészségi állapota alapján bölcsődében gondozható.</w:t>
      </w:r>
    </w:p>
    <w:p w14:paraId="481C9FE2" w14:textId="77777777" w:rsidR="008D4A80" w:rsidRPr="00203113" w:rsidRDefault="008D4A80" w:rsidP="005D0989">
      <w:pPr>
        <w:numPr>
          <w:ilvl w:val="0"/>
          <w:numId w:val="93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Nem gondozható bölcsődében a fertőző beteg gyermek mindaddig, amíg a házi gyermekorvos vagy a háziorvos igazolása szerint ez az állapota fennáll.</w:t>
      </w:r>
    </w:p>
    <w:p w14:paraId="0D2E8E6D" w14:textId="77777777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 xml:space="preserve"> A bölcsődei ellátás keretében a gyermek életkorának és egészségi állapotának megfelelően biztosítjuk a gondozás-nevelés feltételeit, így különösen</w:t>
      </w:r>
    </w:p>
    <w:p w14:paraId="4E1A9F99" w14:textId="77777777" w:rsidR="008D4A80" w:rsidRPr="00203113" w:rsidRDefault="008D4A80" w:rsidP="005D0989">
      <w:pPr>
        <w:numPr>
          <w:ilvl w:val="0"/>
          <w:numId w:val="94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 törvényes képviselő közreműködésével történő fokozatos beilleszkedés lehetőségét,</w:t>
      </w:r>
    </w:p>
    <w:p w14:paraId="6E698CAB" w14:textId="77777777" w:rsidR="008D4A80" w:rsidRPr="00203113" w:rsidRDefault="008D4A80" w:rsidP="005D0989">
      <w:pPr>
        <w:numPr>
          <w:ilvl w:val="0"/>
          <w:numId w:val="94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megfelelő textíliát és bútorzatot,</w:t>
      </w:r>
    </w:p>
    <w:p w14:paraId="62465F06" w14:textId="77777777" w:rsidR="008D4A80" w:rsidRPr="00203113" w:rsidRDefault="008D4A80" w:rsidP="005D0989">
      <w:pPr>
        <w:numPr>
          <w:ilvl w:val="0"/>
          <w:numId w:val="94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 játéktevékenység feltételeit,</w:t>
      </w:r>
    </w:p>
    <w:p w14:paraId="40B86064" w14:textId="77777777" w:rsidR="008D4A80" w:rsidRPr="00203113" w:rsidRDefault="008D4A80" w:rsidP="005D0989">
      <w:pPr>
        <w:numPr>
          <w:ilvl w:val="0"/>
          <w:numId w:val="94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 szabadban való tartózkodás feltételeit,</w:t>
      </w:r>
    </w:p>
    <w:p w14:paraId="7C56B5CA" w14:textId="77777777" w:rsidR="008D4A80" w:rsidRPr="00203113" w:rsidRDefault="008D4A80" w:rsidP="005D0989">
      <w:pPr>
        <w:numPr>
          <w:ilvl w:val="0"/>
          <w:numId w:val="94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az egészséges táplálkozás követelményének megfelelő étkeztetést a külön jogszabályban meghatározottak szerint.</w:t>
      </w:r>
    </w:p>
    <w:p w14:paraId="258901F1" w14:textId="77777777" w:rsidR="008D4A80" w:rsidRPr="00203113" w:rsidRDefault="008D4A80" w:rsidP="005D0989">
      <w:pPr>
        <w:numPr>
          <w:ilvl w:val="0"/>
          <w:numId w:val="94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 sóterápiát, mint egészség megőrző, betegség megelőző szolgáltatást</w:t>
      </w:r>
    </w:p>
    <w:p w14:paraId="141C4243" w14:textId="77777777" w:rsidR="008D4A80" w:rsidRPr="00203113" w:rsidRDefault="008D4A80" w:rsidP="005D0989">
      <w:pPr>
        <w:numPr>
          <w:ilvl w:val="0"/>
          <w:numId w:val="94"/>
        </w:num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 xml:space="preserve">időszakos </w:t>
      </w:r>
      <w:proofErr w:type="spellStart"/>
      <w:r w:rsidRPr="00203113">
        <w:rPr>
          <w:rFonts w:ascii="Times New Roman" w:hAnsi="Times New Roman" w:cs="Times New Roman"/>
          <w:sz w:val="20"/>
          <w:szCs w:val="20"/>
        </w:rPr>
        <w:t>gyermekfelügyeletetet</w:t>
      </w:r>
      <w:proofErr w:type="spellEnd"/>
    </w:p>
    <w:p w14:paraId="1B26B14D" w14:textId="77777777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ind w:left="45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66C89DA" w14:textId="77777777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7CF1307B" w14:textId="77777777" w:rsidR="008D4A80" w:rsidRPr="00203113" w:rsidRDefault="008D4A80" w:rsidP="008D4A8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b/>
        </w:rPr>
        <w:t>7</w:t>
      </w:r>
      <w:r w:rsidRPr="00203113">
        <w:rPr>
          <w:rFonts w:ascii="Times New Roman" w:hAnsi="Times New Roman" w:cs="Times New Roman"/>
          <w:b/>
          <w:sz w:val="20"/>
          <w:szCs w:val="20"/>
        </w:rPr>
        <w:t xml:space="preserve">. Alulírott szülő/törvényes képviselő </w:t>
      </w:r>
      <w:r w:rsidRPr="00203113">
        <w:rPr>
          <w:rFonts w:ascii="Times New Roman" w:hAnsi="Times New Roman" w:cs="Times New Roman"/>
          <w:sz w:val="20"/>
          <w:szCs w:val="20"/>
        </w:rPr>
        <w:t>nyilatkozom arról, hogy az intézményi ellátással kapcsolatban az alábbiakról a tájékoztatást megkaptam:</w:t>
      </w:r>
    </w:p>
    <w:p w14:paraId="4BDDD90B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203113">
        <w:rPr>
          <w:rFonts w:ascii="Times New Roman" w:hAnsi="Times New Roman" w:cs="Times New Roman"/>
          <w:b/>
          <w:bCs/>
          <w:sz w:val="20"/>
          <w:szCs w:val="20"/>
        </w:rPr>
        <w:t>Gvt</w:t>
      </w:r>
      <w:proofErr w:type="spellEnd"/>
      <w:r w:rsidRPr="00203113">
        <w:rPr>
          <w:rFonts w:ascii="Times New Roman" w:hAnsi="Times New Roman" w:cs="Times New Roman"/>
          <w:b/>
          <w:bCs/>
          <w:sz w:val="20"/>
          <w:szCs w:val="20"/>
        </w:rPr>
        <w:t xml:space="preserve">. 33. § </w:t>
      </w:r>
      <w:r w:rsidRPr="00203113">
        <w:rPr>
          <w:rFonts w:ascii="Times New Roman" w:hAnsi="Times New Roman" w:cs="Times New Roman"/>
          <w:sz w:val="20"/>
          <w:szCs w:val="20"/>
        </w:rPr>
        <w:t>(1) A személyes gondoskodás feltételeiről a kérelem benyújtásakor a kérelmezőt tájékoztatni kell.</w:t>
      </w:r>
    </w:p>
    <w:p w14:paraId="18DC464D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(2) A személyes gondoskodást nyújtó ellátás esetén az ellátás megkezdésekor az ellátásra jogosult gyermeket és törvényes képviselőjét, illetve a fiatal felnőttet tájékoztatni kell</w:t>
      </w:r>
    </w:p>
    <w:p w14:paraId="5581C081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i/>
          <w:iCs/>
          <w:sz w:val="20"/>
          <w:szCs w:val="20"/>
        </w:rPr>
        <w:t xml:space="preserve">a) </w:t>
      </w:r>
      <w:r w:rsidRPr="00203113">
        <w:rPr>
          <w:rFonts w:ascii="Times New Roman" w:hAnsi="Times New Roman" w:cs="Times New Roman"/>
          <w:sz w:val="20"/>
          <w:szCs w:val="20"/>
        </w:rPr>
        <w:t>az ellátás tartamáról és feltételeiről,</w:t>
      </w:r>
    </w:p>
    <w:p w14:paraId="6DC2E81B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i/>
          <w:iCs/>
          <w:sz w:val="20"/>
          <w:szCs w:val="20"/>
        </w:rPr>
        <w:t xml:space="preserve">b) </w:t>
      </w:r>
      <w:r w:rsidRPr="00203113">
        <w:rPr>
          <w:rFonts w:ascii="Times New Roman" w:hAnsi="Times New Roman" w:cs="Times New Roman"/>
          <w:sz w:val="20"/>
          <w:szCs w:val="20"/>
        </w:rPr>
        <w:t>az intézmény által vezetett, reá vonatkozó nyilvántartásokról,</w:t>
      </w:r>
    </w:p>
    <w:p w14:paraId="694F4C71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i/>
          <w:iCs/>
          <w:sz w:val="20"/>
          <w:szCs w:val="20"/>
        </w:rPr>
        <w:t xml:space="preserve">e) </w:t>
      </w:r>
      <w:r w:rsidRPr="00203113">
        <w:rPr>
          <w:rFonts w:ascii="Times New Roman" w:hAnsi="Times New Roman" w:cs="Times New Roman"/>
          <w:sz w:val="20"/>
          <w:szCs w:val="20"/>
        </w:rPr>
        <w:t>az intézmény házirendjéről,</w:t>
      </w:r>
    </w:p>
    <w:p w14:paraId="223475FA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i/>
          <w:iCs/>
          <w:sz w:val="20"/>
          <w:szCs w:val="20"/>
        </w:rPr>
        <w:t xml:space="preserve">f) </w:t>
      </w:r>
      <w:r w:rsidRPr="00203113">
        <w:rPr>
          <w:rFonts w:ascii="Times New Roman" w:hAnsi="Times New Roman" w:cs="Times New Roman"/>
          <w:sz w:val="20"/>
          <w:szCs w:val="20"/>
        </w:rPr>
        <w:t>panaszjoga gyakorlásának módjáról,</w:t>
      </w:r>
    </w:p>
    <w:p w14:paraId="519EB303" w14:textId="77777777" w:rsidR="008D4A80" w:rsidRPr="00203113" w:rsidRDefault="008D4A80" w:rsidP="008D4A80">
      <w:pPr>
        <w:spacing w:line="240" w:lineRule="auto"/>
        <w:ind w:firstLine="23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i/>
          <w:iCs/>
          <w:sz w:val="20"/>
          <w:szCs w:val="20"/>
        </w:rPr>
        <w:t xml:space="preserve">g) </w:t>
      </w:r>
      <w:r w:rsidRPr="00203113">
        <w:rPr>
          <w:rFonts w:ascii="Times New Roman" w:hAnsi="Times New Roman" w:cs="Times New Roman"/>
          <w:sz w:val="20"/>
          <w:szCs w:val="20"/>
        </w:rPr>
        <w:t>a fizetendő térítési, illetve gondozási díjról, a kedvezmények igénybevételének módjáról</w:t>
      </w:r>
    </w:p>
    <w:p w14:paraId="504666F6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203113">
        <w:rPr>
          <w:rFonts w:ascii="Times New Roman" w:hAnsi="Times New Roman" w:cs="Times New Roman"/>
          <w:i/>
          <w:iCs/>
          <w:sz w:val="20"/>
          <w:szCs w:val="20"/>
        </w:rPr>
        <w:t>h</w:t>
      </w:r>
      <w:proofErr w:type="gramEnd"/>
      <w:r w:rsidRPr="00203113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203113">
        <w:rPr>
          <w:rFonts w:ascii="Times New Roman" w:hAnsi="Times New Roman" w:cs="Times New Roman"/>
          <w:sz w:val="20"/>
          <w:szCs w:val="20"/>
        </w:rPr>
        <w:t>a jogosult jogait és érdekeit képviselő érdek-képviseleti fórumról.</w:t>
      </w:r>
    </w:p>
    <w:p w14:paraId="37E8C249" w14:textId="77777777" w:rsidR="008D4A80" w:rsidRPr="00203113" w:rsidRDefault="008D4A80" w:rsidP="008D4A80">
      <w:pPr>
        <w:spacing w:before="100" w:beforeAutospacing="1" w:after="100" w:afterAutospacing="1" w:line="240" w:lineRule="auto"/>
        <w:ind w:firstLine="238"/>
        <w:contextualSpacing/>
        <w:rPr>
          <w:rFonts w:ascii="Times New Roman" w:hAnsi="Times New Roman" w:cs="Times New Roman"/>
          <w:sz w:val="20"/>
          <w:szCs w:val="20"/>
        </w:rPr>
      </w:pPr>
    </w:p>
    <w:p w14:paraId="777238F7" w14:textId="77777777" w:rsidR="008D4A80" w:rsidRPr="00203113" w:rsidRDefault="008D4A80" w:rsidP="005D0989">
      <w:pPr>
        <w:numPr>
          <w:ilvl w:val="0"/>
          <w:numId w:val="9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Az bevitt értékekért vállalt felelősség módjáról</w:t>
      </w:r>
    </w:p>
    <w:p w14:paraId="740062C0" w14:textId="77777777" w:rsidR="008D4A80" w:rsidRPr="00203113" w:rsidRDefault="008D4A80" w:rsidP="005D0989">
      <w:pPr>
        <w:numPr>
          <w:ilvl w:val="0"/>
          <w:numId w:val="9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Az intézményi nyilvántartások vezetéséhez szükséges adatszolgáltatási kötelezettségről</w:t>
      </w:r>
    </w:p>
    <w:p w14:paraId="4DD945E0" w14:textId="77777777" w:rsidR="008D4A80" w:rsidRPr="00203113" w:rsidRDefault="008D4A80" w:rsidP="005D0989">
      <w:pPr>
        <w:numPr>
          <w:ilvl w:val="0"/>
          <w:numId w:val="9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A jogosultsági, és személyi változásokról való tájékoztatási kötelezettségről</w:t>
      </w:r>
    </w:p>
    <w:p w14:paraId="235A9265" w14:textId="77777777" w:rsidR="008D4A80" w:rsidRPr="00203113" w:rsidRDefault="008D4A80" w:rsidP="005D0989">
      <w:pPr>
        <w:pStyle w:val="Listaszerbekezds"/>
        <w:numPr>
          <w:ilvl w:val="0"/>
          <w:numId w:val="95"/>
        </w:numPr>
        <w:contextualSpacing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TEVADMIN rendszerben történő napi jelentésről.</w:t>
      </w:r>
    </w:p>
    <w:p w14:paraId="64AEF55F" w14:textId="77777777" w:rsidR="008D4A80" w:rsidRPr="00203113" w:rsidRDefault="008D4A80" w:rsidP="005D0989">
      <w:pPr>
        <w:numPr>
          <w:ilvl w:val="0"/>
          <w:numId w:val="9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27081EB2" w14:textId="77777777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7D8E5CB1" w14:textId="77777777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ind w:firstLine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03113">
        <w:rPr>
          <w:rFonts w:ascii="Times New Roman" w:hAnsi="Times New Roman" w:cs="Times New Roman"/>
          <w:sz w:val="20"/>
          <w:szCs w:val="20"/>
        </w:rPr>
        <w:t>Tiszavasvári  …</w:t>
      </w:r>
      <w:proofErr w:type="gramEnd"/>
      <w:r w:rsidRPr="00203113">
        <w:rPr>
          <w:rFonts w:ascii="Times New Roman" w:hAnsi="Times New Roman" w:cs="Times New Roman"/>
          <w:sz w:val="20"/>
          <w:szCs w:val="20"/>
        </w:rPr>
        <w:t>…………….év…………..hó………………..nap</w:t>
      </w:r>
    </w:p>
    <w:p w14:paraId="5986DDD2" w14:textId="77777777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ind w:firstLine="142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25F8B44E" w14:textId="77777777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ind w:firstLine="142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5129E735" w14:textId="77777777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ind w:firstLine="142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4F97B20C" w14:textId="2028E0E4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ind w:firstLine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>……………………………………………………..                                          Reznek Istvánné</w:t>
      </w:r>
    </w:p>
    <w:p w14:paraId="09964F61" w14:textId="77777777" w:rsidR="008D4A80" w:rsidRPr="00203113" w:rsidRDefault="008D4A80" w:rsidP="008D4A80">
      <w:pPr>
        <w:autoSpaceDE w:val="0"/>
        <w:autoSpaceDN w:val="0"/>
        <w:adjustRightInd w:val="0"/>
        <w:spacing w:after="20" w:line="240" w:lineRule="auto"/>
        <w:ind w:firstLine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03113">
        <w:rPr>
          <w:rFonts w:ascii="Times New Roman" w:hAnsi="Times New Roman" w:cs="Times New Roman"/>
          <w:sz w:val="20"/>
          <w:szCs w:val="20"/>
        </w:rPr>
        <w:t xml:space="preserve">         Szülő törvényes képviselő                                                                       intézményvezető</w:t>
      </w:r>
    </w:p>
    <w:p w14:paraId="666FE79F" w14:textId="77777777" w:rsidR="008D4A80" w:rsidRPr="00203113" w:rsidRDefault="008D4A80" w:rsidP="008D4A8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E159F1E" w14:textId="77777777" w:rsidR="00FD3F76" w:rsidRPr="00203113" w:rsidRDefault="00FD3F76" w:rsidP="00A64BE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E86325E" w14:textId="77777777" w:rsidR="00FD3F76" w:rsidRPr="00203113" w:rsidRDefault="00FD3F76" w:rsidP="00A64BE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D470C5B" w14:textId="77777777" w:rsidR="00FD3F76" w:rsidRPr="00203113" w:rsidRDefault="00FD3F7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9B1A81E" w14:textId="77777777" w:rsidR="008D4A80" w:rsidRPr="00203113" w:rsidRDefault="008D4A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F8B756B" w14:textId="77777777" w:rsidR="008D4A80" w:rsidRPr="00203113" w:rsidRDefault="008D4A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42460B7" w14:textId="77777777" w:rsidR="008D4A80" w:rsidRPr="00203113" w:rsidRDefault="008D4A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29F13F6" w14:textId="77777777" w:rsidR="008D4A80" w:rsidRPr="00203113" w:rsidRDefault="008D4A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BCDA925" w14:textId="77777777" w:rsidR="008D4A80" w:rsidRPr="00203113" w:rsidRDefault="008D4A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BDED60B" w14:textId="77777777" w:rsidR="008D4A80" w:rsidRPr="00203113" w:rsidRDefault="008D4A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C64987" w14:textId="77777777" w:rsidR="008D4A80" w:rsidRPr="00203113" w:rsidRDefault="008D4A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7FF783D" w14:textId="77777777" w:rsidR="008D4A80" w:rsidRPr="00203113" w:rsidRDefault="008D4A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EB49ED7" w14:textId="5B484E56" w:rsidR="008D4A80" w:rsidRDefault="008D4A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FF22C54" w14:textId="089B92B9" w:rsidR="00DF237E" w:rsidRDefault="00DF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3586E97" w14:textId="77777777" w:rsidR="00DF237E" w:rsidRPr="00203113" w:rsidRDefault="00DF23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23E806A" w14:textId="77777777" w:rsidR="008D4A80" w:rsidRPr="00203113" w:rsidRDefault="008D4A80" w:rsidP="008D4A8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</w:rPr>
        <w:t>5.sz. melléklet</w:t>
      </w:r>
    </w:p>
    <w:p w14:paraId="32D121F9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C112188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840213E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F482243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D573CE7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6C85E96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FE14CED" w14:textId="77777777" w:rsidR="008D4A80" w:rsidRPr="00203113" w:rsidRDefault="008D4A80" w:rsidP="008D4A8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203113">
        <w:rPr>
          <w:rFonts w:ascii="Times New Roman" w:hAnsi="Times New Roman" w:cs="Times New Roman"/>
          <w:b/>
          <w:bCs/>
          <w:sz w:val="40"/>
          <w:szCs w:val="40"/>
        </w:rPr>
        <w:t>Tiszavasvári  Bölcsőde</w:t>
      </w:r>
      <w:proofErr w:type="gramEnd"/>
    </w:p>
    <w:p w14:paraId="60B5728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F83FD3" w14:textId="77777777" w:rsidR="008D4A80" w:rsidRPr="00203113" w:rsidRDefault="008D4A80" w:rsidP="00DF237E">
      <w:pPr>
        <w:pStyle w:val="Cmsor2"/>
        <w:jc w:val="center"/>
        <w:rPr>
          <w:rFonts w:ascii="Times New Roman" w:hAnsi="Times New Roman" w:cs="Times New Roman"/>
          <w:b w:val="0"/>
          <w:bCs w:val="0"/>
          <w:color w:val="auto"/>
          <w:sz w:val="44"/>
          <w:szCs w:val="44"/>
        </w:rPr>
      </w:pPr>
      <w:r w:rsidRPr="00203113">
        <w:rPr>
          <w:rFonts w:ascii="Times New Roman" w:hAnsi="Times New Roman" w:cs="Times New Roman"/>
          <w:b w:val="0"/>
          <w:bCs w:val="0"/>
          <w:color w:val="auto"/>
          <w:sz w:val="44"/>
          <w:szCs w:val="44"/>
        </w:rPr>
        <w:t>Szervezeti és Működési Szabályzata</w:t>
      </w:r>
    </w:p>
    <w:p w14:paraId="6DB548C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B522C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604002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286225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EE1605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819938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83E0EA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5FC5816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Tiszavasvári Bölcsőde</w:t>
      </w:r>
    </w:p>
    <w:p w14:paraId="3702FB2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4440 Tiszavasvári</w:t>
      </w:r>
    </w:p>
    <w:p w14:paraId="0868F43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Gombás András utca 8/a</w:t>
      </w:r>
    </w:p>
    <w:p w14:paraId="3D6E741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T: 42/275-671 30/30221999</w:t>
      </w:r>
    </w:p>
    <w:p w14:paraId="51679AF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E-mail: </w:t>
      </w:r>
      <w:hyperlink r:id="rId21" w:history="1">
        <w:r w:rsidRPr="00203113">
          <w:rPr>
            <w:rStyle w:val="Hiperhivatkozs"/>
            <w:color w:val="auto"/>
          </w:rPr>
          <w:t>cseperedok@tiszavasvari.hu</w:t>
        </w:r>
      </w:hyperlink>
    </w:p>
    <w:p w14:paraId="0EB02FE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182A594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2BB0DB81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</w:rPr>
      </w:pPr>
    </w:p>
    <w:p w14:paraId="3AE1B95B" w14:textId="77777777" w:rsidR="008D4A80" w:rsidRPr="00203113" w:rsidRDefault="008D4A80" w:rsidP="008D4A80">
      <w:pPr>
        <w:pStyle w:val="Szvegtrzs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3113">
        <w:rPr>
          <w:rFonts w:ascii="Times New Roman" w:hAnsi="Times New Roman" w:cs="Times New Roman"/>
          <w:b/>
          <w:sz w:val="32"/>
          <w:szCs w:val="32"/>
        </w:rPr>
        <w:t xml:space="preserve">TARTALOM </w:t>
      </w:r>
    </w:p>
    <w:p w14:paraId="0090BB91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330"/>
        <w:gridCol w:w="882"/>
      </w:tblGrid>
      <w:tr w:rsidR="008D4A80" w:rsidRPr="00203113" w14:paraId="7602DAB6" w14:textId="77777777" w:rsidTr="00D15D31">
        <w:tc>
          <w:tcPr>
            <w:tcW w:w="8330" w:type="dxa"/>
          </w:tcPr>
          <w:p w14:paraId="4B78658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 Általános rendelkezések</w:t>
            </w:r>
          </w:p>
        </w:tc>
        <w:tc>
          <w:tcPr>
            <w:tcW w:w="882" w:type="dxa"/>
          </w:tcPr>
          <w:p w14:paraId="64DC645B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D4A80" w:rsidRPr="00203113" w14:paraId="7D10EA86" w14:textId="77777777" w:rsidTr="00D15D31">
        <w:tc>
          <w:tcPr>
            <w:tcW w:w="8330" w:type="dxa"/>
          </w:tcPr>
          <w:p w14:paraId="668D684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1. A szervezeti és működési szabályzat célja</w:t>
            </w:r>
          </w:p>
        </w:tc>
        <w:tc>
          <w:tcPr>
            <w:tcW w:w="882" w:type="dxa"/>
          </w:tcPr>
          <w:p w14:paraId="59E68F36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3</w:t>
            </w:r>
          </w:p>
        </w:tc>
      </w:tr>
      <w:tr w:rsidR="008D4A80" w:rsidRPr="00203113" w14:paraId="4D945A2E" w14:textId="77777777" w:rsidTr="00D15D31">
        <w:tc>
          <w:tcPr>
            <w:tcW w:w="8330" w:type="dxa"/>
          </w:tcPr>
          <w:p w14:paraId="0D0203B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2. A szervezeti és működési szabályzat hatálya</w:t>
            </w:r>
          </w:p>
        </w:tc>
        <w:tc>
          <w:tcPr>
            <w:tcW w:w="882" w:type="dxa"/>
          </w:tcPr>
          <w:p w14:paraId="2154CEF5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3</w:t>
            </w:r>
          </w:p>
        </w:tc>
      </w:tr>
      <w:tr w:rsidR="008D4A80" w:rsidRPr="00203113" w14:paraId="01130B8E" w14:textId="77777777" w:rsidTr="00D15D31">
        <w:tc>
          <w:tcPr>
            <w:tcW w:w="8330" w:type="dxa"/>
          </w:tcPr>
          <w:p w14:paraId="4F5473F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3. Az SZMSZ elkészítésének rendje</w:t>
            </w:r>
          </w:p>
        </w:tc>
        <w:tc>
          <w:tcPr>
            <w:tcW w:w="882" w:type="dxa"/>
          </w:tcPr>
          <w:p w14:paraId="75F2DCF1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3</w:t>
            </w:r>
          </w:p>
        </w:tc>
      </w:tr>
      <w:tr w:rsidR="008D4A80" w:rsidRPr="00203113" w14:paraId="0EAC2E98" w14:textId="77777777" w:rsidTr="00D15D31">
        <w:tc>
          <w:tcPr>
            <w:tcW w:w="8330" w:type="dxa"/>
          </w:tcPr>
          <w:p w14:paraId="52AEFFC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4. Az SZMSZ nyilvánossága</w:t>
            </w:r>
          </w:p>
        </w:tc>
        <w:tc>
          <w:tcPr>
            <w:tcW w:w="882" w:type="dxa"/>
          </w:tcPr>
          <w:p w14:paraId="1E967FA9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4</w:t>
            </w:r>
          </w:p>
        </w:tc>
      </w:tr>
      <w:tr w:rsidR="008D4A80" w:rsidRPr="00203113" w14:paraId="66D501BA" w14:textId="77777777" w:rsidTr="00D15D31">
        <w:tc>
          <w:tcPr>
            <w:tcW w:w="8330" w:type="dxa"/>
          </w:tcPr>
          <w:p w14:paraId="7E84398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II. Az intézmény adatai </w:t>
            </w:r>
          </w:p>
        </w:tc>
        <w:tc>
          <w:tcPr>
            <w:tcW w:w="882" w:type="dxa"/>
          </w:tcPr>
          <w:p w14:paraId="31A01F14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A80" w:rsidRPr="00203113" w14:paraId="3B9E98C1" w14:textId="77777777" w:rsidTr="00D15D31">
        <w:tc>
          <w:tcPr>
            <w:tcW w:w="8330" w:type="dxa"/>
          </w:tcPr>
          <w:p w14:paraId="14B0370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III. Az intézmény szervezete</w:t>
            </w:r>
          </w:p>
        </w:tc>
        <w:tc>
          <w:tcPr>
            <w:tcW w:w="882" w:type="dxa"/>
          </w:tcPr>
          <w:p w14:paraId="473AF38F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D4A80" w:rsidRPr="00203113" w14:paraId="3EF78084" w14:textId="77777777" w:rsidTr="00D15D31">
        <w:tc>
          <w:tcPr>
            <w:tcW w:w="8330" w:type="dxa"/>
          </w:tcPr>
          <w:p w14:paraId="4E56FBDB" w14:textId="77777777" w:rsidR="008D4A80" w:rsidRPr="00203113" w:rsidRDefault="008D4A80" w:rsidP="00D15D31">
            <w:pPr>
              <w:pStyle w:val="Szvegtrzs2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1. Az intézmény szervezeti felépítése</w:t>
            </w:r>
          </w:p>
        </w:tc>
        <w:tc>
          <w:tcPr>
            <w:tcW w:w="882" w:type="dxa"/>
          </w:tcPr>
          <w:p w14:paraId="7A08CEEE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7</w:t>
            </w:r>
          </w:p>
        </w:tc>
      </w:tr>
      <w:tr w:rsidR="008D4A80" w:rsidRPr="00203113" w14:paraId="59535868" w14:textId="77777777" w:rsidTr="00D15D31">
        <w:tc>
          <w:tcPr>
            <w:tcW w:w="8330" w:type="dxa"/>
          </w:tcPr>
          <w:p w14:paraId="380A0BC4" w14:textId="77777777" w:rsidR="008D4A80" w:rsidRPr="00203113" w:rsidRDefault="008D4A80" w:rsidP="00D15D31">
            <w:pPr>
              <w:pStyle w:val="Szvegtrzs2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2. Az intézmény szervezeti felépítési és működési rendszere, ezen belül a szervezeti egységek, telephelyek megnevezése</w:t>
            </w:r>
          </w:p>
        </w:tc>
        <w:tc>
          <w:tcPr>
            <w:tcW w:w="882" w:type="dxa"/>
          </w:tcPr>
          <w:p w14:paraId="74722070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</w:t>
            </w:r>
          </w:p>
        </w:tc>
      </w:tr>
      <w:tr w:rsidR="008D4A80" w:rsidRPr="00203113" w14:paraId="7B5DE57B" w14:textId="77777777" w:rsidTr="00D15D31">
        <w:tc>
          <w:tcPr>
            <w:tcW w:w="8330" w:type="dxa"/>
          </w:tcPr>
          <w:p w14:paraId="6D736106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3. Az intézmény számlaszáma</w:t>
            </w:r>
          </w:p>
        </w:tc>
        <w:tc>
          <w:tcPr>
            <w:tcW w:w="882" w:type="dxa"/>
          </w:tcPr>
          <w:p w14:paraId="7E5E1BD0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13</w:t>
            </w:r>
          </w:p>
        </w:tc>
      </w:tr>
      <w:tr w:rsidR="008D4A80" w:rsidRPr="00203113" w14:paraId="5018919A" w14:textId="77777777" w:rsidTr="00D15D31">
        <w:tc>
          <w:tcPr>
            <w:tcW w:w="8330" w:type="dxa"/>
          </w:tcPr>
          <w:p w14:paraId="5C39A7A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 xml:space="preserve">4. A szerv általános forgalmi adó alanyisága </w:t>
            </w:r>
          </w:p>
        </w:tc>
        <w:tc>
          <w:tcPr>
            <w:tcW w:w="882" w:type="dxa"/>
          </w:tcPr>
          <w:p w14:paraId="2AE28BC3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13</w:t>
            </w:r>
          </w:p>
        </w:tc>
      </w:tr>
      <w:tr w:rsidR="008D4A80" w:rsidRPr="00203113" w14:paraId="4F95B3CC" w14:textId="77777777" w:rsidTr="00D15D31">
        <w:tc>
          <w:tcPr>
            <w:tcW w:w="8330" w:type="dxa"/>
          </w:tcPr>
          <w:p w14:paraId="5996B20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IV. A vezetést segítő szervek, fórumok</w:t>
            </w:r>
          </w:p>
        </w:tc>
        <w:tc>
          <w:tcPr>
            <w:tcW w:w="882" w:type="dxa"/>
          </w:tcPr>
          <w:p w14:paraId="0537FA9B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8D4A80" w:rsidRPr="00203113" w14:paraId="50E7E215" w14:textId="77777777" w:rsidTr="00D15D31">
        <w:tc>
          <w:tcPr>
            <w:tcW w:w="8330" w:type="dxa"/>
          </w:tcPr>
          <w:p w14:paraId="3D1F6862" w14:textId="77777777" w:rsidR="008D4A80" w:rsidRPr="00203113" w:rsidRDefault="008D4A80" w:rsidP="00D15D31">
            <w:pPr>
              <w:tabs>
                <w:tab w:val="right" w:leader="dot" w:pos="850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1. A munkaértekezlet</w:t>
            </w:r>
          </w:p>
        </w:tc>
        <w:tc>
          <w:tcPr>
            <w:tcW w:w="882" w:type="dxa"/>
          </w:tcPr>
          <w:p w14:paraId="78F4582E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14</w:t>
            </w:r>
          </w:p>
        </w:tc>
      </w:tr>
      <w:tr w:rsidR="008D4A80" w:rsidRPr="00203113" w14:paraId="7FBAFA4F" w14:textId="77777777" w:rsidTr="00D15D31">
        <w:tc>
          <w:tcPr>
            <w:tcW w:w="8330" w:type="dxa"/>
          </w:tcPr>
          <w:p w14:paraId="6AD925C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2. Részlegvezetői értekezlet</w:t>
            </w:r>
          </w:p>
        </w:tc>
        <w:tc>
          <w:tcPr>
            <w:tcW w:w="882" w:type="dxa"/>
          </w:tcPr>
          <w:p w14:paraId="278A4D0F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15</w:t>
            </w:r>
          </w:p>
        </w:tc>
      </w:tr>
      <w:tr w:rsidR="008D4A80" w:rsidRPr="00203113" w14:paraId="66BDE5E6" w14:textId="77777777" w:rsidTr="00D15D31">
        <w:tc>
          <w:tcPr>
            <w:tcW w:w="8330" w:type="dxa"/>
          </w:tcPr>
          <w:p w14:paraId="43219BF0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3. A csoportértekezlet</w:t>
            </w:r>
          </w:p>
        </w:tc>
        <w:tc>
          <w:tcPr>
            <w:tcW w:w="882" w:type="dxa"/>
          </w:tcPr>
          <w:p w14:paraId="7B682E1C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15</w:t>
            </w:r>
          </w:p>
        </w:tc>
      </w:tr>
      <w:tr w:rsidR="008D4A80" w:rsidRPr="00203113" w14:paraId="2C444291" w14:textId="77777777" w:rsidTr="00D15D31">
        <w:tc>
          <w:tcPr>
            <w:tcW w:w="8330" w:type="dxa"/>
          </w:tcPr>
          <w:p w14:paraId="1E29A0F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4. A dolgozói érdekképviseleti szervek</w:t>
            </w:r>
          </w:p>
        </w:tc>
        <w:tc>
          <w:tcPr>
            <w:tcW w:w="882" w:type="dxa"/>
          </w:tcPr>
          <w:p w14:paraId="3E10F999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15</w:t>
            </w:r>
          </w:p>
        </w:tc>
      </w:tr>
      <w:tr w:rsidR="008D4A80" w:rsidRPr="00203113" w14:paraId="6E2C7A55" w14:textId="77777777" w:rsidTr="00D15D31">
        <w:tc>
          <w:tcPr>
            <w:tcW w:w="8330" w:type="dxa"/>
          </w:tcPr>
          <w:p w14:paraId="51BA824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 xml:space="preserve">5. Gondozottak </w:t>
            </w:r>
            <w:proofErr w:type="gramStart"/>
            <w:r w:rsidRPr="00203113">
              <w:rPr>
                <w:rFonts w:ascii="Times New Roman" w:hAnsi="Times New Roman" w:cs="Times New Roman"/>
                <w:bCs/>
              </w:rPr>
              <w:t>Érdekképviseleti  Fóruma</w:t>
            </w:r>
            <w:proofErr w:type="gramEnd"/>
          </w:p>
        </w:tc>
        <w:tc>
          <w:tcPr>
            <w:tcW w:w="882" w:type="dxa"/>
          </w:tcPr>
          <w:p w14:paraId="7B25A4B4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16</w:t>
            </w:r>
          </w:p>
        </w:tc>
      </w:tr>
      <w:tr w:rsidR="008D4A80" w:rsidRPr="00203113" w14:paraId="2CE5EF1D" w14:textId="77777777" w:rsidTr="00D15D31">
        <w:tc>
          <w:tcPr>
            <w:tcW w:w="8330" w:type="dxa"/>
          </w:tcPr>
          <w:p w14:paraId="3B5E134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V. A működés egyes szabályai</w:t>
            </w:r>
          </w:p>
        </w:tc>
        <w:tc>
          <w:tcPr>
            <w:tcW w:w="882" w:type="dxa"/>
          </w:tcPr>
          <w:p w14:paraId="23166323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8D4A80" w:rsidRPr="00203113" w14:paraId="58C8D193" w14:textId="77777777" w:rsidTr="00D15D31">
        <w:tc>
          <w:tcPr>
            <w:tcW w:w="8330" w:type="dxa"/>
          </w:tcPr>
          <w:p w14:paraId="0C12E44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1. A munkaviszonyhoz kapcsolódó szabályok</w:t>
            </w:r>
          </w:p>
        </w:tc>
        <w:tc>
          <w:tcPr>
            <w:tcW w:w="882" w:type="dxa"/>
          </w:tcPr>
          <w:p w14:paraId="4BCB7EB5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16</w:t>
            </w:r>
          </w:p>
        </w:tc>
      </w:tr>
      <w:tr w:rsidR="008D4A80" w:rsidRPr="00203113" w14:paraId="099AEA3D" w14:textId="77777777" w:rsidTr="00D15D31">
        <w:tc>
          <w:tcPr>
            <w:tcW w:w="8330" w:type="dxa"/>
          </w:tcPr>
          <w:p w14:paraId="2B1CDCD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2. Eljárás az intézmény nevében, az intézmény képviselete</w:t>
            </w:r>
          </w:p>
        </w:tc>
        <w:tc>
          <w:tcPr>
            <w:tcW w:w="882" w:type="dxa"/>
          </w:tcPr>
          <w:p w14:paraId="0D5178FB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19</w:t>
            </w:r>
          </w:p>
        </w:tc>
      </w:tr>
      <w:tr w:rsidR="008D4A80" w:rsidRPr="00203113" w14:paraId="0085632A" w14:textId="77777777" w:rsidTr="00D15D31">
        <w:tc>
          <w:tcPr>
            <w:tcW w:w="8330" w:type="dxa"/>
          </w:tcPr>
          <w:p w14:paraId="1718CA5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3. Az intézmény bélyegzője</w:t>
            </w:r>
          </w:p>
        </w:tc>
        <w:tc>
          <w:tcPr>
            <w:tcW w:w="882" w:type="dxa"/>
          </w:tcPr>
          <w:p w14:paraId="2D17AE45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19</w:t>
            </w:r>
          </w:p>
        </w:tc>
      </w:tr>
      <w:tr w:rsidR="008D4A80" w:rsidRPr="00203113" w14:paraId="1D7DDF7F" w14:textId="77777777" w:rsidTr="00D15D31">
        <w:tc>
          <w:tcPr>
            <w:tcW w:w="8330" w:type="dxa"/>
          </w:tcPr>
          <w:p w14:paraId="1839EA6C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4. Iratkezelés</w:t>
            </w:r>
          </w:p>
        </w:tc>
        <w:tc>
          <w:tcPr>
            <w:tcW w:w="882" w:type="dxa"/>
          </w:tcPr>
          <w:p w14:paraId="00E2F281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19</w:t>
            </w:r>
          </w:p>
        </w:tc>
      </w:tr>
      <w:tr w:rsidR="008D4A80" w:rsidRPr="00203113" w14:paraId="24EC6075" w14:textId="77777777" w:rsidTr="00D15D31">
        <w:tc>
          <w:tcPr>
            <w:tcW w:w="8330" w:type="dxa"/>
          </w:tcPr>
          <w:p w14:paraId="00F3D5C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5. Adatvédelem, adatkezelés</w:t>
            </w:r>
          </w:p>
        </w:tc>
        <w:tc>
          <w:tcPr>
            <w:tcW w:w="882" w:type="dxa"/>
          </w:tcPr>
          <w:p w14:paraId="255E122F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20</w:t>
            </w:r>
          </w:p>
        </w:tc>
      </w:tr>
      <w:tr w:rsidR="008D4A80" w:rsidRPr="00203113" w14:paraId="4B003D41" w14:textId="77777777" w:rsidTr="00D15D31">
        <w:tc>
          <w:tcPr>
            <w:tcW w:w="8330" w:type="dxa"/>
          </w:tcPr>
          <w:p w14:paraId="1B3D1D2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6. A gazdálkodásra vonatkozó szabályok</w:t>
            </w:r>
          </w:p>
        </w:tc>
        <w:tc>
          <w:tcPr>
            <w:tcW w:w="882" w:type="dxa"/>
          </w:tcPr>
          <w:p w14:paraId="1293CBDB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20</w:t>
            </w:r>
          </w:p>
        </w:tc>
      </w:tr>
      <w:tr w:rsidR="008D4A80" w:rsidRPr="00203113" w14:paraId="1744CD7E" w14:textId="77777777" w:rsidTr="00D15D31">
        <w:tc>
          <w:tcPr>
            <w:tcW w:w="8330" w:type="dxa"/>
          </w:tcPr>
          <w:p w14:paraId="633ABAA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7. A munkába járás, a munkavégzés költségeinek megtérítése</w:t>
            </w:r>
          </w:p>
        </w:tc>
        <w:tc>
          <w:tcPr>
            <w:tcW w:w="882" w:type="dxa"/>
          </w:tcPr>
          <w:p w14:paraId="5F172DCC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20</w:t>
            </w:r>
          </w:p>
        </w:tc>
      </w:tr>
      <w:tr w:rsidR="008D4A80" w:rsidRPr="00203113" w14:paraId="34A7A376" w14:textId="77777777" w:rsidTr="00D15D31">
        <w:tc>
          <w:tcPr>
            <w:tcW w:w="8330" w:type="dxa"/>
          </w:tcPr>
          <w:p w14:paraId="458C2135" w14:textId="77777777" w:rsidR="008D4A80" w:rsidRPr="00203113" w:rsidRDefault="008D4A80" w:rsidP="00D15D31">
            <w:pPr>
              <w:pStyle w:val="BodyText21"/>
              <w:spacing w:before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Egyéb szabályok </w:t>
            </w:r>
          </w:p>
        </w:tc>
        <w:tc>
          <w:tcPr>
            <w:tcW w:w="882" w:type="dxa"/>
          </w:tcPr>
          <w:p w14:paraId="2BE2BE34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20</w:t>
            </w:r>
          </w:p>
        </w:tc>
      </w:tr>
      <w:tr w:rsidR="008D4A80" w:rsidRPr="00203113" w14:paraId="170C4596" w14:textId="77777777" w:rsidTr="00D15D31">
        <w:tc>
          <w:tcPr>
            <w:tcW w:w="8330" w:type="dxa"/>
          </w:tcPr>
          <w:p w14:paraId="1E36C62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9. Saját gépkocsi használata</w:t>
            </w:r>
          </w:p>
        </w:tc>
        <w:tc>
          <w:tcPr>
            <w:tcW w:w="882" w:type="dxa"/>
          </w:tcPr>
          <w:p w14:paraId="365C894E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21</w:t>
            </w:r>
          </w:p>
        </w:tc>
      </w:tr>
      <w:tr w:rsidR="008D4A80" w:rsidRPr="00203113" w14:paraId="1F34D587" w14:textId="77777777" w:rsidTr="00D15D31">
        <w:tc>
          <w:tcPr>
            <w:tcW w:w="8330" w:type="dxa"/>
          </w:tcPr>
          <w:p w14:paraId="4CD65393" w14:textId="77777777" w:rsidR="008D4A80" w:rsidRPr="00203113" w:rsidRDefault="008D4A80" w:rsidP="00D15D31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10. Kártérítési kötelezettség</w:t>
            </w:r>
          </w:p>
        </w:tc>
        <w:tc>
          <w:tcPr>
            <w:tcW w:w="882" w:type="dxa"/>
          </w:tcPr>
          <w:p w14:paraId="5550FE33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21</w:t>
            </w:r>
          </w:p>
        </w:tc>
      </w:tr>
      <w:tr w:rsidR="008D4A80" w:rsidRPr="00203113" w14:paraId="605C3FDE" w14:textId="77777777" w:rsidTr="00D15D31">
        <w:tc>
          <w:tcPr>
            <w:tcW w:w="8330" w:type="dxa"/>
          </w:tcPr>
          <w:p w14:paraId="48F05E34" w14:textId="77777777" w:rsidR="008D4A80" w:rsidRPr="00203113" w:rsidRDefault="008D4A80" w:rsidP="00D15D31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11. Anyagi felelősség</w:t>
            </w:r>
          </w:p>
        </w:tc>
        <w:tc>
          <w:tcPr>
            <w:tcW w:w="882" w:type="dxa"/>
          </w:tcPr>
          <w:p w14:paraId="485AD9A4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21</w:t>
            </w:r>
          </w:p>
        </w:tc>
      </w:tr>
      <w:tr w:rsidR="008D4A80" w:rsidRPr="00203113" w14:paraId="1DEC78CC" w14:textId="77777777" w:rsidTr="00D15D31">
        <w:tc>
          <w:tcPr>
            <w:tcW w:w="8330" w:type="dxa"/>
          </w:tcPr>
          <w:p w14:paraId="4E0B18F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03113">
              <w:rPr>
                <w:rFonts w:ascii="Times New Roman" w:hAnsi="Times New Roman" w:cs="Times New Roman"/>
                <w:bCs/>
              </w:rPr>
              <w:t>12. Az intézmény házirendje</w:t>
            </w:r>
          </w:p>
        </w:tc>
        <w:tc>
          <w:tcPr>
            <w:tcW w:w="882" w:type="dxa"/>
          </w:tcPr>
          <w:p w14:paraId="1AC8A19B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21</w:t>
            </w:r>
          </w:p>
        </w:tc>
      </w:tr>
      <w:tr w:rsidR="008D4A80" w:rsidRPr="00203113" w14:paraId="77A1EF71" w14:textId="77777777" w:rsidTr="00D15D31">
        <w:tc>
          <w:tcPr>
            <w:tcW w:w="8330" w:type="dxa"/>
          </w:tcPr>
          <w:p w14:paraId="13E2FA8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VI.  Záró rendelkezések</w:t>
            </w:r>
          </w:p>
        </w:tc>
        <w:tc>
          <w:tcPr>
            <w:tcW w:w="882" w:type="dxa"/>
          </w:tcPr>
          <w:p w14:paraId="05B12340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8D4A80" w:rsidRPr="00203113" w14:paraId="3D47E280" w14:textId="77777777" w:rsidTr="00D15D31">
        <w:tc>
          <w:tcPr>
            <w:tcW w:w="8330" w:type="dxa"/>
          </w:tcPr>
          <w:p w14:paraId="1A6BADC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SZMSZ mellékletek</w:t>
            </w:r>
          </w:p>
        </w:tc>
        <w:tc>
          <w:tcPr>
            <w:tcW w:w="882" w:type="dxa"/>
          </w:tcPr>
          <w:p w14:paraId="2FF74CBE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23</w:t>
            </w:r>
          </w:p>
        </w:tc>
      </w:tr>
      <w:tr w:rsidR="008D4A80" w:rsidRPr="00203113" w14:paraId="5728DC76" w14:textId="77777777" w:rsidTr="00D15D31">
        <w:tc>
          <w:tcPr>
            <w:tcW w:w="8330" w:type="dxa"/>
          </w:tcPr>
          <w:p w14:paraId="09C91B4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2" w:type="dxa"/>
          </w:tcPr>
          <w:p w14:paraId="03290170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7DD08AA3" w14:textId="77777777" w:rsidTr="00D15D31">
        <w:tc>
          <w:tcPr>
            <w:tcW w:w="8330" w:type="dxa"/>
          </w:tcPr>
          <w:p w14:paraId="559E6C3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2" w:type="dxa"/>
          </w:tcPr>
          <w:p w14:paraId="39AB5B0B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448D6A2B" w14:textId="77777777" w:rsidTr="00D15D31">
        <w:tc>
          <w:tcPr>
            <w:tcW w:w="8330" w:type="dxa"/>
          </w:tcPr>
          <w:p w14:paraId="446380A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2" w:type="dxa"/>
          </w:tcPr>
          <w:p w14:paraId="384B872C" w14:textId="77777777" w:rsidR="008D4A80" w:rsidRPr="00203113" w:rsidRDefault="008D4A80" w:rsidP="00D15D3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E7EAF77" w14:textId="02977738" w:rsidR="008D4A80" w:rsidRDefault="008D4A80" w:rsidP="008D4A80">
      <w:pPr>
        <w:pStyle w:val="Szvegtrzs"/>
        <w:rPr>
          <w:rFonts w:ascii="Times New Roman" w:hAnsi="Times New Roman" w:cs="Times New Roman"/>
        </w:rPr>
      </w:pPr>
    </w:p>
    <w:p w14:paraId="07C54317" w14:textId="35AB6F1F" w:rsidR="00DF237E" w:rsidRDefault="00DF237E" w:rsidP="008D4A80">
      <w:pPr>
        <w:pStyle w:val="Szvegtrzs"/>
        <w:rPr>
          <w:rFonts w:ascii="Times New Roman" w:hAnsi="Times New Roman" w:cs="Times New Roman"/>
        </w:rPr>
      </w:pPr>
    </w:p>
    <w:p w14:paraId="0CD2D7B7" w14:textId="0FAA3B69" w:rsidR="00DF237E" w:rsidRDefault="00DF237E" w:rsidP="008D4A80">
      <w:pPr>
        <w:pStyle w:val="Szvegtrzs"/>
        <w:rPr>
          <w:rFonts w:ascii="Times New Roman" w:hAnsi="Times New Roman" w:cs="Times New Roman"/>
        </w:rPr>
      </w:pPr>
    </w:p>
    <w:p w14:paraId="10B5D9E7" w14:textId="2B753395" w:rsidR="00DF237E" w:rsidRDefault="00DF237E" w:rsidP="008D4A80">
      <w:pPr>
        <w:pStyle w:val="Szvegtrzs"/>
        <w:rPr>
          <w:rFonts w:ascii="Times New Roman" w:hAnsi="Times New Roman" w:cs="Times New Roman"/>
        </w:rPr>
      </w:pPr>
    </w:p>
    <w:p w14:paraId="4A48AB9A" w14:textId="60EC0FEE" w:rsidR="00DF237E" w:rsidRDefault="00DF237E" w:rsidP="008D4A80">
      <w:pPr>
        <w:pStyle w:val="Szvegtrzs"/>
        <w:rPr>
          <w:rFonts w:ascii="Times New Roman" w:hAnsi="Times New Roman" w:cs="Times New Roman"/>
        </w:rPr>
      </w:pPr>
    </w:p>
    <w:p w14:paraId="5B2C0742" w14:textId="431F5B19" w:rsidR="00DF237E" w:rsidRDefault="00DF237E" w:rsidP="008D4A80">
      <w:pPr>
        <w:pStyle w:val="Szvegtrzs"/>
        <w:rPr>
          <w:rFonts w:ascii="Times New Roman" w:hAnsi="Times New Roman" w:cs="Times New Roman"/>
        </w:rPr>
      </w:pPr>
    </w:p>
    <w:p w14:paraId="24F6AC0B" w14:textId="2632F34C" w:rsidR="00DF237E" w:rsidRDefault="00DF237E" w:rsidP="008D4A80">
      <w:pPr>
        <w:pStyle w:val="Szvegtrzs"/>
        <w:rPr>
          <w:rFonts w:ascii="Times New Roman" w:hAnsi="Times New Roman" w:cs="Times New Roman"/>
        </w:rPr>
      </w:pPr>
    </w:p>
    <w:p w14:paraId="0BAC6129" w14:textId="6F181E5C" w:rsidR="00DF237E" w:rsidRDefault="00DF237E" w:rsidP="008D4A80">
      <w:pPr>
        <w:pStyle w:val="Szvegtrzs"/>
        <w:rPr>
          <w:rFonts w:ascii="Times New Roman" w:hAnsi="Times New Roman" w:cs="Times New Roman"/>
        </w:rPr>
      </w:pPr>
    </w:p>
    <w:p w14:paraId="0B519FAB" w14:textId="55671A7E" w:rsidR="00DF237E" w:rsidRDefault="00DF237E" w:rsidP="008D4A80">
      <w:pPr>
        <w:pStyle w:val="Szvegtrzs"/>
        <w:rPr>
          <w:rFonts w:ascii="Times New Roman" w:hAnsi="Times New Roman" w:cs="Times New Roman"/>
        </w:rPr>
      </w:pPr>
    </w:p>
    <w:p w14:paraId="6F703687" w14:textId="3EE8C251" w:rsidR="00DF237E" w:rsidRDefault="00DF237E" w:rsidP="008D4A80">
      <w:pPr>
        <w:pStyle w:val="Szvegtrzs"/>
        <w:rPr>
          <w:rFonts w:ascii="Times New Roman" w:hAnsi="Times New Roman" w:cs="Times New Roman"/>
        </w:rPr>
      </w:pPr>
    </w:p>
    <w:p w14:paraId="02737F36" w14:textId="77777777" w:rsidR="00DF237E" w:rsidRPr="00203113" w:rsidRDefault="00DF237E" w:rsidP="008D4A80">
      <w:pPr>
        <w:pStyle w:val="Szvegtrzs"/>
        <w:rPr>
          <w:rFonts w:ascii="Times New Roman" w:hAnsi="Times New Roman" w:cs="Times New Roman"/>
        </w:rPr>
      </w:pPr>
    </w:p>
    <w:p w14:paraId="3D1E4BD0" w14:textId="77777777" w:rsidR="008D4A80" w:rsidRPr="00203113" w:rsidRDefault="008D4A80" w:rsidP="008D4A80">
      <w:pPr>
        <w:pStyle w:val="Cmsor3"/>
        <w:numPr>
          <w:ilvl w:val="0"/>
          <w:numId w:val="0"/>
        </w:num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color w:val="auto"/>
          <w:sz w:val="24"/>
          <w:szCs w:val="24"/>
        </w:rPr>
        <w:t>SZERVEZETI ÉS MŰKÖDÉSI SZABÁLYZAT</w:t>
      </w:r>
    </w:p>
    <w:p w14:paraId="4E4F2D6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8D7CC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– a vonatkozó jogszabályok alapján – a következők szerint határozza meg Szervezeti és Működési szabályzatát.</w:t>
      </w:r>
    </w:p>
    <w:p w14:paraId="24F95050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8ADB5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I. Általános rendelkezések</w:t>
      </w:r>
    </w:p>
    <w:p w14:paraId="690E518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59B01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3CC4F6E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 A szervezeti és működési szabályzat célja</w:t>
      </w:r>
    </w:p>
    <w:p w14:paraId="6B40337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9031D45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Szervezeti és Működési Szabályzat célja, hogy meghatározza az intézmény szervezeti felépítését, rögzítse az intézmény alapvető működési szabályait, a vezetők és alkalmazottak feladatait és jogkörét,</w:t>
      </w:r>
    </w:p>
    <w:p w14:paraId="2786AD0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4A8613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SZMSZ ennek megfelelően tartalmazza a következőket:</w:t>
      </w:r>
    </w:p>
    <w:p w14:paraId="7AA5A6D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intézmény adatait,</w:t>
      </w:r>
    </w:p>
    <w:p w14:paraId="3FFE3A5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intézmény szervezetét,</w:t>
      </w:r>
    </w:p>
    <w:p w14:paraId="1710999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vezetést segítő szerveket, fórumokat, és</w:t>
      </w:r>
    </w:p>
    <w:p w14:paraId="72E0C6A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működés egyes szabályait.</w:t>
      </w:r>
    </w:p>
    <w:p w14:paraId="34314F6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62C0FE4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2. A szervezeti és működési szabályzat hatálya</w:t>
      </w:r>
    </w:p>
    <w:p w14:paraId="20E9044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654E62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szervezeti és működési szabályzat személyi hatálya kiterjed</w:t>
      </w:r>
    </w:p>
    <w:p w14:paraId="220DB338" w14:textId="77777777" w:rsidR="008D4A80" w:rsidRPr="00203113" w:rsidRDefault="008D4A80" w:rsidP="005D0989">
      <w:pPr>
        <w:numPr>
          <w:ilvl w:val="0"/>
          <w:numId w:val="10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 foglalkoztatottjaira, </w:t>
      </w:r>
    </w:p>
    <w:p w14:paraId="02A13168" w14:textId="77777777" w:rsidR="008D4A80" w:rsidRPr="00203113" w:rsidRDefault="008D4A80" w:rsidP="005D0989">
      <w:pPr>
        <w:numPr>
          <w:ilvl w:val="0"/>
          <w:numId w:val="10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 foglalkoztatottjai közreműködésével létrehozott szervezetekre, </w:t>
      </w:r>
    </w:p>
    <w:p w14:paraId="7CF10FE2" w14:textId="77777777" w:rsidR="008D4A80" w:rsidRPr="00203113" w:rsidRDefault="008D4A80" w:rsidP="005D0989">
      <w:pPr>
        <w:numPr>
          <w:ilvl w:val="0"/>
          <w:numId w:val="10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intézményi szolgáltatást igénybe vevő ellátottakra, törvényes képviselőire</w:t>
      </w:r>
    </w:p>
    <w:p w14:paraId="46FB5EA5" w14:textId="77777777" w:rsidR="008D4A80" w:rsidRPr="00203113" w:rsidRDefault="008D4A80" w:rsidP="005D0989">
      <w:pPr>
        <w:numPr>
          <w:ilvl w:val="0"/>
          <w:numId w:val="10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engedéllyel rendelkező benntartózkodókra</w:t>
      </w:r>
    </w:p>
    <w:p w14:paraId="346AAEF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BC811F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Szervezeti és Működési Szabályzat időbeli hatálya a személyi hatálynál meghatározott személyekre a szabályzat jóváhagyásával kezdődik, és hatályon kívüli helyezésével szűnik meg.</w:t>
      </w:r>
    </w:p>
    <w:p w14:paraId="456582A6" w14:textId="23E3EFAB" w:rsidR="008D4A80" w:rsidRDefault="008D4A80" w:rsidP="008D4A80">
      <w:pPr>
        <w:jc w:val="both"/>
        <w:rPr>
          <w:rFonts w:ascii="Times New Roman" w:hAnsi="Times New Roman" w:cs="Times New Roman"/>
        </w:rPr>
      </w:pPr>
    </w:p>
    <w:p w14:paraId="7A6E3DAD" w14:textId="77777777" w:rsidR="00DF237E" w:rsidRPr="00203113" w:rsidRDefault="00DF237E" w:rsidP="008D4A80">
      <w:pPr>
        <w:jc w:val="both"/>
        <w:rPr>
          <w:rFonts w:ascii="Times New Roman" w:hAnsi="Times New Roman" w:cs="Times New Roman"/>
        </w:rPr>
      </w:pPr>
    </w:p>
    <w:p w14:paraId="6251FF6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3. Az SZMSZ elkészítésének rendje</w:t>
      </w:r>
    </w:p>
    <w:p w14:paraId="7EBF2DB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</w:t>
      </w:r>
    </w:p>
    <w:p w14:paraId="07499A8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intézménynek – a mindenkori jogszabályi előírásoknak megfelelően – kell elkészítenie a Szervezeti és Működési Szabályzatát.</w:t>
      </w:r>
    </w:p>
    <w:p w14:paraId="2DB9E6D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FD8952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SZMSZ-t az intézményvezető készíti el.</w:t>
      </w:r>
    </w:p>
    <w:p w14:paraId="42DDC51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0DFD73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szabályzat az intézmény fenntartójának jóváhagyásával válik érvényessé.</w:t>
      </w:r>
    </w:p>
    <w:p w14:paraId="3650C94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446704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szabályzat készítésekor figyelembe vételre került jogszabályok:</w:t>
      </w:r>
    </w:p>
    <w:p w14:paraId="2D4E123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71D60DC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1997. évi XXXI. törvény a gyermekek védelméről és a gyámügyi igazgatásról,</w:t>
      </w:r>
    </w:p>
    <w:p w14:paraId="2D199717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15/1998. (IV.30.) NM rendelet a személyes gondoskodást nyújtó gyermekjóléti, gyermekvédelmi intézmények, valamint személyek szakmai feladatairól és működésük feltételeiről,</w:t>
      </w:r>
    </w:p>
    <w:p w14:paraId="49C6058D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320/2009. (XII.29.) Korm.rendelet a gyermekjóléti és gyermekvédelmi szolgáltató tevékenységek engedélyezéséről, valamint a gyermekvédelmi vállalkozói engedélyezésről,</w:t>
      </w:r>
    </w:p>
    <w:p w14:paraId="4CCFD4E7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235/1997. (XII.17.) Kormányrendelet a gyámhatóságok, a területi gyermekvédelmi szakszolgálatok, a gyermekjóléti szolgálatok és a személyes gondoskodást nyújtó szervek és személyek által kezelt személyes adatokról.</w:t>
      </w:r>
    </w:p>
    <w:p w14:paraId="5C278439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329/2011. (XII.29.) Korm. rendelet a szociális gyermekjóléti és gyermekvédelmi szolgáltatók intézmények ágazati azonosítójáról és országos nyilvántartásáról.</w:t>
      </w:r>
    </w:p>
    <w:p w14:paraId="73086488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328/2011-es (XII.29.) Kormányrendelet a személyes gondoskodást nyújtó gyermekjóléti alapellátások és szakellátások térítési díjáról és igénylésükhöz felhasználható bizonyítékokról.</w:t>
      </w:r>
    </w:p>
    <w:p w14:paraId="2405AFD7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1992. évi XXXIII. Törvény a közalkalmazottak jogállásáról</w:t>
      </w:r>
    </w:p>
    <w:p w14:paraId="09379D75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257/2000 (XII.26.) Kormányrendelet a közalkalmazottak jogállásáról szóló 1992. és XXXIII. törvénynek a szociális, valamint a gyermekjóléti és gyermekvédelmi ágazatban történő végrehajtásáról. </w:t>
      </w:r>
    </w:p>
    <w:p w14:paraId="35A03685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8/2000 (VIII.4.) </w:t>
      </w:r>
      <w:proofErr w:type="spellStart"/>
      <w:r w:rsidRPr="00203113">
        <w:rPr>
          <w:rFonts w:ascii="Times New Roman" w:hAnsi="Times New Roman" w:cs="Times New Roman"/>
        </w:rPr>
        <w:t>SzCsM</w:t>
      </w:r>
      <w:proofErr w:type="spellEnd"/>
      <w:r w:rsidRPr="00203113">
        <w:rPr>
          <w:rFonts w:ascii="Times New Roman" w:hAnsi="Times New Roman" w:cs="Times New Roman"/>
        </w:rPr>
        <w:t xml:space="preserve"> rendelet a személyes gondoskodást végző személyek adatainak működési nyilvántartásba vételéről.</w:t>
      </w:r>
    </w:p>
    <w:p w14:paraId="5E585BD0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9/2000 (VIII.4.) </w:t>
      </w:r>
      <w:proofErr w:type="spellStart"/>
      <w:r w:rsidRPr="00203113">
        <w:rPr>
          <w:rFonts w:ascii="Times New Roman" w:hAnsi="Times New Roman" w:cs="Times New Roman"/>
        </w:rPr>
        <w:t>SzCsM</w:t>
      </w:r>
      <w:proofErr w:type="spellEnd"/>
      <w:r w:rsidRPr="00203113">
        <w:rPr>
          <w:rFonts w:ascii="Times New Roman" w:hAnsi="Times New Roman" w:cs="Times New Roman"/>
        </w:rPr>
        <w:t xml:space="preserve"> rendelet a személyes gondoskodást végző személyek továbbképzéséről és a szociális szakvizsgáról</w:t>
      </w:r>
    </w:p>
    <w:p w14:paraId="7EC7300C" w14:textId="77777777" w:rsidR="008D4A80" w:rsidRPr="00203113" w:rsidRDefault="008D4A80" w:rsidP="005D0989">
      <w:pPr>
        <w:pStyle w:val="Listaszerbekezds"/>
        <w:numPr>
          <w:ilvl w:val="0"/>
          <w:numId w:val="123"/>
        </w:numPr>
        <w:tabs>
          <w:tab w:val="num" w:pos="1800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62/2011 (VI.30.) VM rendelet a vendéglátóipari termékek előállításának és forgalomba hozatalának élelmiszerbiztonsági feltételeiről</w:t>
      </w:r>
    </w:p>
    <w:p w14:paraId="3A8B355F" w14:textId="77777777" w:rsidR="008D4A80" w:rsidRPr="00203113" w:rsidRDefault="008D4A80" w:rsidP="005D0989">
      <w:pPr>
        <w:pStyle w:val="Nincstrkz"/>
        <w:numPr>
          <w:ilvl w:val="0"/>
          <w:numId w:val="123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368/2011 (XII.31.) Kormányrendelet az államháztartásról szóló törvény végrehajtásáról</w:t>
      </w:r>
    </w:p>
    <w:p w14:paraId="098B3E7A" w14:textId="77777777" w:rsidR="008D4A80" w:rsidRPr="00203113" w:rsidRDefault="008D4A80" w:rsidP="005D0989">
      <w:pPr>
        <w:pStyle w:val="Nincstrkz"/>
        <w:numPr>
          <w:ilvl w:val="0"/>
          <w:numId w:val="123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235/1997. (XII.17.) Korm. Rendelet a gyámhatóságok, a területi gyermekvédelmi szakszolgálatok, a gyermekjóléti szolgálatok és a személyes gondoskodást nyújtó szervek és személyek által kezelt személyes adatokról</w:t>
      </w:r>
    </w:p>
    <w:p w14:paraId="3DE8944E" w14:textId="77777777" w:rsidR="008D4A80" w:rsidRPr="00203113" w:rsidRDefault="008D4A80" w:rsidP="005D0989">
      <w:pPr>
        <w:pStyle w:val="Nincstrkz"/>
        <w:numPr>
          <w:ilvl w:val="0"/>
          <w:numId w:val="123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37/2014. (IV.30) EMMI rendelet a közétkeztetésre vonatkozó táplálkozás-egészségügyi előírásokról</w:t>
      </w:r>
    </w:p>
    <w:p w14:paraId="1E8E40D7" w14:textId="77777777" w:rsidR="008D4A80" w:rsidRPr="00203113" w:rsidRDefault="008D4A80" w:rsidP="005D0989">
      <w:pPr>
        <w:pStyle w:val="Cmsor1"/>
        <w:keepLines w:val="0"/>
        <w:numPr>
          <w:ilvl w:val="0"/>
          <w:numId w:val="123"/>
        </w:numPr>
        <w:suppressAutoHyphens/>
        <w:spacing w:before="180" w:after="12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color w:val="auto"/>
          <w:sz w:val="24"/>
          <w:szCs w:val="24"/>
        </w:rPr>
        <w:t>2011. évi CXII. tv az információs önrendelkezési jogról és az információszabadságról</w:t>
      </w:r>
    </w:p>
    <w:p w14:paraId="525A3D0A" w14:textId="77777777" w:rsidR="008D4A80" w:rsidRPr="00203113" w:rsidRDefault="008D4A80" w:rsidP="005D0989">
      <w:pPr>
        <w:numPr>
          <w:ilvl w:val="0"/>
          <w:numId w:val="123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Munka Törvénykönyvéről szóló 2011 évi I. tv.,</w:t>
      </w:r>
    </w:p>
    <w:p w14:paraId="6AE486AA" w14:textId="77777777" w:rsidR="008D4A80" w:rsidRPr="00203113" w:rsidRDefault="008D4A80" w:rsidP="008D4A80">
      <w:pPr>
        <w:rPr>
          <w:rFonts w:ascii="Times New Roman" w:hAnsi="Times New Roman" w:cs="Times New Roman"/>
          <w:lang w:eastAsia="ar-SA"/>
        </w:rPr>
      </w:pPr>
    </w:p>
    <w:p w14:paraId="5C0F266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C407CE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4. Az SZMSZ nyilvánossága</w:t>
      </w:r>
    </w:p>
    <w:p w14:paraId="61049B0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8BD72E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SZMSZ-t a fenntartói jóváhagyást követően nyilvánosságra kell hozni. Az SZMSZ-t meg kell ismertetni az ellátottakkal, valamint a foglalkoztatottakkal.</w:t>
      </w:r>
    </w:p>
    <w:p w14:paraId="66EEDE3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4CECD7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SZMSZ-t a Bölcsőde közösségi helyiségében is el kell helyezni.</w:t>
      </w:r>
    </w:p>
    <w:p w14:paraId="3CAC91D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363AFA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SZMSZ az intézményvezetőnél bármikor meg lehet tekinteni.</w:t>
      </w:r>
    </w:p>
    <w:p w14:paraId="6256B5F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38FC13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SZMSZ módosításakor a nyilvánosságra hozatalról ismételten gondoskodni kell. </w:t>
      </w:r>
    </w:p>
    <w:p w14:paraId="2CF31CF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5AAF0F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EC222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 xml:space="preserve">II. Az intézmény adatai </w:t>
      </w:r>
    </w:p>
    <w:p w14:paraId="42E62E5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8DB8F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FCEBD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1. Alapító okirat kelte, száma: Tiszavasvári Város Önkormányzata Képviselő-testülete 111/2013. (V.09) Kt. számú határozata</w:t>
      </w:r>
    </w:p>
    <w:p w14:paraId="07F14FD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alapító okirat kelte: 2013.május 9.</w:t>
      </w:r>
    </w:p>
    <w:p w14:paraId="4F9164D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</w:rPr>
        <w:t xml:space="preserve">Az alapítás időpontja: </w:t>
      </w:r>
      <w:r w:rsidRPr="00203113">
        <w:rPr>
          <w:rFonts w:ascii="Times New Roman" w:hAnsi="Times New Roman" w:cs="Times New Roman"/>
          <w:b/>
          <w:bCs/>
        </w:rPr>
        <w:t>2013. július 1.</w:t>
      </w:r>
    </w:p>
    <w:p w14:paraId="17D6759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96A8B8F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2. Az intézmény </w:t>
      </w:r>
      <w:proofErr w:type="gramStart"/>
      <w:r w:rsidRPr="00203113">
        <w:rPr>
          <w:rFonts w:ascii="Times New Roman" w:hAnsi="Times New Roman" w:cs="Times New Roman"/>
          <w:b/>
          <w:bCs/>
        </w:rPr>
        <w:t>neve :</w:t>
      </w:r>
      <w:proofErr w:type="gramEnd"/>
      <w:r w:rsidRPr="00203113">
        <w:rPr>
          <w:rFonts w:ascii="Times New Roman" w:hAnsi="Times New Roman" w:cs="Times New Roman"/>
          <w:b/>
          <w:bCs/>
        </w:rPr>
        <w:t xml:space="preserve"> </w:t>
      </w:r>
      <w:r w:rsidRPr="00203113">
        <w:rPr>
          <w:rFonts w:ascii="Times New Roman" w:hAnsi="Times New Roman" w:cs="Times New Roman"/>
        </w:rPr>
        <w:t xml:space="preserve">Tiszavasvári Bölcsőde </w:t>
      </w:r>
    </w:p>
    <w:p w14:paraId="2778B50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Rövidített név: TIB</w:t>
      </w:r>
    </w:p>
    <w:p w14:paraId="5CC5C3B4" w14:textId="77777777" w:rsidR="008D4A80" w:rsidRPr="00250A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color w:val="FF0000"/>
        </w:rPr>
      </w:pPr>
      <w:r w:rsidRPr="00203113">
        <w:rPr>
          <w:rFonts w:ascii="Times New Roman" w:hAnsi="Times New Roman" w:cs="Times New Roman"/>
        </w:rPr>
        <w:t>Önállóan működő költségvetési szerv, melynek gazdálkodási feladatait, mint önállóan működő és gazdálkodó költségvetési szerv</w:t>
      </w:r>
      <w:r w:rsidR="00250A13">
        <w:rPr>
          <w:rFonts w:ascii="Times New Roman" w:hAnsi="Times New Roman" w:cs="Times New Roman"/>
        </w:rPr>
        <w:t xml:space="preserve"> a </w:t>
      </w:r>
      <w:r w:rsidR="00250A13" w:rsidRPr="00250A13">
        <w:rPr>
          <w:rFonts w:ascii="Times New Roman" w:hAnsi="Times New Roman" w:cs="Times New Roman"/>
          <w:color w:val="FF0000"/>
        </w:rPr>
        <w:t xml:space="preserve">Tiszavasvári Polgármesteri Hivatal 4440 Tiszavasvári, Városháza tér 4. </w:t>
      </w:r>
      <w:r w:rsidRPr="00250A13">
        <w:rPr>
          <w:rFonts w:ascii="Times New Roman" w:hAnsi="Times New Roman" w:cs="Times New Roman"/>
          <w:color w:val="FF0000"/>
        </w:rPr>
        <w:t>látja el.</w:t>
      </w:r>
    </w:p>
    <w:p w14:paraId="29F1BB64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3. Az intézmény székhelye és telephelye </w:t>
      </w:r>
    </w:p>
    <w:p w14:paraId="39AEAD7E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székhelye</w:t>
      </w:r>
      <w:proofErr w:type="gramStart"/>
      <w:r w:rsidRPr="00203113">
        <w:rPr>
          <w:rFonts w:ascii="Times New Roman" w:hAnsi="Times New Roman" w:cs="Times New Roman"/>
        </w:rPr>
        <w:t>:  Tiszavasvári</w:t>
      </w:r>
      <w:proofErr w:type="gramEnd"/>
      <w:r w:rsidRPr="00203113">
        <w:rPr>
          <w:rFonts w:ascii="Times New Roman" w:hAnsi="Times New Roman" w:cs="Times New Roman"/>
        </w:rPr>
        <w:t xml:space="preserve"> város, Gombás András utca 8/a házszám</w:t>
      </w:r>
    </w:p>
    <w:p w14:paraId="7D427D2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Irányítószám: 4440</w:t>
      </w:r>
    </w:p>
    <w:p w14:paraId="7AC8652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 xml:space="preserve">Működési területe: </w:t>
      </w:r>
      <w:r w:rsidRPr="00203113">
        <w:rPr>
          <w:rFonts w:ascii="Times New Roman" w:hAnsi="Times New Roman" w:cs="Times New Roman"/>
        </w:rPr>
        <w:t>Tiszavasvári és Rakamaz városok, Szorgalmatos, Tiszadada, Tiszaeszlár, Tiszanagyfalu, Tímár, Szabolcs községek, valamint Tiszadob nagyközség közigazgatási területe</w:t>
      </w:r>
    </w:p>
    <w:p w14:paraId="74DEAD7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DB09B2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4. Az intézmény jogelőde</w:t>
      </w:r>
      <w:proofErr w:type="gramStart"/>
      <w:r w:rsidRPr="00203113">
        <w:rPr>
          <w:rFonts w:ascii="Times New Roman" w:hAnsi="Times New Roman" w:cs="Times New Roman"/>
          <w:b/>
          <w:bCs/>
        </w:rPr>
        <w:t xml:space="preserve">: </w:t>
      </w:r>
      <w:r w:rsidRPr="00203113">
        <w:rPr>
          <w:rFonts w:ascii="Times New Roman" w:hAnsi="Times New Roman" w:cs="Times New Roman"/>
        </w:rPr>
        <w:t xml:space="preserve"> TITKIT</w:t>
      </w:r>
      <w:proofErr w:type="gramEnd"/>
      <w:r w:rsidRPr="00203113">
        <w:rPr>
          <w:rFonts w:ascii="Times New Roman" w:hAnsi="Times New Roman" w:cs="Times New Roman"/>
        </w:rPr>
        <w:t xml:space="preserve"> Tiszavasvári Bölcsődéje</w:t>
      </w:r>
    </w:p>
    <w:p w14:paraId="1B3CC53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Jogelőd alapításának ideje: </w:t>
      </w:r>
      <w:r w:rsidRPr="00203113">
        <w:rPr>
          <w:rFonts w:ascii="Times New Roman" w:hAnsi="Times New Roman" w:cs="Times New Roman"/>
        </w:rPr>
        <w:t>2007.04.23.</w:t>
      </w:r>
    </w:p>
    <w:p w14:paraId="0566A29B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4D78BCB2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2BEBCED5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5. Ellátandó alaptevékenységek </w:t>
      </w:r>
    </w:p>
    <w:p w14:paraId="106A96E0" w14:textId="77777777" w:rsidR="008D4A80" w:rsidRPr="00203113" w:rsidRDefault="008D4A80" w:rsidP="008D4A80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költségvetési szerv közfeladata: A gyermekek védelméről és a gyámügyi igazgatásról szóló 1997. évi XXXI. törvény (továbbiakban: Gyvt.) 42. § (1) bekezdésében foglaltaknak megfelelően feladata a családban nevelkedő </w:t>
      </w:r>
      <w:r w:rsidRPr="00203113">
        <w:rPr>
          <w:rFonts w:ascii="Times New Roman" w:hAnsi="Times New Roman" w:cs="Times New Roman"/>
          <w:b/>
        </w:rPr>
        <w:t>3 éven aluli gyermekek napközbeni ellátása</w:t>
      </w:r>
      <w:r w:rsidRPr="00203113">
        <w:rPr>
          <w:rFonts w:ascii="Times New Roman" w:hAnsi="Times New Roman" w:cs="Times New Roman"/>
        </w:rPr>
        <w:t xml:space="preserve">, szakszerű gondozása és nevelésének biztosítása. Ha a gyermek a 3. évét betöltötte, de testi vagy szellemi fejlettségi szintje alapján még nem érett az óvodai nevelésre, a 4. évének betöltését követő augusztus 31-ig nevelhető és gondozható a bölcsődében. </w:t>
      </w:r>
    </w:p>
    <w:p w14:paraId="642ACC84" w14:textId="77777777" w:rsidR="008D4A80" w:rsidRPr="00203113" w:rsidRDefault="008D4A80" w:rsidP="008D4A80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Gyvt. 21§, 21/A. § valamint 21/C. §</w:t>
      </w:r>
      <w:proofErr w:type="spellStart"/>
      <w:r w:rsidRPr="00203113">
        <w:rPr>
          <w:rFonts w:ascii="Times New Roman" w:hAnsi="Times New Roman" w:cs="Times New Roman"/>
        </w:rPr>
        <w:t>-ai</w:t>
      </w:r>
      <w:proofErr w:type="spellEnd"/>
      <w:r w:rsidRPr="00203113">
        <w:rPr>
          <w:rFonts w:ascii="Times New Roman" w:hAnsi="Times New Roman" w:cs="Times New Roman"/>
        </w:rPr>
        <w:t xml:space="preserve"> alapján: Természetbeni ellátásként a gyermek életkorának megfelelő </w:t>
      </w:r>
      <w:r w:rsidRPr="00203113">
        <w:rPr>
          <w:rFonts w:ascii="Times New Roman" w:hAnsi="Times New Roman" w:cs="Times New Roman"/>
          <w:b/>
        </w:rPr>
        <w:t>gyermekétkeztetést, biztosít.</w:t>
      </w:r>
      <w:r w:rsidRPr="00203113">
        <w:rPr>
          <w:rFonts w:ascii="Times New Roman" w:hAnsi="Times New Roman" w:cs="Times New Roman"/>
        </w:rPr>
        <w:t xml:space="preserve"> A bölcsődei ellátásban részesülő gyerekek részére az ellátási napokon reggeli főétkezést, déli meleg főétkezést, valamint tízórai és uzsonna formájában két kisétkezést biztosít főzőkonyha üzemeltetéssel, intézményi gyermekétkeztetés keretében. </w:t>
      </w:r>
    </w:p>
    <w:p w14:paraId="58F4C62F" w14:textId="77777777" w:rsidR="008D4A80" w:rsidRPr="00203113" w:rsidRDefault="008D4A80" w:rsidP="008D4A80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</w:rPr>
        <w:t>Szünidei gyermekétkeztetést</w:t>
      </w:r>
      <w:r w:rsidRPr="00203113">
        <w:rPr>
          <w:rFonts w:ascii="Times New Roman" w:hAnsi="Times New Roman" w:cs="Times New Roman"/>
        </w:rPr>
        <w:t xml:space="preserve"> biztosít a bölcsődei ellátásban részesülő gyermekek számára az ellátást nyújtó intézmény zárva tartásának időtartama alatt, a nyári szünetben legalább 43 munkanapon, legfeljebb a nyári szünet időtartamára eső valamennyi munkanapon, az őszi, téli és tavaszi szünetben a tanév rendjéhez igazodóan szünetenként az adott tanítási szünet időtartamára eső valamennyi munkanapon. </w:t>
      </w:r>
    </w:p>
    <w:p w14:paraId="4163D7EF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2E5FC40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i/>
          <w:iCs/>
        </w:rPr>
      </w:pPr>
    </w:p>
    <w:p w14:paraId="2AEF9F4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6. Alaptevékenységi besorolás:</w:t>
      </w:r>
    </w:p>
    <w:p w14:paraId="45BE27C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Államháztartási szakágazat: 889110 bölcsődei ellátás</w:t>
      </w:r>
    </w:p>
    <w:p w14:paraId="2B08037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Szakfeladat: </w:t>
      </w:r>
    </w:p>
    <w:p w14:paraId="6D79925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8D4A80" w:rsidRPr="00203113" w14:paraId="1D2EA4A9" w14:textId="77777777" w:rsidTr="00D15D31">
        <w:tc>
          <w:tcPr>
            <w:tcW w:w="288" w:type="pct"/>
            <w:vAlign w:val="center"/>
          </w:tcPr>
          <w:p w14:paraId="6BF10B72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pct"/>
          </w:tcPr>
          <w:p w14:paraId="1950F274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kormányzati funkciószám</w:t>
            </w:r>
          </w:p>
        </w:tc>
        <w:tc>
          <w:tcPr>
            <w:tcW w:w="3644" w:type="pct"/>
          </w:tcPr>
          <w:p w14:paraId="5171FE1E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kormányzati funkció megnevezése</w:t>
            </w:r>
          </w:p>
        </w:tc>
      </w:tr>
      <w:tr w:rsidR="008D4A80" w:rsidRPr="00203113" w14:paraId="2F046827" w14:textId="77777777" w:rsidTr="00D15D31">
        <w:tc>
          <w:tcPr>
            <w:tcW w:w="288" w:type="pct"/>
            <w:vAlign w:val="center"/>
          </w:tcPr>
          <w:p w14:paraId="216FA01E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8" w:type="pct"/>
          </w:tcPr>
          <w:p w14:paraId="525E65A1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104031</w:t>
            </w:r>
          </w:p>
        </w:tc>
        <w:tc>
          <w:tcPr>
            <w:tcW w:w="3644" w:type="pct"/>
          </w:tcPr>
          <w:p w14:paraId="0A6DBD50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Gyermekek napközbeni ellátása</w:t>
            </w:r>
          </w:p>
        </w:tc>
      </w:tr>
      <w:tr w:rsidR="008D4A80" w:rsidRPr="00203113" w14:paraId="35ABFB64" w14:textId="77777777" w:rsidTr="00D15D31">
        <w:tc>
          <w:tcPr>
            <w:tcW w:w="288" w:type="pct"/>
            <w:vAlign w:val="center"/>
          </w:tcPr>
          <w:p w14:paraId="571C5B96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8" w:type="pct"/>
          </w:tcPr>
          <w:p w14:paraId="75F264E7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104035</w:t>
            </w:r>
          </w:p>
        </w:tc>
        <w:tc>
          <w:tcPr>
            <w:tcW w:w="3644" w:type="pct"/>
          </w:tcPr>
          <w:p w14:paraId="6F15E2D5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Gyermekétkeztetés bölcsődében, fogyatékosok nappali intézményében</w:t>
            </w:r>
          </w:p>
        </w:tc>
      </w:tr>
      <w:tr w:rsidR="008D4A80" w:rsidRPr="00203113" w14:paraId="1AFDB670" w14:textId="77777777" w:rsidTr="00D15D31">
        <w:tc>
          <w:tcPr>
            <w:tcW w:w="288" w:type="pct"/>
            <w:vAlign w:val="center"/>
          </w:tcPr>
          <w:p w14:paraId="21D80877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8" w:type="pct"/>
          </w:tcPr>
          <w:p w14:paraId="77C98E99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104036</w:t>
            </w:r>
          </w:p>
        </w:tc>
        <w:tc>
          <w:tcPr>
            <w:tcW w:w="3644" w:type="pct"/>
          </w:tcPr>
          <w:p w14:paraId="0A708DD4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Munkahelyi étkeztetés bölcsődében</w:t>
            </w:r>
          </w:p>
        </w:tc>
      </w:tr>
      <w:tr w:rsidR="008D4A80" w:rsidRPr="00203113" w14:paraId="30136EEC" w14:textId="77777777" w:rsidTr="00D15D31">
        <w:tc>
          <w:tcPr>
            <w:tcW w:w="288" w:type="pct"/>
            <w:vAlign w:val="center"/>
          </w:tcPr>
          <w:p w14:paraId="124CB7EA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8" w:type="pct"/>
          </w:tcPr>
          <w:p w14:paraId="24383B97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104037</w:t>
            </w:r>
          </w:p>
        </w:tc>
        <w:tc>
          <w:tcPr>
            <w:tcW w:w="3644" w:type="pct"/>
          </w:tcPr>
          <w:p w14:paraId="1C52D072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Intézményen kívüli gyermekétkeztetés</w:t>
            </w:r>
          </w:p>
        </w:tc>
      </w:tr>
    </w:tbl>
    <w:p w14:paraId="74930E7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89F47B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19033B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</w:p>
    <w:p w14:paraId="341DD332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7. Gazdálkodással összefüggő jogosítványok </w:t>
      </w:r>
    </w:p>
    <w:p w14:paraId="773BF077" w14:textId="77777777" w:rsidR="008D4A80" w:rsidRPr="00250A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color w:val="FF0000"/>
        </w:rPr>
      </w:pPr>
      <w:r w:rsidRPr="00203113">
        <w:rPr>
          <w:rFonts w:ascii="Times New Roman" w:hAnsi="Times New Roman" w:cs="Times New Roman"/>
        </w:rPr>
        <w:t xml:space="preserve">Önállóan működő (kódja: 2010) </w:t>
      </w:r>
      <w:r w:rsidRPr="00250A13">
        <w:rPr>
          <w:rFonts w:ascii="Times New Roman" w:hAnsi="Times New Roman" w:cs="Times New Roman"/>
          <w:color w:val="FF0000"/>
        </w:rPr>
        <w:t xml:space="preserve">Gazdálkodási feladatait a Tiszavasvári </w:t>
      </w:r>
      <w:r w:rsidR="00250A13" w:rsidRPr="00250A13">
        <w:rPr>
          <w:rFonts w:ascii="Times New Roman" w:hAnsi="Times New Roman" w:cs="Times New Roman"/>
          <w:color w:val="FF0000"/>
        </w:rPr>
        <w:t xml:space="preserve">Polgármesteri Hivatal </w:t>
      </w:r>
      <w:r w:rsidRPr="00250A13">
        <w:rPr>
          <w:rFonts w:ascii="Times New Roman" w:hAnsi="Times New Roman" w:cs="Times New Roman"/>
          <w:color w:val="FF0000"/>
        </w:rPr>
        <w:t xml:space="preserve">(székhelye: 4440 Tiszavasvári </w:t>
      </w:r>
      <w:r w:rsidR="00250A13" w:rsidRPr="00250A13">
        <w:rPr>
          <w:rFonts w:ascii="Times New Roman" w:hAnsi="Times New Roman" w:cs="Times New Roman"/>
          <w:color w:val="FF0000"/>
        </w:rPr>
        <w:t>Városháza tér 4.</w:t>
      </w:r>
      <w:r w:rsidRPr="00250A13">
        <w:rPr>
          <w:rFonts w:ascii="Times New Roman" w:hAnsi="Times New Roman" w:cs="Times New Roman"/>
          <w:color w:val="FF0000"/>
        </w:rPr>
        <w:t>) szerv látja el.</w:t>
      </w:r>
    </w:p>
    <w:p w14:paraId="5184F420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749642DE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8. Alapító szerv neve és címe:</w:t>
      </w:r>
    </w:p>
    <w:p w14:paraId="4390374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Tiszavasvári Város Önkormányzata Képviselő Testülete (4440 Tiszavasvári Városháza tér 4. sz.)</w:t>
      </w:r>
    </w:p>
    <w:p w14:paraId="0EA5B015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i/>
          <w:iCs/>
        </w:rPr>
      </w:pPr>
    </w:p>
    <w:p w14:paraId="0560D0D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9. Alapítói jogokkal felruházott irányító szerve és székhelye:</w:t>
      </w:r>
    </w:p>
    <w:p w14:paraId="6E37F52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Tiszavasvári Város Önkormányzata Képviselő Testülete (4440 Tiszavasvári Városháza tér 4. sz.)</w:t>
      </w:r>
    </w:p>
    <w:p w14:paraId="73C4FCCF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i/>
          <w:iCs/>
        </w:rPr>
      </w:pPr>
    </w:p>
    <w:p w14:paraId="67238603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10. Felügyeleti szerv neve és címe:</w:t>
      </w:r>
    </w:p>
    <w:p w14:paraId="58D901D2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Tiszavasvári Város Önkormányzata Képviselő Testülete (4440 Tiszavasvári Városháza tér 4. sz.)</w:t>
      </w:r>
    </w:p>
    <w:p w14:paraId="1827C23D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i/>
          <w:iCs/>
        </w:rPr>
      </w:pPr>
    </w:p>
    <w:p w14:paraId="485355AF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11. Az intézmény fenntartója:</w:t>
      </w:r>
    </w:p>
    <w:p w14:paraId="400AE4E7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</w:t>
      </w:r>
      <w:r w:rsidRPr="00203113">
        <w:rPr>
          <w:rFonts w:ascii="Times New Roman" w:hAnsi="Times New Roman" w:cs="Times New Roman"/>
        </w:rPr>
        <w:t xml:space="preserve">Tiszavasvári Város Önkormányzata </w:t>
      </w:r>
      <w:r w:rsidRPr="00203113">
        <w:rPr>
          <w:rFonts w:ascii="Times New Roman" w:hAnsi="Times New Roman" w:cs="Times New Roman"/>
          <w:b/>
          <w:bCs/>
        </w:rPr>
        <w:t>(</w:t>
      </w:r>
      <w:r w:rsidRPr="00203113">
        <w:rPr>
          <w:rFonts w:ascii="Times New Roman" w:hAnsi="Times New Roman" w:cs="Times New Roman"/>
        </w:rPr>
        <w:t>4440 Tiszavasvári Városháza tér 4. sz.)</w:t>
      </w:r>
    </w:p>
    <w:p w14:paraId="7CFC52F2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</w:p>
    <w:p w14:paraId="770716BB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12. A költségvetési szerv vezetőjének kinevezési (</w:t>
      </w:r>
      <w:proofErr w:type="gramStart"/>
      <w:r w:rsidRPr="00203113">
        <w:rPr>
          <w:rFonts w:ascii="Times New Roman" w:hAnsi="Times New Roman" w:cs="Times New Roman"/>
          <w:b/>
          <w:bCs/>
        </w:rPr>
        <w:t>megbízási )</w:t>
      </w:r>
      <w:proofErr w:type="gramEnd"/>
      <w:r w:rsidRPr="00203113">
        <w:rPr>
          <w:rFonts w:ascii="Times New Roman" w:hAnsi="Times New Roman" w:cs="Times New Roman"/>
          <w:b/>
          <w:bCs/>
        </w:rPr>
        <w:t xml:space="preserve"> rendje</w:t>
      </w:r>
    </w:p>
    <w:p w14:paraId="65FFF7D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</w:p>
    <w:p w14:paraId="27D419AC" w14:textId="77777777" w:rsidR="008D4A80" w:rsidRPr="00203113" w:rsidRDefault="008D4A80" w:rsidP="008D4A80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költségvetési szerv vezetőjének megbízási rendje: A vezetőt nyilvános pályázat alapján a Tiszavasvári Város Önkormányzat Képviselő-Testülete bízza meg,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feladatot.</w:t>
      </w:r>
    </w:p>
    <w:p w14:paraId="0EE9AD29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35A4B0EC" w14:textId="77777777" w:rsidR="008D4A80" w:rsidRPr="00203113" w:rsidRDefault="008D4A80" w:rsidP="008D4A80">
      <w:pPr>
        <w:pStyle w:val="Listaszerbekezds"/>
        <w:tabs>
          <w:tab w:val="left" w:leader="dot" w:pos="9072"/>
        </w:tabs>
        <w:spacing w:before="24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203113">
        <w:rPr>
          <w:rFonts w:ascii="Times New Roman" w:hAnsi="Times New Roman" w:cs="Times New Roman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8D4A80" w:rsidRPr="00203113" w14:paraId="4AC14A0B" w14:textId="77777777" w:rsidTr="00D15D31">
        <w:tc>
          <w:tcPr>
            <w:tcW w:w="288" w:type="pct"/>
            <w:vAlign w:val="center"/>
          </w:tcPr>
          <w:p w14:paraId="0A241BF7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pct"/>
          </w:tcPr>
          <w:p w14:paraId="2651781F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foglalkoztatási jogviszony</w:t>
            </w:r>
          </w:p>
        </w:tc>
        <w:tc>
          <w:tcPr>
            <w:tcW w:w="3020" w:type="pct"/>
          </w:tcPr>
          <w:p w14:paraId="1E7A093E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jogviszonyt szabályozó jogszabály</w:t>
            </w:r>
          </w:p>
        </w:tc>
      </w:tr>
      <w:tr w:rsidR="008D4A80" w:rsidRPr="00203113" w14:paraId="3922F641" w14:textId="77777777" w:rsidTr="00D15D31">
        <w:tc>
          <w:tcPr>
            <w:tcW w:w="288" w:type="pct"/>
            <w:vAlign w:val="center"/>
          </w:tcPr>
          <w:p w14:paraId="74425C83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2" w:type="pct"/>
          </w:tcPr>
          <w:p w14:paraId="30E40999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közalkalmazotti jogviszony</w:t>
            </w:r>
          </w:p>
        </w:tc>
        <w:tc>
          <w:tcPr>
            <w:tcW w:w="3020" w:type="pct"/>
          </w:tcPr>
          <w:p w14:paraId="3750FDBC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a közalkalmazottak jogállásáról szóló 1992. évi XXXIII. törvény</w:t>
            </w:r>
          </w:p>
        </w:tc>
      </w:tr>
    </w:tbl>
    <w:p w14:paraId="0D4DF71B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030D71F9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35DA028C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14. Az intézményi férőhelyek száma: </w:t>
      </w:r>
      <w:proofErr w:type="gramStart"/>
      <w:r w:rsidRPr="00203113">
        <w:rPr>
          <w:rFonts w:ascii="Times New Roman" w:hAnsi="Times New Roman" w:cs="Times New Roman"/>
          <w:b/>
          <w:bCs/>
        </w:rPr>
        <w:t>78  fő</w:t>
      </w:r>
      <w:proofErr w:type="gramEnd"/>
      <w:r w:rsidRPr="00203113">
        <w:rPr>
          <w:rFonts w:ascii="Times New Roman" w:hAnsi="Times New Roman" w:cs="Times New Roman"/>
          <w:b/>
          <w:bCs/>
        </w:rPr>
        <w:t xml:space="preserve">. </w:t>
      </w:r>
    </w:p>
    <w:p w14:paraId="07A08B55" w14:textId="77777777" w:rsidR="008D4A80" w:rsidRPr="00203113" w:rsidRDefault="008D4A80" w:rsidP="005D0989">
      <w:pPr>
        <w:numPr>
          <w:ilvl w:val="0"/>
          <w:numId w:val="10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Műk. </w:t>
      </w:r>
      <w:proofErr w:type="spellStart"/>
      <w:r w:rsidRPr="00203113">
        <w:rPr>
          <w:rFonts w:ascii="Times New Roman" w:hAnsi="Times New Roman" w:cs="Times New Roman"/>
        </w:rPr>
        <w:t>Eng</w:t>
      </w:r>
      <w:proofErr w:type="spellEnd"/>
      <w:r w:rsidRPr="00203113">
        <w:rPr>
          <w:rFonts w:ascii="Times New Roman" w:hAnsi="Times New Roman" w:cs="Times New Roman"/>
        </w:rPr>
        <w:t>. Száma</w:t>
      </w:r>
      <w:proofErr w:type="gramStart"/>
      <w:r w:rsidRPr="00203113">
        <w:rPr>
          <w:rFonts w:ascii="Times New Roman" w:hAnsi="Times New Roman" w:cs="Times New Roman"/>
        </w:rPr>
        <w:t xml:space="preserve">:  </w:t>
      </w:r>
      <w:r w:rsidRPr="00203113">
        <w:rPr>
          <w:rFonts w:ascii="Times New Roman" w:hAnsi="Times New Roman" w:cs="Times New Roman"/>
          <w:b/>
          <w:bCs/>
        </w:rPr>
        <w:t>SZ</w:t>
      </w:r>
      <w:proofErr w:type="gramEnd"/>
      <w:r w:rsidRPr="00203113">
        <w:rPr>
          <w:rFonts w:ascii="Times New Roman" w:hAnsi="Times New Roman" w:cs="Times New Roman"/>
          <w:b/>
          <w:bCs/>
        </w:rPr>
        <w:t>/113/01638-4/2016</w:t>
      </w:r>
    </w:p>
    <w:p w14:paraId="350DF786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</w:p>
    <w:p w14:paraId="73DD99A2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15. Az intézményben folytatható reklámtevékenységre vonatkozó előírások: </w:t>
      </w:r>
    </w:p>
    <w:p w14:paraId="175BC06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</w:p>
    <w:p w14:paraId="35F126A1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snapToGrid w:val="0"/>
        </w:rPr>
      </w:pPr>
      <w:r w:rsidRPr="00203113">
        <w:rPr>
          <w:rFonts w:ascii="Times New Roman" w:hAnsi="Times New Roman" w:cs="Times New Roman"/>
          <w:snapToGrid w:val="0"/>
        </w:rPr>
        <w:t>Az intézményben tilos a reklámtevékenység, kivéve, ha a reklám nem az ellátottaknak szól és az egészséges életmóddal, a környezetvédelemmel, a társadalmi, közéleti tevékenységgel, illetve a kulturális tevékenységgel függ össze.</w:t>
      </w:r>
    </w:p>
    <w:p w14:paraId="7F63C7F3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</w:p>
    <w:p w14:paraId="31FAB0D6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16. Az intézményi feladat ellátást szolgáló vagyon, a vagyon feletti rendelkezési jogosultság</w:t>
      </w:r>
    </w:p>
    <w:p w14:paraId="795EC972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44631419" w14:textId="77777777" w:rsidR="008D4A80" w:rsidRPr="00203113" w:rsidRDefault="008D4A80" w:rsidP="005D0989">
      <w:pPr>
        <w:numPr>
          <w:ilvl w:val="0"/>
          <w:numId w:val="10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Ingatlan, melyeket Tiszavasvári Város Önkormányzata használatra átad:</w:t>
      </w:r>
    </w:p>
    <w:p w14:paraId="2806DC5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           4440 Tiszavasvári Gombás András utca 8/a (2283/1 hrsz.)</w:t>
      </w:r>
    </w:p>
    <w:p w14:paraId="2A3F1C71" w14:textId="77777777" w:rsidR="008D4A80" w:rsidRPr="00203113" w:rsidRDefault="008D4A80" w:rsidP="005D0989">
      <w:pPr>
        <w:numPr>
          <w:ilvl w:val="0"/>
          <w:numId w:val="10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átvett pénzeszközök,</w:t>
      </w:r>
    </w:p>
    <w:p w14:paraId="5232EF0B" w14:textId="77777777" w:rsidR="008D4A80" w:rsidRPr="00203113" w:rsidRDefault="008D4A80" w:rsidP="005D0989">
      <w:pPr>
        <w:numPr>
          <w:ilvl w:val="0"/>
          <w:numId w:val="10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pályázati források,</w:t>
      </w:r>
    </w:p>
    <w:p w14:paraId="07096A97" w14:textId="77777777" w:rsidR="008D4A80" w:rsidRPr="00203113" w:rsidRDefault="008D4A80" w:rsidP="005D0989">
      <w:pPr>
        <w:numPr>
          <w:ilvl w:val="0"/>
          <w:numId w:val="10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központi normatív támogatások</w:t>
      </w:r>
    </w:p>
    <w:p w14:paraId="0F4AE46C" w14:textId="77777777" w:rsidR="008D4A80" w:rsidRPr="00203113" w:rsidRDefault="008D4A80" w:rsidP="005D0989">
      <w:pPr>
        <w:numPr>
          <w:ilvl w:val="0"/>
          <w:numId w:val="10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leltárában nyilvántartott vagyontárgyak</w:t>
      </w:r>
    </w:p>
    <w:p w14:paraId="4729B43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5F45A0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17. A vagyon feletti rendelkezési jog:</w:t>
      </w:r>
    </w:p>
    <w:p w14:paraId="2A2FB962" w14:textId="77777777" w:rsidR="008D4A80" w:rsidRPr="00203113" w:rsidRDefault="008D4A80" w:rsidP="008D4A80">
      <w:pPr>
        <w:ind w:hanging="2700"/>
        <w:jc w:val="both"/>
        <w:rPr>
          <w:rFonts w:ascii="Times New Roman" w:hAnsi="Times New Roman" w:cs="Times New Roman"/>
          <w:b/>
          <w:bCs/>
        </w:rPr>
      </w:pPr>
    </w:p>
    <w:p w14:paraId="03E7A67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</w:t>
      </w:r>
      <w:r w:rsidRPr="00203113">
        <w:rPr>
          <w:rFonts w:ascii="Times New Roman" w:hAnsi="Times New Roman" w:cs="Times New Roman"/>
          <w:b/>
          <w:bCs/>
        </w:rPr>
        <w:t>Tiszavasvári Város Önkormányzata tulajdonát képező,</w:t>
      </w:r>
      <w:r w:rsidRPr="00203113">
        <w:rPr>
          <w:rFonts w:ascii="Times New Roman" w:hAnsi="Times New Roman" w:cs="Times New Roman"/>
        </w:rPr>
        <w:t xml:space="preserve"> az </w:t>
      </w:r>
      <w:r w:rsidRPr="00203113">
        <w:rPr>
          <w:rFonts w:ascii="Times New Roman" w:hAnsi="Times New Roman" w:cs="Times New Roman"/>
          <w:b/>
          <w:bCs/>
        </w:rPr>
        <w:t xml:space="preserve">intézmény használatában lévő ingatlanokat, ingókat </w:t>
      </w:r>
      <w:r w:rsidRPr="00203113">
        <w:rPr>
          <w:rFonts w:ascii="Times New Roman" w:hAnsi="Times New Roman" w:cs="Times New Roman"/>
        </w:rPr>
        <w:t xml:space="preserve">– a Tiszavasvári Város Önkormányzata határozatlan időre, külön megállapodással </w:t>
      </w:r>
      <w:proofErr w:type="gramStart"/>
      <w:r w:rsidRPr="00203113">
        <w:rPr>
          <w:rFonts w:ascii="Times New Roman" w:hAnsi="Times New Roman" w:cs="Times New Roman"/>
        </w:rPr>
        <w:t>a  Tiszavasvári</w:t>
      </w:r>
      <w:proofErr w:type="gramEnd"/>
      <w:r w:rsidRPr="00203113">
        <w:rPr>
          <w:rFonts w:ascii="Times New Roman" w:hAnsi="Times New Roman" w:cs="Times New Roman"/>
        </w:rPr>
        <w:t xml:space="preserve"> Bölcsőde </w:t>
      </w:r>
      <w:r w:rsidRPr="00203113">
        <w:rPr>
          <w:rFonts w:ascii="Times New Roman" w:hAnsi="Times New Roman" w:cs="Times New Roman"/>
          <w:b/>
          <w:bCs/>
        </w:rPr>
        <w:t>vagyonkezelésébe</w:t>
      </w:r>
      <w:r w:rsidRPr="00203113">
        <w:rPr>
          <w:rFonts w:ascii="Times New Roman" w:hAnsi="Times New Roman" w:cs="Times New Roman"/>
        </w:rPr>
        <w:t xml:space="preserve"> adja.</w:t>
      </w:r>
    </w:p>
    <w:p w14:paraId="68E9F01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1AD2395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1A3AFAE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 a rendelkezésre álló vagyontárgyakat a feladatok ellátására szabadon használhatja, de nem idegenítheti el, és nem terhelheti meg azokat. </w:t>
      </w:r>
    </w:p>
    <w:p w14:paraId="63B909D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használatra a külön vagyonkezelői szerződésben foglaltak, és a vagyon feletti rendelkezés tekintetében az alapító okiratban is megjelöltek szerinti mindenkori hatályos jogszabályok vonatkoznak.</w:t>
      </w:r>
    </w:p>
    <w:p w14:paraId="4CBC9D8E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i/>
          <w:iCs/>
        </w:rPr>
      </w:pPr>
    </w:p>
    <w:p w14:paraId="7AF53FDA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18. Az intézmény megszüntetése</w:t>
      </w:r>
    </w:p>
    <w:p w14:paraId="2D9F8449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intézményt a jogszabály által nevesített esetekben az alapító jogosult megszüntetni.</w:t>
      </w:r>
    </w:p>
    <w:p w14:paraId="5BA2A22F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megszüntetésről az alapító határozattal dönt.</w:t>
      </w:r>
    </w:p>
    <w:p w14:paraId="0934D1B9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i/>
          <w:iCs/>
        </w:rPr>
      </w:pPr>
    </w:p>
    <w:p w14:paraId="4A5E683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19. A szerv költségvetési szervként való működéséből fakadó további szabályozás</w:t>
      </w:r>
    </w:p>
    <w:p w14:paraId="22D10729" w14:textId="77777777" w:rsidR="008D4A80" w:rsidRPr="00203113" w:rsidRDefault="008D4A80" w:rsidP="008D4A80">
      <w:pPr>
        <w:pStyle w:val="Szvegtrzs2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szabályozásra az Államháztartásról szóló 368/2011 (XI.31) Kormányrendelet alapján kerül sor.</w:t>
      </w:r>
    </w:p>
    <w:p w14:paraId="480C691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19.1. Az állami feladatként ellátott alaptevékenységet</w:t>
      </w:r>
      <w:proofErr w:type="gramStart"/>
      <w:r w:rsidRPr="00203113">
        <w:rPr>
          <w:rFonts w:ascii="Times New Roman" w:hAnsi="Times New Roman" w:cs="Times New Roman"/>
        </w:rPr>
        <w:t>,  benne</w:t>
      </w:r>
      <w:proofErr w:type="gramEnd"/>
      <w:r w:rsidRPr="00203113">
        <w:rPr>
          <w:rFonts w:ascii="Times New Roman" w:hAnsi="Times New Roman" w:cs="Times New Roman"/>
        </w:rPr>
        <w:t xml:space="preserve"> elhatároltan a kisegítő, kiegészítő tevékenységeket, valamint az azokat meghatározó jogszabály(ok) megjelölését, az alaptevékenységek forrásait, valamint az alaptevékenység feladatmutatóit az </w:t>
      </w:r>
      <w:r w:rsidRPr="00203113">
        <w:rPr>
          <w:rFonts w:ascii="Times New Roman" w:hAnsi="Times New Roman" w:cs="Times New Roman"/>
          <w:b/>
          <w:bCs/>
        </w:rPr>
        <w:t>1. számú melléklete</w:t>
      </w:r>
      <w:r w:rsidRPr="00203113">
        <w:rPr>
          <w:rFonts w:ascii="Times New Roman" w:hAnsi="Times New Roman" w:cs="Times New Roman"/>
        </w:rPr>
        <w:t xml:space="preserve"> tartalmazza.</w:t>
      </w:r>
    </w:p>
    <w:p w14:paraId="1F277B5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8B4252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</w:rPr>
        <w:t xml:space="preserve">19.2. A költségvetés tervezésével és végrehajtásával </w:t>
      </w:r>
      <w:proofErr w:type="gramStart"/>
      <w:r w:rsidRPr="00203113">
        <w:rPr>
          <w:rFonts w:ascii="Times New Roman" w:hAnsi="Times New Roman" w:cs="Times New Roman"/>
        </w:rPr>
        <w:t>kapcsolatos  előírásokat</w:t>
      </w:r>
      <w:proofErr w:type="gramEnd"/>
      <w:r w:rsidRPr="00203113">
        <w:rPr>
          <w:rFonts w:ascii="Times New Roman" w:hAnsi="Times New Roman" w:cs="Times New Roman"/>
        </w:rPr>
        <w:t xml:space="preserve">, feltételeket a </w:t>
      </w:r>
      <w:r w:rsidRPr="00203113">
        <w:rPr>
          <w:rFonts w:ascii="Times New Roman" w:hAnsi="Times New Roman" w:cs="Times New Roman"/>
          <w:b/>
        </w:rPr>
        <w:t>42/2014. II.20) Kt.sz. határozat 1.sz melléklete szabályozza.</w:t>
      </w:r>
    </w:p>
    <w:p w14:paraId="420233D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698C984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51BB94D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20. Az ellenőrzéshez kapcsolódó szabályozás</w:t>
      </w:r>
    </w:p>
    <w:p w14:paraId="2449F84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ellenőrzéssel kapcsolatos előírásokat Belső Ellenőrzési Szabályzat tartalmazza.</w:t>
      </w:r>
    </w:p>
    <w:p w14:paraId="44C5FB5B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7A48A3C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C0F63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III. Az intézmény szervezete</w:t>
      </w:r>
    </w:p>
    <w:p w14:paraId="38B1A66B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124A30F0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43442767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 Az intézmény szervezeti felépítése</w:t>
      </w:r>
    </w:p>
    <w:p w14:paraId="28A86772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5F954FC3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élén az intézményvezető áll.</w:t>
      </w:r>
    </w:p>
    <w:p w14:paraId="7E21D363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intézményvezetőnek alárendelten működnek a következő szervezeti egységek:</w:t>
      </w:r>
    </w:p>
    <w:p w14:paraId="72B77E37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gondozási részleg, </w:t>
      </w:r>
    </w:p>
    <w:p w14:paraId="0471EA9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élelmezési részleg,</w:t>
      </w:r>
    </w:p>
    <w:p w14:paraId="21403D0D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műszaki részleg</w:t>
      </w:r>
    </w:p>
    <w:p w14:paraId="3872F20A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2CBC4D1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1.1. Az intézményvezető</w:t>
      </w:r>
    </w:p>
    <w:p w14:paraId="4EE53A1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munkakörre vonatkozó legfontosabb jogszabályok:</w:t>
      </w:r>
    </w:p>
    <w:p w14:paraId="4AF1CDE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- 1997. évi XXXI. Törvény </w:t>
      </w:r>
    </w:p>
    <w:p w14:paraId="39742EE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- 320/2009 (XII.29) Kormány rendelet A gyermekjóléti és gyermekvédelmi szolgáltató tevékenység engedélyezéséről, valamint a gyermekjóléti és gyermekvédelmi vállalkozói engedélyről</w:t>
      </w:r>
    </w:p>
    <w:p w14:paraId="3938C2B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- 15/1998. (IV.30.) NM rendelet A személyes gondoskodást nyújtó gyermekjóléti, gyermekvédelmi intézmények, valamint személyek szakmai feladatairól és működésük feltételeiről</w:t>
      </w:r>
    </w:p>
    <w:p w14:paraId="5192BC0C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- 235/1997. (XII. 17.) Kormány rendelet A gyámhatóságok, a területi gyermekvédelmi szakszolgálatok, a gyermekjóléti szolgálatok és a személyes gondoskodást nyújtó szervek és személyek által kezelt személyes adatokról</w:t>
      </w:r>
    </w:p>
    <w:p w14:paraId="054502D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- 1992. évi XXXIII. Törvény a közalkalmazottak jogállásáról</w:t>
      </w:r>
    </w:p>
    <w:p w14:paraId="438A837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sz w:val="23"/>
          <w:szCs w:val="23"/>
        </w:rPr>
        <w:t>A Munka Törvénykönyvéről szóló 2011 évi I. tv.,</w:t>
      </w:r>
    </w:p>
    <w:p w14:paraId="2DF45B9D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126B5341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magasabb vezetői beosztásba sorolt munkakör.</w:t>
      </w:r>
    </w:p>
    <w:p w14:paraId="3A65A773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felelős az intézmény feladatainak megfelelő színvonalon történő ellátásáért, ennek érdekében joga és kötelessége:</w:t>
      </w:r>
    </w:p>
    <w:p w14:paraId="68D5C183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biztosítani a feladatellátás tárgyi és személyi feltételeit – ennek érdekében kapcsolatot tartani a fenntartóval, </w:t>
      </w:r>
    </w:p>
    <w:p w14:paraId="6B6DBD84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ellenőrizni a feladatellátás alapító okiratnak, szakmai programnak, házirendnek, valamint a jogszabályoknak és egyéb szakmai dokumentumoknak, elvárásoknak való megfelelőségét, </w:t>
      </w:r>
    </w:p>
    <w:p w14:paraId="6C0C659D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törekedni arra, hogy a szolgáltatás, ellátás színvonala javuljon.</w:t>
      </w:r>
    </w:p>
    <w:p w14:paraId="32A33132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39A31A1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további feladatai:</w:t>
      </w:r>
    </w:p>
    <w:p w14:paraId="412BBBEB" w14:textId="77777777" w:rsidR="008D4A80" w:rsidRPr="00203113" w:rsidRDefault="008D4A80" w:rsidP="008D4A80">
      <w:pPr>
        <w:pStyle w:val="Nincstrkz1"/>
        <w:rPr>
          <w:sz w:val="23"/>
          <w:szCs w:val="23"/>
        </w:rPr>
      </w:pPr>
      <w:r w:rsidRPr="00203113">
        <w:rPr>
          <w:sz w:val="23"/>
          <w:szCs w:val="23"/>
        </w:rPr>
        <w:t>Valamennyi közalkalmazott tekintetében megilleti a:</w:t>
      </w:r>
    </w:p>
    <w:p w14:paraId="45D4F39F" w14:textId="77777777" w:rsidR="008D4A80" w:rsidRPr="00203113" w:rsidRDefault="008D4A80" w:rsidP="005D0989">
      <w:pPr>
        <w:pStyle w:val="Nincstrkz1"/>
        <w:numPr>
          <w:ilvl w:val="0"/>
          <w:numId w:val="124"/>
        </w:numPr>
        <w:rPr>
          <w:sz w:val="23"/>
          <w:szCs w:val="23"/>
        </w:rPr>
      </w:pPr>
      <w:r w:rsidRPr="00203113">
        <w:rPr>
          <w:sz w:val="23"/>
          <w:szCs w:val="23"/>
        </w:rPr>
        <w:t>kinevezés,</w:t>
      </w:r>
    </w:p>
    <w:p w14:paraId="1592FF05" w14:textId="77777777" w:rsidR="008D4A80" w:rsidRPr="00203113" w:rsidRDefault="008D4A80" w:rsidP="005D0989">
      <w:pPr>
        <w:pStyle w:val="Nincstrkz1"/>
        <w:numPr>
          <w:ilvl w:val="0"/>
          <w:numId w:val="124"/>
        </w:numPr>
        <w:rPr>
          <w:sz w:val="23"/>
          <w:szCs w:val="23"/>
        </w:rPr>
      </w:pPr>
      <w:r w:rsidRPr="00203113">
        <w:rPr>
          <w:sz w:val="23"/>
          <w:szCs w:val="23"/>
        </w:rPr>
        <w:t>átsorolás,</w:t>
      </w:r>
    </w:p>
    <w:p w14:paraId="434E17A4" w14:textId="77777777" w:rsidR="008D4A80" w:rsidRPr="00203113" w:rsidRDefault="008D4A80" w:rsidP="005D0989">
      <w:pPr>
        <w:pStyle w:val="Nincstrkz1"/>
        <w:numPr>
          <w:ilvl w:val="0"/>
          <w:numId w:val="124"/>
        </w:numPr>
        <w:rPr>
          <w:sz w:val="23"/>
          <w:szCs w:val="23"/>
        </w:rPr>
      </w:pPr>
      <w:r w:rsidRPr="00203113">
        <w:rPr>
          <w:sz w:val="23"/>
          <w:szCs w:val="23"/>
        </w:rPr>
        <w:t>közalkalmazotti jogviszony módosítása,</w:t>
      </w:r>
    </w:p>
    <w:p w14:paraId="25EDCA98" w14:textId="77777777" w:rsidR="008D4A80" w:rsidRPr="00203113" w:rsidRDefault="008D4A80" w:rsidP="005D0989">
      <w:pPr>
        <w:pStyle w:val="Nincstrkz1"/>
        <w:numPr>
          <w:ilvl w:val="0"/>
          <w:numId w:val="124"/>
        </w:numPr>
        <w:rPr>
          <w:sz w:val="23"/>
          <w:szCs w:val="23"/>
        </w:rPr>
      </w:pPr>
      <w:r w:rsidRPr="00203113">
        <w:rPr>
          <w:sz w:val="23"/>
          <w:szCs w:val="23"/>
        </w:rPr>
        <w:t>közalkalmazotti jogviszony megszüntetése,</w:t>
      </w:r>
    </w:p>
    <w:p w14:paraId="2E81DECB" w14:textId="77777777" w:rsidR="008D4A80" w:rsidRPr="00203113" w:rsidRDefault="008D4A80" w:rsidP="005D0989">
      <w:pPr>
        <w:pStyle w:val="Nincstrkz1"/>
        <w:numPr>
          <w:ilvl w:val="0"/>
          <w:numId w:val="124"/>
        </w:numPr>
        <w:rPr>
          <w:sz w:val="23"/>
          <w:szCs w:val="23"/>
        </w:rPr>
      </w:pPr>
      <w:r w:rsidRPr="00203113">
        <w:rPr>
          <w:sz w:val="23"/>
          <w:szCs w:val="23"/>
        </w:rPr>
        <w:t xml:space="preserve">fegyelmi jogkör gyakorlása. </w:t>
      </w:r>
    </w:p>
    <w:p w14:paraId="474CE6B7" w14:textId="77777777" w:rsidR="008D4A80" w:rsidRPr="00203113" w:rsidRDefault="008D4A80" w:rsidP="008D4A80">
      <w:pPr>
        <w:pStyle w:val="Nincstrkz1"/>
        <w:ind w:left="720"/>
        <w:rPr>
          <w:sz w:val="23"/>
          <w:szCs w:val="23"/>
        </w:rPr>
      </w:pPr>
    </w:p>
    <w:p w14:paraId="6C3BD391" w14:textId="77777777" w:rsidR="008D4A80" w:rsidRPr="00203113" w:rsidRDefault="008D4A80" w:rsidP="008D4A80">
      <w:pPr>
        <w:pStyle w:val="Nincstrkz1"/>
        <w:rPr>
          <w:sz w:val="23"/>
          <w:szCs w:val="23"/>
        </w:rPr>
      </w:pPr>
      <w:r w:rsidRPr="00203113">
        <w:rPr>
          <w:sz w:val="23"/>
          <w:szCs w:val="23"/>
        </w:rPr>
        <w:t>Valamennyi beosztott dolgozó tekintetében dönt:</w:t>
      </w:r>
    </w:p>
    <w:p w14:paraId="4E3060C1" w14:textId="77777777" w:rsidR="008D4A80" w:rsidRPr="00203113" w:rsidRDefault="008D4A80" w:rsidP="005D0989">
      <w:pPr>
        <w:pStyle w:val="Nincstrkz1"/>
        <w:numPr>
          <w:ilvl w:val="0"/>
          <w:numId w:val="125"/>
        </w:numPr>
        <w:jc w:val="both"/>
        <w:rPr>
          <w:sz w:val="23"/>
          <w:szCs w:val="23"/>
        </w:rPr>
      </w:pPr>
      <w:r w:rsidRPr="00203113">
        <w:rPr>
          <w:sz w:val="23"/>
          <w:szCs w:val="23"/>
        </w:rPr>
        <w:t>jutalmazásról, bérfejlesztésről,</w:t>
      </w:r>
    </w:p>
    <w:p w14:paraId="30FCA85A" w14:textId="77777777" w:rsidR="008D4A80" w:rsidRPr="00203113" w:rsidRDefault="008D4A80" w:rsidP="005D0989">
      <w:pPr>
        <w:pStyle w:val="Nincstrkz1"/>
        <w:numPr>
          <w:ilvl w:val="0"/>
          <w:numId w:val="125"/>
        </w:numPr>
        <w:jc w:val="both"/>
        <w:rPr>
          <w:sz w:val="23"/>
          <w:szCs w:val="23"/>
        </w:rPr>
      </w:pPr>
      <w:r w:rsidRPr="00203113">
        <w:rPr>
          <w:sz w:val="23"/>
          <w:szCs w:val="23"/>
        </w:rPr>
        <w:t>tanulmányi szerződés megkötéséről,</w:t>
      </w:r>
    </w:p>
    <w:p w14:paraId="67D34F2C" w14:textId="77777777" w:rsidR="008D4A80" w:rsidRPr="00203113" w:rsidRDefault="008D4A80" w:rsidP="005D0989">
      <w:pPr>
        <w:pStyle w:val="Nincstrkz1"/>
        <w:numPr>
          <w:ilvl w:val="0"/>
          <w:numId w:val="125"/>
        </w:numPr>
        <w:jc w:val="both"/>
        <w:rPr>
          <w:sz w:val="23"/>
          <w:szCs w:val="23"/>
        </w:rPr>
      </w:pPr>
      <w:r w:rsidRPr="00203113">
        <w:rPr>
          <w:sz w:val="23"/>
          <w:szCs w:val="23"/>
        </w:rPr>
        <w:t>rendkívüli és fizetés nélküli szabadságról,</w:t>
      </w:r>
    </w:p>
    <w:p w14:paraId="309139F4" w14:textId="77777777" w:rsidR="008D4A80" w:rsidRPr="00203113" w:rsidRDefault="008D4A80" w:rsidP="005D0989">
      <w:pPr>
        <w:pStyle w:val="Nincstrkz1"/>
        <w:numPr>
          <w:ilvl w:val="0"/>
          <w:numId w:val="125"/>
        </w:numPr>
        <w:jc w:val="both"/>
        <w:rPr>
          <w:sz w:val="23"/>
          <w:szCs w:val="23"/>
        </w:rPr>
      </w:pPr>
      <w:r w:rsidRPr="00203113">
        <w:rPr>
          <w:sz w:val="23"/>
          <w:szCs w:val="23"/>
        </w:rPr>
        <w:t>túlmunka elrendeléséről,</w:t>
      </w:r>
    </w:p>
    <w:p w14:paraId="4E691FDB" w14:textId="77777777" w:rsidR="008D4A80" w:rsidRPr="00203113" w:rsidRDefault="008D4A80" w:rsidP="005D0989">
      <w:pPr>
        <w:pStyle w:val="Nincstrkz1"/>
        <w:numPr>
          <w:ilvl w:val="0"/>
          <w:numId w:val="125"/>
        </w:numPr>
        <w:jc w:val="both"/>
        <w:rPr>
          <w:sz w:val="23"/>
          <w:szCs w:val="23"/>
        </w:rPr>
      </w:pPr>
      <w:r w:rsidRPr="00203113">
        <w:rPr>
          <w:sz w:val="23"/>
          <w:szCs w:val="23"/>
        </w:rPr>
        <w:t>munkaidőnek az általánostól eltérő ledolgozásáról.</w:t>
      </w:r>
    </w:p>
    <w:p w14:paraId="31F7E2B6" w14:textId="77777777" w:rsidR="008D4A80" w:rsidRPr="00203113" w:rsidRDefault="008D4A80" w:rsidP="008D4A80">
      <w:pPr>
        <w:pStyle w:val="Nincstrkz1"/>
        <w:jc w:val="both"/>
        <w:rPr>
          <w:sz w:val="23"/>
          <w:szCs w:val="23"/>
        </w:rPr>
      </w:pPr>
    </w:p>
    <w:p w14:paraId="0DC124E8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45B18204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 vezetése,</w:t>
      </w:r>
    </w:p>
    <w:p w14:paraId="45D5B3F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intézmény folyamatos működtetésének biztosítása, </w:t>
      </w:r>
    </w:p>
    <w:p w14:paraId="3265BC69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intézmény gazdálkodásának szervezése, irányítása, </w:t>
      </w:r>
    </w:p>
    <w:p w14:paraId="03F9CC09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 szakmai tevékenység tervezése, szervezése, irányítása és ellenőrzése, ennek keretében az intézményi részlegek tevékenységének, működésének összehangolása, </w:t>
      </w:r>
    </w:p>
    <w:p w14:paraId="2115181D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folyamatosan vizsgálja, rendszeresen áttekinti a szervezeti struktúrát, a munkamegosztás rendjét az egyes részlegek között és a részlegeken belül, </w:t>
      </w:r>
    </w:p>
    <w:p w14:paraId="414AD5C5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 jogszabályokban, illetve a fenntartó által megfogalmazott feladatok ellátása, </w:t>
      </w:r>
    </w:p>
    <w:p w14:paraId="6EF7BA1C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 szervezett működéséhez szükséges belső szabályozottság megteremtése, folyamatos aktualizálása, különös figyelemmel a következőkre:</w:t>
      </w:r>
    </w:p>
    <w:p w14:paraId="30ABB251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 xml:space="preserve">- házirend, </w:t>
      </w:r>
    </w:p>
    <w:p w14:paraId="45E4A7DD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 xml:space="preserve">- szakmai program, </w:t>
      </w:r>
    </w:p>
    <w:p w14:paraId="7008AC5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 xml:space="preserve">- SZMSZ, </w:t>
      </w:r>
    </w:p>
    <w:p w14:paraId="17C86464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tűzvédelmi és munkavédelmi szabályzat,</w:t>
      </w:r>
    </w:p>
    <w:p w14:paraId="7DC0219F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 pénzügyi-gazdálkodási ellenőrzése, valamint szakmai ellenőrzése és értékelése,</w:t>
      </w:r>
    </w:p>
    <w:p w14:paraId="4ED6D409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az intézmény dolgozói szakmai tevékenységének támogatása, továbbképzések tervezése és az azokon való részvétel biztosítása,</w:t>
      </w:r>
    </w:p>
    <w:p w14:paraId="2291401A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ellátás színvonalának emelése érdekében tanulmányozza az új gondozási módszereket, törekszik az ellátottak jogai minél szélesebb körben való érvényesítésére, </w:t>
      </w:r>
    </w:p>
    <w:p w14:paraId="3954EF53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törekszik az intézmény hatékony és gazdaságos működtetésére, ennek érdekében vizsgálja azt, hogy az ellátás színvonalának megtartása vagy emelése milyen módon lehetséges (figyelemmel kíséri az esetleges integrációs lehetőségeket stb.), </w:t>
      </w:r>
    </w:p>
    <w:p w14:paraId="0A6E20BE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közreműködik az ellátottak érdekvédelmével kapcsolatos tevékenységekben,</w:t>
      </w:r>
    </w:p>
    <w:p w14:paraId="3DEAC77B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ellátja a térítési díjakkal kapcsolatos feladatokat.</w:t>
      </w:r>
    </w:p>
    <w:p w14:paraId="72F384D5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033BE6B4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</w:rPr>
      </w:pPr>
      <w:r w:rsidRPr="00203113">
        <w:rPr>
          <w:rFonts w:ascii="Times New Roman" w:hAnsi="Times New Roman" w:cs="Times New Roman"/>
          <w:b/>
        </w:rPr>
        <w:t>Intézményvezető-helyettes</w:t>
      </w:r>
    </w:p>
    <w:p w14:paraId="2C0E3CAB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munkáját az intézményvezető-helyettes segíti. Az intézményvezető-helyettes feladatai megegyeznek az intézményvezetőével azzal a kitétellel, hogy az intézményvezető-helyettes a tevékenységét az intézményvezető útmutatásai, iránymutatásai alapján végezheti, tevékenysége döntés előkészítő, illetve döntés végrehajtó.</w:t>
      </w:r>
    </w:p>
    <w:p w14:paraId="393A2538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06B2AF9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1.2. A gondozási-nevelési részleg</w:t>
      </w:r>
    </w:p>
    <w:p w14:paraId="1005CF1A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49E6DD3B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gondozási-nevelési részleg élén a gondozási-nevelési részleg vezető áll.</w:t>
      </w:r>
    </w:p>
    <w:p w14:paraId="38C1F088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033571EB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gondozási-nevelési részleg feladata:</w:t>
      </w:r>
    </w:p>
    <w:p w14:paraId="345FF60D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gondozott gyermek testi, értelmi, érzelmi és erkölcsi fejlődését biztosító, családpótló ellátásban, szülői gondoskodást helyettesítő védelemben való részesítése,</w:t>
      </w:r>
    </w:p>
    <w:p w14:paraId="606F149C" w14:textId="77777777" w:rsidR="008D4A80" w:rsidRPr="00203113" w:rsidRDefault="008D4A80" w:rsidP="008D4A80">
      <w:pPr>
        <w:pStyle w:val="Cmsor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20311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a három éven aluli gyermekek gondozása-nevelése, harmonikus testi-szellemi fejlődésének segítése az életkori és egyéni sajátosságok figyelembevételével.</w:t>
      </w:r>
    </w:p>
    <w:p w14:paraId="207684E2" w14:textId="77777777" w:rsidR="008D4A80" w:rsidRPr="00203113" w:rsidRDefault="008D4A80" w:rsidP="008D4A80">
      <w:pPr>
        <w:pStyle w:val="Cmsor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 biztosítani</w:t>
      </w:r>
    </w:p>
    <w:p w14:paraId="7DD48E44" w14:textId="77777777" w:rsidR="008D4A80" w:rsidRPr="00203113" w:rsidRDefault="008D4A80" w:rsidP="008D4A80">
      <w:pPr>
        <w:pStyle w:val="Cmsor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 a gondozás-nevelés feltételeit, így különösen</w:t>
      </w:r>
    </w:p>
    <w:p w14:paraId="5E62C16F" w14:textId="77777777" w:rsidR="008D4A80" w:rsidRPr="00203113" w:rsidRDefault="008D4A80" w:rsidP="008D4A80">
      <w:pPr>
        <w:pStyle w:val="Cmsor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 a törvényes képviselő közreműködésével történő fokozatos beilleszkedés lehetőségét,</w:t>
      </w:r>
    </w:p>
    <w:p w14:paraId="0DA3AD8C" w14:textId="77777777" w:rsidR="008D4A80" w:rsidRPr="00203113" w:rsidRDefault="008D4A80" w:rsidP="008D4A80">
      <w:pPr>
        <w:pStyle w:val="Cmsor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 megfelelő textíliát és bútorzatot,</w:t>
      </w:r>
    </w:p>
    <w:p w14:paraId="5B458EC0" w14:textId="77777777" w:rsidR="008D4A80" w:rsidRPr="00203113" w:rsidRDefault="008D4A80" w:rsidP="008D4A80">
      <w:pPr>
        <w:pStyle w:val="Cmsor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 a játéktevékenység feltételeit,</w:t>
      </w:r>
    </w:p>
    <w:p w14:paraId="1682531D" w14:textId="77777777" w:rsidR="008D4A80" w:rsidRPr="00203113" w:rsidRDefault="008D4A80" w:rsidP="008D4A80">
      <w:pPr>
        <w:pStyle w:val="Cmsor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 a szabadban való tartózkodás feltételeit,</w:t>
      </w:r>
    </w:p>
    <w:p w14:paraId="20BB4093" w14:textId="77777777" w:rsidR="008D4A80" w:rsidRPr="00203113" w:rsidRDefault="008D4A80" w:rsidP="008D4A80">
      <w:pPr>
        <w:pStyle w:val="Cmsor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 az egészséges táplálkozás követelményének megfelelő étkeztetést a külön jogszabályban meghatározottak szerint.</w:t>
      </w:r>
    </w:p>
    <w:p w14:paraId="4AA9145A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537EAF7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gondozási-nevelési részleg vezető feladata, hogy</w:t>
      </w:r>
    </w:p>
    <w:p w14:paraId="3E1D475C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 részleget az intézményvezető, valamint az intézmény szakmai tevékenységét, az intézmény működési rendjét meghatározó dokumentumok szerint vezesse, </w:t>
      </w:r>
    </w:p>
    <w:p w14:paraId="04476EF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szervezze a gondozási-nevelési részleg mindennapi tevékenységét, </w:t>
      </w:r>
    </w:p>
    <w:p w14:paraId="4377B0D9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irányítsa és figyelemmel kísérje a gondozási-nevelési részleg szakmai tevékenységét, s a végzett munkáról beszámoljon az intézményvezető felé, </w:t>
      </w:r>
    </w:p>
    <w:p w14:paraId="61C84F7E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ellássa a közvetlen irányítása alatt álló munkakörök tekintetében azokat a munkaügyi feladatokat, melyek ellátására az intézményvezető felhatalmazta, illetve utasította,</w:t>
      </w:r>
    </w:p>
    <w:p w14:paraId="5C9E8CBB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folyamatosan ellenőrzi a részlegének szakmai működését,</w:t>
      </w:r>
    </w:p>
    <w:p w14:paraId="4989DAB8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közreműködik új gondozási, nevelési módszerek bevezetésében, e témakörben tapasztalatcserét folytat az intézményvezetővel, s más intézményekkel.</w:t>
      </w:r>
    </w:p>
    <w:p w14:paraId="48989731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ECFE2E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1.3. Az élelmezési részleg</w:t>
      </w:r>
    </w:p>
    <w:p w14:paraId="3EDFFA3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18EB8BE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élelmezési részleg élén az élelmezésvezető áll.</w:t>
      </w:r>
    </w:p>
    <w:p w14:paraId="4B5223AB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292F3E6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1478A7E5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élelmezési részleg feladata:</w:t>
      </w:r>
    </w:p>
    <w:p w14:paraId="73CDA673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intézmény élelmezési tevékenységgel kapcsolatos szabályozások szerinti feladatellátás, </w:t>
      </w:r>
    </w:p>
    <w:p w14:paraId="337774B3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intézmény alapító okiratában meghatározott feladatok ellátása érdekében az étkeztetési tevékenység lebonyolítása, </w:t>
      </w:r>
    </w:p>
    <w:p w14:paraId="08C4D8AA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élelmezési anyagok beszerzése, átvétele, tárolása, </w:t>
      </w:r>
    </w:p>
    <w:p w14:paraId="02B898E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élelmezési anyagok kiadása, </w:t>
      </w:r>
    </w:p>
    <w:p w14:paraId="7ECD75CE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étrend összeállítása, </w:t>
      </w:r>
    </w:p>
    <w:p w14:paraId="2B2D5507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proofErr w:type="gramStart"/>
      <w:r w:rsidRPr="00203113">
        <w:rPr>
          <w:rFonts w:ascii="Times New Roman" w:hAnsi="Times New Roman" w:cs="Times New Roman"/>
        </w:rPr>
        <w:t>a</w:t>
      </w:r>
      <w:proofErr w:type="gramEnd"/>
      <w:r w:rsidRPr="00203113">
        <w:rPr>
          <w:rFonts w:ascii="Times New Roman" w:hAnsi="Times New Roman" w:cs="Times New Roman"/>
        </w:rPr>
        <w:t xml:space="preserve"> ételek elkészítése, és kiadása, </w:t>
      </w:r>
    </w:p>
    <w:p w14:paraId="0523BB6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ételek megfelelő összetételben történő összeállítása, a változatosság és az idényszerűség követelményének érvényesítése, </w:t>
      </w:r>
    </w:p>
    <w:p w14:paraId="46D8E0F7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élelmezéssel kapcsolatos adminisztrációs feladatok elkészítése (anyagkiszabás, étkezők nyilvántartása stb.)</w:t>
      </w:r>
    </w:p>
    <w:p w14:paraId="093B4451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 élelmezési tevékenységével kapcsolatos analitikus könyvelési és feladási feladatainak ellátása,</w:t>
      </w:r>
    </w:p>
    <w:p w14:paraId="41B89012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 élelmezési tevékenységével kapcsolatos tájékoztatási feladatok,</w:t>
      </w:r>
    </w:p>
    <w:p w14:paraId="607BE8AA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információ szolgáltatás a vezetés és a fenntartó felé,</w:t>
      </w:r>
    </w:p>
    <w:p w14:paraId="0C99B1B4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a részleghez tartozó leltározási és értékelési feladatok ellátása, </w:t>
      </w:r>
    </w:p>
    <w:p w14:paraId="7F430819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részleghez tartozó selejtezési tevékenység végrehajtása.</w:t>
      </w:r>
    </w:p>
    <w:p w14:paraId="499AB2C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4EC83967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Az élelmezésvezető feladata, hogy</w:t>
      </w:r>
    </w:p>
    <w:p w14:paraId="724F1375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 részleget az intézményvezető, valamint az intézmény élelmezési előírásai szerint vezesse, </w:t>
      </w:r>
    </w:p>
    <w:p w14:paraId="5EAA770C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szervezze az élelmezési részleg tevékenységét, </w:t>
      </w:r>
    </w:p>
    <w:p w14:paraId="4CA5F7D4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irányítsa és figyelemmel kísérje az élelmezési részleg szakmai tevékenységét, s a végzett munkáról beszámoljon az intézményvezető felé, </w:t>
      </w:r>
    </w:p>
    <w:p w14:paraId="16214C25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ellássa a közvetlen irányítása alatt álló munkakörök tekintetében azokat a munkaügyi feladatokat, melyek ellátására az intézményvezető felhatalmazta, illetve utasította,</w:t>
      </w:r>
    </w:p>
    <w:p w14:paraId="1672EFE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folyamatosan ellenőrizze a részlegének szakmai működését,</w:t>
      </w:r>
    </w:p>
    <w:p w14:paraId="526A16D5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ellássa az anyagbeszerzés szervezésével, irányításával kapcsolatos feladatait,</w:t>
      </w:r>
    </w:p>
    <w:p w14:paraId="4AFABFC5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közvetlenül felügyelje a beszerzések szabályszerűségét, gazdaságosságát, </w:t>
      </w:r>
    </w:p>
    <w:p w14:paraId="109BD2F8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figyelembe vegye az ellátottak igényeit az étlapok összeállításakor.</w:t>
      </w:r>
    </w:p>
    <w:p w14:paraId="44F924DF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2508625E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1.4. A műszaki részleg (kertrendezés)</w:t>
      </w:r>
    </w:p>
    <w:p w14:paraId="4DB28471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548FCA27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műszaki részleg élén az intézményvezető áll.</w:t>
      </w:r>
    </w:p>
    <w:p w14:paraId="2B4B119C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79EF6689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műszaki részleg feladata:</w:t>
      </w:r>
    </w:p>
    <w:p w14:paraId="703D7FF1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 karbantartási feladatainak ellátása,</w:t>
      </w:r>
    </w:p>
    <w:p w14:paraId="0262293B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 területén kisebb festési feladatok ellátása,</w:t>
      </w:r>
    </w:p>
    <w:p w14:paraId="0AD46679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 karbantartás jellegű kőműves munkák elvégzése, </w:t>
      </w:r>
    </w:p>
    <w:p w14:paraId="116BDF9E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- a fűtési berendezések biztonságos üzemeltetési feltételeinek folyamatos biztosítása, </w:t>
      </w:r>
    </w:p>
    <w:p w14:paraId="726E6895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elektromos hálózat állapotának figyelemmel kísérése, szükség szerint hibaelhárítás, </w:t>
      </w:r>
    </w:p>
    <w:p w14:paraId="10AF15EE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víz- és szennyvízvezeték rendszer állapotának karbantartása, dugulás elhárítás stb.,</w:t>
      </w:r>
    </w:p>
    <w:p w14:paraId="27E8F5A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az intézmény udvarának karbantartása, </w:t>
      </w:r>
    </w:p>
    <w:p w14:paraId="2F249EE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 tűzvédelmi és balesetvédelmi feladatok ellátása, illetve azok szervezésében való közreműködés, </w:t>
      </w:r>
    </w:p>
    <w:p w14:paraId="2AF09CDF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takarítási, mosási, varrási feladatok,</w:t>
      </w:r>
    </w:p>
    <w:p w14:paraId="6BBEDD24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információ szolgáltatás a vezetés és a fenntartó felé,</w:t>
      </w:r>
    </w:p>
    <w:p w14:paraId="1436AEE2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a részleggel kapcsolatos leltározási feladatokban való részvétel, </w:t>
      </w:r>
    </w:p>
    <w:p w14:paraId="10DFD0DF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ab/>
        <w:t>- a részleggel kapcsolatos selejtezési tevékenység végrehajtása.</w:t>
      </w:r>
    </w:p>
    <w:p w14:paraId="755CBA6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0167CE8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vezetőjének feladata, hogy</w:t>
      </w:r>
    </w:p>
    <w:p w14:paraId="066A9AB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 részleget az intézmény pénzügyi-gazdálkodási tevékenységét meghatározó dokumentumok szerint vezesse, </w:t>
      </w:r>
    </w:p>
    <w:p w14:paraId="42BDFC27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szervezze a műszaki részleg tevékenységét, </w:t>
      </w:r>
    </w:p>
    <w:p w14:paraId="0D7F46CF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irányítsa és figyelemmel kísérje a műszaki részleg szakmai tevékenységét </w:t>
      </w:r>
    </w:p>
    <w:p w14:paraId="66CC373B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folyamatosan ellenőrizze a részlegének szakmai működését.</w:t>
      </w:r>
    </w:p>
    <w:p w14:paraId="436FCFF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33890D8B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2BD961CB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2. Az intézmény szervezeti felépítési és működési rendszere, ezen belül a szervezeti egységek, telephelyek megnevezése</w:t>
      </w:r>
    </w:p>
    <w:p w14:paraId="4D89697C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2BA0917D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</w:p>
    <w:p w14:paraId="49FA4146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2.1. A költségvetési szerv szervezeti felépítése, struktúrája a következő:</w:t>
      </w:r>
    </w:p>
    <w:p w14:paraId="20A7049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8D4A80" w:rsidRPr="00203113" w14:paraId="598FB201" w14:textId="77777777" w:rsidTr="00D15D31">
        <w:tc>
          <w:tcPr>
            <w:tcW w:w="3070" w:type="dxa"/>
            <w:tcBorders>
              <w:top w:val="single" w:sz="12" w:space="0" w:color="auto"/>
              <w:bottom w:val="nil"/>
            </w:tcBorders>
          </w:tcPr>
          <w:p w14:paraId="4268708C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Lehetséges szervezeti szintek</w:t>
            </w:r>
          </w:p>
          <w:p w14:paraId="3BB2743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(1)</w:t>
            </w:r>
          </w:p>
        </w:tc>
        <w:tc>
          <w:tcPr>
            <w:tcW w:w="3070" w:type="dxa"/>
            <w:tcBorders>
              <w:top w:val="single" w:sz="12" w:space="0" w:color="auto"/>
              <w:bottom w:val="nil"/>
            </w:tcBorders>
          </w:tcPr>
          <w:p w14:paraId="4821352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 xml:space="preserve">A szervezeti szintnek </w:t>
            </w:r>
          </w:p>
          <w:p w14:paraId="3D00E479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megfelelő lehetséges</w:t>
            </w:r>
          </w:p>
          <w:p w14:paraId="6649BE7C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 xml:space="preserve"> vezető beosztások (2)</w:t>
            </w:r>
          </w:p>
        </w:tc>
        <w:tc>
          <w:tcPr>
            <w:tcW w:w="3070" w:type="dxa"/>
            <w:tcBorders>
              <w:top w:val="single" w:sz="12" w:space="0" w:color="auto"/>
              <w:bottom w:val="nil"/>
            </w:tcBorders>
          </w:tcPr>
          <w:p w14:paraId="361D94A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 xml:space="preserve">A konkrét </w:t>
            </w:r>
          </w:p>
          <w:p w14:paraId="27DCC34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vezetői beosztások</w:t>
            </w:r>
          </w:p>
          <w:p w14:paraId="5B3D4BB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megnevezés (3)</w:t>
            </w:r>
          </w:p>
        </w:tc>
      </w:tr>
      <w:tr w:rsidR="008D4A80" w:rsidRPr="00203113" w14:paraId="7FE8F829" w14:textId="77777777" w:rsidTr="00D15D31">
        <w:tc>
          <w:tcPr>
            <w:tcW w:w="3070" w:type="dxa"/>
          </w:tcPr>
          <w:p w14:paraId="78ACC579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1. Magasabb vezetői szint</w:t>
            </w:r>
          </w:p>
        </w:tc>
        <w:tc>
          <w:tcPr>
            <w:tcW w:w="3070" w:type="dxa"/>
          </w:tcPr>
          <w:p w14:paraId="1720AF7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Intézményvezető</w:t>
            </w:r>
          </w:p>
        </w:tc>
        <w:tc>
          <w:tcPr>
            <w:tcW w:w="3070" w:type="dxa"/>
          </w:tcPr>
          <w:p w14:paraId="5BF9240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Intézményvezető</w:t>
            </w:r>
          </w:p>
        </w:tc>
      </w:tr>
      <w:tr w:rsidR="008D4A80" w:rsidRPr="00203113" w14:paraId="2FFCFF63" w14:textId="77777777" w:rsidTr="00D15D31">
        <w:tc>
          <w:tcPr>
            <w:tcW w:w="3070" w:type="dxa"/>
          </w:tcPr>
          <w:p w14:paraId="27853D40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2. Középvezetői szint</w:t>
            </w:r>
          </w:p>
        </w:tc>
        <w:tc>
          <w:tcPr>
            <w:tcW w:w="3070" w:type="dxa"/>
          </w:tcPr>
          <w:p w14:paraId="3D8B799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Intézményvezető-helyettes:</w:t>
            </w:r>
          </w:p>
        </w:tc>
        <w:tc>
          <w:tcPr>
            <w:tcW w:w="3070" w:type="dxa"/>
          </w:tcPr>
          <w:p w14:paraId="2AC3AE2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Intézményvezető-helyettes</w:t>
            </w:r>
          </w:p>
        </w:tc>
      </w:tr>
      <w:tr w:rsidR="008D4A80" w:rsidRPr="00203113" w14:paraId="546D0175" w14:textId="77777777" w:rsidTr="00D15D31">
        <w:trPr>
          <w:cantSplit/>
        </w:trPr>
        <w:tc>
          <w:tcPr>
            <w:tcW w:w="3070" w:type="dxa"/>
            <w:vMerge w:val="restart"/>
            <w:tcBorders>
              <w:bottom w:val="single" w:sz="12" w:space="0" w:color="auto"/>
            </w:tcBorders>
          </w:tcPr>
          <w:p w14:paraId="17DE3E0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  <w:vMerge w:val="restart"/>
            <w:tcBorders>
              <w:bottom w:val="single" w:sz="12" w:space="0" w:color="auto"/>
            </w:tcBorders>
          </w:tcPr>
          <w:p w14:paraId="43FF3E5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Szervezeti egységek vezetői:</w:t>
            </w:r>
          </w:p>
        </w:tc>
        <w:tc>
          <w:tcPr>
            <w:tcW w:w="3070" w:type="dxa"/>
          </w:tcPr>
          <w:p w14:paraId="320712E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Gondozási-nevelési részleg vezető: gondozási-nevelési részleg vezető</w:t>
            </w:r>
          </w:p>
        </w:tc>
      </w:tr>
      <w:tr w:rsidR="008D4A80" w:rsidRPr="00203113" w14:paraId="17C74E8E" w14:textId="77777777" w:rsidTr="00D15D31">
        <w:trPr>
          <w:cantSplit/>
        </w:trPr>
        <w:tc>
          <w:tcPr>
            <w:tcW w:w="3070" w:type="dxa"/>
            <w:vMerge/>
            <w:tcBorders>
              <w:bottom w:val="single" w:sz="12" w:space="0" w:color="auto"/>
            </w:tcBorders>
            <w:vAlign w:val="center"/>
          </w:tcPr>
          <w:p w14:paraId="74DDC1A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  <w:vMerge/>
            <w:tcBorders>
              <w:bottom w:val="single" w:sz="12" w:space="0" w:color="auto"/>
            </w:tcBorders>
            <w:vAlign w:val="center"/>
          </w:tcPr>
          <w:p w14:paraId="7A5B80A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14:paraId="236293A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6B454890" w14:textId="77777777" w:rsidTr="00D15D31">
        <w:trPr>
          <w:cantSplit/>
        </w:trPr>
        <w:tc>
          <w:tcPr>
            <w:tcW w:w="3070" w:type="dxa"/>
            <w:vMerge/>
            <w:tcBorders>
              <w:bottom w:val="single" w:sz="12" w:space="0" w:color="auto"/>
            </w:tcBorders>
            <w:vAlign w:val="center"/>
          </w:tcPr>
          <w:p w14:paraId="541D4BB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  <w:vMerge/>
            <w:tcBorders>
              <w:bottom w:val="single" w:sz="12" w:space="0" w:color="auto"/>
            </w:tcBorders>
            <w:vAlign w:val="center"/>
          </w:tcPr>
          <w:p w14:paraId="02EF8DAC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  <w:tcBorders>
              <w:bottom w:val="single" w:sz="12" w:space="0" w:color="auto"/>
            </w:tcBorders>
          </w:tcPr>
          <w:p w14:paraId="3B1AA43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Élelmezési részleg vezető:</w:t>
            </w:r>
          </w:p>
          <w:p w14:paraId="081A1286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Élelmezésvezető</w:t>
            </w:r>
          </w:p>
        </w:tc>
      </w:tr>
    </w:tbl>
    <w:p w14:paraId="5BFDAAC1" w14:textId="77777777" w:rsidR="008D4A80" w:rsidRPr="00203113" w:rsidRDefault="008D4A80" w:rsidP="008D4A80">
      <w:pPr>
        <w:pStyle w:val="Szvegtrzs3"/>
        <w:spacing w:after="0"/>
        <w:rPr>
          <w:sz w:val="24"/>
          <w:szCs w:val="24"/>
        </w:rPr>
      </w:pPr>
    </w:p>
    <w:p w14:paraId="2D8CA46D" w14:textId="77777777" w:rsidR="008D4A80" w:rsidRPr="00203113" w:rsidRDefault="008D4A80" w:rsidP="008D4A80">
      <w:pPr>
        <w:pStyle w:val="Szvegtrzs3"/>
        <w:spacing w:after="0"/>
        <w:rPr>
          <w:sz w:val="24"/>
          <w:szCs w:val="24"/>
        </w:rPr>
      </w:pPr>
      <w:r w:rsidRPr="00203113">
        <w:rPr>
          <w:sz w:val="24"/>
          <w:szCs w:val="24"/>
        </w:rPr>
        <w:br w:type="page"/>
      </w:r>
      <w:r w:rsidRPr="00203113">
        <w:rPr>
          <w:sz w:val="24"/>
          <w:szCs w:val="24"/>
        </w:rPr>
        <w:lastRenderedPageBreak/>
        <w:t>2.2. Az egyes vezetői szintekhez tartozó munkakörök és a munkakörökben foglalkoztatható létszám</w:t>
      </w:r>
    </w:p>
    <w:p w14:paraId="078CBC2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tbl>
      <w:tblPr>
        <w:tblW w:w="9375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572"/>
        <w:gridCol w:w="2270"/>
        <w:gridCol w:w="2052"/>
      </w:tblGrid>
      <w:tr w:rsidR="008D4A80" w:rsidRPr="00203113" w14:paraId="3459C20F" w14:textId="77777777" w:rsidTr="00D15D31"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1B9DE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Vezetői szinthez</w:t>
            </w:r>
          </w:p>
          <w:p w14:paraId="6785906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tartozó</w:t>
            </w:r>
          </w:p>
          <w:p w14:paraId="0A02291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beosztások*</w:t>
            </w:r>
          </w:p>
        </w:tc>
        <w:tc>
          <w:tcPr>
            <w:tcW w:w="25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F05259" w14:textId="77777777" w:rsidR="008D4A80" w:rsidRPr="00203113" w:rsidRDefault="008D4A80" w:rsidP="00D15D31">
            <w:pPr>
              <w:pStyle w:val="Szvegtrzs2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Vezetőknek</w:t>
            </w:r>
          </w:p>
          <w:p w14:paraId="1193C9C5" w14:textId="77777777" w:rsidR="008D4A80" w:rsidRPr="00203113" w:rsidRDefault="008D4A80" w:rsidP="00D15D31">
            <w:pPr>
              <w:pStyle w:val="Szvegtrzs2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közvetlenül</w:t>
            </w:r>
          </w:p>
          <w:p w14:paraId="6DB04F3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alárendelt</w:t>
            </w:r>
          </w:p>
          <w:p w14:paraId="1FDB400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munkakörök</w:t>
            </w:r>
          </w:p>
        </w:tc>
        <w:tc>
          <w:tcPr>
            <w:tcW w:w="22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351B8C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A munkakörökben foglalkoztatható</w:t>
            </w:r>
          </w:p>
          <w:p w14:paraId="456EA81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létszám</w:t>
            </w:r>
          </w:p>
          <w:p w14:paraId="4134741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(munkakörönként)</w:t>
            </w:r>
          </w:p>
        </w:tc>
        <w:tc>
          <w:tcPr>
            <w:tcW w:w="20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55A2F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03113">
              <w:rPr>
                <w:rFonts w:ascii="Times New Roman" w:hAnsi="Times New Roman" w:cs="Times New Roman"/>
                <w:i/>
                <w:iCs/>
              </w:rPr>
              <w:t>Megjegyzés (teljes vagy részmunkakörre, csatolt munkakörre való hivatkozás)</w:t>
            </w:r>
          </w:p>
        </w:tc>
      </w:tr>
      <w:tr w:rsidR="008D4A80" w:rsidRPr="00203113" w14:paraId="14A91FF7" w14:textId="77777777" w:rsidTr="00D15D31">
        <w:tc>
          <w:tcPr>
            <w:tcW w:w="2481" w:type="dxa"/>
            <w:tcBorders>
              <w:top w:val="nil"/>
            </w:tcBorders>
          </w:tcPr>
          <w:p w14:paraId="72769B9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Intézményvezető</w:t>
            </w:r>
          </w:p>
        </w:tc>
        <w:tc>
          <w:tcPr>
            <w:tcW w:w="2572" w:type="dxa"/>
            <w:tcBorders>
              <w:top w:val="nil"/>
            </w:tcBorders>
          </w:tcPr>
          <w:p w14:paraId="4B3C613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nil"/>
            </w:tcBorders>
          </w:tcPr>
          <w:p w14:paraId="6669BDE9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2" w:type="dxa"/>
            <w:tcBorders>
              <w:top w:val="nil"/>
            </w:tcBorders>
          </w:tcPr>
          <w:p w14:paraId="01A7926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 xml:space="preserve">Teljes </w:t>
            </w:r>
            <w:proofErr w:type="spellStart"/>
            <w:r w:rsidRPr="00203113">
              <w:rPr>
                <w:rFonts w:ascii="Times New Roman" w:hAnsi="Times New Roman" w:cs="Times New Roman"/>
              </w:rPr>
              <w:t>munk.idős</w:t>
            </w:r>
            <w:proofErr w:type="spellEnd"/>
          </w:p>
        </w:tc>
      </w:tr>
      <w:tr w:rsidR="008D4A80" w:rsidRPr="00203113" w14:paraId="07E8D193" w14:textId="77777777" w:rsidTr="00D15D31">
        <w:tc>
          <w:tcPr>
            <w:tcW w:w="2481" w:type="dxa"/>
            <w:tcBorders>
              <w:top w:val="nil"/>
            </w:tcBorders>
          </w:tcPr>
          <w:p w14:paraId="373BFB5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14:paraId="1325BE7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Intézményvezető-helyettes</w:t>
            </w:r>
          </w:p>
        </w:tc>
        <w:tc>
          <w:tcPr>
            <w:tcW w:w="2270" w:type="dxa"/>
            <w:tcBorders>
              <w:top w:val="nil"/>
            </w:tcBorders>
          </w:tcPr>
          <w:p w14:paraId="2A099209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2" w:type="dxa"/>
            <w:tcBorders>
              <w:top w:val="nil"/>
            </w:tcBorders>
          </w:tcPr>
          <w:p w14:paraId="4C3427D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Csatolt munkakör</w:t>
            </w:r>
          </w:p>
        </w:tc>
      </w:tr>
      <w:tr w:rsidR="008D4A80" w:rsidRPr="00203113" w14:paraId="131A941E" w14:textId="77777777" w:rsidTr="00D15D31">
        <w:tc>
          <w:tcPr>
            <w:tcW w:w="2481" w:type="dxa"/>
            <w:tcBorders>
              <w:top w:val="nil"/>
            </w:tcBorders>
          </w:tcPr>
          <w:p w14:paraId="09BCBAE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14:paraId="285B5390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Gondozási-nevelési részleg vezető</w:t>
            </w:r>
          </w:p>
        </w:tc>
        <w:tc>
          <w:tcPr>
            <w:tcW w:w="2270" w:type="dxa"/>
            <w:tcBorders>
              <w:top w:val="nil"/>
            </w:tcBorders>
          </w:tcPr>
          <w:p w14:paraId="52A189C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52" w:type="dxa"/>
            <w:tcBorders>
              <w:top w:val="nil"/>
            </w:tcBorders>
          </w:tcPr>
          <w:p w14:paraId="1A2EDE80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Csatolt munkakör</w:t>
            </w:r>
          </w:p>
        </w:tc>
      </w:tr>
      <w:tr w:rsidR="008D4A80" w:rsidRPr="00203113" w14:paraId="2DB0302F" w14:textId="77777777" w:rsidTr="00D15D31">
        <w:tc>
          <w:tcPr>
            <w:tcW w:w="2481" w:type="dxa"/>
            <w:tcBorders>
              <w:top w:val="nil"/>
            </w:tcBorders>
          </w:tcPr>
          <w:p w14:paraId="7DB0FE8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14:paraId="0A21E47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nil"/>
            </w:tcBorders>
          </w:tcPr>
          <w:p w14:paraId="5145F46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 w14:paraId="03BE117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6D955E4B" w14:textId="77777777" w:rsidTr="00D15D31">
        <w:tc>
          <w:tcPr>
            <w:tcW w:w="2481" w:type="dxa"/>
            <w:tcBorders>
              <w:top w:val="nil"/>
            </w:tcBorders>
          </w:tcPr>
          <w:p w14:paraId="5B3558E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14:paraId="289FBFD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Élelmezésvezető</w:t>
            </w:r>
          </w:p>
        </w:tc>
        <w:tc>
          <w:tcPr>
            <w:tcW w:w="2270" w:type="dxa"/>
            <w:tcBorders>
              <w:top w:val="nil"/>
            </w:tcBorders>
          </w:tcPr>
          <w:p w14:paraId="138EE6C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2" w:type="dxa"/>
            <w:tcBorders>
              <w:top w:val="nil"/>
            </w:tcBorders>
          </w:tcPr>
          <w:p w14:paraId="6C394EE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Teljes munkaidős</w:t>
            </w:r>
          </w:p>
        </w:tc>
      </w:tr>
      <w:tr w:rsidR="008D4A80" w:rsidRPr="00203113" w14:paraId="16DC554B" w14:textId="77777777" w:rsidTr="00D15D31">
        <w:tc>
          <w:tcPr>
            <w:tcW w:w="2481" w:type="dxa"/>
          </w:tcPr>
          <w:p w14:paraId="164F43A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Intézményvezető-helyettes</w:t>
            </w:r>
          </w:p>
        </w:tc>
        <w:tc>
          <w:tcPr>
            <w:tcW w:w="2572" w:type="dxa"/>
          </w:tcPr>
          <w:p w14:paraId="79E43B5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  <w:p w14:paraId="43C6076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1F1698E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</w:tcPr>
          <w:p w14:paraId="40F5201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6CD0F9CB" w14:textId="77777777" w:rsidTr="00D15D31">
        <w:tc>
          <w:tcPr>
            <w:tcW w:w="2481" w:type="dxa"/>
            <w:tcBorders>
              <w:top w:val="nil"/>
            </w:tcBorders>
          </w:tcPr>
          <w:p w14:paraId="1DC0D04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14:paraId="0903DA5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Gondozási-nevelési részleg vezető</w:t>
            </w:r>
          </w:p>
        </w:tc>
        <w:tc>
          <w:tcPr>
            <w:tcW w:w="2270" w:type="dxa"/>
            <w:tcBorders>
              <w:top w:val="nil"/>
            </w:tcBorders>
          </w:tcPr>
          <w:p w14:paraId="73DBF03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52" w:type="dxa"/>
            <w:tcBorders>
              <w:top w:val="nil"/>
            </w:tcBorders>
          </w:tcPr>
          <w:p w14:paraId="579AE85C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4F99699F" w14:textId="77777777" w:rsidTr="00D15D31">
        <w:tc>
          <w:tcPr>
            <w:tcW w:w="2481" w:type="dxa"/>
            <w:tcBorders>
              <w:top w:val="nil"/>
            </w:tcBorders>
          </w:tcPr>
          <w:p w14:paraId="280BE1E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14:paraId="6AE6FA4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nil"/>
            </w:tcBorders>
          </w:tcPr>
          <w:p w14:paraId="3A1BF33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 w14:paraId="5D4F8B2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0D7F55D2" w14:textId="77777777" w:rsidTr="00D15D31">
        <w:tc>
          <w:tcPr>
            <w:tcW w:w="2481" w:type="dxa"/>
            <w:tcBorders>
              <w:top w:val="nil"/>
            </w:tcBorders>
          </w:tcPr>
          <w:p w14:paraId="4B75E389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14:paraId="04A6D26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Élelmezésvezető</w:t>
            </w:r>
          </w:p>
        </w:tc>
        <w:tc>
          <w:tcPr>
            <w:tcW w:w="2270" w:type="dxa"/>
            <w:tcBorders>
              <w:top w:val="nil"/>
            </w:tcBorders>
          </w:tcPr>
          <w:p w14:paraId="0EE2151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2" w:type="dxa"/>
            <w:tcBorders>
              <w:top w:val="nil"/>
            </w:tcBorders>
          </w:tcPr>
          <w:p w14:paraId="124F7670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6DDA1D50" w14:textId="77777777" w:rsidTr="00D15D31">
        <w:tc>
          <w:tcPr>
            <w:tcW w:w="2481" w:type="dxa"/>
          </w:tcPr>
          <w:p w14:paraId="690C166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Gondozási-nevelési részleg vezető</w:t>
            </w:r>
          </w:p>
        </w:tc>
        <w:tc>
          <w:tcPr>
            <w:tcW w:w="2572" w:type="dxa"/>
          </w:tcPr>
          <w:p w14:paraId="0FC55C3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216EA2A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</w:tcPr>
          <w:p w14:paraId="2C630596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790F49E8" w14:textId="77777777" w:rsidTr="00D15D31">
        <w:tc>
          <w:tcPr>
            <w:tcW w:w="2481" w:type="dxa"/>
          </w:tcPr>
          <w:p w14:paraId="63A36D6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0FA85B6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kisgyermeknevelő</w:t>
            </w:r>
          </w:p>
        </w:tc>
        <w:tc>
          <w:tcPr>
            <w:tcW w:w="2270" w:type="dxa"/>
          </w:tcPr>
          <w:p w14:paraId="48C6B86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52" w:type="dxa"/>
          </w:tcPr>
          <w:p w14:paraId="0A9E618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Teljes munkaidős</w:t>
            </w:r>
          </w:p>
        </w:tc>
      </w:tr>
      <w:tr w:rsidR="008D4A80" w:rsidRPr="00203113" w14:paraId="23374C0C" w14:textId="77777777" w:rsidTr="00D15D31">
        <w:tc>
          <w:tcPr>
            <w:tcW w:w="2481" w:type="dxa"/>
          </w:tcPr>
          <w:p w14:paraId="5A93446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5EB37496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258C8A8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</w:tcPr>
          <w:p w14:paraId="1BABA72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4EF96BB1" w14:textId="77777777" w:rsidTr="00D15D31">
        <w:tc>
          <w:tcPr>
            <w:tcW w:w="2481" w:type="dxa"/>
          </w:tcPr>
          <w:p w14:paraId="1B6D1E89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44392DC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609D49F6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</w:tcPr>
          <w:p w14:paraId="0D2B3E1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1E86BD49" w14:textId="77777777" w:rsidTr="00D15D31">
        <w:tc>
          <w:tcPr>
            <w:tcW w:w="2481" w:type="dxa"/>
          </w:tcPr>
          <w:p w14:paraId="51A54AC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4D31A5B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Orvos</w:t>
            </w:r>
          </w:p>
        </w:tc>
        <w:tc>
          <w:tcPr>
            <w:tcW w:w="2270" w:type="dxa"/>
          </w:tcPr>
          <w:p w14:paraId="04AED13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2" w:type="dxa"/>
          </w:tcPr>
          <w:p w14:paraId="419C26B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 xml:space="preserve">Rész </w:t>
            </w:r>
            <w:proofErr w:type="spellStart"/>
            <w:r w:rsidRPr="00203113">
              <w:rPr>
                <w:rFonts w:ascii="Times New Roman" w:hAnsi="Times New Roman" w:cs="Times New Roman"/>
              </w:rPr>
              <w:t>munk.idős</w:t>
            </w:r>
            <w:proofErr w:type="spellEnd"/>
          </w:p>
        </w:tc>
      </w:tr>
      <w:tr w:rsidR="008D4A80" w:rsidRPr="00203113" w14:paraId="74EF36CF" w14:textId="77777777" w:rsidTr="00D15D31">
        <w:tc>
          <w:tcPr>
            <w:tcW w:w="2481" w:type="dxa"/>
          </w:tcPr>
          <w:p w14:paraId="32185BD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6B87CAB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Gyógypedagógus</w:t>
            </w:r>
          </w:p>
        </w:tc>
        <w:tc>
          <w:tcPr>
            <w:tcW w:w="2270" w:type="dxa"/>
          </w:tcPr>
          <w:p w14:paraId="53782A70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</w:tcPr>
          <w:p w14:paraId="4400FCC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21498BAE" w14:textId="77777777" w:rsidTr="00D15D31">
        <w:tc>
          <w:tcPr>
            <w:tcW w:w="2481" w:type="dxa"/>
          </w:tcPr>
          <w:p w14:paraId="1816AA7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3895AC0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Gyógytornász</w:t>
            </w:r>
          </w:p>
        </w:tc>
        <w:tc>
          <w:tcPr>
            <w:tcW w:w="2270" w:type="dxa"/>
          </w:tcPr>
          <w:p w14:paraId="60F4A556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</w:tcPr>
          <w:p w14:paraId="2477C19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26F04075" w14:textId="77777777" w:rsidTr="00D15D31">
        <w:tc>
          <w:tcPr>
            <w:tcW w:w="2481" w:type="dxa"/>
          </w:tcPr>
          <w:p w14:paraId="1D8047F0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5D547EB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bölcsődei dajka</w:t>
            </w:r>
          </w:p>
        </w:tc>
        <w:tc>
          <w:tcPr>
            <w:tcW w:w="2270" w:type="dxa"/>
          </w:tcPr>
          <w:p w14:paraId="0D8E9CC9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52" w:type="dxa"/>
          </w:tcPr>
          <w:p w14:paraId="33217E1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Teljes munkaidős</w:t>
            </w:r>
          </w:p>
        </w:tc>
      </w:tr>
      <w:tr w:rsidR="008D4A80" w:rsidRPr="00203113" w14:paraId="6572D1E0" w14:textId="77777777" w:rsidTr="00D15D31">
        <w:tc>
          <w:tcPr>
            <w:tcW w:w="2481" w:type="dxa"/>
          </w:tcPr>
          <w:p w14:paraId="69E5902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26D75B1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2ECD788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</w:tcPr>
          <w:p w14:paraId="1B96060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077F8E69" w14:textId="77777777" w:rsidTr="00D15D31">
        <w:tc>
          <w:tcPr>
            <w:tcW w:w="2481" w:type="dxa"/>
          </w:tcPr>
          <w:p w14:paraId="00EA5E36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3A2CFD4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6AFE824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</w:tcPr>
          <w:p w14:paraId="40DA085C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0406101B" w14:textId="77777777" w:rsidTr="00D15D31">
        <w:tc>
          <w:tcPr>
            <w:tcW w:w="2481" w:type="dxa"/>
          </w:tcPr>
          <w:p w14:paraId="4387159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lastRenderedPageBreak/>
              <w:t>Élelmezésvezető</w:t>
            </w:r>
          </w:p>
        </w:tc>
        <w:tc>
          <w:tcPr>
            <w:tcW w:w="2572" w:type="dxa"/>
          </w:tcPr>
          <w:p w14:paraId="3053BAE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1735746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</w:tcPr>
          <w:p w14:paraId="78C04AE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60E57BD2" w14:textId="77777777" w:rsidTr="00D15D31">
        <w:tc>
          <w:tcPr>
            <w:tcW w:w="2481" w:type="dxa"/>
          </w:tcPr>
          <w:p w14:paraId="77A49846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0072A5A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Szakács</w:t>
            </w:r>
          </w:p>
        </w:tc>
        <w:tc>
          <w:tcPr>
            <w:tcW w:w="2270" w:type="dxa"/>
          </w:tcPr>
          <w:p w14:paraId="494A953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2" w:type="dxa"/>
          </w:tcPr>
          <w:p w14:paraId="4D4B681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Teljes munkaidős</w:t>
            </w:r>
          </w:p>
        </w:tc>
      </w:tr>
      <w:tr w:rsidR="008D4A80" w:rsidRPr="00203113" w14:paraId="58B3D2E7" w14:textId="77777777" w:rsidTr="00D15D31">
        <w:tc>
          <w:tcPr>
            <w:tcW w:w="2481" w:type="dxa"/>
          </w:tcPr>
          <w:p w14:paraId="5ECC00F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534E60E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Konyhai kisegítő</w:t>
            </w:r>
          </w:p>
        </w:tc>
        <w:tc>
          <w:tcPr>
            <w:tcW w:w="2270" w:type="dxa"/>
          </w:tcPr>
          <w:p w14:paraId="00E8F90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2" w:type="dxa"/>
          </w:tcPr>
          <w:p w14:paraId="04A568D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Teljes munkaidős</w:t>
            </w:r>
          </w:p>
        </w:tc>
      </w:tr>
      <w:tr w:rsidR="008D4A80" w:rsidRPr="00203113" w14:paraId="60E8CFA8" w14:textId="77777777" w:rsidTr="00D15D31">
        <w:tc>
          <w:tcPr>
            <w:tcW w:w="2481" w:type="dxa"/>
          </w:tcPr>
          <w:p w14:paraId="05AEC23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1C5E825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Konyhai kisegítő</w:t>
            </w:r>
          </w:p>
        </w:tc>
        <w:tc>
          <w:tcPr>
            <w:tcW w:w="2270" w:type="dxa"/>
          </w:tcPr>
          <w:p w14:paraId="70BB17D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52" w:type="dxa"/>
          </w:tcPr>
          <w:p w14:paraId="548DD9C9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 xml:space="preserve">Közmunka programos </w:t>
            </w:r>
            <w:proofErr w:type="spellStart"/>
            <w:r w:rsidRPr="00203113">
              <w:rPr>
                <w:rFonts w:ascii="Times New Roman" w:hAnsi="Times New Roman" w:cs="Times New Roman"/>
              </w:rPr>
              <w:t>alkalm</w:t>
            </w:r>
            <w:proofErr w:type="spellEnd"/>
            <w:r w:rsidRPr="00203113">
              <w:rPr>
                <w:rFonts w:ascii="Times New Roman" w:hAnsi="Times New Roman" w:cs="Times New Roman"/>
              </w:rPr>
              <w:t>.</w:t>
            </w:r>
          </w:p>
        </w:tc>
      </w:tr>
      <w:tr w:rsidR="008D4A80" w:rsidRPr="00203113" w14:paraId="1D2E5F6F" w14:textId="77777777" w:rsidTr="00D15D31">
        <w:tc>
          <w:tcPr>
            <w:tcW w:w="2481" w:type="dxa"/>
          </w:tcPr>
          <w:p w14:paraId="5E733F7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14:paraId="065787F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14:paraId="6708A5C3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</w:tcPr>
          <w:p w14:paraId="51CC142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4A80" w:rsidRPr="00203113" w14:paraId="42F7E638" w14:textId="77777777" w:rsidTr="00D15D31">
        <w:tc>
          <w:tcPr>
            <w:tcW w:w="2481" w:type="dxa"/>
            <w:tcBorders>
              <w:bottom w:val="single" w:sz="12" w:space="0" w:color="auto"/>
            </w:tcBorders>
          </w:tcPr>
          <w:p w14:paraId="170FE67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  <w:tcBorders>
              <w:bottom w:val="single" w:sz="12" w:space="0" w:color="auto"/>
            </w:tcBorders>
          </w:tcPr>
          <w:p w14:paraId="58082A9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</w:tcPr>
          <w:p w14:paraId="4C5766E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bottom w:val="single" w:sz="12" w:space="0" w:color="auto"/>
            </w:tcBorders>
          </w:tcPr>
          <w:p w14:paraId="5014A48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B47C7C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BC7606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AC9293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br w:type="page"/>
      </w:r>
      <w:r w:rsidRPr="00203113">
        <w:rPr>
          <w:rFonts w:ascii="Times New Roman" w:hAnsi="Times New Roman" w:cs="Times New Roman"/>
        </w:rPr>
        <w:lastRenderedPageBreak/>
        <w:t>2.3. A szerv működési rendszere</w:t>
      </w:r>
    </w:p>
    <w:p w14:paraId="523F748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767474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szervet az intézményvezető irányítja, ő a legfelsőbb vezető.</w:t>
      </w:r>
    </w:p>
    <w:p w14:paraId="0027150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65EDFB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szerven belül megtalálható:</w:t>
      </w:r>
    </w:p>
    <w:p w14:paraId="30B993C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alá- és fölérendeltség,</w:t>
      </w:r>
    </w:p>
    <w:p w14:paraId="5A67EE5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illetve az azonos szinten belül a mellérendeltség.</w:t>
      </w:r>
    </w:p>
    <w:p w14:paraId="6030969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szerven belül alá- és fölérendelt viszonyban működnek az egyes vezetői szintekhez tartozó:</w:t>
      </w:r>
    </w:p>
    <w:p w14:paraId="430EF8A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vezetők, </w:t>
      </w:r>
    </w:p>
    <w:p w14:paraId="3065DC8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illetve vezetőkhöz tartozó beosztottak.</w:t>
      </w:r>
    </w:p>
    <w:p w14:paraId="4ECB352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4C25BB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azonos vezetői szinthez tartozó munkakörök között mellérendeltségi viszony van.</w:t>
      </w:r>
    </w:p>
    <w:p w14:paraId="0F45CA8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376B23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B9F0140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3. Az intézmény számlaszáma</w:t>
      </w:r>
    </w:p>
    <w:p w14:paraId="1DFFF35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F26B9C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proofErr w:type="gramStart"/>
      <w:r w:rsidRPr="00203113">
        <w:rPr>
          <w:rFonts w:ascii="Times New Roman" w:hAnsi="Times New Roman" w:cs="Times New Roman"/>
        </w:rPr>
        <w:t>A  költségvetés</w:t>
      </w:r>
      <w:proofErr w:type="gramEnd"/>
      <w:r w:rsidRPr="00203113">
        <w:rPr>
          <w:rFonts w:ascii="Times New Roman" w:hAnsi="Times New Roman" w:cs="Times New Roman"/>
        </w:rPr>
        <w:t xml:space="preserve"> végrehajtására szolgáló számlaszámmal kapcsolatos adatok:</w:t>
      </w:r>
    </w:p>
    <w:p w14:paraId="0BB0EB98" w14:textId="77777777" w:rsidR="008D4A80" w:rsidRPr="00203113" w:rsidRDefault="008D4A80" w:rsidP="005D0989">
      <w:pPr>
        <w:numPr>
          <w:ilvl w:val="0"/>
          <w:numId w:val="10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Számlaszám: 11744144-15815161</w:t>
      </w:r>
    </w:p>
    <w:p w14:paraId="1D4AEEFA" w14:textId="77777777" w:rsidR="008D4A80" w:rsidRPr="00203113" w:rsidRDefault="008D4A80" w:rsidP="005D0989">
      <w:pPr>
        <w:numPr>
          <w:ilvl w:val="0"/>
          <w:numId w:val="10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Munkaügyi Kp. Közfogl. Tám. Alszámla: 11744144-15815161-00100007</w:t>
      </w:r>
    </w:p>
    <w:p w14:paraId="5EBEAE9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43D5C9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4. A szerv általános forgalmi adó alanyisága </w:t>
      </w:r>
    </w:p>
    <w:p w14:paraId="511585A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1B593D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szerv ÁFA alanyisága:</w:t>
      </w:r>
    </w:p>
    <w:p w14:paraId="6DF4703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582167E" w14:textId="77777777" w:rsidR="008D4A80" w:rsidRPr="00B63456" w:rsidRDefault="00B63456" w:rsidP="00B63456">
      <w:pPr>
        <w:pStyle w:val="Listaszerbekezds"/>
        <w:numPr>
          <w:ilvl w:val="0"/>
          <w:numId w:val="134"/>
        </w:num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63456">
        <w:rPr>
          <w:rFonts w:ascii="Times New Roman" w:hAnsi="Times New Roman" w:cs="Times New Roman"/>
          <w:bCs/>
          <w:color w:val="FF0000"/>
          <w:sz w:val="24"/>
          <w:szCs w:val="24"/>
        </w:rPr>
        <w:t>alanyi mentes</w:t>
      </w:r>
    </w:p>
    <w:p w14:paraId="7AA5CD3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45BFABD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</w:rPr>
        <w:br w:type="page"/>
      </w:r>
      <w:r w:rsidRPr="00203113">
        <w:rPr>
          <w:rFonts w:ascii="Times New Roman" w:hAnsi="Times New Roman" w:cs="Times New Roman"/>
          <w:b/>
          <w:bCs/>
          <w:sz w:val="28"/>
          <w:szCs w:val="28"/>
        </w:rPr>
        <w:lastRenderedPageBreak/>
        <w:t>IV. A vezetést segítő testületek, szervek, közösségek, fórumok</w:t>
      </w:r>
    </w:p>
    <w:p w14:paraId="652F917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6CED98C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20B6D8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intézményvezetőt különböző szervek, fórumok, közösségek segítik annak érdekében, hogy az intézményben a munkahelyi demokrácia érvényesülhessen.</w:t>
      </w:r>
    </w:p>
    <w:p w14:paraId="3B7690E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EA240F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vezetést a következő szervek, fórumok segítik:</w:t>
      </w:r>
    </w:p>
    <w:p w14:paraId="41A41DE6" w14:textId="77777777" w:rsidR="008D4A80" w:rsidRPr="00203113" w:rsidRDefault="008D4A80" w:rsidP="005D0989">
      <w:pPr>
        <w:pStyle w:val="Listaszerbekezds"/>
        <w:numPr>
          <w:ilvl w:val="0"/>
          <w:numId w:val="10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Tiszavasvári Városi Önkormányzat Képviselő Testülete</w:t>
      </w:r>
    </w:p>
    <w:p w14:paraId="501BE149" w14:textId="77777777" w:rsidR="008D4A80" w:rsidRPr="00203113" w:rsidRDefault="008D4A80" w:rsidP="005D0989">
      <w:pPr>
        <w:pStyle w:val="Listaszerbekezds"/>
        <w:numPr>
          <w:ilvl w:val="0"/>
          <w:numId w:val="10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Bölcsődei Dolgozók Demokratikus Szakszervezete</w:t>
      </w:r>
    </w:p>
    <w:p w14:paraId="589E9A77" w14:textId="77777777" w:rsidR="008D4A80" w:rsidRPr="00203113" w:rsidRDefault="008D4A80" w:rsidP="005D0989">
      <w:pPr>
        <w:pStyle w:val="Listaszerbekezds"/>
        <w:numPr>
          <w:ilvl w:val="0"/>
          <w:numId w:val="10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Magyar Bölcsődék Egyesülete</w:t>
      </w:r>
    </w:p>
    <w:p w14:paraId="5798A51D" w14:textId="77777777" w:rsidR="008D4A80" w:rsidRPr="00203113" w:rsidRDefault="008D4A80" w:rsidP="005D0989">
      <w:pPr>
        <w:pStyle w:val="Listaszerbekezds"/>
        <w:numPr>
          <w:ilvl w:val="0"/>
          <w:numId w:val="10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Bölcsődei Érdekképviseleti Fórum</w:t>
      </w:r>
    </w:p>
    <w:p w14:paraId="16033A3B" w14:textId="77777777" w:rsidR="008D4A80" w:rsidRPr="00203113" w:rsidRDefault="008D4A80" w:rsidP="005D0989">
      <w:pPr>
        <w:pStyle w:val="Listaszerbekezds"/>
        <w:numPr>
          <w:ilvl w:val="0"/>
          <w:numId w:val="10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munkaértekezlet,</w:t>
      </w:r>
    </w:p>
    <w:p w14:paraId="14DDA41B" w14:textId="77777777" w:rsidR="008D4A80" w:rsidRPr="00203113" w:rsidRDefault="008D4A80" w:rsidP="005D0989">
      <w:pPr>
        <w:pStyle w:val="Listaszerbekezds"/>
        <w:numPr>
          <w:ilvl w:val="0"/>
          <w:numId w:val="10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részlegvezetői értekezlet,</w:t>
      </w:r>
    </w:p>
    <w:p w14:paraId="15ED5BE7" w14:textId="77777777" w:rsidR="008D4A80" w:rsidRPr="00203113" w:rsidRDefault="008D4A80" w:rsidP="005D0989">
      <w:pPr>
        <w:pStyle w:val="Listaszerbekezds"/>
        <w:numPr>
          <w:ilvl w:val="0"/>
          <w:numId w:val="10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csoportértekezlet,</w:t>
      </w:r>
    </w:p>
    <w:p w14:paraId="4DEB7A52" w14:textId="77777777" w:rsidR="008D4A80" w:rsidRPr="00203113" w:rsidRDefault="008D4A80" w:rsidP="005D0989">
      <w:pPr>
        <w:pStyle w:val="Listaszerbekezds"/>
        <w:numPr>
          <w:ilvl w:val="0"/>
          <w:numId w:val="105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Szülői Munkaközösség</w:t>
      </w:r>
    </w:p>
    <w:p w14:paraId="5DC0679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3953EB58" w14:textId="77777777" w:rsidR="008D4A80" w:rsidRPr="00203113" w:rsidRDefault="008D4A80" w:rsidP="008D4A80">
      <w:pPr>
        <w:tabs>
          <w:tab w:val="right" w:leader="dot" w:pos="8505"/>
        </w:tabs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 A munkaértekezlet</w:t>
      </w:r>
    </w:p>
    <w:p w14:paraId="63786BB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DC9B9D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munkaértekezlet olyan fórum, melyen köteles részt venni valamennyi dolgozó.</w:t>
      </w:r>
    </w:p>
    <w:p w14:paraId="5EEACC2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0A6378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munkaértekezletet évente legalább egy alkalommal össze kell hívni, melyről az intézményvezető jogosult és köteles gondoskodni.</w:t>
      </w:r>
    </w:p>
    <w:p w14:paraId="33ADF81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413322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értekezletre meg kell hívni az intézményfenntartó képviselőjét.</w:t>
      </w:r>
    </w:p>
    <w:p w14:paraId="5F777A3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598D32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értekezlet napirendjét az intézményvezető állítja össze.</w:t>
      </w:r>
    </w:p>
    <w:p w14:paraId="52E9F92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Évente egyszer a napirenden kötelezően szerepeltetni kell az intézmény működésével kapcsolatos beszámolónak, melyben ki kell térni a következőkre:</w:t>
      </w:r>
    </w:p>
    <w:p w14:paraId="75073F0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végzett munka ismertetésére, az ellátás színvonalának értékelésére,</w:t>
      </w:r>
    </w:p>
    <w:p w14:paraId="3209D9C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etikával kapcsolatos körülményekre, állapot ismertetésre,</w:t>
      </w:r>
    </w:p>
    <w:p w14:paraId="3EF50A1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intézmény szakmai programjának értékelésére,</w:t>
      </w:r>
    </w:p>
    <w:p w14:paraId="59915A9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intézmény éves munkatervének teljesítésére,</w:t>
      </w:r>
    </w:p>
    <w:p w14:paraId="384E2AB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dolgozók munkakörülményeinek alakulására.</w:t>
      </w:r>
    </w:p>
    <w:p w14:paraId="29C903E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FA847F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dolgozók az értekezleten</w:t>
      </w:r>
    </w:p>
    <w:p w14:paraId="15DE3A75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szabadon elmondhatják véleményüket,</w:t>
      </w:r>
    </w:p>
    <w:p w14:paraId="09755EEB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kérdéseket tehetnek fel, </w:t>
      </w:r>
    </w:p>
    <w:p w14:paraId="76C70AA0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javaslatokat tehetnek.</w:t>
      </w:r>
    </w:p>
    <w:p w14:paraId="4CEF913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DA3A76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intézményvezető kötelessége, hogy a dolgozók által feltett kérdésekre választ adjon. Amennyiben az intézményvezető dolgozó kérdésére nem </w:t>
      </w:r>
      <w:proofErr w:type="gramStart"/>
      <w:r w:rsidRPr="00203113">
        <w:rPr>
          <w:rFonts w:ascii="Times New Roman" w:hAnsi="Times New Roman" w:cs="Times New Roman"/>
        </w:rPr>
        <w:t>tud  elfogadható</w:t>
      </w:r>
      <w:proofErr w:type="gramEnd"/>
      <w:r w:rsidRPr="00203113">
        <w:rPr>
          <w:rFonts w:ascii="Times New Roman" w:hAnsi="Times New Roman" w:cs="Times New Roman"/>
        </w:rPr>
        <w:t xml:space="preserve"> választ adni, úgy a kérdésre az értekezletet követő 8 munkanapon belül köteles írásban választ adni.</w:t>
      </w:r>
    </w:p>
    <w:p w14:paraId="2A59F6E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860F51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munkaértekezletről jegyzőkönyvet kell felvenni. A jegyzőkönyvet iktatni kell, majd az irattárba kell helyezni.</w:t>
      </w:r>
    </w:p>
    <w:p w14:paraId="1AA888D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jegyzőkönyv nyilvános, abba a fenntartó, illetve a dolgozók szabadon betekinthetnek.</w:t>
      </w:r>
    </w:p>
    <w:p w14:paraId="4E9787F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648B87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br w:type="page"/>
      </w:r>
      <w:r w:rsidRPr="00203113">
        <w:rPr>
          <w:rFonts w:ascii="Times New Roman" w:hAnsi="Times New Roman" w:cs="Times New Roman"/>
          <w:b/>
          <w:bCs/>
        </w:rPr>
        <w:lastRenderedPageBreak/>
        <w:t>2. Részlegvezetői értekezlet</w:t>
      </w:r>
    </w:p>
    <w:p w14:paraId="4EDAB3D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</w:p>
    <w:p w14:paraId="3731C81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értekezleten köteles részt venni valamennyi részlegvezető.</w:t>
      </w:r>
    </w:p>
    <w:p w14:paraId="0BD6392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45A7CD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részlegvezetői értekezletet havonta legalább egy alkalommal </w:t>
      </w:r>
      <w:proofErr w:type="gramStart"/>
      <w:r w:rsidRPr="00203113">
        <w:rPr>
          <w:rFonts w:ascii="Times New Roman" w:hAnsi="Times New Roman" w:cs="Times New Roman"/>
        </w:rPr>
        <w:t>( de</w:t>
      </w:r>
      <w:proofErr w:type="gramEnd"/>
      <w:r w:rsidRPr="00203113">
        <w:rPr>
          <w:rFonts w:ascii="Times New Roman" w:hAnsi="Times New Roman" w:cs="Times New Roman"/>
        </w:rPr>
        <w:t xml:space="preserve"> szükség szerint is) össze kell hívni, melyről az intézményvezető jogosult és köteles gondoskodni.</w:t>
      </w:r>
    </w:p>
    <w:p w14:paraId="0E74BD8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F984B2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értekezlet napirendjét, témáit az intézményvezető állítja össze.</w:t>
      </w:r>
    </w:p>
    <w:p w14:paraId="0086C50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értekezlet célja, hogy a részlegvezetők:</w:t>
      </w:r>
    </w:p>
    <w:p w14:paraId="4D40313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beszámoljanak a részlegük munkájáról, </w:t>
      </w:r>
    </w:p>
    <w:p w14:paraId="32AD0F3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tájékoztatást adjanak az aktuális feladatokról, teendőkről, </w:t>
      </w:r>
    </w:p>
    <w:p w14:paraId="342E203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feltárják az üzemeltetési, intézményi feladatellátással kapcsolatos problémákat, </w:t>
      </w:r>
    </w:p>
    <w:p w14:paraId="68972A1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javaslatokat tegyenek az ellátás színvonala emelése érdekében,</w:t>
      </w:r>
    </w:p>
    <w:p w14:paraId="0A365FBE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megbeszéljék azokat a feladatokat, melyek során tevékenységüket össze kell hangolni.</w:t>
      </w:r>
    </w:p>
    <w:p w14:paraId="6303B60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06AA7E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értekezletről feljegyzést, indokolt esetben jegyzőkönyvet kell felvenni. A feljegyzést, illetve a jegyzőkönyvet iktatni kell, majd az irattárba kell helyezni.</w:t>
      </w:r>
    </w:p>
    <w:p w14:paraId="36B8D4D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jegyzőkönyv nyilvános, abba a fenntartó, illetve a dolgozók szabadon betekinthetnek.</w:t>
      </w:r>
    </w:p>
    <w:p w14:paraId="6BCAEAB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629C474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3. A csoportértekezlet</w:t>
      </w:r>
    </w:p>
    <w:p w14:paraId="20682B8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75A38E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csoportértekezlet olyan fórum, melyen köteles részt venni valamennyi, a részleghez tartozó dolgozó.</w:t>
      </w:r>
    </w:p>
    <w:p w14:paraId="3B46AAF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11ADCB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csoportértekezletet legalább negyedévente össze kell hívni. Az összehívásról a részlegvezető gondoskodik. Az értekezletre az intézményvezetőt is meg kell hívni.</w:t>
      </w:r>
    </w:p>
    <w:p w14:paraId="1E93324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FFC8BB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értekezlet témáját a részlegvezető állítja össze.</w:t>
      </w:r>
    </w:p>
    <w:p w14:paraId="668793C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A3C7BD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értekezlet célja, hogy </w:t>
      </w:r>
    </w:p>
    <w:p w14:paraId="7D68362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értékeljék a részleg eddigi tevékenységét, </w:t>
      </w:r>
    </w:p>
    <w:p w14:paraId="21F18B6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ab/>
        <w:t xml:space="preserve">- megbeszéljék az aktuális feladatokat, </w:t>
      </w:r>
    </w:p>
    <w:p w14:paraId="4A7D81D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megoldásokat keressenek a felmerülő problémákra, </w:t>
      </w:r>
    </w:p>
    <w:p w14:paraId="4BEA573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új feladat ellátási módokat keressenek és találjanak, megbeszéljék az új módszerek tapasztalatait, eredményeit.</w:t>
      </w:r>
    </w:p>
    <w:p w14:paraId="7820B17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945364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dolgozók az értekezleten</w:t>
      </w:r>
    </w:p>
    <w:p w14:paraId="0F408BBA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szabadon elmondhatják véleményüket,</w:t>
      </w:r>
    </w:p>
    <w:p w14:paraId="3A3D260D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kérdéseket tehetnek fel, </w:t>
      </w:r>
    </w:p>
    <w:p w14:paraId="56E9A580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javaslatokat tehetnek.</w:t>
      </w:r>
    </w:p>
    <w:p w14:paraId="5C7F051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FF39BF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részlegvezető kötelessége, hogy a dolgozók által feltett kérdésekre lehetőség szerint az értekezleten, illetve ha az nem lehetséges, akkor azt követően 8 napon belül választ adjon. </w:t>
      </w:r>
    </w:p>
    <w:p w14:paraId="0FB37E0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3F6422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4. A dolgozói érdekképviseleti szervek</w:t>
      </w:r>
    </w:p>
    <w:p w14:paraId="4953F4A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4DDB6D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vezetői együttműködnek a dolgozói érdekképviseleti szervekkel. Az intézményvezetők az együttműködés során támogatják e szervezetek működését.</w:t>
      </w:r>
    </w:p>
    <w:p w14:paraId="38BCE9F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intézményben a dolgozók Közalkalmazotti Képviselőt választhatnak, a dolgozói érdekképviselet megvalósítása céljából.</w:t>
      </w:r>
    </w:p>
    <w:p w14:paraId="4269877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57EEA6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5. Gondozottak </w:t>
      </w:r>
      <w:proofErr w:type="gramStart"/>
      <w:r w:rsidRPr="00203113">
        <w:rPr>
          <w:rFonts w:ascii="Times New Roman" w:hAnsi="Times New Roman" w:cs="Times New Roman"/>
          <w:b/>
          <w:bCs/>
        </w:rPr>
        <w:t>Érdekképviseleti  Fóruma</w:t>
      </w:r>
      <w:proofErr w:type="gramEnd"/>
    </w:p>
    <w:p w14:paraId="50F322C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1A8ABA7D" w14:textId="77777777" w:rsidR="008D4A80" w:rsidRPr="00203113" w:rsidRDefault="008D4A80" w:rsidP="008D4A80">
      <w:pPr>
        <w:tabs>
          <w:tab w:val="left" w:pos="3525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1./ </w:t>
      </w:r>
      <w:r w:rsidRPr="00203113">
        <w:rPr>
          <w:rFonts w:ascii="Times New Roman" w:hAnsi="Times New Roman" w:cs="Times New Roman"/>
        </w:rPr>
        <w:t xml:space="preserve">Az Érdekképviseleti Fórum feladata, hogy az ellátást érintő kifogások orvoslása érdekében, és a gyermeki jogok sérelme, továbbá az intézmény dolgozói kötelezettség szegése esetén közvetlenül a Fórumhoz benyújtott panaszokat megvizsgálja és orvosolja, hatáskörébe tartozó ügyekben döntsön. További feladatairól a </w:t>
      </w:r>
      <w:proofErr w:type="spellStart"/>
      <w:r w:rsidRPr="00203113">
        <w:rPr>
          <w:rFonts w:ascii="Times New Roman" w:hAnsi="Times New Roman" w:cs="Times New Roman"/>
        </w:rPr>
        <w:t>Gyv</w:t>
      </w:r>
      <w:proofErr w:type="spellEnd"/>
      <w:r w:rsidRPr="00203113">
        <w:rPr>
          <w:rFonts w:ascii="Times New Roman" w:hAnsi="Times New Roman" w:cs="Times New Roman"/>
        </w:rPr>
        <w:t>. Tv. 35.§ (4) (5) bekezdése rendelkezik.</w:t>
      </w:r>
    </w:p>
    <w:p w14:paraId="572100BC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Megtárgyalja az intézménybe élők panaszait, és intézkedést kezdeményez az intézményvezető felé.</w:t>
      </w:r>
    </w:p>
    <w:p w14:paraId="28261666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Tájékoztatást kérhet az intézményvezetőtől az ellátottakat érintő kérdésekben</w:t>
      </w:r>
    </w:p>
    <w:p w14:paraId="58360252" w14:textId="77777777" w:rsidR="008D4A80" w:rsidRPr="00203113" w:rsidRDefault="008D4A80" w:rsidP="008D4A80">
      <w:pPr>
        <w:tabs>
          <w:tab w:val="left" w:pos="3525"/>
        </w:tabs>
        <w:jc w:val="both"/>
        <w:rPr>
          <w:rFonts w:ascii="Times New Roman" w:hAnsi="Times New Roman" w:cs="Times New Roman"/>
        </w:rPr>
      </w:pPr>
    </w:p>
    <w:p w14:paraId="2B03F7A1" w14:textId="77777777" w:rsidR="008D4A80" w:rsidRPr="00203113" w:rsidRDefault="008D4A80" w:rsidP="008D4A80">
      <w:pPr>
        <w:tabs>
          <w:tab w:val="left" w:pos="3525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2./ </w:t>
      </w:r>
      <w:r w:rsidRPr="00203113">
        <w:rPr>
          <w:rFonts w:ascii="Times New Roman" w:hAnsi="Times New Roman" w:cs="Times New Roman"/>
        </w:rPr>
        <w:t>Egyetértési jogot gyakorol a házirend jóváhagyásánál</w:t>
      </w:r>
    </w:p>
    <w:p w14:paraId="523FAE49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előzetesen véleményezi az intézmény vezetője által készített dokumentumok közül a szakmai programot, az éves munkatervet, házirendet, az ellátottak részére készült tájékoztatókat.</w:t>
      </w:r>
    </w:p>
    <w:p w14:paraId="700DF557" w14:textId="77777777" w:rsidR="008D4A80" w:rsidRPr="00203113" w:rsidRDefault="008D4A80" w:rsidP="008D4A80">
      <w:pPr>
        <w:tabs>
          <w:tab w:val="left" w:pos="3525"/>
        </w:tabs>
        <w:jc w:val="both"/>
        <w:rPr>
          <w:rFonts w:ascii="Times New Roman" w:hAnsi="Times New Roman" w:cs="Times New Roman"/>
        </w:rPr>
      </w:pPr>
    </w:p>
    <w:p w14:paraId="628A0E1A" w14:textId="77777777" w:rsidR="008D4A80" w:rsidRPr="00203113" w:rsidRDefault="008D4A80" w:rsidP="008D4A80">
      <w:pPr>
        <w:tabs>
          <w:tab w:val="left" w:pos="3525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 xml:space="preserve">3./ </w:t>
      </w:r>
      <w:r w:rsidRPr="00203113">
        <w:rPr>
          <w:rFonts w:ascii="Times New Roman" w:hAnsi="Times New Roman" w:cs="Times New Roman"/>
        </w:rPr>
        <w:t xml:space="preserve">Hatáskörének hiányában intézkedést kezdeményez a hatáskörrel rendelkező szervnél </w:t>
      </w:r>
    </w:p>
    <w:p w14:paraId="654BF341" w14:textId="77777777" w:rsidR="008D4A80" w:rsidRPr="00203113" w:rsidRDefault="008D4A80" w:rsidP="005D0989">
      <w:pPr>
        <w:numPr>
          <w:ilvl w:val="0"/>
          <w:numId w:val="86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Intézkedés megtételét kezdeményezheti a fenntartó felé, valamint más illetékes hatóságok, szervek felé amennyiben az intézmény működésével kapcsolatban jogszabálysértésre utaló jeleket észlel.</w:t>
      </w:r>
    </w:p>
    <w:p w14:paraId="2DBFEF7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7525C7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6DB1BF2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V. A működés egyes szabályai</w:t>
      </w:r>
    </w:p>
    <w:p w14:paraId="56FE51E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598903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8E24A0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 A munkaviszonyhoz kapcsolódó szabályok</w:t>
      </w:r>
    </w:p>
    <w:p w14:paraId="1C3ECEA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08B9E7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1.1. A munkáltatói jogok gyakorlása</w:t>
      </w:r>
    </w:p>
    <w:p w14:paraId="774BDA8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40A707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gyakorolja a munkáltatói jogokat, mely jogok egy részét jelen SZMSZ-ben, valamint az érintett vezető munkaköri leírásában meghatározottak szerint átruházhatja más vezetőkre.</w:t>
      </w:r>
    </w:p>
    <w:p w14:paraId="0F884FF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B711B1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munkáltatói jog gyakorlására vonatkozó szabályok:</w:t>
      </w:r>
    </w:p>
    <w:p w14:paraId="3D29F39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intézményvezető gyakorolja valamennyi intézményi foglalkoztatott esetében a következő jogokat: kinevezés, átsorolás, jogviszony módosítás, jogviszony megszüntetése, fegyelmi jogkör gyakorlása,</w:t>
      </w:r>
    </w:p>
    <w:p w14:paraId="0D72A96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 vezetők véleményének előzetes kikérését követően dönt: a tanulmányi </w:t>
      </w:r>
      <w:proofErr w:type="gramStart"/>
      <w:r w:rsidRPr="00203113">
        <w:rPr>
          <w:rFonts w:ascii="Times New Roman" w:hAnsi="Times New Roman" w:cs="Times New Roman"/>
        </w:rPr>
        <w:t>szerződés kötésről</w:t>
      </w:r>
      <w:proofErr w:type="gramEnd"/>
      <w:r w:rsidRPr="00203113">
        <w:rPr>
          <w:rFonts w:ascii="Times New Roman" w:hAnsi="Times New Roman" w:cs="Times New Roman"/>
        </w:rPr>
        <w:t>, túlmunka elrendeléséről, jutalmazásról, egyes rendszeres és nem rendszeres személyi juttatásokról (albérleti díj hozzájárulás, beiskolázási támogatás, üdülési támogatás stb.), fizetés nélküli szabadság engedélyezéséről,</w:t>
      </w:r>
    </w:p>
    <w:p w14:paraId="02DA453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részlegvezetők az intézményvezető kérésére összeállítják a részlegükhöz tartozó dolgozó munkaköri leírás tervezetét, melyet az intézményvezető hagy jóvá,</w:t>
      </w:r>
    </w:p>
    <w:p w14:paraId="0A9F070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munkaköri leírásokat évente legalább 1 alkalommal aktualizálni kell.</w:t>
      </w:r>
    </w:p>
    <w:p w14:paraId="1D47EBC5" w14:textId="4220AEB3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</w:p>
    <w:p w14:paraId="6B2C956B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1.2. A vezetői utasítások rendje</w:t>
      </w:r>
    </w:p>
    <w:p w14:paraId="286D143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BAC926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dolgozók számára - az intézményi működés harmonikus és átlátható rendszere érdekében - utasítást az itt meghatározott szabályok figyelembevételével lehet adni:</w:t>
      </w:r>
    </w:p>
    <w:p w14:paraId="2679B49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utasítást csak a közvetlen felettes adhat konkrét feladat ellátására, a végrehajtás módjára, </w:t>
      </w:r>
    </w:p>
    <w:p w14:paraId="2611D4C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intézményvezető a nem közvetlenül alárendelt dolgozónak adhat utasítást, de gondoskodnia kell arról, hogy ezen utasításról a dolgozó közvetlen felettesét is értesíteni.</w:t>
      </w:r>
    </w:p>
    <w:p w14:paraId="2FC5371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BDE4A50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1.3. Az intézményi helyettesítés rendje</w:t>
      </w:r>
    </w:p>
    <w:p w14:paraId="59D5AF4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5B3582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köteles a munkaköri leírások rendszerét úgy kialakítani, hogy abban szerepeljen az, hogy mely munkakör milyen munkakört helyettesíthet.</w:t>
      </w:r>
    </w:p>
    <w:p w14:paraId="7C49533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40B363C" w14:textId="77777777" w:rsidR="008D4A80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helyettesítés elrendeléséről, figyelemmel kíséréséről az adott dolgozó közvetlen felettesének, vezetői szinten lévő dolgozó esetében az intézményvezetőnek, illetve helyettesének kell gondoskodnia.</w:t>
      </w:r>
    </w:p>
    <w:p w14:paraId="5D2C650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B2B9C9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1.4. A munkavállalókra vonatkozó általános szabályok</w:t>
      </w:r>
    </w:p>
    <w:p w14:paraId="23236D2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11E52C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dolgozók kötelesek a munkaköri leírásuknak, valamint az intézmény belső szabályzataiban, valamint a szakmai irányelveknek, elvárásoknak megfelelően végezni feladatukat.</w:t>
      </w:r>
    </w:p>
    <w:p w14:paraId="235A29D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5048BA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dolgozók kötelesek munkájukat:</w:t>
      </w:r>
    </w:p>
    <w:p w14:paraId="2A6F52E0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intézményvezető által meghatározott munkahelyen,</w:t>
      </w:r>
    </w:p>
    <w:p w14:paraId="0BCB2BDA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számukra meghatározott munkarend szerint,</w:t>
      </w:r>
    </w:p>
    <w:p w14:paraId="0C5E00D2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elvárható, és fokozottan javuló szakértelemmel, pontossággal,</w:t>
      </w:r>
    </w:p>
    <w:p w14:paraId="0D523BB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személyiségi jogokat és az adatvédelmi szabályokat (különös tekintettel az ellátottak és törvényes képviselőik személyi és egészségügyi, valamint vagyoni adataira) tiszteletben tartva</w:t>
      </w:r>
    </w:p>
    <w:p w14:paraId="26CA145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proofErr w:type="gramStart"/>
      <w:r w:rsidRPr="00203113">
        <w:rPr>
          <w:rFonts w:ascii="Times New Roman" w:hAnsi="Times New Roman" w:cs="Times New Roman"/>
        </w:rPr>
        <w:t>kell</w:t>
      </w:r>
      <w:proofErr w:type="gramEnd"/>
      <w:r w:rsidRPr="00203113">
        <w:rPr>
          <w:rFonts w:ascii="Times New Roman" w:hAnsi="Times New Roman" w:cs="Times New Roman"/>
        </w:rPr>
        <w:t xml:space="preserve"> hogy végezzék.</w:t>
      </w:r>
    </w:p>
    <w:p w14:paraId="317AB87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C03F19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1.5. Munkarend</w:t>
      </w:r>
    </w:p>
    <w:p w14:paraId="4E59174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dolgozók munkarendjét, munkaköri leírását az SZMSZ </w:t>
      </w:r>
      <w:r w:rsidRPr="00203113">
        <w:rPr>
          <w:rFonts w:ascii="Times New Roman" w:hAnsi="Times New Roman" w:cs="Times New Roman"/>
          <w:b/>
          <w:bCs/>
        </w:rPr>
        <w:t>4.</w:t>
      </w:r>
      <w:r w:rsidRPr="00203113">
        <w:rPr>
          <w:rFonts w:ascii="Times New Roman" w:hAnsi="Times New Roman" w:cs="Times New Roman"/>
        </w:rPr>
        <w:t xml:space="preserve"> </w:t>
      </w:r>
      <w:r w:rsidRPr="00203113">
        <w:rPr>
          <w:rFonts w:ascii="Times New Roman" w:hAnsi="Times New Roman" w:cs="Times New Roman"/>
          <w:b/>
          <w:bCs/>
        </w:rPr>
        <w:t>számú melléklete</w:t>
      </w:r>
      <w:r w:rsidRPr="00203113">
        <w:rPr>
          <w:rFonts w:ascii="Times New Roman" w:hAnsi="Times New Roman" w:cs="Times New Roman"/>
        </w:rPr>
        <w:t xml:space="preserve"> tartalmazza.</w:t>
      </w:r>
    </w:p>
    <w:p w14:paraId="11806F4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73A211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1.6 A szabadság</w:t>
      </w:r>
    </w:p>
    <w:p w14:paraId="5C14DDA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szabadságolásokról az intézmény zavartalan, folyamatos működtetése érdekében minden év elején szabadságolási tervet kell készíteni. A tervnek munkakörönkénti csoportosításban kell tartalmaznia a tervezett szabadságokat, hogy a helyettesítés rendje átlátható, megoldható legyen.</w:t>
      </w:r>
    </w:p>
    <w:p w14:paraId="278734A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rendes szabadságot a szabadságolási terv szerint kell kiadni, melynek kiadására a közvetlen felettes jogosult. </w:t>
      </w:r>
    </w:p>
    <w:p w14:paraId="08FB588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rendkívüli, illetve a fizetetlen szabadságokat az intézményvezető engedélyezi.</w:t>
      </w:r>
    </w:p>
    <w:p w14:paraId="2D805B4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039C48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szabadságokról szabadság nyilvántartást kell vezetni.</w:t>
      </w:r>
    </w:p>
    <w:p w14:paraId="73D3C01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D7DBD2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1.7. A helyettesítés rendje</w:t>
      </w:r>
    </w:p>
    <w:p w14:paraId="7BCF3A71" w14:textId="77777777" w:rsidR="008D4A80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 folyamatos, zavartalan működése érdekében a szabadságok, betegségek idején gondoskodni kell a megfelelő helyettesítésről. </w:t>
      </w:r>
    </w:p>
    <w:p w14:paraId="5801EBBF" w14:textId="77777777" w:rsidR="00B26A6B" w:rsidRPr="006344EF" w:rsidRDefault="00B26A6B" w:rsidP="00B26A6B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Az 1992.évi XXXIII. törvény 272/2019.(XI.20.) Korm. rendelet kiegészült a Kjtvhr.15 § (10) </w:t>
      </w:r>
      <w:proofErr w:type="spellStart"/>
      <w:r>
        <w:rPr>
          <w:rFonts w:ascii="Times New Roman" w:hAnsi="Times New Roman" w:cs="Times New Roman"/>
          <w:color w:val="FF0000"/>
        </w:rPr>
        <w:t>bek</w:t>
      </w:r>
      <w:proofErr w:type="spellEnd"/>
      <w:r>
        <w:rPr>
          <w:rFonts w:ascii="Times New Roman" w:hAnsi="Times New Roman" w:cs="Times New Roman"/>
          <w:color w:val="FF0000"/>
        </w:rPr>
        <w:t>., mely szerint a kisgyermeknevelőt helyettesítési pótlék illeti meg, aminek mértékét a fentebb említett rendelet szabályozza.</w:t>
      </w:r>
    </w:p>
    <w:p w14:paraId="5CBDF166" w14:textId="77777777" w:rsidR="00B26A6B" w:rsidRPr="00203113" w:rsidRDefault="00B26A6B" w:rsidP="008D4A80">
      <w:pPr>
        <w:jc w:val="both"/>
        <w:rPr>
          <w:rFonts w:ascii="Times New Roman" w:hAnsi="Times New Roman" w:cs="Times New Roman"/>
        </w:rPr>
      </w:pPr>
    </w:p>
    <w:p w14:paraId="7DE2CF4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1.8. A munkakörök végleges, illetve ideiglenes átadása-átvétele</w:t>
      </w:r>
    </w:p>
    <w:p w14:paraId="01371FA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munkakörök átadás-átvételéről adott dolgozó munkaviszony megszüntetésekor, vagy tartós távollét esetén az intézményvezető, illetve az általa kijelölt személy gondoskodik.</w:t>
      </w:r>
    </w:p>
    <w:p w14:paraId="3AC708F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átadás-átvételről jegyzőkönyvet kell felvenni.</w:t>
      </w:r>
    </w:p>
    <w:p w14:paraId="00AEB7E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jegyzőkönyv kötelező tartalmi elemei:</w:t>
      </w:r>
    </w:p>
    <w:p w14:paraId="49D2009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átadás-átvétel időpontja,</w:t>
      </w:r>
    </w:p>
    <w:p w14:paraId="186E963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munkakörrel kapcsolatos fontosabb információ, tájékoztatás,</w:t>
      </w:r>
    </w:p>
    <w:p w14:paraId="6585F26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a munka ellátása során folyamatban lévő feladatok, ügyek stb., </w:t>
      </w:r>
    </w:p>
    <w:p w14:paraId="5EB24B1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átadásra kerülő eszközök, értékek,</w:t>
      </w:r>
    </w:p>
    <w:p w14:paraId="78F8799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átadó és az átvevő észrevételei, véleményei,</w:t>
      </w:r>
    </w:p>
    <w:p w14:paraId="6F5E735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jelenlévők aláírása.</w:t>
      </w:r>
    </w:p>
    <w:p w14:paraId="157AF13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jegyzőkönyvet meg kell őrizni.</w:t>
      </w:r>
    </w:p>
    <w:p w14:paraId="2884E8D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DE5E88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pénz- és értékkezelésben résztvevő dolgozók a vonatkozó belső szabályzatok szerint kötelesek az adott munkakör - átadás-átvételi jegyzőkönyvvel történő - ideiglenes átadására. A pénz és érték kezelők teljes anyagi felelőssége megköveteli, hogy amennyiben ideiglenesen nem látják el munkakörüket az általuk kezelt pénz és érték megfelelően átadásra-átvételre kerüljön. A vonatkozó jegyzőkönyv tartalma eltér a munkakör végleges átvételekor alkalmazandó jegyzőkönyvvel; tartalmát a vonatkozó belső szabályzat határozza meg.</w:t>
      </w:r>
    </w:p>
    <w:p w14:paraId="4816947B" w14:textId="7ADADF6B" w:rsidR="008D4A80" w:rsidRDefault="008D4A80" w:rsidP="008D4A80">
      <w:pPr>
        <w:jc w:val="both"/>
        <w:rPr>
          <w:rFonts w:ascii="Times New Roman" w:hAnsi="Times New Roman" w:cs="Times New Roman"/>
        </w:rPr>
      </w:pPr>
    </w:p>
    <w:p w14:paraId="39B9F645" w14:textId="77777777" w:rsidR="00DF237E" w:rsidRPr="00203113" w:rsidRDefault="00DF237E" w:rsidP="008D4A80">
      <w:pPr>
        <w:jc w:val="both"/>
        <w:rPr>
          <w:rFonts w:ascii="Times New Roman" w:hAnsi="Times New Roman" w:cs="Times New Roman"/>
        </w:rPr>
      </w:pPr>
    </w:p>
    <w:p w14:paraId="254AFBD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>1.9. Az intézménnyel munkaviszonyban álló dolgozók továbbképzése</w:t>
      </w:r>
    </w:p>
    <w:p w14:paraId="48AB3F31" w14:textId="77777777" w:rsidR="008D4A80" w:rsidRPr="00203113" w:rsidRDefault="008D4A80" w:rsidP="008D4A80">
      <w:pPr>
        <w:pStyle w:val="BodyText21"/>
        <w:ind w:left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Az intézmény a tanulásban, továbbképzésben azokat a dolgozókat támogatja, akiknek munkakörük betöltéséhez nélkülözhetetlen a képzés által nyújtott képesítés megszerzése.</w:t>
      </w:r>
    </w:p>
    <w:p w14:paraId="6CA41277" w14:textId="77777777" w:rsidR="008D4A80" w:rsidRPr="00203113" w:rsidRDefault="008D4A80" w:rsidP="008D4A80">
      <w:pPr>
        <w:spacing w:before="120"/>
        <w:ind w:hanging="1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továbbképzés szabályai:</w:t>
      </w:r>
    </w:p>
    <w:p w14:paraId="6D654CFF" w14:textId="77777777" w:rsidR="008D4A80" w:rsidRPr="00203113" w:rsidRDefault="008D4A80" w:rsidP="005D0989">
      <w:pPr>
        <w:numPr>
          <w:ilvl w:val="0"/>
          <w:numId w:val="109"/>
        </w:numPr>
        <w:spacing w:before="120"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Mindenki köteles írásban kérni továbbtanulását akár diploma megszerzéséről, akár továbbképzésről van szó.</w:t>
      </w:r>
    </w:p>
    <w:p w14:paraId="6247D6E2" w14:textId="77777777" w:rsidR="008D4A80" w:rsidRPr="00203113" w:rsidRDefault="008D4A80" w:rsidP="005D0989">
      <w:pPr>
        <w:numPr>
          <w:ilvl w:val="0"/>
          <w:numId w:val="109"/>
        </w:numPr>
        <w:tabs>
          <w:tab w:val="left" w:pos="1778"/>
        </w:tabs>
        <w:spacing w:before="120"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tanulmányok idején köteles igazolni, hogy beiratkozott az adott félévre.</w:t>
      </w:r>
    </w:p>
    <w:p w14:paraId="790B8CDE" w14:textId="77777777" w:rsidR="008D4A80" w:rsidRPr="00203113" w:rsidRDefault="008D4A80" w:rsidP="005D0989">
      <w:pPr>
        <w:numPr>
          <w:ilvl w:val="0"/>
          <w:numId w:val="109"/>
        </w:numPr>
        <w:tabs>
          <w:tab w:val="left" w:pos="1778"/>
        </w:tabs>
        <w:spacing w:before="120"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leadni a továbbtanuló dolgozó a konzultációs időpontokat.</w:t>
      </w:r>
    </w:p>
    <w:p w14:paraId="4B2808A6" w14:textId="77777777" w:rsidR="008D4A80" w:rsidRPr="00203113" w:rsidRDefault="008D4A80" w:rsidP="005D0989">
      <w:pPr>
        <w:numPr>
          <w:ilvl w:val="0"/>
          <w:numId w:val="109"/>
        </w:numPr>
        <w:tabs>
          <w:tab w:val="left" w:pos="1778"/>
        </w:tabs>
        <w:spacing w:before="120"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a továbbtanulás költségének támogatását a munkavállalóval kötött tanulmányi szerződésben határozza meg.</w:t>
      </w:r>
    </w:p>
    <w:p w14:paraId="59E0A6A3" w14:textId="77777777" w:rsidR="008D4A80" w:rsidRPr="00203113" w:rsidRDefault="008D4A80" w:rsidP="005D0989">
      <w:pPr>
        <w:numPr>
          <w:ilvl w:val="0"/>
          <w:numId w:val="109"/>
        </w:numPr>
        <w:tabs>
          <w:tab w:val="left" w:pos="1778"/>
        </w:tabs>
        <w:spacing w:before="120"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tandíjat, a tankönyveket az intézmény csak számla ellenében fizeti ki. Az úti költséget a dolgozó számolja el az utazás befejezésétől számított 8 napon belül.</w:t>
      </w:r>
    </w:p>
    <w:p w14:paraId="1A65AF5B" w14:textId="77777777" w:rsidR="008D4A80" w:rsidRPr="00203113" w:rsidRDefault="008D4A80" w:rsidP="008D4A80">
      <w:pPr>
        <w:tabs>
          <w:tab w:val="left" w:pos="1778"/>
        </w:tabs>
        <w:spacing w:before="120"/>
        <w:jc w:val="both"/>
        <w:rPr>
          <w:rFonts w:ascii="Times New Roman" w:hAnsi="Times New Roman" w:cs="Times New Roman"/>
        </w:rPr>
      </w:pPr>
    </w:p>
    <w:p w14:paraId="4A04FE5D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szociális, gyermekjóléti, gyermekvédelmi tevékenységet végző személyek folyamatos szakmai továbbképzésben kötelesek részt venni.</w:t>
      </w:r>
    </w:p>
    <w:p w14:paraId="3C9F1A7D" w14:textId="77777777" w:rsidR="008D4A80" w:rsidRPr="00203113" w:rsidRDefault="008D4A80" w:rsidP="008D4A80">
      <w:pPr>
        <w:tabs>
          <w:tab w:val="left" w:pos="1778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továbbképzés továbbképzési időszakokban történik. A továbbképzési időszak tartalma 7 év.</w:t>
      </w:r>
    </w:p>
    <w:p w14:paraId="3EC80C0C" w14:textId="77777777" w:rsidR="008D4A80" w:rsidRPr="00203113" w:rsidRDefault="008D4A80" w:rsidP="008D4A80">
      <w:pPr>
        <w:tabs>
          <w:tab w:val="left" w:pos="1778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továbbképzési kötelezettség mérése pontozással történik. A továbbképzésre kötelezettnek egy továbbképzési időszak alatt felsőfokú végzettség esetén 80, egyéb szakképesítés esetén 60 pontot kell megszereznie.</w:t>
      </w:r>
    </w:p>
    <w:p w14:paraId="1B82EBA6" w14:textId="77777777" w:rsidR="008D4A80" w:rsidRPr="00203113" w:rsidRDefault="008D4A80" w:rsidP="008D4A80">
      <w:pPr>
        <w:tabs>
          <w:tab w:val="left" w:pos="1778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munkáltató éves továbbképzési tervet köteles készíteni. A továbbképzési terv tartalmazza a tárgyévben továbbképzésben résztvevők és jogszabály által szakvizsgára kötelezettek, valamint arra önként jelentkezők várható létszámát.</w:t>
      </w:r>
    </w:p>
    <w:p w14:paraId="0896F721" w14:textId="77777777" w:rsidR="008D4A80" w:rsidRPr="00203113" w:rsidRDefault="008D4A80" w:rsidP="008D4A80">
      <w:pPr>
        <w:tabs>
          <w:tab w:val="left" w:pos="1778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továbbképzésen résztvevők helyettesítésére vonatkozó tervet.</w:t>
      </w:r>
    </w:p>
    <w:p w14:paraId="22936CD4" w14:textId="77777777" w:rsidR="008D4A80" w:rsidRPr="00203113" w:rsidRDefault="008D4A80" w:rsidP="008D4A80">
      <w:pPr>
        <w:tabs>
          <w:tab w:val="left" w:pos="1778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továbbképzésre fordítható források megjelölését és felosztását.</w:t>
      </w:r>
    </w:p>
    <w:p w14:paraId="0CC2D191" w14:textId="77777777" w:rsidR="008D4A80" w:rsidRPr="00203113" w:rsidRDefault="008D4A80" w:rsidP="008D4A80">
      <w:pPr>
        <w:tabs>
          <w:tab w:val="left" w:pos="1778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 a továbbképzés munkaidőben történik a munkáltató köteles a továbbképzésen résztvevő számára a részvétel idejére munkaidő kedvezményt biztosítani, és erre az időre távolléti díj fizetésére köteles. A munkáltató és a továbbképzésben résztvevő a továbbképzés egyéb költségeinek viseléséről tanulmányi szerződést köthet.</w:t>
      </w:r>
    </w:p>
    <w:p w14:paraId="28EE6545" w14:textId="77777777" w:rsidR="008D4A80" w:rsidRPr="00203113" w:rsidRDefault="008D4A80" w:rsidP="008D4A80">
      <w:pPr>
        <w:tabs>
          <w:tab w:val="left" w:pos="1778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jogszabály által szakvizsgára kötelezettek esetében a munkaidő kedvezmény, a távolléti díj, a felkészítő tanfolyam költsége és a szakvizsga díja a munkáltatót terheli.</w:t>
      </w:r>
    </w:p>
    <w:p w14:paraId="5CAFC76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E80C0B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2. Eljárás az intézmény nevében, az intézmény képviselete</w:t>
      </w:r>
    </w:p>
    <w:p w14:paraId="0C6EC6B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0CAFD5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2.1. Az intézményt az intézményvezető képviseli</w:t>
      </w:r>
      <w:r w:rsidRPr="00203113">
        <w:rPr>
          <w:rFonts w:ascii="Times New Roman" w:hAnsi="Times New Roman" w:cs="Times New Roman"/>
        </w:rPr>
        <w:t>.</w:t>
      </w:r>
    </w:p>
    <w:p w14:paraId="5666447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önálló jogi személy, melyet az intézményvezető képvisel, az intézmény nevében érvényes jognyilatkozatot tehet.</w:t>
      </w:r>
    </w:p>
    <w:p w14:paraId="2C5DF3E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lastRenderedPageBreak/>
        <w:t>A felvilágosítás-adás, nyilatkozattétel esetén be kell tartani a következő előírásokat:</w:t>
      </w:r>
    </w:p>
    <w:p w14:paraId="2B62E13A" w14:textId="77777777" w:rsidR="008D4A80" w:rsidRPr="00203113" w:rsidRDefault="008D4A80" w:rsidP="005D0989">
      <w:pPr>
        <w:numPr>
          <w:ilvl w:val="0"/>
          <w:numId w:val="12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az intézményt érintő kérdésekben a tájékoztatásra, illetve nyilatkozatadásra az intézményvezető vagy az általa esetenként megbízott személy jogosult,</w:t>
      </w:r>
    </w:p>
    <w:p w14:paraId="0B672EA9" w14:textId="77777777" w:rsidR="008D4A80" w:rsidRPr="00203113" w:rsidRDefault="008D4A80" w:rsidP="005D0989">
      <w:pPr>
        <w:numPr>
          <w:ilvl w:val="0"/>
          <w:numId w:val="12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elvárás, hogy a nyilatkozatot adó a tömegtájékoztató eszközök munkatársainak udvarias, konkrét, szabatos válaszokat adjon. A közölt adatok szakszerűségéért és pontosságáért, a tények objektív ismertetéséért a nyilatkozó felel,</w:t>
      </w:r>
    </w:p>
    <w:p w14:paraId="1075D2E7" w14:textId="77777777" w:rsidR="008D4A80" w:rsidRPr="00203113" w:rsidRDefault="008D4A80" w:rsidP="005D0989">
      <w:pPr>
        <w:numPr>
          <w:ilvl w:val="0"/>
          <w:numId w:val="12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nyilatkozatok megtételekor minden esetben tekintettel kell lenni a hivatali titoktartásra vonatkozó rendelkezésekre, valamint az intézmény jó hírnevére és érdekeire,</w:t>
      </w:r>
    </w:p>
    <w:p w14:paraId="1328A2AA" w14:textId="77777777" w:rsidR="008D4A80" w:rsidRPr="00203113" w:rsidRDefault="008D4A80" w:rsidP="005D0989">
      <w:pPr>
        <w:numPr>
          <w:ilvl w:val="0"/>
          <w:numId w:val="12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nem adható nyilatkozat olyan üggyel, ténnyel és körülménnyel kapcsolatban, amelynek idő előtti nyilvánosságra hozatala az intézmény tevékenységében zavart, az intézménynek anyagi, vagy erkölcsi kárt okozna, továbbá olyan kérdésekről, amelyeknél a döntés nem a nyilatkozattevő hatáskörébe tartozik,</w:t>
      </w:r>
    </w:p>
    <w:p w14:paraId="18F516D2" w14:textId="77777777" w:rsidR="008D4A80" w:rsidRPr="00203113" w:rsidRDefault="008D4A80" w:rsidP="005D0989">
      <w:pPr>
        <w:numPr>
          <w:ilvl w:val="0"/>
          <w:numId w:val="12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03113">
        <w:rPr>
          <w:rFonts w:ascii="Times New Roman" w:hAnsi="Times New Roman" w:cs="Times New Roman"/>
          <w:sz w:val="23"/>
          <w:szCs w:val="23"/>
        </w:rPr>
        <w:t>a nyilatkozattevőnek joga van arra, hogy a vele készített riport kész anyagát a közlés előtt megismerje. Kérheti az újságírót, riportert, hogy az anyagnak azt a részét, amely az ő szavait tartalmazza, közlés előtt vele egyeztesse,</w:t>
      </w:r>
    </w:p>
    <w:p w14:paraId="0D793F9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F88903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joga a különböző kötelezettségvállalás, azaz az intézmény számára kötelezettséget jelentő szerződések, megállapodások, fizetési kötelezettséget eredményező dokumentum aláírása.</w:t>
      </w:r>
    </w:p>
    <w:p w14:paraId="351269F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(Az intézményvezető az akadályoztatása, illetve az összeférhetetlenség eseteire helyettest jelöl ki az intézményvezető-helyettes személyében a kötelezettségvállalási feladatok ellátására. Az intézményvezető a vonatkozó szabályozásban – célszerűségi megfontolásból – további személyeket is kijelölhet a kötelezettségvállalási feladatok egyes részterületének ellátására.)</w:t>
      </w:r>
    </w:p>
    <w:p w14:paraId="1E77577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362141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2.2. Az intézmény nevében történő aláírás</w:t>
      </w:r>
    </w:p>
    <w:p w14:paraId="44A99D3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nevében az intézményvezető írhat alá. (Munkaköri leírásban, valamint belső szabályzatokban meghatározott esetekben az intézményvezető helyett más is aláírhat.)</w:t>
      </w:r>
    </w:p>
    <w:p w14:paraId="3A01C95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195A71B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3. Az intézmény bélyegzője</w:t>
      </w:r>
    </w:p>
    <w:p w14:paraId="15389FD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85987E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a cégszerű aláíráshoz bélyegzőt is használ. Az intézmény a működése további területein más bélyegzőket is alkalmazhat.</w:t>
      </w:r>
    </w:p>
    <w:p w14:paraId="5DBE64C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C2C2BC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alkalmazott, illetve az intézmény birtokában lévő bélyegzőkről nyilvántartást kell vezetni. (A nyilvántartásnak tartalmaznia kell: a bevételezett bélyegző bevételezésének időpontját, a bélyegző lenyomatát, a bélyegző kiadásának időpontját, a bélyegzőt átvevő személy nevét és aláírását, a bélyegző visszavételezésének időpontját, a visszavételező aláírását, a bélyegzővel kapcsolatos további adatokat, pl.: megsemmisült, elveszett, érvénytelenítve, selejtezve lett stb.)</w:t>
      </w:r>
    </w:p>
    <w:p w14:paraId="7598988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bélyegzőt csak az a személy kezelheti, aki azt a nyilvántartás szerint is átvette. A dolgozók maguk között nem adhatják tovább a bélyegzőt.</w:t>
      </w:r>
    </w:p>
    <w:p w14:paraId="7A20836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bélyegző nyilvántartást az intézményvezető által kijelölt személy köteles vezetni, akit munkaköri leírásában is ki kell jelölni a feladatra.</w:t>
      </w:r>
    </w:p>
    <w:p w14:paraId="70D1C4A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A72A96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4. Iratkezelés</w:t>
      </w:r>
    </w:p>
    <w:p w14:paraId="5BD9301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616456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a hozzá beérkezett, illetve a helyben keletkezett iratokat, dokumentumokat iktatja. Az iktatás részletes szabályairól az intézményvezetőnek iratkezelési szabályzatban kell rendelkeznie.</w:t>
      </w:r>
    </w:p>
    <w:p w14:paraId="0F7288D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iratkezelési szabályzatot évente legalább egy alkalommal felül kell vizsgálni.</w:t>
      </w:r>
    </w:p>
    <w:p w14:paraId="37F79D6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15F673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iratkezelés során be kell tartani az iratkezelőknek az adatvédelemmel kapcsolatos előírásokat.</w:t>
      </w:r>
    </w:p>
    <w:p w14:paraId="3406A1A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D74A89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5. Adatvédelem, adatkezelés</w:t>
      </w:r>
    </w:p>
    <w:p w14:paraId="7F74544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valamennyi dolgozója számára kötelező az adatvédelmi szabályok betartása.</w:t>
      </w:r>
    </w:p>
    <w:p w14:paraId="2CD3686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adatvédelmi szabályokat az intézményvezető által elkészített Adatvédelmi szabályzat, illetve szabályzatok tartalmazzák.</w:t>
      </w:r>
    </w:p>
    <w:p w14:paraId="45588A6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intézményvezetőnek szabályoznia kell, </w:t>
      </w:r>
    </w:p>
    <w:p w14:paraId="70C1CB6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az intézményben foglalkoztatottak adatvédelmével kapcsolatos, valamint</w:t>
      </w:r>
    </w:p>
    <w:p w14:paraId="55A6488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az intézményi ellátást igénybe vevő ellátottak adatvédelmével kapcsolatos </w:t>
      </w:r>
    </w:p>
    <w:p w14:paraId="673834F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feladatokat is.</w:t>
      </w:r>
    </w:p>
    <w:p w14:paraId="7255834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599616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feladata, hogy folyamatosan ellenőrizze, figyelemmel kísérje, hogy az intézményben történő adatkezelés megfelel-e a jogszabályokban, valamint a belső dokumentumokban meghatározott szabályoknak.</w:t>
      </w:r>
    </w:p>
    <w:p w14:paraId="79FDCF7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90D37C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6. A gazdálkodásra vonatkozó szabályok</w:t>
      </w:r>
    </w:p>
    <w:p w14:paraId="2B220A57" w14:textId="781E77BB" w:rsidR="008D4A80" w:rsidRPr="00BF712B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color w:val="FF0000"/>
        </w:rPr>
      </w:pPr>
      <w:r w:rsidRPr="00203113">
        <w:rPr>
          <w:rFonts w:ascii="Times New Roman" w:hAnsi="Times New Roman" w:cs="Times New Roman"/>
        </w:rPr>
        <w:t xml:space="preserve">Önállóan működő költségvetési szerv, melynek gazdálkodási feladatait, mint önállóan működő és gazdálkodó költségvetési szerv a </w:t>
      </w:r>
      <w:r w:rsidRPr="00BF712B">
        <w:rPr>
          <w:rFonts w:ascii="Times New Roman" w:hAnsi="Times New Roman" w:cs="Times New Roman"/>
          <w:color w:val="FF0000"/>
        </w:rPr>
        <w:t xml:space="preserve">Tiszavasvári </w:t>
      </w:r>
      <w:r w:rsidR="00BF712B" w:rsidRPr="00BF712B">
        <w:rPr>
          <w:rFonts w:ascii="Times New Roman" w:hAnsi="Times New Roman" w:cs="Times New Roman"/>
          <w:color w:val="FF0000"/>
        </w:rPr>
        <w:t xml:space="preserve">Polgármesteri Hivatal 4440 Tiszavasvári, Városháza tér 4. </w:t>
      </w:r>
      <w:r w:rsidRPr="00BF712B">
        <w:rPr>
          <w:rFonts w:ascii="Times New Roman" w:hAnsi="Times New Roman" w:cs="Times New Roman"/>
          <w:color w:val="FF0000"/>
        </w:rPr>
        <w:t>látja el.</w:t>
      </w:r>
    </w:p>
    <w:p w14:paraId="53F369C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</w:rPr>
        <w:t>Az együttműködésre vonatkozó részletes szabályokat</w:t>
      </w:r>
      <w:r w:rsidR="00B53DAC">
        <w:rPr>
          <w:rFonts w:ascii="Times New Roman" w:hAnsi="Times New Roman" w:cs="Times New Roman"/>
          <w:b/>
        </w:rPr>
        <w:t xml:space="preserve"> </w:t>
      </w:r>
      <w:r w:rsidR="00267E04">
        <w:rPr>
          <w:rFonts w:ascii="Times New Roman" w:hAnsi="Times New Roman" w:cs="Times New Roman"/>
          <w:b/>
          <w:color w:val="FF0000"/>
        </w:rPr>
        <w:t>a 140/2021 PM határozat</w:t>
      </w:r>
      <w:r w:rsidR="00B53DAC">
        <w:rPr>
          <w:rFonts w:ascii="Times New Roman" w:hAnsi="Times New Roman" w:cs="Times New Roman"/>
          <w:b/>
          <w:color w:val="FF0000"/>
        </w:rPr>
        <w:t xml:space="preserve"> tartalmazza. </w:t>
      </w:r>
      <w:r w:rsidRPr="00203113">
        <w:rPr>
          <w:rFonts w:ascii="Times New Roman" w:hAnsi="Times New Roman" w:cs="Times New Roman"/>
          <w:b/>
        </w:rPr>
        <w:t xml:space="preserve"> </w:t>
      </w:r>
    </w:p>
    <w:p w14:paraId="3C2E87C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01CDBB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7. A munkába járás, a munkavégzés költségeinek megtérítése</w:t>
      </w:r>
    </w:p>
    <w:p w14:paraId="4E264C01" w14:textId="77777777" w:rsidR="008D4A80" w:rsidRPr="00203113" w:rsidRDefault="008D4A80" w:rsidP="008D4A80">
      <w:pPr>
        <w:pStyle w:val="BodyTextIndent31"/>
        <w:ind w:left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lastRenderedPageBreak/>
        <w:t>A munkáltató köteles a munkába járás költségeit, annak meghatározott százalékát a vonatkozó rendelkezések értelmében megtéríteni.</w:t>
      </w:r>
    </w:p>
    <w:p w14:paraId="2E3EAF9C" w14:textId="77777777" w:rsidR="008D4A80" w:rsidRPr="00203113" w:rsidRDefault="008D4A80" w:rsidP="008D4A80">
      <w:pPr>
        <w:pStyle w:val="BodyTextIndent31"/>
        <w:spacing w:before="120"/>
        <w:ind w:left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Ha a dolgozónak alkalmazása után a munkába járás körülményeiben változás ált be, azt az intézményvezető részére azonnal be kell jelenteni.</w:t>
      </w:r>
    </w:p>
    <w:p w14:paraId="35E3C711" w14:textId="77777777" w:rsidR="008D4A80" w:rsidRPr="00203113" w:rsidRDefault="008D4A80" w:rsidP="008D4A80">
      <w:pPr>
        <w:tabs>
          <w:tab w:val="left" w:pos="1778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jogosultságot évenként felül kell vizsgálni.</w:t>
      </w:r>
    </w:p>
    <w:p w14:paraId="7E58B761" w14:textId="77777777" w:rsidR="008D4A80" w:rsidRPr="00203113" w:rsidRDefault="008D4A80" w:rsidP="008D4A80">
      <w:pPr>
        <w:tabs>
          <w:tab w:val="left" w:pos="1778"/>
        </w:tabs>
        <w:spacing w:before="120"/>
        <w:jc w:val="both"/>
        <w:rPr>
          <w:rFonts w:ascii="Times New Roman" w:hAnsi="Times New Roman" w:cs="Times New Roman"/>
        </w:rPr>
      </w:pPr>
    </w:p>
    <w:p w14:paraId="2C800D22" w14:textId="77777777" w:rsidR="008D4A80" w:rsidRPr="00203113" w:rsidRDefault="008D4A80" w:rsidP="008D4A80">
      <w:pPr>
        <w:pStyle w:val="BodyText21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203113">
        <w:rPr>
          <w:rFonts w:ascii="Times New Roman" w:hAnsi="Times New Roman" w:cs="Times New Roman"/>
          <w:b/>
          <w:bCs/>
          <w:sz w:val="24"/>
          <w:szCs w:val="24"/>
        </w:rPr>
        <w:t xml:space="preserve">8. Egyéb szabályok </w:t>
      </w:r>
    </w:p>
    <w:p w14:paraId="4784A5CC" w14:textId="77777777" w:rsidR="008D4A80" w:rsidRPr="00203113" w:rsidRDefault="008D4A80" w:rsidP="008D4A80">
      <w:pPr>
        <w:pStyle w:val="BodyText2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6D951C9" w14:textId="77777777" w:rsidR="008D4A80" w:rsidRPr="00203113" w:rsidRDefault="008D4A80" w:rsidP="005D0989">
      <w:pPr>
        <w:pStyle w:val="BodyTextIndent31"/>
        <w:numPr>
          <w:ilvl w:val="0"/>
          <w:numId w:val="1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Telefonhasználat</w:t>
      </w:r>
    </w:p>
    <w:p w14:paraId="1A235B39" w14:textId="77777777" w:rsidR="008D4A80" w:rsidRPr="00203113" w:rsidRDefault="008D4A80" w:rsidP="008D4A80">
      <w:pPr>
        <w:pStyle w:val="BodyText21"/>
        <w:spacing w:before="240"/>
        <w:ind w:left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>Az intézményben lévő telefonokat magáncélra csak térítés ellenében lehet használni.</w:t>
      </w:r>
    </w:p>
    <w:p w14:paraId="596F4CF5" w14:textId="77777777" w:rsidR="008D4A80" w:rsidRPr="00203113" w:rsidRDefault="008D4A80" w:rsidP="008D4A80">
      <w:pPr>
        <w:numPr>
          <w:ilvl w:val="12"/>
          <w:numId w:val="0"/>
        </w:num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ellenőrzés szúrópróbaszerűen történik, részletes számla lekérésével.</w:t>
      </w:r>
    </w:p>
    <w:p w14:paraId="1DE83623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ellenőrzésért a bölcsődevezető felelős.</w:t>
      </w:r>
    </w:p>
    <w:p w14:paraId="70719C1A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</w:rPr>
      </w:pPr>
    </w:p>
    <w:p w14:paraId="517E84E9" w14:textId="77777777" w:rsidR="008D4A80" w:rsidRPr="00203113" w:rsidRDefault="008D4A80" w:rsidP="005D0989">
      <w:pPr>
        <w:numPr>
          <w:ilvl w:val="0"/>
          <w:numId w:val="1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Dokumentumok kiadásának szabályai</w:t>
      </w:r>
    </w:p>
    <w:p w14:paraId="7DBDB509" w14:textId="77777777" w:rsidR="008D4A80" w:rsidRPr="00203113" w:rsidRDefault="008D4A80" w:rsidP="008D4A80">
      <w:pPr>
        <w:pStyle w:val="BodyText21"/>
        <w:ind w:left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Az intézményi dokumentumok </w:t>
      </w:r>
      <w:proofErr w:type="gramStart"/>
      <w:r w:rsidRPr="00203113">
        <w:rPr>
          <w:rFonts w:ascii="Times New Roman" w:hAnsi="Times New Roman" w:cs="Times New Roman"/>
          <w:sz w:val="24"/>
          <w:szCs w:val="24"/>
        </w:rPr>
        <w:t>( személyi</w:t>
      </w:r>
      <w:proofErr w:type="gramEnd"/>
      <w:r w:rsidRPr="00203113">
        <w:rPr>
          <w:rFonts w:ascii="Times New Roman" w:hAnsi="Times New Roman" w:cs="Times New Roman"/>
          <w:sz w:val="24"/>
          <w:szCs w:val="24"/>
        </w:rPr>
        <w:t xml:space="preserve"> anyagok, szabályzatok, ellátottakkal kapcsolatos íratok ) kiadása csak az intézményvezető engedélyével történhet.</w:t>
      </w:r>
    </w:p>
    <w:p w14:paraId="71D704AA" w14:textId="77777777" w:rsidR="008D4A80" w:rsidRPr="00203113" w:rsidRDefault="008D4A80" w:rsidP="008D4A80">
      <w:pPr>
        <w:pStyle w:val="BodyText21"/>
        <w:ind w:left="0"/>
        <w:rPr>
          <w:rFonts w:ascii="Times New Roman" w:hAnsi="Times New Roman" w:cs="Times New Roman"/>
          <w:sz w:val="24"/>
          <w:szCs w:val="24"/>
        </w:rPr>
      </w:pPr>
    </w:p>
    <w:p w14:paraId="60DAEB4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9. Saját gépkocsi használata</w:t>
      </w:r>
    </w:p>
    <w:p w14:paraId="49804CC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5A0DFCD4" w14:textId="77777777" w:rsidR="008D4A80" w:rsidRPr="00203113" w:rsidRDefault="008D4A80" w:rsidP="008D4A80">
      <w:pPr>
        <w:pStyle w:val="BodyText21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03113">
        <w:rPr>
          <w:rFonts w:ascii="Times New Roman" w:hAnsi="Times New Roman" w:cs="Times New Roman"/>
          <w:sz w:val="24"/>
          <w:szCs w:val="24"/>
        </w:rPr>
        <w:t xml:space="preserve">A saját tulajdonú gépjárművek használatának térítési díját és elszámolási rendszerét a mindenkor érvényes központi előírások rendelkezései, illetve az adójogszabályok szerint kell kialakítani. </w:t>
      </w:r>
    </w:p>
    <w:p w14:paraId="65A933FE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Saját gépkocsit hivatali célra az intézményvezető előzetes engedélyével lehet igénybe venni.</w:t>
      </w:r>
    </w:p>
    <w:p w14:paraId="273C9574" w14:textId="77777777" w:rsidR="008D4A80" w:rsidRPr="00203113" w:rsidRDefault="008D4A80" w:rsidP="008D4A80">
      <w:pPr>
        <w:pStyle w:val="BodyText21"/>
        <w:ind w:left="0"/>
        <w:rPr>
          <w:rFonts w:ascii="Times New Roman" w:hAnsi="Times New Roman" w:cs="Times New Roman"/>
          <w:sz w:val="24"/>
          <w:szCs w:val="24"/>
        </w:rPr>
      </w:pPr>
    </w:p>
    <w:p w14:paraId="5A3E587C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10. Kártérítési kötelezettség</w:t>
      </w:r>
    </w:p>
    <w:p w14:paraId="24D5629E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</w:p>
    <w:p w14:paraId="29350B83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munkavállaló a munkaviszonyából eredő kötelezettségének vétkes megszegésével okozott kárért kártérítési felelősséggel tartozik. Szándékos károkozás esetén a munkavállaló a teljes kárt köteles megtéríteni.</w:t>
      </w:r>
    </w:p>
    <w:p w14:paraId="73075855" w14:textId="77777777" w:rsidR="008D4A80" w:rsidRPr="00203113" w:rsidRDefault="008D4A80" w:rsidP="008D4A80">
      <w:pPr>
        <w:pStyle w:val="BodyText21"/>
        <w:ind w:left="0"/>
        <w:rPr>
          <w:rFonts w:ascii="Times New Roman" w:hAnsi="Times New Roman" w:cs="Times New Roman"/>
          <w:sz w:val="24"/>
          <w:szCs w:val="24"/>
        </w:rPr>
      </w:pPr>
    </w:p>
    <w:p w14:paraId="7BD4BA79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munkavállaló vétkességére tekintet nélkül a teljes kárt köteles megtéríteni a visszaszolgáltatási vagy elszámolási kötelezettséggel átvett olyan dolgokban bekövetkezett hiány esetén, amelyeket állandóan őrizetben tart, kizárólagosan használ vagy kezel, és azokat jegyzék vagy elismervény alapján vette át.</w:t>
      </w:r>
    </w:p>
    <w:p w14:paraId="2B02AF11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</w:p>
    <w:p w14:paraId="2102E370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pénztárost e nélkül is terheli felelősség az általa kezelt pénz, értékpapír és egyéb értéktárgy tekintetében.</w:t>
      </w:r>
    </w:p>
    <w:p w14:paraId="06DC0560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Amennyiben az intézménynél a kárt többen együttesen okozták, vétkességük, a megőrzésre átadott dolgokban a bekövetkezett hiány esetén pedig munkabérük arányában felelnek. Amennyiben a kárt többen okozták, egyetemleges kötelezésnek van helye.</w:t>
      </w:r>
    </w:p>
    <w:p w14:paraId="41C6E481" w14:textId="77777777" w:rsidR="008D4A80" w:rsidRPr="00203113" w:rsidRDefault="008D4A80" w:rsidP="008D4A80">
      <w:pPr>
        <w:pStyle w:val="BodyText21"/>
        <w:ind w:left="0"/>
        <w:rPr>
          <w:rFonts w:ascii="Times New Roman" w:hAnsi="Times New Roman" w:cs="Times New Roman"/>
          <w:sz w:val="24"/>
          <w:szCs w:val="24"/>
        </w:rPr>
      </w:pPr>
    </w:p>
    <w:p w14:paraId="0638FE49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11. Anyagi felelősség</w:t>
      </w:r>
    </w:p>
    <w:p w14:paraId="537FECB1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  <w:b/>
          <w:bCs/>
        </w:rPr>
      </w:pPr>
    </w:p>
    <w:p w14:paraId="6DA828A6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a dolgozó ruházatában, használati tárgyaiban a munkavégzés folyamán bekövetkezett kárért vétkességre tekintet nélkül felel, ha a kár a dolgozó munkahelyén vagy más megőrzésre szolgáló helyen elhelyezett dolgokban keletkezett.</w:t>
      </w:r>
    </w:p>
    <w:p w14:paraId="672C6D27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</w:p>
    <w:p w14:paraId="2E644CF5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dolgozó a szokásos személyi használati tárgyakat meghaladó mértékű és értékű használati értékeket csak az intézményvezető engedélyével hozhat be munkahelyére, illetve vihet ki onnan. (Pl. írógép, számítógép, stb.)</w:t>
      </w:r>
    </w:p>
    <w:p w14:paraId="58E91A09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</w:p>
    <w:p w14:paraId="0198AC9B" w14:textId="77777777" w:rsidR="008D4A80" w:rsidRPr="00203113" w:rsidRDefault="008D4A80" w:rsidP="008D4A80">
      <w:pPr>
        <w:numPr>
          <w:ilvl w:val="12"/>
          <w:numId w:val="0"/>
        </w:num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valamennyi dolgozója felelős a berendezési felszerelési tárgyak rendeltetésszerű használatáért, a gépek, eszközök, szakkönyvek stb. megóvásáért.</w:t>
      </w:r>
    </w:p>
    <w:p w14:paraId="592267E9" w14:textId="77777777" w:rsidR="008D4A80" w:rsidRPr="00203113" w:rsidRDefault="008D4A80" w:rsidP="008D4A80">
      <w:pPr>
        <w:pStyle w:val="BodyText21"/>
        <w:ind w:left="0"/>
        <w:rPr>
          <w:rFonts w:ascii="Times New Roman" w:hAnsi="Times New Roman" w:cs="Times New Roman"/>
          <w:sz w:val="24"/>
          <w:szCs w:val="24"/>
        </w:rPr>
      </w:pPr>
    </w:p>
    <w:p w14:paraId="17F938E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12. Az intézmény házirendje</w:t>
      </w:r>
    </w:p>
    <w:p w14:paraId="4F09B4E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426D4BA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gondozottak és hozzátartozóik vonatkozásában az intézmény házirendje az irányadó. A házirendet a Szakmai Program melléklete tartalmazza. </w:t>
      </w:r>
    </w:p>
    <w:p w14:paraId="75FCCBD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br w:type="page"/>
      </w:r>
      <w:r w:rsidRPr="00203113">
        <w:rPr>
          <w:rFonts w:ascii="Times New Roman" w:hAnsi="Times New Roman" w:cs="Times New Roman"/>
          <w:b/>
          <w:bCs/>
        </w:rPr>
        <w:lastRenderedPageBreak/>
        <w:t>VI.  Záró rendelkezések</w:t>
      </w:r>
    </w:p>
    <w:p w14:paraId="68A9A09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E83BB51" w14:textId="7ED8A02E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Jelen szervezeti és működési szabályzat 20</w:t>
      </w:r>
      <w:r w:rsidR="00472155">
        <w:rPr>
          <w:rFonts w:ascii="Times New Roman" w:hAnsi="Times New Roman" w:cs="Times New Roman"/>
        </w:rPr>
        <w:t>21</w:t>
      </w:r>
      <w:r w:rsidRPr="00203113">
        <w:rPr>
          <w:rFonts w:ascii="Times New Roman" w:hAnsi="Times New Roman" w:cs="Times New Roman"/>
        </w:rPr>
        <w:t>.</w:t>
      </w:r>
      <w:r w:rsidR="00472155">
        <w:rPr>
          <w:rFonts w:ascii="Times New Roman" w:hAnsi="Times New Roman" w:cs="Times New Roman"/>
        </w:rPr>
        <w:t xml:space="preserve"> július 1.</w:t>
      </w:r>
      <w:r w:rsidRPr="00203113">
        <w:rPr>
          <w:rFonts w:ascii="Times New Roman" w:hAnsi="Times New Roman" w:cs="Times New Roman"/>
        </w:rPr>
        <w:t xml:space="preserve"> napján lép hatályba.</w:t>
      </w:r>
    </w:p>
    <w:p w14:paraId="2EB5FE2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6E4BF7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SZMSZ nyilvánosságra hozataláról, valamint a mellékletei naprakészségéről az intézményvezető gondoskodik.</w:t>
      </w:r>
    </w:p>
    <w:p w14:paraId="60921E2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09AD963" w14:textId="4AAC9AC6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Tiszavasvári, 20</w:t>
      </w:r>
      <w:r w:rsidR="00472155">
        <w:rPr>
          <w:rFonts w:ascii="Times New Roman" w:hAnsi="Times New Roman" w:cs="Times New Roman"/>
        </w:rPr>
        <w:t>21</w:t>
      </w:r>
      <w:proofErr w:type="gramStart"/>
      <w:r w:rsidRPr="00203113">
        <w:rPr>
          <w:rFonts w:ascii="Times New Roman" w:hAnsi="Times New Roman" w:cs="Times New Roman"/>
        </w:rPr>
        <w:t>……………………..</w:t>
      </w:r>
      <w:proofErr w:type="gramEnd"/>
    </w:p>
    <w:p w14:paraId="2F929F6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6FA169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341BFC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 xml:space="preserve">            </w:t>
      </w:r>
      <w:r w:rsidRPr="00203113">
        <w:rPr>
          <w:rFonts w:ascii="Times New Roman" w:hAnsi="Times New Roman" w:cs="Times New Roman"/>
          <w:b/>
          <w:bCs/>
        </w:rPr>
        <w:t>Reznek Istvánné</w:t>
      </w:r>
    </w:p>
    <w:p w14:paraId="6C67FB9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ab/>
      </w:r>
      <w:r w:rsidRPr="00203113">
        <w:rPr>
          <w:rFonts w:ascii="Times New Roman" w:hAnsi="Times New Roman" w:cs="Times New Roman"/>
          <w:b/>
          <w:bCs/>
        </w:rPr>
        <w:tab/>
      </w:r>
      <w:r w:rsidRPr="00203113">
        <w:rPr>
          <w:rFonts w:ascii="Times New Roman" w:hAnsi="Times New Roman" w:cs="Times New Roman"/>
          <w:b/>
          <w:bCs/>
        </w:rPr>
        <w:tab/>
      </w:r>
      <w:r w:rsidRPr="00203113">
        <w:rPr>
          <w:rFonts w:ascii="Times New Roman" w:hAnsi="Times New Roman" w:cs="Times New Roman"/>
          <w:b/>
          <w:bCs/>
        </w:rPr>
        <w:tab/>
      </w:r>
      <w:r w:rsidRPr="00203113">
        <w:rPr>
          <w:rFonts w:ascii="Times New Roman" w:hAnsi="Times New Roman" w:cs="Times New Roman"/>
          <w:b/>
          <w:bCs/>
        </w:rPr>
        <w:tab/>
      </w:r>
      <w:r w:rsidRPr="00203113">
        <w:rPr>
          <w:rFonts w:ascii="Times New Roman" w:hAnsi="Times New Roman" w:cs="Times New Roman"/>
          <w:b/>
          <w:bCs/>
        </w:rPr>
        <w:tab/>
      </w:r>
      <w:r w:rsidRPr="00203113">
        <w:rPr>
          <w:rFonts w:ascii="Times New Roman" w:hAnsi="Times New Roman" w:cs="Times New Roman"/>
          <w:b/>
          <w:bCs/>
        </w:rPr>
        <w:tab/>
      </w:r>
      <w:r w:rsidRPr="00203113">
        <w:rPr>
          <w:rFonts w:ascii="Times New Roman" w:hAnsi="Times New Roman" w:cs="Times New Roman"/>
          <w:b/>
          <w:bCs/>
        </w:rPr>
        <w:tab/>
      </w:r>
      <w:r w:rsidRPr="00203113">
        <w:rPr>
          <w:rFonts w:ascii="Times New Roman" w:hAnsi="Times New Roman" w:cs="Times New Roman"/>
          <w:b/>
          <w:bCs/>
        </w:rPr>
        <w:tab/>
      </w:r>
      <w:r w:rsidRPr="00203113">
        <w:rPr>
          <w:rFonts w:ascii="Times New Roman" w:hAnsi="Times New Roman" w:cs="Times New Roman"/>
          <w:b/>
          <w:bCs/>
        </w:rPr>
        <w:tab/>
        <w:t>intézményvezető</w:t>
      </w:r>
    </w:p>
    <w:p w14:paraId="6C2C44D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95AF7A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203113">
        <w:rPr>
          <w:rFonts w:ascii="Times New Roman" w:hAnsi="Times New Roman" w:cs="Times New Roman"/>
          <w:b/>
          <w:bCs/>
          <w:sz w:val="28"/>
          <w:szCs w:val="28"/>
        </w:rPr>
        <w:lastRenderedPageBreak/>
        <w:t>SZMSZ mellékletek</w:t>
      </w:r>
    </w:p>
    <w:p w14:paraId="31DB970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3D23BB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5490AE60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1. számú melléklet </w:t>
      </w:r>
    </w:p>
    <w:p w14:paraId="4D7E72DD" w14:textId="77777777" w:rsidR="008D4A80" w:rsidRPr="00203113" w:rsidRDefault="008D4A80" w:rsidP="008D4A80">
      <w:pPr>
        <w:pStyle w:val="Szvegtrzs2"/>
        <w:spacing w:after="0" w:line="240" w:lineRule="auto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állami feladatként ellátott alaptevékenység, benne elhatároltan a kisegítő, kiegészítő tevékenység, valamint az azokat meghatározó jogszabály(ok) megjelölése, az alaptevékenységek forrásai, valamint az alaptevékenység feladatmutatói </w:t>
      </w:r>
    </w:p>
    <w:p w14:paraId="070967E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EE38D5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AB2119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2. számú melléklet </w:t>
      </w:r>
    </w:p>
    <w:p w14:paraId="2C5945D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</w:rPr>
        <w:t>A feladatellátás rendjének szabályzata</w:t>
      </w:r>
      <w:r w:rsidRPr="00203113">
        <w:rPr>
          <w:rFonts w:ascii="Times New Roman" w:hAnsi="Times New Roman" w:cs="Times New Roman"/>
          <w:b/>
          <w:bCs/>
        </w:rPr>
        <w:t xml:space="preserve"> </w:t>
      </w:r>
    </w:p>
    <w:p w14:paraId="77D9123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D9D6C6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B55695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3. számú melléklet</w:t>
      </w:r>
    </w:p>
    <w:p w14:paraId="16B6FCFC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Cs/>
        </w:rPr>
      </w:pPr>
      <w:r w:rsidRPr="00203113">
        <w:rPr>
          <w:rFonts w:ascii="Times New Roman" w:hAnsi="Times New Roman" w:cs="Times New Roman"/>
          <w:bCs/>
        </w:rPr>
        <w:t>A gazdálkodással kapcsolatos egyéb szabályok</w:t>
      </w:r>
    </w:p>
    <w:p w14:paraId="05140307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Cs/>
        </w:rPr>
      </w:pPr>
      <w:r w:rsidRPr="00203113">
        <w:rPr>
          <w:rFonts w:ascii="Times New Roman" w:hAnsi="Times New Roman" w:cs="Times New Roman"/>
          <w:bCs/>
        </w:rPr>
        <w:t>- az alapító okiratnak megfelelően -</w:t>
      </w:r>
    </w:p>
    <w:p w14:paraId="6BC4CED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8405A9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4. számú melléklet</w:t>
      </w:r>
    </w:p>
    <w:p w14:paraId="57DFFAC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Munkaköri leírások, munkarend</w:t>
      </w:r>
    </w:p>
    <w:p w14:paraId="46A5108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578735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  <w:sectPr w:rsidR="008D4A80" w:rsidRPr="00203113">
          <w:footerReference w:type="default" r:id="rId22"/>
          <w:pgSz w:w="11906" w:h="16838"/>
          <w:pgMar w:top="1418" w:right="1418" w:bottom="1418" w:left="1418" w:header="709" w:footer="907" w:gutter="0"/>
          <w:cols w:space="708"/>
        </w:sectPr>
      </w:pPr>
    </w:p>
    <w:p w14:paraId="38ECEDED" w14:textId="77777777" w:rsidR="008D4A80" w:rsidRPr="00203113" w:rsidRDefault="008D4A80" w:rsidP="008D4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 xml:space="preserve">1. számú melléklet </w:t>
      </w:r>
    </w:p>
    <w:p w14:paraId="74706E7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184AD57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09EC61B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Az állami feladatként ellátott alaptevékenység</w:t>
      </w:r>
    </w:p>
    <w:p w14:paraId="4C6E873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74751D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tbl>
      <w:tblPr>
        <w:tblW w:w="141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3652"/>
        <w:gridCol w:w="3154"/>
        <w:gridCol w:w="1417"/>
        <w:gridCol w:w="2502"/>
        <w:gridCol w:w="2358"/>
      </w:tblGrid>
      <w:tr w:rsidR="008D4A80" w:rsidRPr="00203113" w14:paraId="1B5FC504" w14:textId="77777777" w:rsidTr="00D15D31">
        <w:trPr>
          <w:cantSplit/>
        </w:trPr>
        <w:tc>
          <w:tcPr>
            <w:tcW w:w="4714" w:type="dxa"/>
            <w:gridSpan w:val="2"/>
          </w:tcPr>
          <w:p w14:paraId="161B18F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>Alaptevékenység</w:t>
            </w:r>
          </w:p>
        </w:tc>
        <w:tc>
          <w:tcPr>
            <w:tcW w:w="3154" w:type="dxa"/>
            <w:vMerge w:val="restart"/>
          </w:tcPr>
          <w:p w14:paraId="2899AB9A" w14:textId="77777777" w:rsidR="008D4A80" w:rsidRPr="00203113" w:rsidRDefault="008D4A80" w:rsidP="00D15D31">
            <w:pPr>
              <w:spacing w:before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 xml:space="preserve">Alaptevékenységen belül </w:t>
            </w:r>
          </w:p>
          <w:p w14:paraId="2A58EDB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 xml:space="preserve">a kisegítő, kiegészítő </w:t>
            </w:r>
          </w:p>
          <w:p w14:paraId="30A3625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>tevékenység megnevezése</w:t>
            </w:r>
          </w:p>
        </w:tc>
        <w:tc>
          <w:tcPr>
            <w:tcW w:w="1417" w:type="dxa"/>
            <w:vMerge w:val="restart"/>
          </w:tcPr>
          <w:p w14:paraId="07015312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Az </w:t>
            </w:r>
          </w:p>
          <w:p w14:paraId="58DC7F60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031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alaptevé-kenységre</w:t>
            </w:r>
            <w:proofErr w:type="spellEnd"/>
            <w:r w:rsidRPr="002031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1E0F7BA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vonatkozó </w:t>
            </w:r>
          </w:p>
          <w:p w14:paraId="5307F0E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031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jogszabály*</w:t>
            </w:r>
          </w:p>
        </w:tc>
        <w:tc>
          <w:tcPr>
            <w:tcW w:w="2502" w:type="dxa"/>
            <w:vMerge w:val="restart"/>
          </w:tcPr>
          <w:p w14:paraId="72B217C6" w14:textId="77777777" w:rsidR="008D4A80" w:rsidRPr="00203113" w:rsidRDefault="008D4A80" w:rsidP="00D15D31">
            <w:pPr>
              <w:pStyle w:val="Cmsor2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203113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Az alaptevékenység</w:t>
            </w:r>
          </w:p>
          <w:p w14:paraId="3546EDC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>forrásai</w:t>
            </w:r>
          </w:p>
          <w:p w14:paraId="7D1DE0C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03113">
              <w:rPr>
                <w:rFonts w:ascii="Times New Roman" w:hAnsi="Times New Roman" w:cs="Times New Roman"/>
                <w:sz w:val="18"/>
                <w:szCs w:val="18"/>
              </w:rPr>
              <w:t xml:space="preserve">(Ha a forrás nem elegendő, más saját forrás kerül felhasználásra) </w:t>
            </w:r>
          </w:p>
        </w:tc>
        <w:tc>
          <w:tcPr>
            <w:tcW w:w="2358" w:type="dxa"/>
            <w:vMerge w:val="restart"/>
          </w:tcPr>
          <w:p w14:paraId="7E46516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AAD749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>Az alaptevékenység feladatmutató</w:t>
            </w:r>
          </w:p>
        </w:tc>
      </w:tr>
      <w:tr w:rsidR="008D4A80" w:rsidRPr="00203113" w14:paraId="673AED00" w14:textId="77777777" w:rsidTr="00D15D31">
        <w:trPr>
          <w:cantSplit/>
        </w:trPr>
        <w:tc>
          <w:tcPr>
            <w:tcW w:w="1062" w:type="dxa"/>
          </w:tcPr>
          <w:p w14:paraId="4415E85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77F5329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>Száma</w:t>
            </w:r>
          </w:p>
        </w:tc>
        <w:tc>
          <w:tcPr>
            <w:tcW w:w="3652" w:type="dxa"/>
          </w:tcPr>
          <w:p w14:paraId="0AA6018C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D960D6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3113">
              <w:rPr>
                <w:rFonts w:ascii="Times New Roman" w:hAnsi="Times New Roman" w:cs="Times New Roman"/>
                <w:b/>
                <w:bCs/>
              </w:rPr>
              <w:t>Neve</w:t>
            </w:r>
          </w:p>
        </w:tc>
        <w:tc>
          <w:tcPr>
            <w:tcW w:w="3154" w:type="dxa"/>
            <w:vMerge/>
            <w:vAlign w:val="center"/>
          </w:tcPr>
          <w:p w14:paraId="208E304C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vAlign w:val="center"/>
          </w:tcPr>
          <w:p w14:paraId="09DF865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2" w:type="dxa"/>
            <w:vMerge/>
            <w:vAlign w:val="center"/>
          </w:tcPr>
          <w:p w14:paraId="5F3169F5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8" w:type="dxa"/>
            <w:vMerge/>
            <w:vAlign w:val="center"/>
          </w:tcPr>
          <w:p w14:paraId="05BAB83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4A80" w:rsidRPr="00203113" w14:paraId="377F08C7" w14:textId="77777777" w:rsidTr="00D15D31">
        <w:trPr>
          <w:cantSplit/>
        </w:trPr>
        <w:tc>
          <w:tcPr>
            <w:tcW w:w="1062" w:type="dxa"/>
            <w:vAlign w:val="center"/>
          </w:tcPr>
          <w:p w14:paraId="5AA307F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889101</w:t>
            </w:r>
          </w:p>
        </w:tc>
        <w:tc>
          <w:tcPr>
            <w:tcW w:w="3652" w:type="dxa"/>
            <w:vAlign w:val="center"/>
          </w:tcPr>
          <w:p w14:paraId="3B758F4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Bölcsődei ellátás</w:t>
            </w:r>
          </w:p>
        </w:tc>
        <w:tc>
          <w:tcPr>
            <w:tcW w:w="3154" w:type="dxa"/>
            <w:vAlign w:val="center"/>
          </w:tcPr>
          <w:p w14:paraId="280797D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6594AF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Ötv.,</w:t>
            </w:r>
          </w:p>
          <w:p w14:paraId="6A9E4F4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3113">
              <w:rPr>
                <w:rFonts w:ascii="Times New Roman" w:hAnsi="Times New Roman" w:cs="Times New Roman"/>
              </w:rPr>
              <w:t>Gyvt</w:t>
            </w:r>
            <w:proofErr w:type="spellEnd"/>
          </w:p>
        </w:tc>
        <w:tc>
          <w:tcPr>
            <w:tcW w:w="2502" w:type="dxa"/>
            <w:vAlign w:val="center"/>
          </w:tcPr>
          <w:p w14:paraId="56545DA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normatív állami támogatás</w:t>
            </w:r>
          </w:p>
        </w:tc>
        <w:tc>
          <w:tcPr>
            <w:tcW w:w="2358" w:type="dxa"/>
          </w:tcPr>
          <w:p w14:paraId="7D9A1ACC" w14:textId="77777777" w:rsidR="008D4A80" w:rsidRPr="00203113" w:rsidRDefault="008D4A80" w:rsidP="00D15D3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969"/>
                <w:tab w:val="left" w:pos="4536"/>
                <w:tab w:val="left" w:pos="5103"/>
                <w:tab w:val="left" w:pos="5670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férőhelyek száma: 78</w:t>
            </w:r>
          </w:p>
          <w:p w14:paraId="1C02EE5C" w14:textId="77777777" w:rsidR="008D4A80" w:rsidRPr="00203113" w:rsidRDefault="008D4A80" w:rsidP="00D15D3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969"/>
                <w:tab w:val="left" w:pos="4536"/>
                <w:tab w:val="left" w:pos="5103"/>
                <w:tab w:val="left" w:pos="5670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ellátottak száma: 78</w:t>
            </w:r>
          </w:p>
        </w:tc>
      </w:tr>
      <w:tr w:rsidR="008D4A80" w:rsidRPr="00203113" w14:paraId="644C87D1" w14:textId="77777777" w:rsidTr="00D15D31">
        <w:trPr>
          <w:cantSplit/>
        </w:trPr>
        <w:tc>
          <w:tcPr>
            <w:tcW w:w="1062" w:type="dxa"/>
          </w:tcPr>
          <w:p w14:paraId="1F808D77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104035</w:t>
            </w:r>
          </w:p>
        </w:tc>
        <w:tc>
          <w:tcPr>
            <w:tcW w:w="3652" w:type="dxa"/>
          </w:tcPr>
          <w:p w14:paraId="21BFD989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Gyermekétkeztetés bölcsődében, fogyatékosok nappali intézményében</w:t>
            </w:r>
          </w:p>
        </w:tc>
        <w:tc>
          <w:tcPr>
            <w:tcW w:w="3154" w:type="dxa"/>
          </w:tcPr>
          <w:p w14:paraId="5809254D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E8CE3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Ötv.,</w:t>
            </w:r>
          </w:p>
          <w:p w14:paraId="0B3C0C9E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3113">
              <w:rPr>
                <w:rFonts w:ascii="Times New Roman" w:hAnsi="Times New Roman" w:cs="Times New Roman"/>
              </w:rPr>
              <w:t>Gyvt</w:t>
            </w:r>
            <w:proofErr w:type="spellEnd"/>
          </w:p>
        </w:tc>
        <w:tc>
          <w:tcPr>
            <w:tcW w:w="2502" w:type="dxa"/>
          </w:tcPr>
          <w:p w14:paraId="19BCCDF6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normatív állami támogatás</w:t>
            </w:r>
          </w:p>
        </w:tc>
        <w:tc>
          <w:tcPr>
            <w:tcW w:w="2358" w:type="dxa"/>
          </w:tcPr>
          <w:p w14:paraId="7B36118F" w14:textId="77777777" w:rsidR="008D4A80" w:rsidRPr="00203113" w:rsidRDefault="008D4A80" w:rsidP="00D15D3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969"/>
                <w:tab w:val="left" w:pos="4536"/>
                <w:tab w:val="left" w:pos="5103"/>
                <w:tab w:val="left" w:pos="5670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ellátottak száma: 78</w:t>
            </w:r>
          </w:p>
        </w:tc>
      </w:tr>
      <w:tr w:rsidR="008D4A80" w:rsidRPr="00203113" w14:paraId="12B8F572" w14:textId="77777777" w:rsidTr="00D15D31">
        <w:trPr>
          <w:cantSplit/>
        </w:trPr>
        <w:tc>
          <w:tcPr>
            <w:tcW w:w="1062" w:type="dxa"/>
          </w:tcPr>
          <w:p w14:paraId="67035A47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104037</w:t>
            </w:r>
          </w:p>
        </w:tc>
        <w:tc>
          <w:tcPr>
            <w:tcW w:w="3652" w:type="dxa"/>
          </w:tcPr>
          <w:p w14:paraId="06AB5194" w14:textId="77777777" w:rsidR="008D4A80" w:rsidRPr="00203113" w:rsidRDefault="008D4A80" w:rsidP="00D15D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Intézményen kívüli gyermekétkeztetés</w:t>
            </w:r>
          </w:p>
        </w:tc>
        <w:tc>
          <w:tcPr>
            <w:tcW w:w="3154" w:type="dxa"/>
          </w:tcPr>
          <w:p w14:paraId="756550F0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ADEED8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Ötv.,</w:t>
            </w:r>
          </w:p>
          <w:p w14:paraId="654BA5C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3113">
              <w:rPr>
                <w:rFonts w:ascii="Times New Roman" w:hAnsi="Times New Roman" w:cs="Times New Roman"/>
              </w:rPr>
              <w:t>Gyvt</w:t>
            </w:r>
            <w:proofErr w:type="spellEnd"/>
          </w:p>
        </w:tc>
        <w:tc>
          <w:tcPr>
            <w:tcW w:w="2502" w:type="dxa"/>
          </w:tcPr>
          <w:p w14:paraId="222339D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normatív állami támogatás</w:t>
            </w:r>
          </w:p>
        </w:tc>
        <w:tc>
          <w:tcPr>
            <w:tcW w:w="2358" w:type="dxa"/>
          </w:tcPr>
          <w:p w14:paraId="3C6F3E61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CACC09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  <w:sectPr w:rsidR="008D4A80" w:rsidRPr="00203113">
          <w:pgSz w:w="16838" w:h="11906" w:orient="landscape"/>
          <w:pgMar w:top="1418" w:right="1418" w:bottom="1418" w:left="1418" w:header="709" w:footer="709" w:gutter="0"/>
          <w:cols w:space="708"/>
        </w:sectPr>
      </w:pPr>
    </w:p>
    <w:p w14:paraId="6A65918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58D1A72" w14:textId="77777777" w:rsidR="008D4A80" w:rsidRPr="00203113" w:rsidRDefault="008D4A80" w:rsidP="008D4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 xml:space="preserve">2. számú melléklet </w:t>
      </w:r>
    </w:p>
    <w:p w14:paraId="213C73E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378C16" w14:textId="77777777" w:rsidR="008D4A80" w:rsidRPr="00203113" w:rsidRDefault="008D4A80" w:rsidP="008D4A80">
      <w:pPr>
        <w:pStyle w:val="Cmsor1"/>
        <w:jc w:val="both"/>
        <w:rPr>
          <w:rFonts w:ascii="Times New Roman" w:hAnsi="Times New Roman" w:cs="Times New Roman"/>
          <w:color w:val="auto"/>
        </w:rPr>
      </w:pPr>
      <w:r w:rsidRPr="00203113">
        <w:rPr>
          <w:rFonts w:ascii="Times New Roman" w:hAnsi="Times New Roman" w:cs="Times New Roman"/>
          <w:color w:val="auto"/>
        </w:rPr>
        <w:t>A feladatellátás rendjének szabályzata</w:t>
      </w:r>
    </w:p>
    <w:p w14:paraId="1905E4B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222EC5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szabályzat célja, </w:t>
      </w:r>
      <w:proofErr w:type="gramStart"/>
      <w:r w:rsidRPr="00203113">
        <w:rPr>
          <w:rFonts w:ascii="Times New Roman" w:hAnsi="Times New Roman" w:cs="Times New Roman"/>
        </w:rPr>
        <w:t>hogy  a</w:t>
      </w:r>
      <w:proofErr w:type="gramEnd"/>
      <w:r w:rsidRPr="00203113">
        <w:rPr>
          <w:rFonts w:ascii="Times New Roman" w:hAnsi="Times New Roman" w:cs="Times New Roman"/>
        </w:rPr>
        <w:t xml:space="preserve"> 368/2011 (XII.31) Korm. rendelet  alapján szabályozza a szerv feladatellátásának (költségvetési kiadásait, bevételeit befolyásoló, a gazdálkodás előirányzatok között tartását biztosító):</w:t>
      </w:r>
    </w:p>
    <w:p w14:paraId="60D256A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a) feltétel- és követelményrendszerét,</w:t>
      </w:r>
    </w:p>
    <w:p w14:paraId="0052CDE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b) folyamatát, kapcsolatrendszerét,</w:t>
      </w:r>
    </w:p>
    <w:p w14:paraId="03B13E0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</w:p>
    <w:p w14:paraId="41A6689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807585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 A feladatellátás feltétel- és követelményrendszere</w:t>
      </w:r>
    </w:p>
    <w:p w14:paraId="3CD4A90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4564ED1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4BE9A2F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a) Feltételrendszer</w:t>
      </w:r>
    </w:p>
    <w:p w14:paraId="5D1DBC5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58D0256F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 Csak olyan feladatot lehet ellátni, mely a szerv tevékenységi körébe tartozik.</w:t>
      </w:r>
    </w:p>
    <w:p w14:paraId="4438F18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795EE6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2. A feladatellátásnál mérlegelni kell a lehetséges feladat-megoldási módokat.</w:t>
      </w:r>
    </w:p>
    <w:p w14:paraId="2DE8C28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 adott feladatot többféle módon (eszközzel) el lehet látni, vizsgálni kell annak:</w:t>
      </w:r>
    </w:p>
    <w:p w14:paraId="557AD92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költségvetési bevételekre,</w:t>
      </w:r>
    </w:p>
    <w:p w14:paraId="64EA9F6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költségvetési kiadásokra,</w:t>
      </w:r>
    </w:p>
    <w:p w14:paraId="17F1857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illetve a bevételek és kiadások ütemezésére gyakorolt hatását.</w:t>
      </w:r>
    </w:p>
    <w:p w14:paraId="2799DA4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Csak akkor lehet a korábbi feladat-ellátási módtól (eszköztől) eltérő feladat-ellátási módot (eszközt) választani, ha annak összességében </w:t>
      </w:r>
      <w:proofErr w:type="gramStart"/>
      <w:r w:rsidRPr="00203113">
        <w:rPr>
          <w:rFonts w:ascii="Times New Roman" w:hAnsi="Times New Roman" w:cs="Times New Roman"/>
        </w:rPr>
        <w:t>több  kedvezőbb</w:t>
      </w:r>
      <w:proofErr w:type="gramEnd"/>
      <w:r w:rsidRPr="00203113">
        <w:rPr>
          <w:rFonts w:ascii="Times New Roman" w:hAnsi="Times New Roman" w:cs="Times New Roman"/>
        </w:rPr>
        <w:t xml:space="preserve"> hatása van, mint kedvezőtlen azaz:</w:t>
      </w:r>
    </w:p>
    <w:p w14:paraId="5458C56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költségvetési bevételeket:</w:t>
      </w:r>
    </w:p>
    <w:p w14:paraId="6C996C1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 xml:space="preserve">- növeli, </w:t>
      </w:r>
    </w:p>
    <w:p w14:paraId="54D565C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nem változtatja,</w:t>
      </w:r>
    </w:p>
    <w:p w14:paraId="19AD996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- a kiadások csökkenésével arányosan, vagy annál kisebb mértékben csökkenti, </w:t>
      </w:r>
    </w:p>
    <w:p w14:paraId="33E384D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költségvetési kiadásokat:</w:t>
      </w:r>
    </w:p>
    <w:p w14:paraId="3A6B5C2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 xml:space="preserve">- csökkenti, </w:t>
      </w:r>
    </w:p>
    <w:p w14:paraId="43BB4BA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 xml:space="preserve">- nem változtatja, </w:t>
      </w:r>
    </w:p>
    <w:p w14:paraId="035195A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bevételek növekedésével arányosan, vagy annál kisebb mértékben növeli.</w:t>
      </w:r>
    </w:p>
    <w:p w14:paraId="6BE67DD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bevétek és kiadások ütemezése:</w:t>
      </w:r>
    </w:p>
    <w:p w14:paraId="04772D2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nem változik,</w:t>
      </w:r>
    </w:p>
    <w:p w14:paraId="6B0B0B0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kedvezőbben alakul,</w:t>
      </w:r>
    </w:p>
    <w:p w14:paraId="21B3D72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kedvezőtlenebben alakul, de úgy, hogy az összességében </w:t>
      </w:r>
      <w:proofErr w:type="gramStart"/>
      <w:r w:rsidRPr="00203113">
        <w:rPr>
          <w:rFonts w:ascii="Times New Roman" w:hAnsi="Times New Roman" w:cs="Times New Roman"/>
        </w:rPr>
        <w:t>nem  befolyásolja</w:t>
      </w:r>
      <w:proofErr w:type="gramEnd"/>
      <w:r w:rsidRPr="00203113">
        <w:rPr>
          <w:rFonts w:ascii="Times New Roman" w:hAnsi="Times New Roman" w:cs="Times New Roman"/>
        </w:rPr>
        <w:t xml:space="preserve"> hátrányosan a feladatellátást.</w:t>
      </w:r>
    </w:p>
    <w:p w14:paraId="0B52B11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7E608DBA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3. Amennyiben adott feladatellátás körülményei jelentősen megváltoznak, akkor arról a felügyeleti szervet haladéktalanul tájékoztatni kell.</w:t>
      </w:r>
    </w:p>
    <w:p w14:paraId="592A189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EFF75E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b) Követelményrendszer</w:t>
      </w:r>
    </w:p>
    <w:p w14:paraId="695C3A6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123A30F5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1. A feladatellátást a teljesítmények oldaláról kell megközelíteni.</w:t>
      </w:r>
    </w:p>
    <w:p w14:paraId="5D74D3C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5EE9DD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2. A feladatellátást a feladatellátással kapcsolatos bevételek és kiadások (azaz költségvetési) oldaláról, valamint az elért teljesítmények oldaláról évente legalább egy alkalommal, a költségvetési koncepció készítése időszakában vizsgálni kell.</w:t>
      </w:r>
    </w:p>
    <w:p w14:paraId="0E2B162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5FEB5F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3. A felügyeleti szerv által kezdeményezett vizsgálat során aktívan, segítőkészen közre kell működni.</w:t>
      </w:r>
    </w:p>
    <w:p w14:paraId="37974A4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2094A3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4. A tartósan (3 éven túl) jelentős költségvetési kiadással, és az összehasonlítások alapján alacsonyabb, vagy közel azonos elért teljesítmények esetében az adott feladat esetében gondoskodni kell a kedvezőbb a feladat-ellátási mód (eszköz/szervezet) felkutatásáról.</w:t>
      </w:r>
    </w:p>
    <w:p w14:paraId="7970808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változást követően javulnia kell:</w:t>
      </w:r>
    </w:p>
    <w:p w14:paraId="6BFEF05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adott feladattal kapcsolatos költségvetési kiadások és bevételek mérlegének, és/vagy</w:t>
      </w:r>
    </w:p>
    <w:p w14:paraId="2E570FD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elért teljesítménynek.</w:t>
      </w:r>
    </w:p>
    <w:p w14:paraId="5D07D45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06B008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5. Amennyiben a szerv költségvetése csak a fenntartó által adott jelentős működési többlettámogatással kerül egyensúlyba egymást követő két éven belül, akkor gondoskodni kell a szerv alapfeladatokon kívüli önként vállalt feladatainak csökkentéséről, illetve megszüntetéséről.</w:t>
      </w:r>
    </w:p>
    <w:p w14:paraId="73FF0CF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feladatcsökkentésre a szerv vezetője és gazdasági vezetője együtt tesznek javaslatot.</w:t>
      </w:r>
    </w:p>
    <w:p w14:paraId="1AA1FB4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330F96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18DCC9E0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2. A feladatellátás folyamata, kapcsolatrendszere</w:t>
      </w:r>
    </w:p>
    <w:p w14:paraId="6939479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557CC5B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2EBB125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a) A feladatellátás folyamata</w:t>
      </w:r>
    </w:p>
    <w:p w14:paraId="59BA96C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637129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feladatellátás folyamata a következő:</w:t>
      </w:r>
    </w:p>
    <w:p w14:paraId="69D194A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</w:t>
      </w:r>
      <w:r w:rsidRPr="00203113">
        <w:rPr>
          <w:rFonts w:ascii="Times New Roman" w:hAnsi="Times New Roman" w:cs="Times New Roman"/>
          <w:b/>
          <w:bCs/>
        </w:rPr>
        <w:t>a feladat ellátásának szabályozása:</w:t>
      </w:r>
    </w:p>
    <w:p w14:paraId="283FD9E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alapító okiratban,</w:t>
      </w:r>
    </w:p>
    <w:p w14:paraId="34973E9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SZMSZ-ben,</w:t>
      </w:r>
    </w:p>
    <w:p w14:paraId="2949389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a feladatellátás </w:t>
      </w:r>
      <w:r w:rsidRPr="00203113">
        <w:rPr>
          <w:rFonts w:ascii="Times New Roman" w:hAnsi="Times New Roman" w:cs="Times New Roman"/>
          <w:b/>
          <w:bCs/>
        </w:rPr>
        <w:t>szakmai és szervezeti hátterének</w:t>
      </w:r>
      <w:r w:rsidRPr="00203113">
        <w:rPr>
          <w:rFonts w:ascii="Times New Roman" w:hAnsi="Times New Roman" w:cs="Times New Roman"/>
        </w:rPr>
        <w:t xml:space="preserve"> megteremtése és folyamatos biztosítása:</w:t>
      </w:r>
    </w:p>
    <w:p w14:paraId="790CDDD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</w:t>
      </w: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a feladatellátással kapcsolatos költségvetési kiadások tervezése,</w:t>
      </w:r>
    </w:p>
    <w:p w14:paraId="7DA8151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a feladatellátással kapcsolatos költségvetési bevételek tervezése,</w:t>
      </w:r>
    </w:p>
    <w:p w14:paraId="343D066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a feladat ellátásáért felelős személy, személyek kijelölése,</w:t>
      </w:r>
    </w:p>
    <w:p w14:paraId="242BF73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a feladatellátás szervezése, irányítása, a gazdálkodás bonyolítása;</w:t>
      </w:r>
    </w:p>
    <w:p w14:paraId="45B893C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a feladatellátás pénzügyi és </w:t>
      </w:r>
      <w:r w:rsidRPr="00203113">
        <w:rPr>
          <w:rFonts w:ascii="Times New Roman" w:hAnsi="Times New Roman" w:cs="Times New Roman"/>
          <w:b/>
          <w:bCs/>
        </w:rPr>
        <w:t>teljesítmény ellenőrzése</w:t>
      </w:r>
      <w:r w:rsidRPr="00203113">
        <w:rPr>
          <w:rFonts w:ascii="Times New Roman" w:hAnsi="Times New Roman" w:cs="Times New Roman"/>
        </w:rPr>
        <w:t>.</w:t>
      </w:r>
    </w:p>
    <w:p w14:paraId="550966F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4BF3A3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1. A feladatot ellátni csak úgy lehet – lásd feltétel és követelményrendszer – ha:</w:t>
      </w:r>
    </w:p>
    <w:p w14:paraId="172923D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adott feladatellátás szerepel a szerv alapító okiratában;</w:t>
      </w:r>
    </w:p>
    <w:p w14:paraId="2050394F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feladatellátással kapcsolatos részletesebb előírások szerepelnek a szerv</w:t>
      </w:r>
    </w:p>
    <w:p w14:paraId="40B3558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SZMSZ-ében, megjelölve a feladatellátáshoz tartozó tevékenység szakfeladat megjelölését, a vonatkozó jogszabályi hivatkozást, a feladatellátás forrását, s ha van, a feladatmutatót.</w:t>
      </w:r>
    </w:p>
    <w:p w14:paraId="3AE40C7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9BFA39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2. A feladatellátás érdekében meg kell szervezni, illetve folyamatosan biztosítani kell a szakmai és szervezeti hátteret.</w:t>
      </w:r>
    </w:p>
    <w:p w14:paraId="27F4FBE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A költségvetés tervezés időszakában meg kell határozni:</w:t>
      </w:r>
    </w:p>
    <w:p w14:paraId="7C70B16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az eszköz (vagyontárgyak beszerzési, felújítási) szükségletet, </w:t>
      </w:r>
    </w:p>
    <w:p w14:paraId="0A525FC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működéshez szükséges dologi kiadásokat,</w:t>
      </w:r>
    </w:p>
    <w:p w14:paraId="153171A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feladatellátás kapcsán felmerülő személyi kiadásokat, és a személyi juttatások utáni járulék kiadásokat,</w:t>
      </w:r>
    </w:p>
    <w:p w14:paraId="24E28A2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feladatellátással kapcsolatban a szervet megillető bevételeket.</w:t>
      </w:r>
    </w:p>
    <w:p w14:paraId="21DBF77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Gondoskodni kell a feladatellátó szervezet folyamatos működéséről, a felelős személy, illetve személyek kijelöléséről, a szervezet részletes működési leírásáról, egyéb, a tevékenységgel kapcsolatos szabályozások elkészítéséről.</w:t>
      </w:r>
    </w:p>
    <w:p w14:paraId="0EB1EB5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A9D871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feladatellátás érdekében a felelős vezetőknek gondoskodniuk kell a feladatellátás szervezéséről, irányításáról.</w:t>
      </w:r>
    </w:p>
    <w:p w14:paraId="6855A46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890CBB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feladatellátással kapcsolatos gazdálkodás bonyolítása során a költségvetési terv adatokra kell támaszkodni.</w:t>
      </w:r>
    </w:p>
    <w:p w14:paraId="25E45CE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4CD354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3. A feladatellátás során biztosítani kell a folyamatos, vezetői és munkafolyamatba épített ellenőrzés működését.</w:t>
      </w:r>
    </w:p>
    <w:p w14:paraId="0F81CE7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esetleges hibákat, helytelen mozzanatokat minél előbb meg kell szüntetni.</w:t>
      </w:r>
    </w:p>
    <w:p w14:paraId="01D9A33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5581B0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feladatellátás kapcsán el kell végezni a teljesítményvizsgálatot.</w:t>
      </w:r>
    </w:p>
    <w:p w14:paraId="70109F8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Amennyiben a feladatellátás nem az elvárt teljesítményt mutatja, vizsgálni kell az okokat, s ha szükséges, módosítani kell a feladatellátás:</w:t>
      </w:r>
    </w:p>
    <w:p w14:paraId="48C5B8D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pénzügyi területén,</w:t>
      </w:r>
    </w:p>
    <w:p w14:paraId="6450069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módján (eszközein).</w:t>
      </w:r>
    </w:p>
    <w:p w14:paraId="6D1A82F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D1EED9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68E563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b) A feladatellátás kapcsolatrendszere</w:t>
      </w:r>
    </w:p>
    <w:p w14:paraId="6D8E159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EDFB9CA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feladatellátás kapcsolatrendszerének fontosabb elemei:</w:t>
      </w:r>
    </w:p>
    <w:p w14:paraId="67E77C8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feladatellátás során a feladatellátással kapcsolatos vezető felelős a költségvetési tervezéskor:</w:t>
      </w:r>
    </w:p>
    <w:p w14:paraId="36A15AE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a kiadások teljeskörű szerepeltetéséért, a javasolt előirányzatok részletes kidolgozásáért, - különös tekintettel a feladat folyamatos, biztonságos ellátására;</w:t>
      </w:r>
    </w:p>
    <w:p w14:paraId="67282BAC" w14:textId="77777777" w:rsidR="008D4A80" w:rsidRPr="00203113" w:rsidRDefault="008D4A80" w:rsidP="008D4A80">
      <w:pPr>
        <w:ind w:firstLine="12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bevételek megalapozott tervezéséért, részletes indoklásáért, különösen a fix, előre jól tervezhető bevételek esetében.</w:t>
      </w:r>
    </w:p>
    <w:p w14:paraId="0B205FB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javasolt előirányzatok alapján kerül kidolgozásra a végleges terv.</w:t>
      </w:r>
    </w:p>
    <w:p w14:paraId="7403ECF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tervjavaslat elkészítéséhez szükségesek a könyvviteli adatok, valamint a kötelezettségvállalások részletes ismertetése, az ezen adatokat alátámasztó kimutatások, listák biztosítása a feladatellátók számára. </w:t>
      </w:r>
    </w:p>
    <w:p w14:paraId="55A63CC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feladatellátás során a gazdasági szervezet vezetője felelős a gazdálkodás előirányzatok között tartásáért. Ehhez szükséges a szervre lebontott elemi költségvetés, valamint az aktuális könyvelési adatok ismerete.</w:t>
      </w:r>
    </w:p>
    <w:p w14:paraId="6577A7E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előirányzatok szerinti gazdálkodáshoz használni kell a szervre lebontott előirányzat-felhasználási ütemterv adatait is.</w:t>
      </w:r>
    </w:p>
    <w:p w14:paraId="3A70B5B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0F8DA5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35DC3A48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feladatellátást úgy kell megszervezni, hogy összességében hatékony, költségvetési kiadásokkal takarékos gazdálkodás történjen.</w:t>
      </w:r>
    </w:p>
    <w:p w14:paraId="5CB4A25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 kell használni a felesleges kapacitások rejtette lehetőségeket, lehetőség szerint szerven belül, de a különböző feladatok érdekében, ha ez költségvetési kiadási megtakarítást eredményez. (Pl.: készletbeszerzések, árubeszerzésekkel kapcsolatos szállítás; egyes szolgáltatások egyidőben való igénybevétele /karbantartásnál csak 1 kiszállás jelenik meg költségként/, stb.)</w:t>
      </w:r>
    </w:p>
    <w:p w14:paraId="18C5AB3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24555BB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68F6EC7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63DA125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4. A szabályzat hatálya</w:t>
      </w:r>
    </w:p>
    <w:p w14:paraId="3FFEFC5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3423297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43FA72E0" w14:textId="77777777" w:rsidR="008D4A80" w:rsidRPr="00203113" w:rsidRDefault="008D4A80" w:rsidP="008D4A80">
      <w:pPr>
        <w:pStyle w:val="Szvegtrzs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szabályzat rendelkezéseit a hatálybalépés napjától kell alkalmazni.</w:t>
      </w:r>
    </w:p>
    <w:p w14:paraId="7A15E18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478DB7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B876647" w14:textId="419B775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Kelt: Tiszavasvári 20</w:t>
      </w:r>
      <w:r w:rsidR="00DF237E">
        <w:rPr>
          <w:rFonts w:ascii="Times New Roman" w:hAnsi="Times New Roman" w:cs="Times New Roman"/>
        </w:rPr>
        <w:t>21.</w:t>
      </w:r>
      <w:proofErr w:type="gramStart"/>
      <w:r w:rsidRPr="00203113">
        <w:rPr>
          <w:rFonts w:ascii="Times New Roman" w:hAnsi="Times New Roman" w:cs="Times New Roman"/>
        </w:rPr>
        <w:t>……………………...</w:t>
      </w:r>
      <w:proofErr w:type="gramEnd"/>
    </w:p>
    <w:p w14:paraId="1AE74DE6" w14:textId="043E2D49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</w:p>
    <w:p w14:paraId="36A439F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                                                                                           Reznek Istvánné</w:t>
      </w:r>
    </w:p>
    <w:p w14:paraId="555152A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                                                                                           intézményvezető                                                                       </w:t>
      </w:r>
    </w:p>
    <w:p w14:paraId="2BDDF11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  <w:sectPr w:rsidR="008D4A80" w:rsidRPr="00203113">
          <w:pgSz w:w="11906" w:h="16838"/>
          <w:pgMar w:top="1417" w:right="1417" w:bottom="1417" w:left="1417" w:header="708" w:footer="708" w:gutter="0"/>
          <w:cols w:space="708"/>
        </w:sectPr>
      </w:pPr>
    </w:p>
    <w:p w14:paraId="7C77FB2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EB7059" w14:textId="77777777" w:rsidR="008D4A80" w:rsidRPr="00203113" w:rsidRDefault="008D4A80" w:rsidP="008D4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3. számú melléklet</w:t>
      </w:r>
    </w:p>
    <w:p w14:paraId="6041C3FF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08FA4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76848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C73039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A gazdálkodással kapcsolatos egyéb szabályok</w:t>
      </w:r>
    </w:p>
    <w:p w14:paraId="3691B3E1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- az alapító okiratnak megfelelően -</w:t>
      </w:r>
    </w:p>
    <w:p w14:paraId="0EAE88EC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C77277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F29ED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1. A intézmény – külön megállapodásban rögzített – pénzügyi-gazdálkodási feladatainak ellátására köteles önállóan működő és gazdálkodó költségvetési szerv</w:t>
      </w:r>
    </w:p>
    <w:p w14:paraId="07785C1E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neve: </w:t>
      </w:r>
      <w:r w:rsidRPr="00862CE0">
        <w:rPr>
          <w:rFonts w:ascii="Times New Roman" w:hAnsi="Times New Roman" w:cs="Times New Roman"/>
          <w:color w:val="FF0000"/>
        </w:rPr>
        <w:t xml:space="preserve">Tiszavasvári </w:t>
      </w:r>
      <w:r w:rsidR="00862CE0" w:rsidRPr="00862CE0">
        <w:rPr>
          <w:rFonts w:ascii="Times New Roman" w:hAnsi="Times New Roman" w:cs="Times New Roman"/>
          <w:color w:val="FF0000"/>
        </w:rPr>
        <w:t>Polgármesteri Hivatal</w:t>
      </w:r>
    </w:p>
    <w:p w14:paraId="2F72977B" w14:textId="77777777" w:rsidR="008D4A80" w:rsidRPr="00862CE0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  <w:color w:val="FF0000"/>
        </w:rPr>
      </w:pPr>
      <w:r w:rsidRPr="00203113">
        <w:rPr>
          <w:rFonts w:ascii="Times New Roman" w:hAnsi="Times New Roman" w:cs="Times New Roman"/>
        </w:rPr>
        <w:t xml:space="preserve">- székhelye: </w:t>
      </w:r>
      <w:r w:rsidR="00862CE0" w:rsidRPr="00862CE0">
        <w:rPr>
          <w:rFonts w:ascii="Times New Roman" w:hAnsi="Times New Roman" w:cs="Times New Roman"/>
          <w:color w:val="FF0000"/>
        </w:rPr>
        <w:t>4440 Tiszavasvári Városháza tér 4.</w:t>
      </w:r>
    </w:p>
    <w:p w14:paraId="5A2A2672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1E11B84F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2.  Az önállóan, illetve a részben önállóan gazdálkodó költségvetési szerv közötti munkamegosztás és a felelősségvállalás rendje:</w:t>
      </w:r>
    </w:p>
    <w:p w14:paraId="28D880D3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1. pontban meghatározott önállóan gazdálkodó költségvetési szerv, illetve a szerv alapító okiratában szereplő részben önállóan gazdálkodó intézmény közötti munkamegosztás és a felelősségvállalás rendjét</w:t>
      </w:r>
      <w:r w:rsidR="00862CE0">
        <w:rPr>
          <w:rFonts w:ascii="Times New Roman" w:hAnsi="Times New Roman" w:cs="Times New Roman"/>
        </w:rPr>
        <w:t xml:space="preserve"> </w:t>
      </w:r>
      <w:r w:rsidR="00862CE0" w:rsidRPr="00862CE0">
        <w:rPr>
          <w:rFonts w:ascii="Times New Roman" w:hAnsi="Times New Roman" w:cs="Times New Roman"/>
          <w:color w:val="FF0000"/>
        </w:rPr>
        <w:t xml:space="preserve">a </w:t>
      </w:r>
      <w:r w:rsidR="00267E04">
        <w:rPr>
          <w:rFonts w:ascii="Times New Roman" w:hAnsi="Times New Roman" w:cs="Times New Roman"/>
          <w:color w:val="FF0000"/>
        </w:rPr>
        <w:t xml:space="preserve">140/2021 PM határozat mellékletének 1.2 pontja </w:t>
      </w:r>
      <w:r w:rsidR="00862CE0" w:rsidRPr="00862CE0">
        <w:rPr>
          <w:rFonts w:ascii="Times New Roman" w:hAnsi="Times New Roman" w:cs="Times New Roman"/>
          <w:color w:val="FF0000"/>
        </w:rPr>
        <w:t>szabályozza</w:t>
      </w:r>
      <w:r w:rsidRPr="00203113">
        <w:rPr>
          <w:rFonts w:ascii="Times New Roman" w:hAnsi="Times New Roman" w:cs="Times New Roman"/>
        </w:rPr>
        <w:t>. A melléklet csatolásáért az intézmény vezetője tartozik felelősséggel.</w:t>
      </w:r>
    </w:p>
    <w:p w14:paraId="14D2D521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7747087C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3. Az intézmény előirányzatok feletti rendelkezési jogosultsága:</w:t>
      </w:r>
    </w:p>
    <w:p w14:paraId="7B1D716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az előirányzatok feletti jogosultság szerint részjogkörű.</w:t>
      </w:r>
    </w:p>
    <w:p w14:paraId="3394A66E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előirányzatok feletti részjogkör gyakorlásának rendjét szintén az alapító okirat melléklete tartalmazza.</w:t>
      </w:r>
    </w:p>
    <w:p w14:paraId="68C1A958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</w:p>
    <w:p w14:paraId="688A7792" w14:textId="77777777" w:rsidR="008D4A80" w:rsidRPr="00203113" w:rsidRDefault="008D4A80" w:rsidP="008D4A80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4. Az intézmény költségvetése </w:t>
      </w:r>
    </w:p>
    <w:p w14:paraId="50AA808D" w14:textId="429884BC" w:rsidR="008D4A80" w:rsidRPr="00203113" w:rsidRDefault="008D4A80" w:rsidP="00DF237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 költségvetése – jól elkülöníthető módon – beleépül az 1. pontban meghatározott önállóan gazdálkodó intézmény költségvetésébe, majd az önállóan gazdálkodó </w:t>
      </w:r>
      <w:proofErr w:type="gramStart"/>
      <w:r w:rsidRPr="00203113">
        <w:rPr>
          <w:rFonts w:ascii="Times New Roman" w:hAnsi="Times New Roman" w:cs="Times New Roman"/>
        </w:rPr>
        <w:t>szerv  költségvetése</w:t>
      </w:r>
      <w:proofErr w:type="gramEnd"/>
      <w:r w:rsidRPr="00203113">
        <w:rPr>
          <w:rFonts w:ascii="Times New Roman" w:hAnsi="Times New Roman" w:cs="Times New Roman"/>
        </w:rPr>
        <w:t xml:space="preserve"> a fenntartó (gesztor) önkormányzat költségvetési rendeletében kerül meghatározásra</w:t>
      </w:r>
    </w:p>
    <w:p w14:paraId="381272B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</w:rPr>
        <w:br w:type="page"/>
      </w:r>
      <w:r w:rsidRPr="00203113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számú melléklet.</w:t>
      </w:r>
    </w:p>
    <w:p w14:paraId="36C8D4D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A129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C75C6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3113">
        <w:rPr>
          <w:rFonts w:ascii="Times New Roman" w:hAnsi="Times New Roman" w:cs="Times New Roman"/>
          <w:b/>
          <w:bCs/>
          <w:sz w:val="28"/>
          <w:szCs w:val="28"/>
        </w:rPr>
        <w:t>Munkaköri leírások</w:t>
      </w:r>
    </w:p>
    <w:p w14:paraId="6130D4C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2960A03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Intézmény neve, címe: </w:t>
      </w:r>
    </w:p>
    <w:p w14:paraId="7AEEBBA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Tiszavasvári Bölcsőde</w:t>
      </w:r>
    </w:p>
    <w:p w14:paraId="33A23B4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4440 Tiszavasvári Gombás András utca 8/a</w:t>
      </w:r>
    </w:p>
    <w:p w14:paraId="71C8060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 Tel: 42/275-671</w:t>
      </w:r>
    </w:p>
    <w:p w14:paraId="219B229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78AC69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Munkavállaló neve, címe: </w:t>
      </w:r>
    </w:p>
    <w:p w14:paraId="01F21AA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FF53330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 INTÉZMÉNYVEZETŐ </w:t>
      </w:r>
      <w:proofErr w:type="gramStart"/>
      <w:r w:rsidRPr="00203113">
        <w:rPr>
          <w:rFonts w:ascii="Times New Roman" w:hAnsi="Times New Roman" w:cs="Times New Roman"/>
          <w:b/>
          <w:bCs/>
        </w:rPr>
        <w:t>MUNKAKÖRI  LEÍRÁSA</w:t>
      </w:r>
      <w:proofErr w:type="gramEnd"/>
    </w:p>
    <w:p w14:paraId="3CB98CF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35617FA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Munkakör megnevezése: </w:t>
      </w:r>
      <w:r w:rsidRPr="00203113">
        <w:rPr>
          <w:rFonts w:ascii="Times New Roman" w:hAnsi="Times New Roman" w:cs="Times New Roman"/>
        </w:rPr>
        <w:t>intézményvezető</w:t>
      </w:r>
    </w:p>
    <w:p w14:paraId="786AEBA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8E04D0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Intézményvezetői kinevezésének időtartama: </w:t>
      </w:r>
    </w:p>
    <w:p w14:paraId="0FF7BEB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felett a munkáltatói jogkör gyakorlója: </w:t>
      </w:r>
      <w:r w:rsidRPr="00203113">
        <w:rPr>
          <w:rFonts w:ascii="Times New Roman" w:hAnsi="Times New Roman" w:cs="Times New Roman"/>
        </w:rPr>
        <w:t>Tiszavasvári Város Polgármestere</w:t>
      </w:r>
    </w:p>
    <w:p w14:paraId="2E5C3CA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38FF27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betöltéséhez előírt legmagasabb iskolai végzettség: </w:t>
      </w:r>
      <w:r w:rsidRPr="00203113">
        <w:rPr>
          <w:rFonts w:ascii="Times New Roman" w:hAnsi="Times New Roman" w:cs="Times New Roman"/>
        </w:rPr>
        <w:t>főiskolai diploma, szociális szakvizsga</w:t>
      </w:r>
    </w:p>
    <w:p w14:paraId="6456901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7E34ED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Munkakörhöz tartozó álláshelyek száma: </w:t>
      </w:r>
      <w:r w:rsidRPr="00203113">
        <w:rPr>
          <w:rFonts w:ascii="Times New Roman" w:hAnsi="Times New Roman" w:cs="Times New Roman"/>
        </w:rPr>
        <w:t>21</w:t>
      </w:r>
    </w:p>
    <w:p w14:paraId="1653C78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71A357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munkakörnek alárendelt munkakörök:</w:t>
      </w:r>
    </w:p>
    <w:p w14:paraId="33823BF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 </w:t>
      </w:r>
      <w:r w:rsidRPr="00203113">
        <w:rPr>
          <w:rFonts w:ascii="Times New Roman" w:hAnsi="Times New Roman" w:cs="Times New Roman"/>
        </w:rPr>
        <w:t>- bölcsőde orvos</w:t>
      </w:r>
    </w:p>
    <w:p w14:paraId="2643913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kisgyermeknevelők</w:t>
      </w:r>
    </w:p>
    <w:p w14:paraId="0926584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élelmezés vezető</w:t>
      </w:r>
    </w:p>
    <w:p w14:paraId="1F14595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szakács</w:t>
      </w:r>
    </w:p>
    <w:p w14:paraId="6AB4C42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takarító</w:t>
      </w:r>
    </w:p>
    <w:p w14:paraId="33D72DE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konyhai kisegítő</w:t>
      </w:r>
    </w:p>
    <w:p w14:paraId="6108767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karbantartó</w:t>
      </w:r>
    </w:p>
    <w:p w14:paraId="1CB5AFF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célja: </w:t>
      </w:r>
    </w:p>
    <w:p w14:paraId="012D40F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ellátás körébe tartozó tevékenységek, gondozási feladatok ellátásának koordinációja, szakmai munka összehangolása, szervezési, vezetési feladatok ellátása.</w:t>
      </w:r>
    </w:p>
    <w:p w14:paraId="40215B0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AAF0B7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Helyettesítés:</w:t>
      </w:r>
    </w:p>
    <w:p w14:paraId="0856CDD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intézményvezetőt távollétében az intézményvezető helyettes </w:t>
      </w:r>
      <w:proofErr w:type="gramStart"/>
      <w:r w:rsidRPr="00203113">
        <w:rPr>
          <w:rFonts w:ascii="Times New Roman" w:hAnsi="Times New Roman" w:cs="Times New Roman"/>
        </w:rPr>
        <w:t xml:space="preserve">( </w:t>
      </w:r>
      <w:proofErr w:type="spellStart"/>
      <w:r w:rsidRPr="00203113">
        <w:rPr>
          <w:rFonts w:ascii="Times New Roman" w:hAnsi="Times New Roman" w:cs="Times New Roman"/>
        </w:rPr>
        <w:t>kiagyermeknevelő</w:t>
      </w:r>
      <w:proofErr w:type="spellEnd"/>
      <w:proofErr w:type="gramEnd"/>
      <w:r w:rsidRPr="00203113">
        <w:rPr>
          <w:rFonts w:ascii="Times New Roman" w:hAnsi="Times New Roman" w:cs="Times New Roman"/>
        </w:rPr>
        <w:t>) helyettesíti.</w:t>
      </w:r>
    </w:p>
    <w:p w14:paraId="05225D4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261804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munkakörre vonatkozó legfontosabb jogszabályok:</w:t>
      </w:r>
    </w:p>
    <w:p w14:paraId="4182031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 xml:space="preserve">- 1997. évi XXXI. Törvény </w:t>
      </w:r>
    </w:p>
    <w:p w14:paraId="33BCB1F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- 259/2002. (XII. 18.) Kormány rendelet</w:t>
      </w:r>
    </w:p>
    <w:p w14:paraId="690518B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- 15/1998. (IV.30.) NM rendelet</w:t>
      </w:r>
    </w:p>
    <w:p w14:paraId="039119B8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- 235/1997. (XII. 17.) Kormány rendelet</w:t>
      </w:r>
    </w:p>
    <w:p w14:paraId="70944C08" w14:textId="77777777" w:rsidR="008D4A80" w:rsidRPr="00203113" w:rsidRDefault="008D4A80" w:rsidP="008D4A80">
      <w:pPr>
        <w:ind w:firstLine="708"/>
        <w:jc w:val="both"/>
        <w:rPr>
          <w:rFonts w:ascii="Times New Roman" w:hAnsi="Times New Roman" w:cs="Times New Roman"/>
        </w:rPr>
      </w:pPr>
    </w:p>
    <w:p w14:paraId="0435C4D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Munkaidő: </w:t>
      </w:r>
      <w:r w:rsidRPr="00203113">
        <w:rPr>
          <w:rFonts w:ascii="Times New Roman" w:hAnsi="Times New Roman" w:cs="Times New Roman"/>
        </w:rPr>
        <w:t>40 óra / hét</w:t>
      </w:r>
    </w:p>
    <w:p w14:paraId="1DCD68B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C36EA9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kapcsolattartás terjedelme és módja:</w:t>
      </w:r>
    </w:p>
    <w:p w14:paraId="11D20F2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- belső kapcsolattartás: </w:t>
      </w:r>
      <w:r w:rsidRPr="00203113">
        <w:rPr>
          <w:rFonts w:ascii="Times New Roman" w:hAnsi="Times New Roman" w:cs="Times New Roman"/>
        </w:rPr>
        <w:t>A munkakör kapcsolatot tart fenn a beosztottakkal. A    kapcsolattartás módjai: utasítás, beszámoltatás, megbeszélés.</w:t>
      </w:r>
    </w:p>
    <w:p w14:paraId="429C077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-</w:t>
      </w:r>
      <w:r w:rsidRPr="00203113">
        <w:rPr>
          <w:rFonts w:ascii="Times New Roman" w:hAnsi="Times New Roman" w:cs="Times New Roman"/>
        </w:rPr>
        <w:t xml:space="preserve"> </w:t>
      </w:r>
      <w:r w:rsidRPr="00203113">
        <w:rPr>
          <w:rFonts w:ascii="Times New Roman" w:hAnsi="Times New Roman" w:cs="Times New Roman"/>
          <w:b/>
          <w:bCs/>
        </w:rPr>
        <w:t xml:space="preserve">külső kapcsolattartás: </w:t>
      </w:r>
      <w:r w:rsidRPr="00203113">
        <w:rPr>
          <w:rFonts w:ascii="Times New Roman" w:hAnsi="Times New Roman" w:cs="Times New Roman"/>
        </w:rPr>
        <w:t>Együttműködik a fenntartóval, a gyermekjóléti alap és szakellátást nyújtó intézményekkel, az illetékes kormányhivatallal és a veszélyeztetettséget észlelő és jelző rendszert működtető szervekkel, szakmai szervezetekkel. A kapcsolattartás módja: a fenntartó utasítása, esetmegbeszélés, jelzés adás, tanácskozás, konferencia, értekezlet.</w:t>
      </w:r>
    </w:p>
    <w:p w14:paraId="76D8025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7DF1C8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Felelősségi kör:</w:t>
      </w:r>
    </w:p>
    <w:p w14:paraId="255614D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feladatkörébe tartozó tevékenységekért közvetlen felelősség terheli</w:t>
      </w:r>
    </w:p>
    <w:p w14:paraId="7269BBD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D57209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>Az intézményvezető a munkaköri leírásában foglaltakat személyesen a munkakörnek alárendelt munkakörök bevonásával, utasításával látja el.</w:t>
      </w:r>
    </w:p>
    <w:p w14:paraId="728AD8D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53AE681B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64DCBB2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A </w:t>
      </w:r>
      <w:proofErr w:type="gramStart"/>
      <w:r w:rsidRPr="00203113">
        <w:rPr>
          <w:rFonts w:ascii="Times New Roman" w:hAnsi="Times New Roman" w:cs="Times New Roman"/>
          <w:b/>
          <w:bCs/>
        </w:rPr>
        <w:t>MUNKAKÖR  TARTALMA</w:t>
      </w:r>
      <w:proofErr w:type="gramEnd"/>
    </w:p>
    <w:p w14:paraId="0303F3B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49A8E68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Vezetői feladatok</w:t>
      </w:r>
    </w:p>
    <w:p w14:paraId="6FA0B45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proofErr w:type="gramStart"/>
      <w:r w:rsidRPr="00203113">
        <w:rPr>
          <w:rFonts w:ascii="Times New Roman" w:hAnsi="Times New Roman" w:cs="Times New Roman"/>
          <w:b/>
          <w:bCs/>
          <w:i/>
          <w:iCs/>
          <w:u w:val="single"/>
        </w:rPr>
        <w:t>Kisgyermeknevelők  és</w:t>
      </w:r>
      <w:proofErr w:type="gramEnd"/>
      <w:r w:rsidRPr="00203113">
        <w:rPr>
          <w:rFonts w:ascii="Times New Roman" w:hAnsi="Times New Roman" w:cs="Times New Roman"/>
          <w:b/>
          <w:bCs/>
          <w:i/>
          <w:iCs/>
          <w:u w:val="single"/>
        </w:rPr>
        <w:t xml:space="preserve"> egyéb beosztottak irányítása</w:t>
      </w:r>
    </w:p>
    <w:p w14:paraId="033362A6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Irányítja a szakgondozók és gondozók tevékenységét</w:t>
      </w:r>
    </w:p>
    <w:p w14:paraId="655C234A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Megszervezi, összehangolja és ellenőrzi az intézményben folyó szakmai munkát, és biztosítja a családban nevelkedő három éven aluli gyermek napközbeni ellátását, szakszerű gondozását, nevelését.</w:t>
      </w:r>
    </w:p>
    <w:p w14:paraId="1AC2B570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kisgyermeknevelők és egyéb munkatársak részére legalább havonta egyszer szakmai megbeszéléseket szervez, melynek célja a bölcsődei ellátás hatékonyságának növelése.</w:t>
      </w:r>
    </w:p>
    <w:p w14:paraId="3AB75537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intézményben dolgozók részvételével évente munkatervet és beszámolót készít a szakmai feladatok megvalósításáról és az elvégzett feladatok értékeléséről.</w:t>
      </w:r>
    </w:p>
    <w:p w14:paraId="264CFC6B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lehetőségek és az igények figyelembevételével megszervezi a speciális ellátásokat, szolgáltatásokat.</w:t>
      </w:r>
    </w:p>
    <w:p w14:paraId="727C5BC0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Szervezi a dolgozók továbbképzését, tapasztalatcseréjét.</w:t>
      </w:r>
    </w:p>
    <w:p w14:paraId="27D8CE8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377318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203113">
        <w:rPr>
          <w:rFonts w:ascii="Times New Roman" w:hAnsi="Times New Roman" w:cs="Times New Roman"/>
          <w:b/>
          <w:bCs/>
          <w:i/>
          <w:iCs/>
          <w:u w:val="single"/>
        </w:rPr>
        <w:t>Intézményi működéssel kapcsolatos vezetői feladatok</w:t>
      </w:r>
    </w:p>
    <w:p w14:paraId="4EB331BA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Megszervezi a bölcsőde munkarendjét, a gyermekek napirendjét és a dolgozók beosztását</w:t>
      </w:r>
    </w:p>
    <w:p w14:paraId="4B877CD1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Megteremti a szakszerű és törvényes működés belső szabályozási rendszerét. Gondoskodik arról, hogy rendelkezésre álljanak a jogszabályokban előírt szabályozások. A szabályozásokat szükség szerint felülvizsgálja és módosítja.</w:t>
      </w:r>
    </w:p>
    <w:p w14:paraId="27CC4C5F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Ellátja a költségvetési tervezési, és beszámolási, információszolgáltatási feladatokat.</w:t>
      </w:r>
    </w:p>
    <w:p w14:paraId="639AA84F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Ellátja a belső ellenőrzési feladatokat. Elkészíti a belső ellenőrzési éves tervet, gondoskodik az ellenőrzés végrehajtásáról.</w:t>
      </w:r>
    </w:p>
    <w:p w14:paraId="3F37C9B2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Elkészíti az intézmény rövidtávú és hosszútávú stratégiai programját, megfogalmazza a szakmai működési elveket.</w:t>
      </w:r>
    </w:p>
    <w:p w14:paraId="5A419A30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Megteremti a szakmai munka egészséges és biztonságos feltételeit. Gondoskodik a munkavédelemre és tűzvédelemre vonatkozó utasítások meglétéről, és a dolgozók munka- és tűzvédelmi oktatásának megszervezéséről.</w:t>
      </w:r>
    </w:p>
    <w:p w14:paraId="21C50C3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F7164BB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203113">
        <w:rPr>
          <w:rFonts w:ascii="Times New Roman" w:hAnsi="Times New Roman" w:cs="Times New Roman"/>
          <w:b/>
          <w:bCs/>
          <w:i/>
          <w:iCs/>
          <w:u w:val="single"/>
        </w:rPr>
        <w:t>Egyéb vezetői feladatok</w:t>
      </w:r>
    </w:p>
    <w:p w14:paraId="5C3224DC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gondoskodik arról, hogy a bölcsődei tevékenység számára az előírt személyi és tárgyi feltételek folyamatosan rendelkezésre álljanak</w:t>
      </w:r>
    </w:p>
    <w:p w14:paraId="0ABCFE57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Gyakorolja a munkáltatói jogokat, elkészíti a dolgozók munkaköri leírását, és évente aktualizálja azokat.</w:t>
      </w:r>
    </w:p>
    <w:p w14:paraId="0F761119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dolgozók szakmai felkészültségének javítása érdekében továbbképzési tervet készít, és gondoskodik annak megvalósításáról, szervezi az intézményen belüli továbbképzéseket.</w:t>
      </w:r>
    </w:p>
    <w:p w14:paraId="3F7A961E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Kezdeményezi a települési önkormányzatnál új ellátások bevezetést.</w:t>
      </w:r>
    </w:p>
    <w:p w14:paraId="5CDDD2EA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Létrehozza és működteti a gondozottak érdekképviseleti fórumát.</w:t>
      </w:r>
    </w:p>
    <w:p w14:paraId="44F148ED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Ellátja a gyermekvédelmi felelős tevékenységét.</w:t>
      </w:r>
    </w:p>
    <w:p w14:paraId="778797D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27D91AF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>Szakmai feladatok</w:t>
      </w:r>
    </w:p>
    <w:p w14:paraId="4EEBC24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203113">
        <w:rPr>
          <w:rFonts w:ascii="Times New Roman" w:hAnsi="Times New Roman" w:cs="Times New Roman"/>
          <w:b/>
          <w:bCs/>
          <w:i/>
          <w:iCs/>
          <w:u w:val="single"/>
        </w:rPr>
        <w:t>Általános feladatok</w:t>
      </w:r>
    </w:p>
    <w:p w14:paraId="4588199F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tevékenység megkezdéséről, céljáról, tartalmáról, elérhetőségéről, valamint szolgáltatási igénybevételének módjáról, ezek változásairól tájékoztatja a lakosságot, az érintett személyeket, intézményeket.</w:t>
      </w:r>
    </w:p>
    <w:p w14:paraId="114BB2B8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működésével hozzájárul a gyermek testi, értelmi, érzelmi és erkölcsi fejlődésének, jólétének, és a családban történő nevelkedésének elősegítéséhez.</w:t>
      </w:r>
    </w:p>
    <w:p w14:paraId="2013FB09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Szakmai irányító tevékenységét jó munkaszervezéssel, ésszerűen végzi.</w:t>
      </w:r>
    </w:p>
    <w:p w14:paraId="399258F8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Feladata ellátása során birtokába jutott adatokat a külön jogszabályban meghatározottak szerint kezeli, a szülői és gyermeki jogokat tiszteletben tartja és tartatja.</w:t>
      </w:r>
    </w:p>
    <w:p w14:paraId="3E6BED9F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személyes gondoskodás során a gyermeki és szülői jogok tiszteletben tartásával, azok érvényesülését biztosítva jár el.</w:t>
      </w:r>
    </w:p>
    <w:p w14:paraId="4D87CA32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Betartja a személyes adatok védelméről, a közérdekű adatok védelméről szóló, valamint az egészségügyi adatkezelésre vonatkozó törvényt.</w:t>
      </w:r>
    </w:p>
    <w:p w14:paraId="6D64CD6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F29088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203113">
        <w:rPr>
          <w:rFonts w:ascii="Times New Roman" w:hAnsi="Times New Roman" w:cs="Times New Roman"/>
          <w:b/>
          <w:bCs/>
          <w:i/>
          <w:iCs/>
          <w:u w:val="single"/>
        </w:rPr>
        <w:t>Részletes szakmai feladatok</w:t>
      </w:r>
    </w:p>
    <w:p w14:paraId="7439766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i/>
          <w:iCs/>
        </w:rPr>
      </w:pPr>
      <w:r w:rsidRPr="00203113">
        <w:rPr>
          <w:rFonts w:ascii="Times New Roman" w:hAnsi="Times New Roman" w:cs="Times New Roman"/>
          <w:i/>
          <w:iCs/>
        </w:rPr>
        <w:t>A gyermekek felvételével kapcsolatos feladatai</w:t>
      </w:r>
    </w:p>
    <w:p w14:paraId="5B80AA01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Összegyűjti és elbírálja a felvételi kérelmeket.</w:t>
      </w:r>
    </w:p>
    <w:p w14:paraId="7206DEF9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Figyelmezteti a szülőt a hiányzó melléklet pótlására</w:t>
      </w:r>
    </w:p>
    <w:p w14:paraId="0CA4E4E8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ellátás megkezdésekor felhívja a szülőt (törvényes képviselőt) az intézményi nyilvántartásokhoz szükséges adatok szolgáltatására, továbbá a változások bejelentésére vonatkozó kötelezettségére.</w:t>
      </w:r>
    </w:p>
    <w:p w14:paraId="2CEE41DE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Tájékoztatja a kérelmezőt a kérelem benyújtásakor a személyes gondoskodás feltételeiről.</w:t>
      </w:r>
    </w:p>
    <w:p w14:paraId="4B61B438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ellátás megkezdésekor tájékoztatja a szülőt (törvényes képviselőt</w:t>
      </w:r>
    </w:p>
    <w:p w14:paraId="7E4BA8A0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ellátás tartalmáról, feltételeiről</w:t>
      </w:r>
    </w:p>
    <w:p w14:paraId="3790EBA0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napirendről</w:t>
      </w:r>
    </w:p>
    <w:p w14:paraId="4DAC295F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házirendről, a panaszjog gyakorlásának módjáról</w:t>
      </w:r>
    </w:p>
    <w:p w14:paraId="60BC0FF4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által vezetett, gyermekre vonatkozó nyilvántartásokról</w:t>
      </w:r>
    </w:p>
    <w:p w14:paraId="29BCF9CE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fizetendő személyi térítési díjról</w:t>
      </w:r>
    </w:p>
    <w:p w14:paraId="51C81878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Megállapodást köt a szülővel (törvényes képviselővel, mely tartalmazza</w:t>
      </w:r>
    </w:p>
    <w:p w14:paraId="045F9C1F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ellátás kezdetének időpontját</w:t>
      </w:r>
    </w:p>
    <w:p w14:paraId="62F513A5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ellátás várható időtartamát</w:t>
      </w:r>
    </w:p>
    <w:p w14:paraId="6EFF9E98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szolgáltatások formáját, és módját</w:t>
      </w:r>
    </w:p>
    <w:p w14:paraId="5F741E82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személyi térítési díj összegét, a fizetésre kötelezett adatait (nevét, címét)</w:t>
      </w:r>
    </w:p>
    <w:p w14:paraId="04C353A5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ellátás megszüntetésére vonatkozó szabályokat</w:t>
      </w:r>
    </w:p>
    <w:p w14:paraId="546CA26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6A0265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8EC6D7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203113">
        <w:rPr>
          <w:rFonts w:ascii="Times New Roman" w:hAnsi="Times New Roman" w:cs="Times New Roman"/>
          <w:i/>
          <w:iCs/>
          <w:u w:val="single"/>
        </w:rPr>
        <w:t>Az éves munkaterv elkészítésével kapcsolatos feladatai</w:t>
      </w:r>
    </w:p>
    <w:p w14:paraId="112F4F9C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 feladatainak végrehajtására éves munkatervet készít</w:t>
      </w:r>
    </w:p>
    <w:p w14:paraId="5F0DD90E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munkatervben meghatározza</w:t>
      </w:r>
    </w:p>
    <w:p w14:paraId="314CCF92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konkrét feladatokat</w:t>
      </w:r>
    </w:p>
    <w:p w14:paraId="6AC3D393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feladatok végrehajtásáért felelős személyeket</w:t>
      </w:r>
    </w:p>
    <w:p w14:paraId="7598AFCD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feladatok ellátásának határidejét</w:t>
      </w:r>
    </w:p>
    <w:p w14:paraId="7D9D3FE8" w14:textId="77777777" w:rsidR="008D4A80" w:rsidRPr="00203113" w:rsidRDefault="008D4A80" w:rsidP="005D0989">
      <w:pPr>
        <w:numPr>
          <w:ilvl w:val="1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A végrehajtásra vonatkozó tájékoztatási kötelezettséget</w:t>
      </w:r>
    </w:p>
    <w:p w14:paraId="14A9B1FA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Ismerteti a tervet az intézmény dolgozóival</w:t>
      </w:r>
    </w:p>
    <w:p w14:paraId="4D1D7FB0" w14:textId="77777777" w:rsidR="008D4A80" w:rsidRPr="00203113" w:rsidRDefault="008D4A80" w:rsidP="005D0989">
      <w:pPr>
        <w:numPr>
          <w:ilvl w:val="0"/>
          <w:numId w:val="1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Folyamatosan ellenőrzi és értékeli a munkaterv végrehajtását</w:t>
      </w:r>
    </w:p>
    <w:p w14:paraId="7FB861C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F8CA74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203113">
        <w:rPr>
          <w:rFonts w:ascii="Times New Roman" w:hAnsi="Times New Roman" w:cs="Times New Roman"/>
          <w:i/>
          <w:iCs/>
          <w:u w:val="single"/>
        </w:rPr>
        <w:lastRenderedPageBreak/>
        <w:t xml:space="preserve">A bölcsődei gondozással, neveléssel kapcsolatos feladatai </w:t>
      </w:r>
    </w:p>
    <w:p w14:paraId="31FB06DF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Megteremti</w:t>
      </w:r>
    </w:p>
    <w:p w14:paraId="064360F2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egészséges testi és érzelmi fejlődés, a szocializáció elősegítésével kapcsolatos feltételeket</w:t>
      </w:r>
    </w:p>
    <w:p w14:paraId="61EAE5C6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fejlődéshez szükséges egészséges és biztonságos környezetet</w:t>
      </w:r>
    </w:p>
    <w:p w14:paraId="0B7DD02C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játéktevékenység feltételeit</w:t>
      </w:r>
    </w:p>
    <w:p w14:paraId="74A7E965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szabadban való tartózkodás feltételeit</w:t>
      </w:r>
    </w:p>
    <w:p w14:paraId="68B1B77B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Figyelembe veszi a kisgyermeknevelők jelzéseit a gondozási körülmények javítására vonatkozóan</w:t>
      </w:r>
    </w:p>
    <w:p w14:paraId="04D8EA31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Törekszik arra, hogy a gyermek bölcsődei gondozása során</w:t>
      </w:r>
    </w:p>
    <w:p w14:paraId="109CFA9F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A primer szükségletek, egyéni igények kielégítésre kerüljenek</w:t>
      </w:r>
    </w:p>
    <w:p w14:paraId="71476EAA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egészségvédelem, egészségnevelés a környezethez való alkalmazkodás megtörténjen, és kialakuljanak és megerősödjenek az alapvető </w:t>
      </w:r>
      <w:proofErr w:type="spellStart"/>
      <w:r w:rsidRPr="00203113">
        <w:rPr>
          <w:rFonts w:ascii="Times New Roman" w:hAnsi="Times New Roman" w:cs="Times New Roman"/>
        </w:rPr>
        <w:t>kulturhigiénés</w:t>
      </w:r>
      <w:proofErr w:type="spellEnd"/>
      <w:r w:rsidRPr="00203113">
        <w:rPr>
          <w:rFonts w:ascii="Times New Roman" w:hAnsi="Times New Roman" w:cs="Times New Roman"/>
        </w:rPr>
        <w:t xml:space="preserve"> szokások</w:t>
      </w:r>
    </w:p>
    <w:p w14:paraId="5C6D65D8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Kialakítja a bölcsődei csoportokat. A kialakítás során ügyel arra, hogy:</w:t>
      </w:r>
    </w:p>
    <w:p w14:paraId="6BE8F37F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Minden csoportnak a lehetőség szerint állandó nevelői legyenek</w:t>
      </w:r>
    </w:p>
    <w:p w14:paraId="62D23BC8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szakemberek észrevételeit és a szülők kérését a lehetőségekhez képest vegye figyelembe</w:t>
      </w:r>
    </w:p>
    <w:p w14:paraId="364C502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8ACDD7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AB8CF2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203113">
        <w:rPr>
          <w:rFonts w:ascii="Times New Roman" w:hAnsi="Times New Roman" w:cs="Times New Roman"/>
          <w:i/>
          <w:iCs/>
          <w:u w:val="single"/>
        </w:rPr>
        <w:t>Az egészségmegőrzéssel kapcsolatos feladatai</w:t>
      </w:r>
    </w:p>
    <w:p w14:paraId="6EF022D2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felügyeli a felvett gyermekek általános orvosi vizsgálatát</w:t>
      </w:r>
    </w:p>
    <w:p w14:paraId="0D74C4B5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tájékozódik a gyermekek egészségi állapotáról</w:t>
      </w:r>
    </w:p>
    <w:p w14:paraId="53AB1551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gondoskodik a beteg gyermek elkülönítésének lehetőségéről, a szülő mielőbbi értesítéséről</w:t>
      </w:r>
    </w:p>
    <w:p w14:paraId="655D9BCA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rendszeres kapcsolatot tart fenn a gyermekorvossal, megbeszéléseket </w:t>
      </w:r>
      <w:proofErr w:type="gramStart"/>
      <w:r w:rsidRPr="00203113">
        <w:rPr>
          <w:rFonts w:ascii="Times New Roman" w:hAnsi="Times New Roman" w:cs="Times New Roman"/>
        </w:rPr>
        <w:t>folytat  a</w:t>
      </w:r>
      <w:proofErr w:type="gramEnd"/>
      <w:r w:rsidRPr="00203113">
        <w:rPr>
          <w:rFonts w:ascii="Times New Roman" w:hAnsi="Times New Roman" w:cs="Times New Roman"/>
        </w:rPr>
        <w:t xml:space="preserve"> gyermekek egészségügyi helyzetéről, állapotáról</w:t>
      </w:r>
    </w:p>
    <w:p w14:paraId="532E8CA4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kezeli, illetve kijelölt személlyel kezelteti a bölcsőde gyógyszer készletét</w:t>
      </w:r>
    </w:p>
    <w:p w14:paraId="3BD65DE0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rendszeresen ellenőrzi a takarítást, fertőtlenítést</w:t>
      </w:r>
    </w:p>
    <w:p w14:paraId="29DC1C3D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mindenkori higiénés szabályok alapján elkészíti a gondozási, takarítási, főzési, és mosási munkák során betartandó higiénés utasításokat, és azokat hozzáférhető helyen tárolja, vagy kifüggeszti</w:t>
      </w:r>
    </w:p>
    <w:p w14:paraId="7C341D09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konyhában, az élelmiszer raktárban szükség szerint, de évente legalább egyszer, az intézmény többi helyiségében 3 évenként megszervezi a tisztasági festést, 5 évenként pedig a mázolást</w:t>
      </w:r>
    </w:p>
    <w:p w14:paraId="764ACA0B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fertőző betegség gyanúja, vagy előfordulása esetén az érvényben lévő közegészségügyi rendelkezések és tisztiorvosi utasítások szerint jár el</w:t>
      </w:r>
    </w:p>
    <w:p w14:paraId="2E35F7D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772BA7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203113">
        <w:rPr>
          <w:rFonts w:ascii="Times New Roman" w:hAnsi="Times New Roman" w:cs="Times New Roman"/>
          <w:i/>
          <w:iCs/>
          <w:u w:val="single"/>
        </w:rPr>
        <w:t>A gyermekélelmezéssel kapcsolatos feladatai</w:t>
      </w:r>
    </w:p>
    <w:p w14:paraId="376857A0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gondoskodik az egészséges táplálkozás követelményének megfelelő étkezés biztosításáról</w:t>
      </w:r>
    </w:p>
    <w:p w14:paraId="38F65A49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odafigyel, hogy az élelmezés során a korszerű csecsemő és kisgyermek táplálási elvek érvényesüljenek úgy, hogy:</w:t>
      </w:r>
    </w:p>
    <w:p w14:paraId="5DF26F18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mennyiségileg elegendő, minőségileg helyes összetételű </w:t>
      </w:r>
    </w:p>
    <w:p w14:paraId="389CDDFC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biztonságos, a higiénés követelményeknek megfelelő</w:t>
      </w:r>
    </w:p>
    <w:p w14:paraId="74FCE675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megfelelő konyhatechnológiai eljárásokkal elkészített és élvezhető legyen</w:t>
      </w:r>
    </w:p>
    <w:p w14:paraId="25221582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étrendet a bölcsődeorvossal jóvá hagyatja</w:t>
      </w:r>
    </w:p>
    <w:p w14:paraId="279FF19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E03439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E457BC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203113">
        <w:rPr>
          <w:rFonts w:ascii="Times New Roman" w:hAnsi="Times New Roman" w:cs="Times New Roman"/>
          <w:i/>
          <w:iCs/>
          <w:u w:val="single"/>
        </w:rPr>
        <w:t>A veszélyeztetettséget észlelő és jelző rendszerrel kapcsolatos feladatai</w:t>
      </w:r>
    </w:p>
    <w:p w14:paraId="6AAA85C4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tagja a gyermekjóléti szolgálat veszélyeztetettséget észlelő és jelző rendszerének, mely lehetővé teszi a gyermekeket veszélyeztető okok feltárását, valamint az egyes gyermek veszélyeztetettségének időben történő felismerését. Ennek érdekében figyelemmel kíséri az intézményben ellátott gyermekek:</w:t>
      </w:r>
    </w:p>
    <w:p w14:paraId="2ADA8F70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életkörülményeit és szociális helyzetét</w:t>
      </w:r>
    </w:p>
    <w:p w14:paraId="1DBD905C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gyermekjóléti és egyéb szociális ellátások iránti szükségét</w:t>
      </w:r>
    </w:p>
    <w:p w14:paraId="0C57D6A4" w14:textId="77777777" w:rsidR="008D4A80" w:rsidRPr="00203113" w:rsidRDefault="008D4A80" w:rsidP="005D0989">
      <w:pPr>
        <w:numPr>
          <w:ilvl w:val="1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gyermekvédelmi, vagy egyéb hatósági beavatkozást igénylő helyzetét</w:t>
      </w:r>
    </w:p>
    <w:p w14:paraId="20D2146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666013F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Veszélyeztetettség észlelése esetén írásban értesíti a gyermekjóléti szolgálatot a veszélyeztető okokról.</w:t>
      </w:r>
    </w:p>
    <w:p w14:paraId="024AA675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Részt vesz a gyermekjóléti szolgálat által szervezett esetmegbeszéléseken, mely lehet esetkonferencia, megbeszélés, szakmaközi konferencia</w:t>
      </w:r>
    </w:p>
    <w:p w14:paraId="04E07E7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35F87C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203113">
        <w:rPr>
          <w:rFonts w:ascii="Times New Roman" w:hAnsi="Times New Roman" w:cs="Times New Roman"/>
          <w:i/>
          <w:iCs/>
          <w:u w:val="single"/>
        </w:rPr>
        <w:t>A gyermekek óvodába történő átadásával kapcsolatos feladatai</w:t>
      </w:r>
    </w:p>
    <w:p w14:paraId="72E895C7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kapcsolatot tart az óvoda vezetőjével, együttműködik a szülőkkel, gyermekorvossal, óvónőkkel, kisgyermeknevelőkkel</w:t>
      </w:r>
    </w:p>
    <w:p w14:paraId="5FC6E299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óvodai beiratkozás előtt az óvónők közreműködésével szülői értekezletet tart</w:t>
      </w:r>
    </w:p>
    <w:p w14:paraId="6BEFEE0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E8AA82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i/>
          <w:iCs/>
          <w:u w:val="single"/>
        </w:rPr>
        <w:t>Egyéb feladatok</w:t>
      </w:r>
    </w:p>
    <w:p w14:paraId="5862C473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felel a bölcsőde egész dokumentációjának megfelelő, naprakész, hiteles, pontos vezetéséért</w:t>
      </w:r>
    </w:p>
    <w:p w14:paraId="60176497" w14:textId="77777777" w:rsidR="008D4A80" w:rsidRPr="00203113" w:rsidRDefault="008D4A80" w:rsidP="005D0989">
      <w:pPr>
        <w:numPr>
          <w:ilvl w:val="0"/>
          <w:numId w:val="1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szakmai tudását a követelményeknek megfelelően szinten tartja, továbbképzéseken gyarapítja</w:t>
      </w:r>
    </w:p>
    <w:p w14:paraId="7C7AD58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F5DE89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Záradék</w:t>
      </w:r>
    </w:p>
    <w:p w14:paraId="20AFE4C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16E7B76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munkaköri leírást a mai napon átvettem, az abban foglaltakat magamra nézve kötelezőnek ismerem el.</w:t>
      </w:r>
    </w:p>
    <w:p w14:paraId="5273A47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97A207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Kelt</w:t>
      </w:r>
      <w:proofErr w:type="gramStart"/>
      <w:r w:rsidRPr="00203113">
        <w:rPr>
          <w:rFonts w:ascii="Times New Roman" w:hAnsi="Times New Roman" w:cs="Times New Roman"/>
        </w:rPr>
        <w:t>:…………………………………………………………….</w:t>
      </w:r>
      <w:proofErr w:type="gramEnd"/>
    </w:p>
    <w:p w14:paraId="1D3CFD0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7C4CAE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…………………………………………               ………………………………………………</w:t>
      </w:r>
    </w:p>
    <w:p w14:paraId="63A9622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                  Munkáltató                                                                 munkavállaló</w:t>
      </w:r>
    </w:p>
    <w:p w14:paraId="74264DC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C82913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Példányok:</w:t>
      </w:r>
    </w:p>
    <w:p w14:paraId="38093D80" w14:textId="77777777" w:rsidR="008D4A80" w:rsidRPr="00203113" w:rsidRDefault="008D4A80" w:rsidP="005D0989">
      <w:pPr>
        <w:numPr>
          <w:ilvl w:val="0"/>
          <w:numId w:val="113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Munkáltató</w:t>
      </w:r>
    </w:p>
    <w:p w14:paraId="55892799" w14:textId="77777777" w:rsidR="008D4A80" w:rsidRPr="00203113" w:rsidRDefault="008D4A80" w:rsidP="005D0989">
      <w:pPr>
        <w:numPr>
          <w:ilvl w:val="0"/>
          <w:numId w:val="113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Munkavállaló</w:t>
      </w:r>
    </w:p>
    <w:p w14:paraId="09C0F918" w14:textId="77777777" w:rsidR="008D4A80" w:rsidRPr="00203113" w:rsidRDefault="008D4A80" w:rsidP="005D0989">
      <w:pPr>
        <w:numPr>
          <w:ilvl w:val="0"/>
          <w:numId w:val="113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Irattár</w:t>
      </w:r>
    </w:p>
    <w:p w14:paraId="4B20BF6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25B6FF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8E239C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9CE8CB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3F8F5A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0F5428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987A3F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3A9D508" w14:textId="20FEBEF9" w:rsidR="008D4A80" w:rsidRPr="00203113" w:rsidRDefault="00DF74F1" w:rsidP="008D4A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14D734C" wp14:editId="3310A7B6">
                <wp:simplePos x="0" y="0"/>
                <wp:positionH relativeFrom="column">
                  <wp:posOffset>2171700</wp:posOffset>
                </wp:positionH>
                <wp:positionV relativeFrom="paragraph">
                  <wp:posOffset>-3810</wp:posOffset>
                </wp:positionV>
                <wp:extent cx="3657600" cy="800100"/>
                <wp:effectExtent l="9525" t="5715" r="9525" b="13335"/>
                <wp:wrapNone/>
                <wp:docPr id="14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81D00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>Tiszavasvári Bölcsőde</w:t>
                            </w:r>
                          </w:p>
                          <w:p w14:paraId="59FD798B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>4440 Tiszavasvári Gombás András utca 8/a</w:t>
                            </w:r>
                          </w:p>
                          <w:p w14:paraId="6C2C9C97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>Tel: 42 275-671 0630 30 22 199 e-mail: cseperedok@tiszavasvari.hu</w:t>
                            </w:r>
                          </w:p>
                          <w:p w14:paraId="0680378F" w14:textId="77777777" w:rsidR="00E814A3" w:rsidRDefault="00E814A3" w:rsidP="008D4A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4D734C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171pt;margin-top:-.3pt;width:4in;height:6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">
                <v:textbox>
                  <w:txbxContent>
                    <w:p w14:paraId="4B781D00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>Tiszavasvári Bölcsőde</w:t>
                      </w:r>
                    </w:p>
                    <w:p w14:paraId="59FD798B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>4440 Tiszavasvári Gombás András utca 8/a</w:t>
                      </w:r>
                    </w:p>
                    <w:p w14:paraId="6C2C9C97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>Tel: 42 275-671 0630 30 22 199 e-mail: cseperedok@tiszavasvari.hu</w:t>
                      </w:r>
                    </w:p>
                    <w:p w14:paraId="0680378F" w14:textId="77777777" w:rsidR="00E814A3" w:rsidRDefault="00E814A3" w:rsidP="008D4A80"/>
                  </w:txbxContent>
                </v:textbox>
              </v:shape>
            </w:pict>
          </mc:Fallback>
        </mc:AlternateContent>
      </w:r>
      <w:r w:rsidR="008D4A80" w:rsidRPr="00203113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234D0008" wp14:editId="5C06E914">
            <wp:extent cx="1704975" cy="781050"/>
            <wp:effectExtent l="19050" t="0" r="9525" b="0"/>
            <wp:docPr id="7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4A80" w:rsidRPr="00203113">
        <w:rPr>
          <w:rFonts w:ascii="Times New Roman" w:hAnsi="Times New Roman" w:cs="Times New Roman"/>
        </w:rPr>
        <w:t xml:space="preserve">        </w:t>
      </w:r>
    </w:p>
    <w:p w14:paraId="155E646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613DBA3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181E068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Kisgyermeknevelő (</w:t>
      </w:r>
      <w:proofErr w:type="spellStart"/>
      <w:r w:rsidRPr="00203113">
        <w:rPr>
          <w:rFonts w:ascii="Times New Roman" w:hAnsi="Times New Roman" w:cs="Times New Roman"/>
          <w:b/>
          <w:bCs/>
        </w:rPr>
        <w:t>int.vez</w:t>
      </w:r>
      <w:proofErr w:type="spellEnd"/>
      <w:r w:rsidRPr="00203113">
        <w:rPr>
          <w:rFonts w:ascii="Times New Roman" w:hAnsi="Times New Roman" w:cs="Times New Roman"/>
          <w:b/>
          <w:bCs/>
        </w:rPr>
        <w:t>. hely) munkaköri leírása</w:t>
      </w:r>
    </w:p>
    <w:p w14:paraId="52EC6EF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36A978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Munkavállaló neve: </w:t>
      </w:r>
    </w:p>
    <w:p w14:paraId="3B432786" w14:textId="77777777" w:rsidR="008D4A80" w:rsidRPr="00203113" w:rsidRDefault="008D4A80" w:rsidP="008D4A80">
      <w:pPr>
        <w:tabs>
          <w:tab w:val="left" w:pos="6120"/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Munkakör megnevezése</w:t>
      </w:r>
      <w:r w:rsidRPr="00203113">
        <w:rPr>
          <w:rFonts w:ascii="Times New Roman" w:hAnsi="Times New Roman" w:cs="Times New Roman"/>
        </w:rPr>
        <w:t xml:space="preserve">: </w:t>
      </w:r>
      <w:r w:rsidRPr="00203113">
        <w:rPr>
          <w:rFonts w:ascii="Times New Roman" w:hAnsi="Times New Roman" w:cs="Times New Roman"/>
        </w:rPr>
        <w:tab/>
      </w:r>
    </w:p>
    <w:p w14:paraId="1A501C98" w14:textId="77777777" w:rsidR="008D4A80" w:rsidRPr="00203113" w:rsidRDefault="008D4A80" w:rsidP="008D4A80">
      <w:pPr>
        <w:tabs>
          <w:tab w:val="right" w:leader="dot" w:pos="9072"/>
        </w:tabs>
        <w:spacing w:before="120"/>
        <w:ind w:hanging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 felett a munkáltatói jogkör gyakorlója</w:t>
      </w:r>
      <w:r w:rsidRPr="00203113">
        <w:rPr>
          <w:rFonts w:ascii="Times New Roman" w:hAnsi="Times New Roman" w:cs="Times New Roman"/>
        </w:rPr>
        <w:t>: Intézményvezető</w:t>
      </w:r>
    </w:p>
    <w:p w14:paraId="0E65AFB0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 szakmai irányítója</w:t>
      </w:r>
      <w:r w:rsidRPr="00203113">
        <w:rPr>
          <w:rFonts w:ascii="Times New Roman" w:hAnsi="Times New Roman" w:cs="Times New Roman"/>
        </w:rPr>
        <w:t>: Intézményvezető</w:t>
      </w:r>
    </w:p>
    <w:p w14:paraId="6E11BCD0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munkakör betöltéséhez előírt legmagasabb iskolai végzettség: Kisgyermeknevelő Főiskolai végzettség</w:t>
      </w:r>
    </w:p>
    <w:p w14:paraId="39857B83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munkakörnek alárendelt munkakörök</w:t>
      </w:r>
      <w:r w:rsidRPr="00203113">
        <w:rPr>
          <w:rFonts w:ascii="Times New Roman" w:hAnsi="Times New Roman" w:cs="Times New Roman"/>
        </w:rPr>
        <w:t>: beosztott kisgyermeknevelő</w:t>
      </w:r>
    </w:p>
    <w:p w14:paraId="50E0257C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célja:</w:t>
      </w:r>
    </w:p>
    <w:p w14:paraId="420AD82B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ellátás körébe tartozó tevékenységek, gondozási, nevelési feladatok ellátása és a kisgyermeknevelők tevékenységének irányítása.</w:t>
      </w:r>
    </w:p>
    <w:p w14:paraId="3513C675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Helyettesítés rendje:</w:t>
      </w:r>
    </w:p>
    <w:p w14:paraId="52B1525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munkakör az alábbi munkaköröket helyettesítheti: intézményvezető</w:t>
      </w:r>
    </w:p>
    <w:p w14:paraId="77B1AE2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munkakört az alábbi munkakörök helyettesíthetik:</w:t>
      </w:r>
    </w:p>
    <w:p w14:paraId="7672C50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 csoportvezető kisgyermeknevelő</w:t>
      </w:r>
    </w:p>
    <w:p w14:paraId="2BFD02CC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A munkakörre vonatkozó legfontosabb előírások: </w:t>
      </w:r>
    </w:p>
    <w:p w14:paraId="24610595" w14:textId="77777777" w:rsidR="008D4A80" w:rsidRPr="00203113" w:rsidRDefault="008D4A80" w:rsidP="008D4A80">
      <w:pPr>
        <w:ind w:firstLine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- 1997. évi XXXI. törvény</w:t>
      </w:r>
    </w:p>
    <w:p w14:paraId="391FE4D2" w14:textId="77777777" w:rsidR="008D4A80" w:rsidRPr="00203113" w:rsidRDefault="008D4A80" w:rsidP="008D4A80">
      <w:pPr>
        <w:ind w:firstLine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- 259/2002. (XII. 18.) Kormány rendelet</w:t>
      </w:r>
    </w:p>
    <w:p w14:paraId="179A0EE7" w14:textId="77777777" w:rsidR="008D4A80" w:rsidRPr="00203113" w:rsidRDefault="008D4A80" w:rsidP="008D4A80">
      <w:pPr>
        <w:ind w:firstLine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- 15/1998. (IV. 30.) NM rendelet</w:t>
      </w:r>
    </w:p>
    <w:p w14:paraId="0C3A79C1" w14:textId="77777777" w:rsidR="008D4A80" w:rsidRPr="00203113" w:rsidRDefault="008D4A80" w:rsidP="008D4A80">
      <w:pPr>
        <w:ind w:firstLine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- 235/1997. (XII. 17.) Kormány rendelet</w:t>
      </w:r>
    </w:p>
    <w:p w14:paraId="3A5D9FAE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munkahely megnevezése</w:t>
      </w:r>
      <w:proofErr w:type="gramStart"/>
      <w:r w:rsidRPr="00203113">
        <w:rPr>
          <w:rFonts w:ascii="Times New Roman" w:hAnsi="Times New Roman" w:cs="Times New Roman"/>
          <w:b/>
          <w:bCs/>
        </w:rPr>
        <w:t>:</w:t>
      </w:r>
      <w:r w:rsidRPr="00203113">
        <w:rPr>
          <w:rFonts w:ascii="Times New Roman" w:hAnsi="Times New Roman" w:cs="Times New Roman"/>
        </w:rPr>
        <w:t xml:space="preserve">  Tiszavasvári</w:t>
      </w:r>
      <w:proofErr w:type="gramEnd"/>
      <w:r w:rsidRPr="00203113">
        <w:rPr>
          <w:rFonts w:ascii="Times New Roman" w:hAnsi="Times New Roman" w:cs="Times New Roman"/>
        </w:rPr>
        <w:t xml:space="preserve"> Bölcsőde</w:t>
      </w:r>
    </w:p>
    <w:p w14:paraId="34C3A363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A munkaidő: Heti 40 óra  </w:t>
      </w:r>
      <w:proofErr w:type="gramStart"/>
      <w:r w:rsidRPr="00203113">
        <w:rPr>
          <w:rFonts w:ascii="Times New Roman" w:hAnsi="Times New Roman" w:cs="Times New Roman"/>
        </w:rPr>
        <w:t>A</w:t>
      </w:r>
      <w:proofErr w:type="gramEnd"/>
      <w:r w:rsidRPr="00203113">
        <w:rPr>
          <w:rFonts w:ascii="Times New Roman" w:hAnsi="Times New Roman" w:cs="Times New Roman"/>
        </w:rPr>
        <w:t xml:space="preserve"> teljes napi munkaidőből 7 órát kell a munkahelyen eltölteni a bölcsődében foglalkoztatott gondozónak és szakgondozónak. 257/2000 (XII. 26) Korm. Rend. 7§ (1)</w:t>
      </w:r>
    </w:p>
    <w:p w14:paraId="505FEA40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kapcsolattartás terjedelme és módja:</w:t>
      </w:r>
    </w:p>
    <w:p w14:paraId="0AAA7890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belső kapcsolattartás</w:t>
      </w:r>
      <w:r w:rsidRPr="00203113">
        <w:rPr>
          <w:rFonts w:ascii="Times New Roman" w:hAnsi="Times New Roman" w:cs="Times New Roman"/>
        </w:rPr>
        <w:t>: a munkakör kapcsolatot tart fenn az intézményvezetővel, illetve a beosztott kisgyermeknevelőkkel, valamint az intézmény más munkatársaival. A kapcsolattartás módjai: utasítás, beszámolás és beszámoltatás, megbeszélés.</w:t>
      </w:r>
    </w:p>
    <w:p w14:paraId="48DFE19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külső kapcsolattartás:</w:t>
      </w:r>
      <w:r w:rsidRPr="00203113">
        <w:rPr>
          <w:rFonts w:ascii="Times New Roman" w:hAnsi="Times New Roman" w:cs="Times New Roman"/>
        </w:rPr>
        <w:t xml:space="preserve"> együttműködik a fenntartóval, a gyermekjóléti alap és gyermekvédelmi szakellátást nyújtó intézményekkel, az illetékes gyámhivatallal és a veszélyeztetettséget észlelő és jelző rendszert működtető szervekkel. A kapcsolattartás módja: fenntartó utasítása, esetmegbeszélés, jelzésadás, tanácskozás.</w:t>
      </w:r>
    </w:p>
    <w:p w14:paraId="4FDE16F3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Felelősségi kör:</w:t>
      </w:r>
    </w:p>
    <w:p w14:paraId="162351DB" w14:textId="77777777" w:rsidR="008D4A80" w:rsidRPr="00203113" w:rsidRDefault="008D4A80" w:rsidP="005D0989">
      <w:pPr>
        <w:numPr>
          <w:ilvl w:val="0"/>
          <w:numId w:val="11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feladatkörébe tartozó tevékenységekért közvetlen felelősség terheli.</w:t>
      </w:r>
    </w:p>
    <w:p w14:paraId="6407EF69" w14:textId="77777777" w:rsidR="008D4A80" w:rsidRPr="00203113" w:rsidRDefault="008D4A80" w:rsidP="005D0989">
      <w:pPr>
        <w:numPr>
          <w:ilvl w:val="0"/>
          <w:numId w:val="11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intézményvezető távollétében személyesen felel a szakmai és vagyonvédelmi szabályok betartásáért.</w:t>
      </w:r>
    </w:p>
    <w:p w14:paraId="1F787978" w14:textId="77777777" w:rsidR="008D4A80" w:rsidRPr="00203113" w:rsidRDefault="008D4A80" w:rsidP="005D0989">
      <w:pPr>
        <w:numPr>
          <w:ilvl w:val="0"/>
          <w:numId w:val="11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kezelésében lévő vagyontárgyakért személyes felelősség terheli.</w:t>
      </w:r>
    </w:p>
    <w:p w14:paraId="6BD8C0C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56806AD" w14:textId="77777777" w:rsidR="008D4A80" w:rsidRPr="00203113" w:rsidRDefault="008D4A80" w:rsidP="005D0989">
      <w:pPr>
        <w:numPr>
          <w:ilvl w:val="0"/>
          <w:numId w:val="11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vagyonvédelmi rendszer személyes aktiválása esetén számára felróható indokolatlan riasztáskor a kiszállási költség személyesen terheli.</w:t>
      </w:r>
    </w:p>
    <w:p w14:paraId="32D5153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39B5D8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03113">
        <w:rPr>
          <w:rFonts w:ascii="Times New Roman" w:hAnsi="Times New Roman" w:cs="Times New Roman"/>
          <w:b/>
          <w:bCs/>
        </w:rPr>
        <w:t>Az intézményvezető helyettes a munkaköri leírásában foglaltakat személyesen, részben önálló munkával, részben a felettes vezető irányításával, illetve a munkaköre irányítása alá tartozó beosztottak útján látja el.</w:t>
      </w:r>
      <w:r w:rsidRPr="00203113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6A60FF7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2635E4E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tartalma</w:t>
      </w:r>
    </w:p>
    <w:p w14:paraId="7C9C50B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3D200B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Vezetői feladatok</w:t>
      </w:r>
    </w:p>
    <w:p w14:paraId="7A71F37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095588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Szervezi és biztosítja a családban nevelkedő, három éven aluli gyermek napközbeni ellátását, szakszerű gondozását és nevelését.</w:t>
      </w:r>
    </w:p>
    <w:p w14:paraId="7C70D22E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Megszervezi, összehangolja és ellenőrzi a munkaköre alá </w:t>
      </w:r>
      <w:proofErr w:type="gramStart"/>
      <w:r w:rsidRPr="00203113">
        <w:rPr>
          <w:rFonts w:ascii="Times New Roman" w:hAnsi="Times New Roman" w:cs="Times New Roman"/>
        </w:rPr>
        <w:t>beosztott  kisgyermeknevelők</w:t>
      </w:r>
      <w:proofErr w:type="gramEnd"/>
      <w:r w:rsidRPr="00203113">
        <w:rPr>
          <w:rFonts w:ascii="Times New Roman" w:hAnsi="Times New Roman" w:cs="Times New Roman"/>
        </w:rPr>
        <w:t xml:space="preserve"> szakmai munkáját.</w:t>
      </w:r>
    </w:p>
    <w:p w14:paraId="0F3C2AF2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intézményvezető közreműködésével megszervezi a bölcsőde munkarendjét, a gyermekek napirendjét és a dolgozók munkabeosztását.</w:t>
      </w:r>
    </w:p>
    <w:p w14:paraId="12484B13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Közreműködik a működtetéshez szükséges személyi feltételek biztosításában. (javaslattételi jog)</w:t>
      </w:r>
    </w:p>
    <w:p w14:paraId="7A74E47A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Közreműködik az intézmény tárgyi feltételeinek biztosításában, azok higiénikus, biztonságos és balesetmentes működtetésében.</w:t>
      </w:r>
    </w:p>
    <w:p w14:paraId="716E0E9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Segítséget nyújt az intézményvezetőnek az intézményi munkaterv készítésében.</w:t>
      </w:r>
    </w:p>
    <w:p w14:paraId="26326A7C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Javaslatot tesz az intézményvezetőnek a képzés, továbbképzés rendszerére, szervezésére vonatkozóan.</w:t>
      </w:r>
    </w:p>
    <w:p w14:paraId="772BD05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Közreműködik a helyiségek takarításának megszervezésében. Figyelemmel követi a takarítási munkák elvégzését. Amennyiben hiányosságot tapasztal jelzi azt az intézményvezető felé.</w:t>
      </w:r>
    </w:p>
    <w:p w14:paraId="66E57E4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D29C18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Szakmai feladatok</w:t>
      </w:r>
    </w:p>
    <w:p w14:paraId="15F3500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32522EE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15DD3DC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I. Általános feladatok</w:t>
      </w:r>
    </w:p>
    <w:p w14:paraId="63973B6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3BCDD467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szakmai irányítói tevékenységével hozzájárul a gyermek testi, értelmi, érzelmi és erkölcsi fejlődésének, jólétének, a családban történő nevelésének elősegítéséhez.</w:t>
      </w:r>
    </w:p>
    <w:p w14:paraId="625A36ED" w14:textId="77777777" w:rsidR="008D4A80" w:rsidRPr="00203113" w:rsidRDefault="008D4A80" w:rsidP="008D4A80">
      <w:pPr>
        <w:autoSpaceDE w:val="0"/>
        <w:autoSpaceDN w:val="0"/>
        <w:adjustRightInd w:val="0"/>
        <w:ind w:hanging="54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Irányító tevékenységét jó munkaszervezéssel, ésszerűen végzi.</w:t>
      </w:r>
    </w:p>
    <w:p w14:paraId="39FA153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Megismeri az intézmény alapdokumentumainak körét, ezen belül az egyes dokumentumok funkcióját, tartalmát, főbb összefüggéseit.</w:t>
      </w:r>
    </w:p>
    <w:p w14:paraId="4A0BAC4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Munkáját az alapdokumentumokban megfogalmazott elvek, célok szerint a meghatározott szervezeti és működési keretekhez igazodva, a bennük rögzített jogok, és kötelezettségek figyelembevételével végzi.</w:t>
      </w:r>
    </w:p>
    <w:p w14:paraId="3CDCF17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Mindennapi tevékenységét az intézmény gazdálkodási lehetőségeinek ismeretében szervezi és végzi.</w:t>
      </w:r>
    </w:p>
    <w:p w14:paraId="03283BA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személyes gondoskodás során a gyermeki és szülői jogok tiszteletben tartásával, azok érvényesülését biztosítva jár el.</w:t>
      </w:r>
    </w:p>
    <w:p w14:paraId="398410FD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Betartja a személyes adatok védelméről és a közérdekű adatok védelméről szóló, valamint az egészségügyi adatkezelésre vonatkozó törvényt.</w:t>
      </w:r>
    </w:p>
    <w:p w14:paraId="1A8C85A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BF0ADB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II. Részletes szakmai feladatok</w:t>
      </w:r>
    </w:p>
    <w:p w14:paraId="7B46037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480034A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gyermek szükségleteit figyelembe vevő gondozási-nevelési tevékenységgel kapcsolatos feladatok</w:t>
      </w:r>
    </w:p>
    <w:p w14:paraId="4AF1336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A gyermek szocializációjához kapcsolódó feladatok:</w:t>
      </w:r>
    </w:p>
    <w:p w14:paraId="224DC18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segítséget nyújt a bölcsődébe kerüléssel járó nehézségek megelőzésében, illetve csökkentésében, az átélt nehézségek feldolgozásában,</w:t>
      </w:r>
    </w:p>
    <w:p w14:paraId="1C04FF2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segíti az egyéni szükségletek kielégítését,</w:t>
      </w:r>
    </w:p>
    <w:p w14:paraId="06BC4E3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bensőséges kapcsolatot alakít ki a gyermekkel,</w:t>
      </w:r>
    </w:p>
    <w:p w14:paraId="011224F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segíti az éntudat egészséges fejlődését,</w:t>
      </w:r>
    </w:p>
    <w:p w14:paraId="302026E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gyermeket fejlettségi szintjének megfelelően tájékoztatja, a vele kapcsolatos eseményekről,</w:t>
      </w:r>
    </w:p>
    <w:p w14:paraId="5C80BD8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 érdeklődését követve beszélget a gyermek élményeiről, örömeiről, nehézségeiről,</w:t>
      </w:r>
    </w:p>
    <w:p w14:paraId="51F42BC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nyelvtanilag helyes, választékos beszédtechnikára tanítja,</w:t>
      </w:r>
    </w:p>
    <w:p w14:paraId="1F3FCB1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segíti a társas kapcsolatok alakulását, az együttélési szabályok elfogadását, a másik iránti nyitottság, empátia és tolerancia fejlődését,</w:t>
      </w:r>
    </w:p>
    <w:p w14:paraId="6D5EA60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 viselkedéseinek pozitívumaira, belátására építve elfogadtatja a szociális szabályokat.</w:t>
      </w:r>
    </w:p>
    <w:p w14:paraId="6314BD6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A gyermek étkezése terén jelentkező feladatok:</w:t>
      </w:r>
    </w:p>
    <w:p w14:paraId="2DB3D8B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kialakítja a gyermek étkezéséhez szükséges környezetet,</w:t>
      </w:r>
    </w:p>
    <w:p w14:paraId="678E91D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csecsemőt szakszerűen megeteti,</w:t>
      </w:r>
    </w:p>
    <w:p w14:paraId="637DD45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segíti a mellről, illetve a cumiról való elválasztás folyamatát,</w:t>
      </w:r>
    </w:p>
    <w:p w14:paraId="6D49369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támogatja az önálló étkezés elsajátításának folyamatát, az étkezéssel kapcsolatos szabályok megtanulását – figyelemmel a kisgyermekek egyéni különbségeire, </w:t>
      </w:r>
    </w:p>
    <w:p w14:paraId="2CC06F9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olyan eljárásokat alkalmaz, amelyek segítségével megszüntethetők, illetve enyhíthetők az étel erőszakolásának negatív hatásai.</w:t>
      </w:r>
    </w:p>
    <w:p w14:paraId="6D86A06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A fürdetés, pelenkázás, öltöztetés terén jelentkező feladatok:</w:t>
      </w:r>
    </w:p>
    <w:p w14:paraId="60C40BA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berendezi a fürdőszobát vagy a gondozási sarkot,</w:t>
      </w:r>
    </w:p>
    <w:p w14:paraId="5C009C5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szakszerűen megfürdeti a csecsemőket, kisgyermekeket,</w:t>
      </w:r>
    </w:p>
    <w:p w14:paraId="1E7A0A0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biztosítja, hogy a gyermek örömmel vegyen részt a gondozási műveletekben, örömét lelje önállóságában, fejlődésében,</w:t>
      </w:r>
    </w:p>
    <w:p w14:paraId="4ADE606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 öltöztetése, fürdetése közben beszéddel követi a gyermek érdeklődését és ezzel elősegíti ismereteinek gazdagodását,</w:t>
      </w:r>
    </w:p>
    <w:p w14:paraId="5025A81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alkalmazza a felnőtt magatartásának azokat az elemeit, melyek segítik a gyermeket abban, hogy partnernek érezhesse magát a gondozó-gyermek kapcsolatban.</w:t>
      </w:r>
    </w:p>
    <w:p w14:paraId="4FAF1FB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Szobatisztaság kialakítása terén jelentkező feladatok:</w:t>
      </w:r>
    </w:p>
    <w:p w14:paraId="0C5FF49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felismeri a gyermek egyéni szükségleteit, és önállóságának tiszteletben tartása mellett segíti a szobatisztaság kialakulásának folyamatát,</w:t>
      </w:r>
    </w:p>
    <w:p w14:paraId="5837012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szobatisztaság zavarainak megelőzésére, szükség esetén a szülőkkel való szoros együttműködés révén, korrektív beavatkozást végez.</w:t>
      </w:r>
    </w:p>
    <w:p w14:paraId="5134D74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- Speciális nevelési feladatok megoldásával kapcsolatos tevékenységek</w:t>
      </w:r>
      <w:r w:rsidRPr="00203113">
        <w:rPr>
          <w:rFonts w:ascii="Times New Roman" w:hAnsi="Times New Roman" w:cs="Times New Roman"/>
        </w:rPr>
        <w:t>:</w:t>
      </w:r>
    </w:p>
    <w:p w14:paraId="733417B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együttérzéssel és szeretetteljes támogatással biztonságérzetet ad a nehezen nevelhető gyermekek számára,</w:t>
      </w:r>
    </w:p>
    <w:p w14:paraId="307E753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kiválasztja a megfelelő bánásmódot a szorongással, nyugtalansággal, agresszivitással küzdő gyermek neveléséhez,</w:t>
      </w:r>
    </w:p>
    <w:p w14:paraId="7E6284C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alkalmazza a nevelési nehézségek leküzdését szolgáló módszereket.</w:t>
      </w:r>
    </w:p>
    <w:p w14:paraId="248CDE6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B3CBEB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gyermek egészséges, tevékeny életmódjának kialakításához kapcsolódó feladatok</w:t>
      </w:r>
    </w:p>
    <w:p w14:paraId="746CDC7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Részt vesz a napirend kialakításában, melynek folyamán tekintettel van mind a gyermekek egyéni igényeire, mind a csoport érdekeire.</w:t>
      </w:r>
    </w:p>
    <w:p w14:paraId="0F52188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napirend kialakításakor figyelembe veszi az évszakok változását, a gyermekek érkezésének, távozásának idejét.</w:t>
      </w:r>
    </w:p>
    <w:p w14:paraId="5B84749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évszak, az időjárás és a hőmérséklet figyelembevételével dönt a levegőzés időtartamáról.</w:t>
      </w:r>
    </w:p>
    <w:p w14:paraId="0378EA5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helyes öltözék megválasztásával biztosítja a gyermek mozgását, aktív tevékenységét.</w:t>
      </w:r>
    </w:p>
    <w:p w14:paraId="50C2FB9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Megvédi a gyermekeket a napozás, a kánikula, a köd, az eső, a hideg ártó hatásaitól.</w:t>
      </w:r>
    </w:p>
    <w:p w14:paraId="633BF1C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Javaslatot tesz, illetve az intézményvezető utasítására kiválasztja a szabad levegőn, az udvarban, a kertben használható felszerelési tárgyakat, mozgást segítő eszközöket.</w:t>
      </w:r>
    </w:p>
    <w:p w14:paraId="0DB84D0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alvásigény egyéni különbségeinek megfelelően, megteremti az alvás tárgyi feltételeit, biztosítja a nyugodt elalvás, alvás körülményeit.</w:t>
      </w:r>
    </w:p>
    <w:p w14:paraId="726F82D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Megszervezi és elvégzi a szobában, illetve a szabad levegőn altatással kapcsolatos teendőket, valamint biztosítja a speciális feltételeket.</w:t>
      </w:r>
    </w:p>
    <w:p w14:paraId="3AFB83F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 mozgásfejlettségi szintjének és igényének megfelelően, biztosítja a különböző mozgások begyakorlásához szükséges helyet, időt és egyéb feltételeket.</w:t>
      </w:r>
    </w:p>
    <w:p w14:paraId="5E0373E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Követi a gyermek mozgásfejlődését, és szükség szerint változtatásokat alkalmaz a gyermek mozgásszabadságának, mozgásfejlődésének elősegítése érdekében.</w:t>
      </w:r>
    </w:p>
    <w:p w14:paraId="45831DF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Kiválasztja az életkornak, helyzetnek, tevékenységnek megfelelő játékeszközöket, a játékra alkalmas egyéb tárgyakat, amelyek a gyermek személyiségfejlődését elősegítik.</w:t>
      </w:r>
    </w:p>
    <w:p w14:paraId="522188E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Megteremti a nyugodt, elmélyült, aktív játéktevékenység feltételeit.</w:t>
      </w:r>
    </w:p>
    <w:p w14:paraId="6B8D457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Szerepet vállal a játékban és támogatja a gyermek kreativitását.</w:t>
      </w:r>
    </w:p>
    <w:p w14:paraId="25AF516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Alkalmazza az életkor sajátosságainak megfelelő dal-, mondóka- és gyermekvers-repertoárt.</w:t>
      </w:r>
    </w:p>
    <w:p w14:paraId="51D3C96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Figyelemmel kíséri, szükség esetén ötletekkel, tanáccsal segíti a gyermek játékát, tevékenységét.</w:t>
      </w:r>
    </w:p>
    <w:p w14:paraId="44E1F8C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2C113F3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Az egészségmegőrzéssel kapcsolatos feladatok</w:t>
      </w:r>
    </w:p>
    <w:p w14:paraId="2CB2C37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szülő vagy az orvos megérkezéséig szakszerűen ellátja a megbetegedett gyermeket.</w:t>
      </w:r>
    </w:p>
    <w:p w14:paraId="6100DB8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Elvégzi az alapvető otthoni ápolásban is előforduló ápolási feladatokat, segítséget nyújt ezekben a szülőnek.</w:t>
      </w:r>
    </w:p>
    <w:p w14:paraId="78F2D88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 megbetegedéséről azonnal értesíti az intézményvezetőt.</w:t>
      </w:r>
    </w:p>
    <w:p w14:paraId="176AABD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előforduló gyermekbaleseteket elsősegély szintjén ellátja, megnyugtatja a gyermeket.</w:t>
      </w:r>
    </w:p>
    <w:p w14:paraId="724FDC8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orvos utasításait betartva szakszerűen segédkezik az orvosi vizsgálatoknál, beavatkozásoknál.</w:t>
      </w:r>
    </w:p>
    <w:p w14:paraId="7CCC1D6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Szakszerűen beadja a különböző gyógyszereket.</w:t>
      </w:r>
    </w:p>
    <w:p w14:paraId="3D91DE8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Láz esetén alkalmazza a lázcsillapítás módjait.</w:t>
      </w:r>
    </w:p>
    <w:p w14:paraId="2011B0B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Balesetmentes környezetet alakít ki, és tart fenn.</w:t>
      </w:r>
    </w:p>
    <w:p w14:paraId="61B60D2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Folyamatosan figyeli a gyermekek által használt berendezéseket, gyermekbútorokat, játékokat és a veszélyessé váló tárgyakat eltávolítja.</w:t>
      </w:r>
    </w:p>
    <w:p w14:paraId="2022E6B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Gondoskodik arról, hogy a pelenka, a gyermekruházat és más textília tárolásának, kezelésének közegészségügyi előírásai betartásra kerüljenek.</w:t>
      </w:r>
    </w:p>
    <w:p w14:paraId="75F8A1C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Betartatja</w:t>
      </w:r>
    </w:p>
    <w:p w14:paraId="5E639088" w14:textId="77777777" w:rsidR="008D4A80" w:rsidRPr="00203113" w:rsidRDefault="008D4A80" w:rsidP="008D4A80">
      <w:pPr>
        <w:ind w:firstLine="709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edények használatára vonatkozó közegészségügyi szabályokat,</w:t>
      </w:r>
    </w:p>
    <w:p w14:paraId="2CAC9CA1" w14:textId="77777777" w:rsidR="008D4A80" w:rsidRPr="00203113" w:rsidRDefault="008D4A80" w:rsidP="008D4A80">
      <w:pPr>
        <w:ind w:firstLine="709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tisztítószerek vegyszerek tárolásának szabályait.</w:t>
      </w:r>
    </w:p>
    <w:p w14:paraId="7501A38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Szükség esetén megszervezi a gyermekek mentését.</w:t>
      </w:r>
    </w:p>
    <w:p w14:paraId="5AEC5AF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386ADAF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veszélyeztetettséget észlelő és jelző rendszerrel kapcsolatos feladatok</w:t>
      </w:r>
    </w:p>
    <w:p w14:paraId="765E639B" w14:textId="77777777" w:rsidR="008D4A80" w:rsidRPr="00203113" w:rsidRDefault="008D4A80" w:rsidP="008D4A80">
      <w:pPr>
        <w:pStyle w:val="Cmsor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 Részt vesz a gyermekjóléti szolgálat által működtetett veszélyeztetettséget észlelő és jelző rendszerben, amely lehetővé teszi a gyermekeket általában veszélyeztető okok feltárását, valamint az egyes gyermek veszélyeztetettségének időben történő felismerését. Ennek érdekében figyelemmel kíséri az intézményben lévő gyermekek</w:t>
      </w:r>
    </w:p>
    <w:p w14:paraId="1E202E8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életkörülményeit és szociális helyzetét,</w:t>
      </w:r>
    </w:p>
    <w:p w14:paraId="53A5458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gyermekjóléti és egyéb szociális ellátások iránti szükségét,</w:t>
      </w:r>
    </w:p>
    <w:p w14:paraId="066877F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gyermekvédelmi vagy egyéb hatósági beavatkozást igénylő helyzetét.</w:t>
      </w:r>
    </w:p>
    <w:p w14:paraId="70CF6CF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Veszélyeztetettség észlelése esetén értesíti az intézményvezetőt az észlelt veszélyről.</w:t>
      </w:r>
    </w:p>
    <w:p w14:paraId="6093191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0636626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gyermek szüleivel, valamint a munkatársakkal való kapcsolattartással kapcsolatos feladatok</w:t>
      </w:r>
    </w:p>
    <w:p w14:paraId="6F698AC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felvétel után a szülőktől, az intézményvezetőtől információkat szerez be a gyermekről, melyeket a gondozás során felhasznál.</w:t>
      </w:r>
    </w:p>
    <w:p w14:paraId="3EFD656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Folyamatosan tájékoztatja a szülőt a gyermek napközbeni hangulatáról, viselkedéséről, érdeklődéséről úgy, hogy az a szülő-gyermek kapcsolat elmélyítését szolgálja.</w:t>
      </w:r>
    </w:p>
    <w:p w14:paraId="1A2734E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Figyelembe veszi a szülő tájékoztatását a gyermek napi ellátásához.</w:t>
      </w:r>
    </w:p>
    <w:p w14:paraId="6D251C4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Segíti a szülőt a gyermek viselkedésének megértésében, konkrét megoldási lehetőségek átgondolásában, a gondozásával, nevelésével kapcsolatos nehézségek megoldásában.</w:t>
      </w:r>
    </w:p>
    <w:p w14:paraId="43BB40B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Megosztja a munkatársaival a napi munka során észlelt megfigyeléseit, illetve felhasználja saját munkájában munkatársainak a gyermekcsoportban végzett munkája közben szerzett tapasztalatait.</w:t>
      </w:r>
    </w:p>
    <w:p w14:paraId="01AD78E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Sérült, speciális gondozást igénylő gyermekek megfelelő ellátása érdekében folyamatosan konzultál az orvossal, gyógypedagógussal, és betartja a fenti szakemberek utasítását.</w:t>
      </w:r>
    </w:p>
    <w:p w14:paraId="77031A8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D1D1E6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Az adminisztrációval kapcsolatos feladatok</w:t>
      </w:r>
    </w:p>
    <w:p w14:paraId="7125690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Vezeti a bölcsődei dokumentációt. Kitölti a fejlődési táblát, vezeti a gyermek egészségügyi törzslapját és más dokumentumokat.</w:t>
      </w:r>
    </w:p>
    <w:p w14:paraId="433C2B0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Szükség szerint írásos összefoglalást készít a gyermek fejlődéséről, aktuális napirendjéről, állapotáról, egyéni szokásairól és érdeklődéséről.</w:t>
      </w:r>
    </w:p>
    <w:p w14:paraId="764BAFF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Különböző megfigyeléseket végez, az észlelteket írásban rögzíti, a megfigyelés eredményeit elemzi, értékeli, illetve nevelői gyakorlatában felhasználja.</w:t>
      </w:r>
    </w:p>
    <w:p w14:paraId="50A988D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2F292D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gyermek óvodába történő átadásával kapcsolatos feladatok</w:t>
      </w:r>
    </w:p>
    <w:p w14:paraId="7EF9196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óvodába történő átadáskor együttműködik az intézményvezetővel, a szülőkkel, az intézmény orvosával, az óvoda vezetőjével, illetve az óvónőkkel.</w:t>
      </w:r>
    </w:p>
    <w:p w14:paraId="35514F1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B537C13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Egyéb feladatok</w:t>
      </w:r>
    </w:p>
    <w:p w14:paraId="1CCB9529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Folyamatosan fejleszti ismereteit.</w:t>
      </w:r>
    </w:p>
    <w:p w14:paraId="4925F879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Munkavégzése során betartja a tűz- és balesetvédelmi szabályokat.</w:t>
      </w:r>
    </w:p>
    <w:p w14:paraId="50BA04B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Részt vesz az intézményvezető által szervezett megbeszéléseken, továbbképzéseken.</w:t>
      </w:r>
    </w:p>
    <w:p w14:paraId="0B5484C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Részt vesz az éves munkaterv és beszámoló készítésében.</w:t>
      </w:r>
    </w:p>
    <w:p w14:paraId="138005D5" w14:textId="7028EBF9" w:rsidR="008D4A80" w:rsidRPr="00203113" w:rsidRDefault="008D4A80" w:rsidP="00DF237E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- Az éves munkaterv megvalósításában vállalt feladatait maradéktalanul végrehajtja</w:t>
      </w:r>
    </w:p>
    <w:p w14:paraId="316C731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Záradék</w:t>
      </w:r>
    </w:p>
    <w:p w14:paraId="288790A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3C5D81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munkaköri leírást a mai napon átvettem, az abban foglaltakat magamra nézve kötelezőnek ismerem el.</w:t>
      </w:r>
    </w:p>
    <w:p w14:paraId="0800FB9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BEE739A" w14:textId="6CF19AD4" w:rsidR="008D4A80" w:rsidRPr="00203113" w:rsidRDefault="008D4A80" w:rsidP="00DF237E">
      <w:pPr>
        <w:tabs>
          <w:tab w:val="right" w:leader="dot" w:pos="5103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Kelt: </w:t>
      </w:r>
      <w:r w:rsidRPr="00203113">
        <w:rPr>
          <w:rFonts w:ascii="Times New Roman" w:hAnsi="Times New Roman" w:cs="Times New Roman"/>
        </w:rPr>
        <w:tab/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6"/>
        <w:gridCol w:w="4606"/>
      </w:tblGrid>
      <w:tr w:rsidR="008D4A80" w:rsidRPr="00203113" w14:paraId="07FC55D6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5952A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84B43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</w:tr>
      <w:tr w:rsidR="008D4A80" w:rsidRPr="00203113" w14:paraId="444A0E9C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6759608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átadó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8099FF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átvevő</w:t>
            </w:r>
          </w:p>
        </w:tc>
      </w:tr>
    </w:tbl>
    <w:p w14:paraId="1418A67F" w14:textId="77777777" w:rsidR="008D4A80" w:rsidRPr="00203113" w:rsidRDefault="008D4A80" w:rsidP="00DF237E">
      <w:pPr>
        <w:jc w:val="both"/>
        <w:rPr>
          <w:rFonts w:ascii="Times New Roman" w:hAnsi="Times New Roman" w:cs="Times New Roman"/>
        </w:rPr>
      </w:pPr>
    </w:p>
    <w:p w14:paraId="10B82377" w14:textId="54CCA609" w:rsidR="008D4A80" w:rsidRPr="00203113" w:rsidRDefault="00DF74F1" w:rsidP="008D4A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0288A9F" wp14:editId="4BA6B077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3771900" cy="800100"/>
                <wp:effectExtent l="9525" t="9525" r="9525" b="9525"/>
                <wp:wrapNone/>
                <wp:docPr id="13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56A08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Tiszavasvári Bölcsőde</w:t>
                            </w:r>
                          </w:p>
                          <w:p w14:paraId="37B18ADA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4440 Tiszavasvári Gombás András utca 8/a</w:t>
                            </w:r>
                          </w:p>
                          <w:p w14:paraId="31288DC9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Tel: 42 275-671 0630 30 22 199 e-mail: cseperedok@tiszavasvari.hu</w:t>
                            </w:r>
                          </w:p>
                          <w:p w14:paraId="7BD42185" w14:textId="77777777" w:rsidR="00E814A3" w:rsidRDefault="00E814A3" w:rsidP="008D4A80"/>
                          <w:p w14:paraId="1416F2CA" w14:textId="77777777" w:rsidR="00E814A3" w:rsidRDefault="00E814A3" w:rsidP="008D4A80"/>
                          <w:p w14:paraId="4F6CF271" w14:textId="77777777" w:rsidR="00E814A3" w:rsidRDefault="00E814A3" w:rsidP="008D4A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288A9F" id="Szövegdoboz 10" o:spid="_x0000_s1027" type="#_x0000_t202" style="position:absolute;left:0;text-align:left;margin-left:162pt;margin-top:0;width:297pt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">
                <v:textbox>
                  <w:txbxContent>
                    <w:p w14:paraId="51B56A08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Tiszavasvári Bölcsőde</w:t>
                      </w:r>
                    </w:p>
                    <w:p w14:paraId="37B18ADA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4440 Tiszavasvári Gombás András utca 8/a</w:t>
                      </w:r>
                    </w:p>
                    <w:p w14:paraId="31288DC9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Tel: 42 275-671 0630 30 22 199 e-mail: cseperedok@tiszavasvari.hu</w:t>
                      </w:r>
                    </w:p>
                    <w:p w14:paraId="7BD42185" w14:textId="77777777" w:rsidR="00E814A3" w:rsidRDefault="00E814A3" w:rsidP="008D4A80"/>
                    <w:p w14:paraId="1416F2CA" w14:textId="77777777" w:rsidR="00E814A3" w:rsidRDefault="00E814A3" w:rsidP="008D4A80"/>
                    <w:p w14:paraId="4F6CF271" w14:textId="77777777" w:rsidR="00E814A3" w:rsidRDefault="00E814A3" w:rsidP="008D4A80"/>
                  </w:txbxContent>
                </v:textbox>
              </v:shape>
            </w:pict>
          </mc:Fallback>
        </mc:AlternateContent>
      </w:r>
      <w:r w:rsidR="008D4A80" w:rsidRPr="00203113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7E5AADE1" wp14:editId="77CD92D0">
            <wp:extent cx="1704975" cy="781050"/>
            <wp:effectExtent l="19050" t="0" r="9525" b="0"/>
            <wp:docPr id="6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35511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2F74B66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2B8729A0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Kisgyermeknevelő munkaköri leírása</w:t>
      </w:r>
    </w:p>
    <w:p w14:paraId="7B54A82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9C4CA5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Munkavállaló neve: </w:t>
      </w:r>
    </w:p>
    <w:p w14:paraId="0D947A74" w14:textId="77777777" w:rsidR="008D4A80" w:rsidRPr="00203113" w:rsidRDefault="008D4A80" w:rsidP="008D4A80">
      <w:pPr>
        <w:tabs>
          <w:tab w:val="left" w:pos="6120"/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Munkakör megnevezése</w:t>
      </w:r>
      <w:r w:rsidRPr="00203113">
        <w:rPr>
          <w:rFonts w:ascii="Times New Roman" w:hAnsi="Times New Roman" w:cs="Times New Roman"/>
        </w:rPr>
        <w:t>: Kisgyermeknevelő</w:t>
      </w:r>
    </w:p>
    <w:p w14:paraId="142A62D3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felett a munkáltatói jogkör gyakorlója: </w:t>
      </w:r>
      <w:r w:rsidRPr="00203113">
        <w:rPr>
          <w:rFonts w:ascii="Times New Roman" w:hAnsi="Times New Roman" w:cs="Times New Roman"/>
        </w:rPr>
        <w:t>intézményvezető</w:t>
      </w:r>
    </w:p>
    <w:p w14:paraId="391DF259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szakmai irányítója: </w:t>
      </w:r>
      <w:r w:rsidRPr="00203113">
        <w:rPr>
          <w:rFonts w:ascii="Times New Roman" w:hAnsi="Times New Roman" w:cs="Times New Roman"/>
        </w:rPr>
        <w:t>intézményvezető</w:t>
      </w:r>
    </w:p>
    <w:p w14:paraId="4CE714ED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 betöltéséhez előírt legmagasabb iskolai végzettség</w:t>
      </w:r>
      <w:r w:rsidRPr="00203113">
        <w:rPr>
          <w:rFonts w:ascii="Times New Roman" w:hAnsi="Times New Roman" w:cs="Times New Roman"/>
        </w:rPr>
        <w:t>: felsőfokú csecsemő és kisgyermekgondozó végzettség</w:t>
      </w:r>
    </w:p>
    <w:p w14:paraId="581AA4B5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munkakörnek alárendelt munkakörök</w:t>
      </w:r>
      <w:r w:rsidRPr="00203113">
        <w:rPr>
          <w:rFonts w:ascii="Times New Roman" w:hAnsi="Times New Roman" w:cs="Times New Roman"/>
        </w:rPr>
        <w:t>: nincsenek</w:t>
      </w:r>
    </w:p>
    <w:p w14:paraId="112DA114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célja:</w:t>
      </w:r>
    </w:p>
    <w:p w14:paraId="1E893045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bölcsődei ellátás körébe tartozó tevékenységek, gondozási, nevelési feladatok ellátása.</w:t>
      </w:r>
    </w:p>
    <w:p w14:paraId="100D7CCB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Helyettesítés rendje:</w:t>
      </w:r>
    </w:p>
    <w:p w14:paraId="7079344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 az alábbi munkaköröket helyettesítheti:</w:t>
      </w:r>
    </w:p>
    <w:p w14:paraId="74D7CBB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kisgyermeknevelő</w:t>
      </w:r>
    </w:p>
    <w:p w14:paraId="15AF9E7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munkakört az alábbi munkakörök helyettesíthetik:</w:t>
      </w:r>
    </w:p>
    <w:p w14:paraId="0D5F643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kisgyermeknevelő</w:t>
      </w:r>
    </w:p>
    <w:p w14:paraId="1F939CA5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A munkakörre vonatkozó legfontosabb előírások: </w:t>
      </w:r>
    </w:p>
    <w:p w14:paraId="7CED2E8B" w14:textId="77777777" w:rsidR="008D4A80" w:rsidRPr="00203113" w:rsidRDefault="008D4A80" w:rsidP="008D4A80">
      <w:pPr>
        <w:ind w:firstLine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- 1997. évi XXXI. törvény</w:t>
      </w:r>
    </w:p>
    <w:p w14:paraId="321F8B13" w14:textId="77777777" w:rsidR="008D4A80" w:rsidRPr="00203113" w:rsidRDefault="008D4A80" w:rsidP="008D4A80">
      <w:pPr>
        <w:ind w:firstLine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- 259/2002. (XII. 18.) Kormány rendelet</w:t>
      </w:r>
    </w:p>
    <w:p w14:paraId="7F27260D" w14:textId="77777777" w:rsidR="008D4A80" w:rsidRPr="00203113" w:rsidRDefault="008D4A80" w:rsidP="008D4A80">
      <w:pPr>
        <w:ind w:firstLine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- 15/1998. (IV. 30.) NM rendelet</w:t>
      </w:r>
    </w:p>
    <w:p w14:paraId="1BEBABDF" w14:textId="77777777" w:rsidR="008D4A80" w:rsidRPr="00203113" w:rsidRDefault="008D4A80" w:rsidP="008D4A80">
      <w:pPr>
        <w:ind w:firstLine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- 235/1997. (XII. 17.) Kormány rendelet</w:t>
      </w:r>
    </w:p>
    <w:p w14:paraId="3B2D5A43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munkahely megnevezése:</w:t>
      </w:r>
      <w:r w:rsidRPr="00203113">
        <w:rPr>
          <w:rFonts w:ascii="Times New Roman" w:hAnsi="Times New Roman" w:cs="Times New Roman"/>
        </w:rPr>
        <w:t xml:space="preserve"> Tiszavasvári Bölcsőde</w:t>
      </w:r>
    </w:p>
    <w:p w14:paraId="55EC846B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munkaidő</w:t>
      </w:r>
      <w:r w:rsidRPr="00203113">
        <w:rPr>
          <w:rFonts w:ascii="Times New Roman" w:hAnsi="Times New Roman" w:cs="Times New Roman"/>
        </w:rPr>
        <w:t xml:space="preserve">: Heti 40 óra  </w:t>
      </w:r>
      <w:proofErr w:type="gramStart"/>
      <w:r w:rsidRPr="00203113">
        <w:rPr>
          <w:rFonts w:ascii="Times New Roman" w:hAnsi="Times New Roman" w:cs="Times New Roman"/>
        </w:rPr>
        <w:t>A</w:t>
      </w:r>
      <w:proofErr w:type="gramEnd"/>
      <w:r w:rsidRPr="00203113">
        <w:rPr>
          <w:rFonts w:ascii="Times New Roman" w:hAnsi="Times New Roman" w:cs="Times New Roman"/>
        </w:rPr>
        <w:t xml:space="preserve"> teljes napi munkaidőből 7 órát kell a munkahelyen eltölteni a bölcsődében foglalkoztatott gondozónak és kisgyermeknevelőnek 257/2000 (XII. 26) Korm. Rend. 7§ (1)</w:t>
      </w:r>
    </w:p>
    <w:p w14:paraId="6DA0F308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kapcsolattartás terjedelme és módja:</w:t>
      </w:r>
    </w:p>
    <w:p w14:paraId="529864E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belső kapcsolattartás</w:t>
      </w:r>
      <w:r w:rsidRPr="00203113">
        <w:rPr>
          <w:rFonts w:ascii="Times New Roman" w:hAnsi="Times New Roman" w:cs="Times New Roman"/>
        </w:rPr>
        <w:t>: A munkakör kapcsolatot tart fenn az intézményvezetővel, a csoportvezető kisgyermeknevelőkkel, más beosztott kisgyermeknevelőkkel, és az intézmény más munkatársaival. A kapcsolattartás módjai: utasítás, beszámolás, megbeszélés.</w:t>
      </w:r>
    </w:p>
    <w:p w14:paraId="3B63DA7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külső kapcsolattartás</w:t>
      </w:r>
      <w:r w:rsidRPr="00203113">
        <w:rPr>
          <w:rFonts w:ascii="Times New Roman" w:hAnsi="Times New Roman" w:cs="Times New Roman"/>
        </w:rPr>
        <w:t>: Együttműködik a fenntartóval, a gyermekjóléti alap és gyermekvédelmi szakellátást nyújtó intézményekkel, az illetékes gyámhivatallal és a veszélyeztetettséget észlelő és jelző rendszert működtető szervekkel. A kapcsolattartás módja: fenntartó utasítása, esetmegbeszélés, jelzésadás, tanácskozás.</w:t>
      </w:r>
    </w:p>
    <w:p w14:paraId="00C009CE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Felelősségi kör:</w:t>
      </w:r>
    </w:p>
    <w:p w14:paraId="6244D4C3" w14:textId="77777777" w:rsidR="008D4A80" w:rsidRPr="00203113" w:rsidRDefault="008D4A80" w:rsidP="005D0989">
      <w:pPr>
        <w:numPr>
          <w:ilvl w:val="0"/>
          <w:numId w:val="11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feladatkörébe tartozó tevékenységekért közvetlen felelősség terheli.</w:t>
      </w:r>
    </w:p>
    <w:p w14:paraId="05A32E23" w14:textId="77777777" w:rsidR="008D4A80" w:rsidRPr="00203113" w:rsidRDefault="008D4A80" w:rsidP="005D0989">
      <w:pPr>
        <w:numPr>
          <w:ilvl w:val="0"/>
          <w:numId w:val="11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kezelésében lévő vagyontárgyakért személyes felelősség terheli.</w:t>
      </w:r>
    </w:p>
    <w:p w14:paraId="602DA5DE" w14:textId="77777777" w:rsidR="008D4A80" w:rsidRPr="00203113" w:rsidRDefault="008D4A80" w:rsidP="005D0989">
      <w:pPr>
        <w:numPr>
          <w:ilvl w:val="0"/>
          <w:numId w:val="11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vagyonvédelmi rendszer személyes aktiválása esetén számára felróható indokolatlan riasztáskor a kiszállási költség személyesen terheli.</w:t>
      </w:r>
    </w:p>
    <w:p w14:paraId="5241157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5E1F5B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A kisgyermeknevelő a munkaköri leírásában foglaltakat </w:t>
      </w:r>
      <w:proofErr w:type="gramStart"/>
      <w:r w:rsidRPr="00203113">
        <w:rPr>
          <w:rFonts w:ascii="Times New Roman" w:hAnsi="Times New Roman" w:cs="Times New Roman"/>
          <w:b/>
          <w:bCs/>
        </w:rPr>
        <w:t>személyesen  -</w:t>
      </w:r>
      <w:proofErr w:type="gramEnd"/>
      <w:r w:rsidRPr="00203113">
        <w:rPr>
          <w:rFonts w:ascii="Times New Roman" w:hAnsi="Times New Roman" w:cs="Times New Roman"/>
          <w:b/>
          <w:bCs/>
        </w:rPr>
        <w:t xml:space="preserve"> a felettese, felettesei -  utasításával látja el.</w:t>
      </w:r>
    </w:p>
    <w:p w14:paraId="6D6C414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D108C4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tartalma</w:t>
      </w:r>
    </w:p>
    <w:p w14:paraId="2EE2005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Szakmai feladatok</w:t>
      </w:r>
    </w:p>
    <w:p w14:paraId="53BD594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221683F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I. Általános feladatok</w:t>
      </w:r>
    </w:p>
    <w:p w14:paraId="54D12A5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775136D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Végzi a családban nevelkedő, három éven aluli gyermek napközbeni ellátását, szakszerű gondozását és nevelését.</w:t>
      </w:r>
    </w:p>
    <w:p w14:paraId="01B2F3DD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szakmai tevékenységével hozzájárul a gyermek testi, értelmi, érzelmi és erkölcsi fejlődésének, jólétének, a családban történő nevelésének elősegítéséhez.</w:t>
      </w:r>
    </w:p>
    <w:p w14:paraId="494219A9" w14:textId="77777777" w:rsidR="008D4A80" w:rsidRPr="00203113" w:rsidRDefault="008D4A80" w:rsidP="008D4A80">
      <w:pPr>
        <w:autoSpaceDE w:val="0"/>
        <w:autoSpaceDN w:val="0"/>
        <w:adjustRightInd w:val="0"/>
        <w:ind w:hanging="54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Tevékenységét jó munkaszervezéssel, ésszerűen végzi.</w:t>
      </w:r>
    </w:p>
    <w:p w14:paraId="07DF40F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Megismeri az intézmény alapdokumentumainak körét, ezen belül az egyes dokumentumok funkcióját, tartalmát, főbb összefüggéseit.</w:t>
      </w:r>
    </w:p>
    <w:p w14:paraId="1ACC02A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Munkáját az alapdokumentumokban megfogalmazott elvek, célok szerint a meghatározott szervezeti és működési keretekhez igazodva, a bennük rögzített jogok és kötelezettségek figyelembevételével végzi.</w:t>
      </w:r>
    </w:p>
    <w:p w14:paraId="1F8F4A2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Mindennapi tevékenységét az intézmény gazdálkodási lehetőségeinek ismeretében szervezi és végzi.</w:t>
      </w:r>
    </w:p>
    <w:p w14:paraId="571C0FC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személyes gondoskodás során a gyermeki és szülői jogok tiszteletben tartásával, azok érvényesülését biztosítva jár el.</w:t>
      </w:r>
    </w:p>
    <w:p w14:paraId="00902B6E" w14:textId="0BCD9C19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Betartja a személyes adatok védelméről és a közérdekű adatok védelméről szóló, valamint az egészségügyi adatkezelésre vonatkozó törvényt.</w:t>
      </w:r>
    </w:p>
    <w:p w14:paraId="35DEB9C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C89140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II. Részletes szakmai feladatok</w:t>
      </w:r>
    </w:p>
    <w:p w14:paraId="71D3347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4E90180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gyermek szükségleteit figyelembe vevő gondozási-nevelési tevékenységgel kapcsolatos feladatok</w:t>
      </w:r>
    </w:p>
    <w:p w14:paraId="08F6FFA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A gyermek szocializációjához kapcsolódó feladatok:</w:t>
      </w:r>
    </w:p>
    <w:p w14:paraId="06B9FF6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segítséget nyújt a bölcsődébe kerüléssel járó nehézségek megelőzésében, illetve csökkentésében, az átélt nehézségek feldolgozásában,</w:t>
      </w:r>
    </w:p>
    <w:p w14:paraId="288827E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segíti az egyéni szükségletek kielégítését,</w:t>
      </w:r>
    </w:p>
    <w:p w14:paraId="0A6F8AB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bensőséges kapcsolatot alakít ki a gyermekkel,</w:t>
      </w:r>
    </w:p>
    <w:p w14:paraId="742907A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segíti az én-tudat egészséges fejlődését,</w:t>
      </w:r>
    </w:p>
    <w:p w14:paraId="6517CA4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gyermeket fejlettségi szintjének megfelelően tájékoztatja, a vele kapcsolatos eseményekről,</w:t>
      </w:r>
    </w:p>
    <w:p w14:paraId="5CB8684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 érdeklődését követve beszélget a gyermek élményeiről, örömeiről, nehézségeiről,</w:t>
      </w:r>
    </w:p>
    <w:p w14:paraId="29862FA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nyelvtanilag helyes, választékos beszédtechnikára tanítja,</w:t>
      </w:r>
    </w:p>
    <w:p w14:paraId="1BDE35A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segíti a társas kapcsolatok alakulását, az együttélési szabályok elfogadását, a másik iránti nyitottság, empátia és tolerancia fejlődését,</w:t>
      </w:r>
    </w:p>
    <w:p w14:paraId="36BC9B9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 viselkedéseinek pozitívumaira, belátására építve elfogadtatja a szociális szabályokat.</w:t>
      </w:r>
    </w:p>
    <w:p w14:paraId="7CAA910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A gyermek étkezése terén jelentkező feladatok</w:t>
      </w:r>
      <w:r w:rsidRPr="00203113">
        <w:rPr>
          <w:rFonts w:ascii="Times New Roman" w:hAnsi="Times New Roman" w:cs="Times New Roman"/>
        </w:rPr>
        <w:t>:</w:t>
      </w:r>
    </w:p>
    <w:p w14:paraId="3689AB5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kialakítja és fenntartja a gyermek étkezéséhez szükséges környezetet,</w:t>
      </w:r>
    </w:p>
    <w:p w14:paraId="5A7E98F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csecsemőt szakszerűen megeteti,</w:t>
      </w:r>
    </w:p>
    <w:p w14:paraId="45BE572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segíti a mellről, illetve a cumiról való elválasztás folyamatát,</w:t>
      </w:r>
    </w:p>
    <w:p w14:paraId="32233C5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támogatja az önálló étkezés elsajátításának folyamatát, az étkezéssel kapcsolatos szabályok megtanulását – figyelemmel a kisgyermekek egyéni különbségeire, </w:t>
      </w:r>
    </w:p>
    <w:p w14:paraId="0CCE3A5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olyan eljárásokat alkalmaz, amelyek segítségével megszüntethetők, illetve enyhíthetők az étel erőszakolásának negatív hatásai.</w:t>
      </w:r>
    </w:p>
    <w:p w14:paraId="5EA0A43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A fürdetés, pelenkázás, öltöztetés terén jelentkező feladatok</w:t>
      </w:r>
      <w:r w:rsidRPr="00203113">
        <w:rPr>
          <w:rFonts w:ascii="Times New Roman" w:hAnsi="Times New Roman" w:cs="Times New Roman"/>
        </w:rPr>
        <w:t>:</w:t>
      </w:r>
    </w:p>
    <w:p w14:paraId="53C8F44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berendezi a fürdőszobát vagy a gondozási sarkot,</w:t>
      </w:r>
    </w:p>
    <w:p w14:paraId="5F500BE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szakszerűen megfürdeti a csecsemőket, kisgyermekeket,</w:t>
      </w:r>
    </w:p>
    <w:p w14:paraId="1CE57B0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biztosítja, hogy a gyermek örömmel vegyen részt a gondozási műveletekben, örömét lelje önállóságában, fejlődésében,</w:t>
      </w:r>
    </w:p>
    <w:p w14:paraId="2AAD9AC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 öltöztetése, fürdetése közben beszéddel követi a gyermek érdeklődését és ezzel elősegíti ismereteinek gazdagodását,</w:t>
      </w:r>
    </w:p>
    <w:p w14:paraId="611798F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alkalmazza a felnőtt magatartásának azokat az elemeit, melyek segítik a gyermeket abban, hogy partnernek érezhesse magát a gondozó-gyermek kapcsolatban.</w:t>
      </w:r>
    </w:p>
    <w:p w14:paraId="6153F8F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Szobatisztaság kialakítása terén jelentkező feladatok:</w:t>
      </w:r>
    </w:p>
    <w:p w14:paraId="6D82451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felismeri a gyermek egyéni szükségleteit, és önállóságának tiszteletben tartása mellett segíti a szobatisztaság kialakulásának folyamatát,</w:t>
      </w:r>
    </w:p>
    <w:p w14:paraId="39A2444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szobatisztaság zavarainak megelőzésére, szükség esetén a szülőkkel való szoros együttműködés révén, korrektív beavatkozást végez.</w:t>
      </w:r>
    </w:p>
    <w:p w14:paraId="21220A1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</w:t>
      </w:r>
      <w:r w:rsidRPr="00203113">
        <w:rPr>
          <w:rFonts w:ascii="Times New Roman" w:hAnsi="Times New Roman" w:cs="Times New Roman"/>
          <w:b/>
          <w:bCs/>
        </w:rPr>
        <w:t>Speciális nevelési feladatok megoldásával kapcsolatos tevékenységek:</w:t>
      </w:r>
    </w:p>
    <w:p w14:paraId="31E929C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együttérzéssel és szeretetteljes támogatással biztonságérzetet ad a nehezen nevelhető gyermekek számára,</w:t>
      </w:r>
    </w:p>
    <w:p w14:paraId="58F5B8C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kiválasztja a megfelelő bánásmódot a szorongással, nyugtalansággal, agresszivitással küzdő gyermek neveléséhez,</w:t>
      </w:r>
    </w:p>
    <w:p w14:paraId="65BF58B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alkalmazza a nevelési nehézségek leküzdését szolgáló módszereket.</w:t>
      </w:r>
    </w:p>
    <w:p w14:paraId="78BACF1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31A8E162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gyermek egészséges, tevékeny életmódjának kialakításához kapcsolódó feladatok</w:t>
      </w:r>
    </w:p>
    <w:p w14:paraId="36DB2FA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Részt vesz a napirend kialakításában, melynek folyamán tekintettel van mind a gyermekek egyéni igényeire, mind a csoport érdekeire.</w:t>
      </w:r>
    </w:p>
    <w:p w14:paraId="11C0560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napirend kialakításakor figyelembe veszi az évszakok változását, a gyermekek érkezésének, távozásának idejét.</w:t>
      </w:r>
    </w:p>
    <w:p w14:paraId="1AB189D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évszak, az időjárás és a hőmérséklet figyelembevételével dönt a levegőzés időtartamáról.</w:t>
      </w:r>
    </w:p>
    <w:p w14:paraId="2801A62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helyes öltözék megválasztásával biztosítja a gyermek mozgását, aktív tevékenységét.</w:t>
      </w:r>
    </w:p>
    <w:p w14:paraId="625087C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Megvédi a gyermekeket a napozás, a kánikula, a köd, az eső, a hideg ártó hatásaitól.</w:t>
      </w:r>
    </w:p>
    <w:p w14:paraId="4675B40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Javaslatot tesz, illetve az intézményvezető utasítására kiválasztja a szabad levegőn, az udvarban, a kertben használható felszerelési tárgyakat, mozgást segítő eszközöket.</w:t>
      </w:r>
    </w:p>
    <w:p w14:paraId="2C898A5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Az alvásigény egyéni különbségeinek megfelelően, megteremti az alvás tárgyi feltételeit, biztosítja a nyugodt elalvás, alvás körülményeit.</w:t>
      </w:r>
    </w:p>
    <w:p w14:paraId="338C7B0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Megszervezi és elvégzi a szobában, illetve a szabad levegőn altatással kapcsolatos teendőket, valamint biztosítja a speciális feltételeket.</w:t>
      </w:r>
    </w:p>
    <w:p w14:paraId="2F5986F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 mozgásfejlettségi szintjének és igényének megfelelően, biztosítja a különböző mozgások begyakorlásához szükséges helyet, időt és egyéb feltételeket.</w:t>
      </w:r>
    </w:p>
    <w:p w14:paraId="189B015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Követi a gyermek mozgásfejlődését, és szükség szerint változtatásokat alkalmaz a gyermek mozgásszabadságának, mozgásfejlődésének elősegítése érdekében.</w:t>
      </w:r>
    </w:p>
    <w:p w14:paraId="0D8EC05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Kiválasztja az életkornak, helyzetnek, tevékenységnek megfelelő játékeszközöket, a játékra alkalmas egyéb tárgyakat, amelyek a gyermek személyiségfejlődését elősegítik.</w:t>
      </w:r>
    </w:p>
    <w:p w14:paraId="3874C43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Megteremti a nyugodt, elmélyült, aktív játéktevékenység feltételeit.</w:t>
      </w:r>
    </w:p>
    <w:p w14:paraId="7298FF5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Szerepet vállal a játékban és támogatja a gyermek kreativitását.</w:t>
      </w:r>
    </w:p>
    <w:p w14:paraId="7288D31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Alkalmazza az életkor sajátosságainak megfelelő dal-, mondóka- és gyermekvers-repertoárt.</w:t>
      </w:r>
    </w:p>
    <w:p w14:paraId="061730F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Figyelemmel kíséri, szükség esetén ötletekkel, tanáccsal segíti a gyermek játékát, tevékenységét.</w:t>
      </w:r>
    </w:p>
    <w:p w14:paraId="42BD2C5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6E5B1EE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Az egészségmegőrzéssel kapcsolatos feladatok</w:t>
      </w:r>
    </w:p>
    <w:p w14:paraId="38BD9C8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szülő vagy az orvos megérkezéséig szakszerűen ellátja a megbetegedett gyermeket.</w:t>
      </w:r>
    </w:p>
    <w:p w14:paraId="5D2B80D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Elvégzi az alapvető otthoni ápolásban is előforduló ápolási feladatokat, segítséget nyújt ezekben a szülőnek.</w:t>
      </w:r>
    </w:p>
    <w:p w14:paraId="68FAE47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gyermek megbetegedéséről azonnal értesíti az intézményvezetőt.</w:t>
      </w:r>
    </w:p>
    <w:p w14:paraId="7C1A943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előforduló gyermekbaleseteket elsősegély szintjén ellátja, megnyugtatja a gyermeket.</w:t>
      </w:r>
    </w:p>
    <w:p w14:paraId="22B4378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orvos utasításait betartva szakszerűen segédkezik az orvosi vizsgálatoknál, beavatkozásoknál.</w:t>
      </w:r>
    </w:p>
    <w:p w14:paraId="76C214B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Szakszerűen beadja a különböző gyógyszereket.</w:t>
      </w:r>
    </w:p>
    <w:p w14:paraId="0EA1D44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Láz esetén alkalmazza a lázcsillapítás módjait.</w:t>
      </w:r>
    </w:p>
    <w:p w14:paraId="71595DF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Balesetmentes környezetet alakít ki, és tart fenn.</w:t>
      </w:r>
    </w:p>
    <w:p w14:paraId="0C76B31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Folyamatosan figyeli a gyermekek által használt berendezéseket, gyermekbútorokat, játékokat és a veszélyessé váló tárgyakat eltávolítja.</w:t>
      </w:r>
    </w:p>
    <w:p w14:paraId="40C10B4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Gondoskodik arról, hogy a pelenka, a gyermekruházat és más textília tárolásának, kezelésének közegészségügyi előírásai betartásra kerüljenek.</w:t>
      </w:r>
    </w:p>
    <w:p w14:paraId="48D9F2F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Betartja</w:t>
      </w:r>
    </w:p>
    <w:p w14:paraId="6C4BB218" w14:textId="77777777" w:rsidR="008D4A80" w:rsidRPr="00203113" w:rsidRDefault="008D4A80" w:rsidP="008D4A80">
      <w:pPr>
        <w:ind w:firstLine="709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edények használatára vonatkozó közegészségügyi szabályokat,</w:t>
      </w:r>
    </w:p>
    <w:p w14:paraId="2EFC28EC" w14:textId="77777777" w:rsidR="008D4A80" w:rsidRPr="00203113" w:rsidRDefault="008D4A80" w:rsidP="008D4A80">
      <w:pPr>
        <w:ind w:firstLine="709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tisztítószerek vegyszerek tárolásának szabályait.</w:t>
      </w:r>
    </w:p>
    <w:p w14:paraId="1ABAB64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- Szükség esetén megszervezi a gyermekek mentését, illetve részt vesz a mentésben.</w:t>
      </w:r>
    </w:p>
    <w:p w14:paraId="07EFCC1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157633D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veszélyeztetettséget észlelő és jelző rendszerrel kapcsolatos feladatok</w:t>
      </w:r>
    </w:p>
    <w:p w14:paraId="72AFF853" w14:textId="77777777" w:rsidR="008D4A80" w:rsidRPr="00203113" w:rsidRDefault="008D4A80" w:rsidP="008D4A80">
      <w:pPr>
        <w:pStyle w:val="Cmsor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311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 Részt vesz a gyermekjóléti szolgálat által működtetett veszélyeztetettséget észlelő és jelző rendszerben, amely lehetővé teszi a gyermekeket általában veszélyeztető okok feltárását, valamint az egyes gyermek veszélyeztetettségének időben történő felismerését. Ennek érdekében figyelemmel kíséri az intézményben lévő gyermekek</w:t>
      </w:r>
    </w:p>
    <w:p w14:paraId="63D688F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életkörülményeit és szociális helyzetét,</w:t>
      </w:r>
    </w:p>
    <w:p w14:paraId="3850DBC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gyermekjóléti és egyéb szociális ellátások iránti szükségét,</w:t>
      </w:r>
    </w:p>
    <w:p w14:paraId="110BFA5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gyermekvédelmi vagy egyéb hatósági beavatkozást igénylő helyzetét.</w:t>
      </w:r>
    </w:p>
    <w:p w14:paraId="138EE8E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Veszélyeztetettség észlelése esetén értesíti az intézményvezetőt az észlelt veszélyről.</w:t>
      </w:r>
    </w:p>
    <w:p w14:paraId="6C89492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69C7F3D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gyermek szüleivel, valamint a munkatársakkal való kapcsolattartással kapcsolatos feladatok</w:t>
      </w:r>
    </w:p>
    <w:p w14:paraId="36E38D5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 felvétel után a szülőktől, az intézményvezetőtől információkat szerez be a gyermekről, melyeket a gondozás során felhasznál.</w:t>
      </w:r>
    </w:p>
    <w:p w14:paraId="52B2794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Folyamatosan tájékoztatja a szülőt a gyermek napközbeni hangulatáról, viselkedéséről, érdeklődéséről úgy, hogy az a szülő-gyermek kapcsolat elmélyítését szolgálja.</w:t>
      </w:r>
    </w:p>
    <w:p w14:paraId="23E392D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Figyelembe veszi a szülő tájékoztatását a gyermek napi ellátásához.</w:t>
      </w:r>
    </w:p>
    <w:p w14:paraId="6C858AE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Segíti a szülőt a gyermek viselkedésének megértésében, konkrét megoldási lehetőségek átgondolásában, a gondozásával, nevelésével kapcsolatos nehézségek megoldásában.</w:t>
      </w:r>
    </w:p>
    <w:p w14:paraId="5A2F050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Megosztja a munkatársaival a napi munka során észlelt megfigyeléseit, illetve felhasználja saját munkájában munkatársainak a gyermekcsoportban végzett munkája közbeni szerzet szerzett tapasztalatait.</w:t>
      </w:r>
    </w:p>
    <w:p w14:paraId="58E1C00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Sérült, speciális gondozást igénylő gyermekek megfelelő ellátása érdekében folyamatosan konzultál az orvossal, gyógypedagógussal, és betartja a fenti szakemberek utasítását.</w:t>
      </w:r>
    </w:p>
    <w:p w14:paraId="6790B37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542D8A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Az adminisztrációval kapcsolatos feladatok</w:t>
      </w:r>
    </w:p>
    <w:p w14:paraId="607DECA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- Vezeti a bölcsődei dokumentációt. </w:t>
      </w:r>
    </w:p>
    <w:p w14:paraId="59EDDEF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Szükség szerint írásos összefoglalást készít a gyermek fejlődéséről, aktuális napirendjéről, állapotáról, egyéni szokásairól és érdeklődéséről.</w:t>
      </w:r>
    </w:p>
    <w:p w14:paraId="1590CC4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Különböző megfigyeléseket végez, az észlelteket írásban rögzíti, a megfigyelés eredményeit elemzi, értékeli, illetve nevelői gyakorlatában felhasználja.</w:t>
      </w:r>
    </w:p>
    <w:p w14:paraId="6EF9B25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C3C42D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>A gyermek óvodába történő átadásával kapcsolatos feladatok</w:t>
      </w:r>
    </w:p>
    <w:p w14:paraId="2EDD46F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óvodába történő átadáskor együttműködik az intézményvezetővel, a szülőkkel, az intézmény orvosával, az óvoda vezetőjével, illetve az óvónőkkel.</w:t>
      </w:r>
    </w:p>
    <w:p w14:paraId="79F92EC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7836998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Egyéb feladatok</w:t>
      </w:r>
    </w:p>
    <w:p w14:paraId="3776D126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Folyamatosan fejleszti ismereteit.</w:t>
      </w:r>
    </w:p>
    <w:p w14:paraId="64426BFB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Munkavégzése során betartja a tűz- és balesetvédelmi szabályokat.</w:t>
      </w:r>
    </w:p>
    <w:p w14:paraId="6335597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Részt vesz az intézményvezető által szervezett megbeszéléseken, továbbképzéseken.</w:t>
      </w:r>
    </w:p>
    <w:p w14:paraId="10B62FE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Részt vesz az éves munkaterv és beszámoló készítésében.</w:t>
      </w:r>
    </w:p>
    <w:p w14:paraId="38588C8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Az éves munkaterv megvalósításában vállalt feladatait maradéktalanul végrehajtja</w:t>
      </w:r>
    </w:p>
    <w:p w14:paraId="1922A69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15D064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Záradék</w:t>
      </w:r>
    </w:p>
    <w:p w14:paraId="68AD285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5F238E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munkaköri leírást a mai napon átvettem, az abban foglaltakat magamra nézve kötelezőnek ismerem el.</w:t>
      </w:r>
    </w:p>
    <w:p w14:paraId="487DA37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6F54395" w14:textId="77777777" w:rsidR="008D4A80" w:rsidRPr="00203113" w:rsidRDefault="008D4A80" w:rsidP="008D4A80">
      <w:pPr>
        <w:tabs>
          <w:tab w:val="right" w:leader="dot" w:pos="5103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Kelt: </w:t>
      </w:r>
      <w:r w:rsidRPr="00203113">
        <w:rPr>
          <w:rFonts w:ascii="Times New Roman" w:hAnsi="Times New Roman" w:cs="Times New Roman"/>
        </w:rPr>
        <w:tab/>
      </w:r>
    </w:p>
    <w:p w14:paraId="5A2E70D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2AAB28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6"/>
        <w:gridCol w:w="4606"/>
      </w:tblGrid>
      <w:tr w:rsidR="008D4A80" w:rsidRPr="00203113" w14:paraId="5BCC56E8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0C702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F4DE7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</w:tr>
      <w:tr w:rsidR="008D4A80" w:rsidRPr="00203113" w14:paraId="6F50E96F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92EE0C4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átadó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719AE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átvevő</w:t>
            </w:r>
          </w:p>
        </w:tc>
      </w:tr>
    </w:tbl>
    <w:p w14:paraId="0E182CC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07AA60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Példányok:</w:t>
      </w:r>
    </w:p>
    <w:p w14:paraId="0C4075A6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1. pld. munkáltató</w:t>
      </w:r>
    </w:p>
    <w:p w14:paraId="1FEE14A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2. pld. munkavállaló személyi anyag</w:t>
      </w:r>
    </w:p>
    <w:p w14:paraId="0B9A4E9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3. pld. irattár</w:t>
      </w:r>
    </w:p>
    <w:p w14:paraId="39C5B22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04F431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BCE0F3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B2B8C6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        </w:t>
      </w:r>
    </w:p>
    <w:p w14:paraId="70B6EF5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3508A9D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5E37D04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E3DB90A" w14:textId="188C879A" w:rsidR="008D4A80" w:rsidRPr="00203113" w:rsidRDefault="00DF74F1" w:rsidP="008D4A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861BFE" wp14:editId="067D860E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3771900" cy="800100"/>
                <wp:effectExtent l="0" t="0" r="0" b="0"/>
                <wp:wrapNone/>
                <wp:docPr id="12" name="Szövegdoboz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920DE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Tiszavasvári Bölcsőde</w:t>
                            </w:r>
                          </w:p>
                          <w:p w14:paraId="6DDEB412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4440 Tiszavasvári Gombás András utca 8/a</w:t>
                            </w:r>
                          </w:p>
                          <w:p w14:paraId="13AF0510" w14:textId="77777777" w:rsidR="00E814A3" w:rsidRDefault="00E814A3" w:rsidP="008D4A80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Tel: 42/</w:t>
                            </w:r>
                            <w:proofErr w:type="gramStart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275-671  Mobil</w:t>
                            </w:r>
                            <w:proofErr w:type="gramEnd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: 06/30 3022199  E-mail:</w:t>
                            </w: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 xml:space="preserve"> cseperedok@tiszavasvari.hu</w:t>
                            </w:r>
                          </w:p>
                          <w:p w14:paraId="3C61E74B" w14:textId="77777777" w:rsidR="00E814A3" w:rsidRDefault="00E814A3" w:rsidP="008D4A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861BFE" id="Szövegdoboz 13" o:spid="_x0000_s1028" type="#_x0000_t202" style="position:absolute;left:0;text-align:left;margin-left:135pt;margin-top:0;width:297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" filled="f" stroked="f">
                <v:textbox>
                  <w:txbxContent>
                    <w:p w14:paraId="3D2920DE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Tiszavasvári Bölcsőde</w:t>
                      </w:r>
                    </w:p>
                    <w:p w14:paraId="6DDEB412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4440 Tiszavasvári Gombás András utca 8/a</w:t>
                      </w:r>
                    </w:p>
                    <w:p w14:paraId="13AF0510" w14:textId="77777777" w:rsidR="00E814A3" w:rsidRDefault="00E814A3" w:rsidP="008D4A80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Tel: 42/275-671  Mobil: 06/30 3022199  E-mail:</w:t>
                      </w: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 xml:space="preserve"> cseperedok@tiszavasvari.hu</w:t>
                      </w:r>
                    </w:p>
                    <w:p w14:paraId="3C61E74B" w14:textId="77777777" w:rsidR="00E814A3" w:rsidRDefault="00E814A3" w:rsidP="008D4A80"/>
                  </w:txbxContent>
                </v:textbox>
              </v:shape>
            </w:pict>
          </mc:Fallback>
        </mc:AlternateContent>
      </w:r>
      <w:r w:rsidR="008D4A80" w:rsidRPr="00203113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47EC9E70" wp14:editId="5B870D3F">
            <wp:extent cx="1704975" cy="781050"/>
            <wp:effectExtent l="19050" t="0" r="9525" b="0"/>
            <wp:docPr id="5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F0838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5F2DC8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1025AD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Bölcsődei dajka munkaköri leírása</w:t>
      </w:r>
    </w:p>
    <w:p w14:paraId="4263CE5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09F07A9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Munkavállaló neve: </w:t>
      </w:r>
    </w:p>
    <w:p w14:paraId="699C8EAE" w14:textId="77777777" w:rsidR="008D4A80" w:rsidRPr="00203113" w:rsidRDefault="008D4A80" w:rsidP="008D4A80">
      <w:pPr>
        <w:tabs>
          <w:tab w:val="left" w:pos="6120"/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Munkakör megnevezése</w:t>
      </w:r>
      <w:r w:rsidRPr="00203113">
        <w:rPr>
          <w:rFonts w:ascii="Times New Roman" w:hAnsi="Times New Roman" w:cs="Times New Roman"/>
        </w:rPr>
        <w:t>: Bölcsődei dajka</w:t>
      </w:r>
      <w:r w:rsidRPr="00203113">
        <w:rPr>
          <w:rFonts w:ascii="Times New Roman" w:hAnsi="Times New Roman" w:cs="Times New Roman"/>
        </w:rPr>
        <w:tab/>
        <w:t xml:space="preserve"> </w:t>
      </w:r>
    </w:p>
    <w:p w14:paraId="361AAB83" w14:textId="77777777" w:rsidR="008D4A80" w:rsidRPr="00203113" w:rsidRDefault="008D4A80" w:rsidP="008D4A80">
      <w:pPr>
        <w:tabs>
          <w:tab w:val="right" w:leader="dot" w:pos="9072"/>
        </w:tabs>
        <w:spacing w:before="120"/>
        <w:ind w:hanging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ab/>
        <w:t xml:space="preserve">A munkakör felett a munkáltatói jogkör gyakorlója: </w:t>
      </w:r>
      <w:r w:rsidRPr="00203113">
        <w:rPr>
          <w:rFonts w:ascii="Times New Roman" w:hAnsi="Times New Roman" w:cs="Times New Roman"/>
        </w:rPr>
        <w:t>intézményvezető</w:t>
      </w:r>
    </w:p>
    <w:p w14:paraId="3832958F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irányítója: </w:t>
      </w:r>
      <w:r w:rsidRPr="00203113">
        <w:rPr>
          <w:rFonts w:ascii="Times New Roman" w:hAnsi="Times New Roman" w:cs="Times New Roman"/>
        </w:rPr>
        <w:t>intézményvezető</w:t>
      </w:r>
    </w:p>
    <w:p w14:paraId="07A0680B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 betöltéséhez előírt legmagasabb iskolai végzettség</w:t>
      </w:r>
      <w:r w:rsidRPr="00203113">
        <w:rPr>
          <w:rFonts w:ascii="Times New Roman" w:hAnsi="Times New Roman" w:cs="Times New Roman"/>
        </w:rPr>
        <w:t>: -----------</w:t>
      </w:r>
    </w:p>
    <w:p w14:paraId="2FC42059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munkakörnek alárendelt munkakörök</w:t>
      </w:r>
      <w:r w:rsidRPr="00203113">
        <w:rPr>
          <w:rFonts w:ascii="Times New Roman" w:hAnsi="Times New Roman" w:cs="Times New Roman"/>
        </w:rPr>
        <w:t>: nincsenek</w:t>
      </w:r>
    </w:p>
    <w:p w14:paraId="1219D292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célja:</w:t>
      </w:r>
    </w:p>
    <w:p w14:paraId="03AFF586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épületének és környezetének rendben tartása, a higiénés szabályok biztosítása, gyermekek felügyeletének segítése</w:t>
      </w:r>
    </w:p>
    <w:p w14:paraId="106AB7ED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Helyettesítés rendje:</w:t>
      </w:r>
    </w:p>
    <w:p w14:paraId="691EB2F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 az alábbi munkaköröket helyettesítheti:</w:t>
      </w:r>
    </w:p>
    <w:p w14:paraId="59C3E26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konyhai kisegítő</w:t>
      </w:r>
    </w:p>
    <w:p w14:paraId="4AD25AB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munkakört az alábbi munkakörök helyettesíthetik:</w:t>
      </w:r>
    </w:p>
    <w:p w14:paraId="02F0217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konyhai kisegítő</w:t>
      </w:r>
    </w:p>
    <w:p w14:paraId="5141728E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munkahely megnevezése:</w:t>
      </w:r>
      <w:r w:rsidRPr="00203113">
        <w:rPr>
          <w:rFonts w:ascii="Times New Roman" w:hAnsi="Times New Roman" w:cs="Times New Roman"/>
        </w:rPr>
        <w:t xml:space="preserve"> Tiszavasvári Bölcsőde</w:t>
      </w:r>
    </w:p>
    <w:p w14:paraId="56D489A1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munkaidő</w:t>
      </w:r>
      <w:r w:rsidRPr="00203113">
        <w:rPr>
          <w:rFonts w:ascii="Times New Roman" w:hAnsi="Times New Roman" w:cs="Times New Roman"/>
        </w:rPr>
        <w:t xml:space="preserve">: Heti 40 óra </w:t>
      </w:r>
    </w:p>
    <w:p w14:paraId="32B0C061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kapcsolattartás terjedelme és módja:</w:t>
      </w:r>
    </w:p>
    <w:p w14:paraId="41D1096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- </w:t>
      </w:r>
      <w:r w:rsidRPr="00203113">
        <w:rPr>
          <w:rFonts w:ascii="Times New Roman" w:hAnsi="Times New Roman" w:cs="Times New Roman"/>
          <w:b/>
          <w:bCs/>
        </w:rPr>
        <w:t>belső kapcsolattartás</w:t>
      </w:r>
      <w:r w:rsidRPr="00203113">
        <w:rPr>
          <w:rFonts w:ascii="Times New Roman" w:hAnsi="Times New Roman" w:cs="Times New Roman"/>
        </w:rPr>
        <w:t>: A munkakör kapcsolatot tart fenn az intézményvezetővel, a csoportvezető szakgondozókkal, más beosztott gondozókkal, és az intézmény más munkatársaival. A kapcsolattartás módjai: utasítás, beszámolás, megbeszélés.</w:t>
      </w:r>
    </w:p>
    <w:p w14:paraId="0B61944D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Felelősségi kör:</w:t>
      </w:r>
    </w:p>
    <w:p w14:paraId="3982FB15" w14:textId="77777777" w:rsidR="008D4A80" w:rsidRPr="00203113" w:rsidRDefault="008D4A80" w:rsidP="005D0989">
      <w:pPr>
        <w:numPr>
          <w:ilvl w:val="0"/>
          <w:numId w:val="11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feladatkörébe tartozó tevékenységekért közvetlen felelősség terheli.</w:t>
      </w:r>
    </w:p>
    <w:p w14:paraId="70E71570" w14:textId="77777777" w:rsidR="008D4A80" w:rsidRPr="00203113" w:rsidRDefault="008D4A80" w:rsidP="005D0989">
      <w:pPr>
        <w:numPr>
          <w:ilvl w:val="0"/>
          <w:numId w:val="11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kezelésében lévő vagyontárgyakért személyes felelősség terheli.</w:t>
      </w:r>
    </w:p>
    <w:p w14:paraId="6C2E6E75" w14:textId="77777777" w:rsidR="008D4A80" w:rsidRPr="00203113" w:rsidRDefault="008D4A80" w:rsidP="005D0989">
      <w:pPr>
        <w:numPr>
          <w:ilvl w:val="0"/>
          <w:numId w:val="11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vagyonvédelmi rendszer személyes aktiválása esetén számára felróható indokolatlan riasztáskor a kiszállási költség személyesen terheli.</w:t>
      </w:r>
    </w:p>
    <w:p w14:paraId="4C50799C" w14:textId="77777777" w:rsidR="008D4A80" w:rsidRPr="00203113" w:rsidRDefault="008D4A80" w:rsidP="005D0989">
      <w:pPr>
        <w:numPr>
          <w:ilvl w:val="0"/>
          <w:numId w:val="115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ismerni, és betartani a reá vonatkozó, munkájához tartozó közegészségügyi előírásokat</w:t>
      </w:r>
    </w:p>
    <w:p w14:paraId="4656404B" w14:textId="77777777" w:rsidR="008D4A80" w:rsidRPr="00203113" w:rsidRDefault="008D4A80" w:rsidP="005D0989">
      <w:pPr>
        <w:numPr>
          <w:ilvl w:val="0"/>
          <w:numId w:val="115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betartani a reá vonatkozó munkavédelmi és tűzvédelmi előírásokat</w:t>
      </w:r>
    </w:p>
    <w:p w14:paraId="75ED694A" w14:textId="77777777" w:rsidR="008D4A80" w:rsidRPr="00203113" w:rsidRDefault="008D4A80" w:rsidP="005D0989">
      <w:pPr>
        <w:numPr>
          <w:ilvl w:val="0"/>
          <w:numId w:val="115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számára kiadott vegyi anyagok megfelelő tárolásáért és felhasználásáért, és a kezelésében lévő leltári tárgyakért felelőséggel tartozik. </w:t>
      </w:r>
    </w:p>
    <w:p w14:paraId="2FED393D" w14:textId="77777777" w:rsidR="008D4A80" w:rsidRPr="00203113" w:rsidRDefault="008D4A80" w:rsidP="005D0989">
      <w:pPr>
        <w:numPr>
          <w:ilvl w:val="0"/>
          <w:numId w:val="115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kezelésében lévő gépeket előírásnak megfelelően használja, amennyiben meghibásodást észlel azt jelenti a bölcsőde vezetőjének.</w:t>
      </w:r>
    </w:p>
    <w:p w14:paraId="3AB9AEA7" w14:textId="77777777" w:rsidR="008D4A80" w:rsidRPr="00203113" w:rsidRDefault="008D4A80" w:rsidP="005D0989">
      <w:pPr>
        <w:numPr>
          <w:ilvl w:val="0"/>
          <w:numId w:val="11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595B8ED7" w14:textId="384796DD" w:rsidR="008D4A80" w:rsidRPr="00DF237E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</w:rPr>
      </w:pPr>
      <w:proofErr w:type="gramStart"/>
      <w:r w:rsidRPr="00203113">
        <w:rPr>
          <w:rFonts w:ascii="Times New Roman" w:hAnsi="Times New Roman" w:cs="Times New Roman"/>
          <w:b/>
          <w:bCs/>
        </w:rPr>
        <w:t>a</w:t>
      </w:r>
      <w:proofErr w:type="gramEnd"/>
      <w:r w:rsidRPr="00203113">
        <w:rPr>
          <w:rFonts w:ascii="Times New Roman" w:hAnsi="Times New Roman" w:cs="Times New Roman"/>
          <w:b/>
          <w:bCs/>
        </w:rPr>
        <w:t xml:space="preserve"> munkaköri leírásában foglaltakat személyesen  - a felettese, felettesei -  utasításával látja el.</w:t>
      </w:r>
    </w:p>
    <w:p w14:paraId="2883B1C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tartalma</w:t>
      </w:r>
    </w:p>
    <w:p w14:paraId="04EBE871" w14:textId="04EDF7C9" w:rsidR="008D4A80" w:rsidRPr="00DF237E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Napi feladatok:</w:t>
      </w:r>
    </w:p>
    <w:p w14:paraId="7CE79264" w14:textId="4371EF16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03113">
        <w:rPr>
          <w:rFonts w:ascii="Times New Roman" w:hAnsi="Times New Roman" w:cs="Times New Roman"/>
          <w:b/>
          <w:bCs/>
          <w:i/>
          <w:iCs/>
        </w:rPr>
        <w:t xml:space="preserve">Délelőttös műszakban </w:t>
      </w:r>
      <w:proofErr w:type="gramStart"/>
      <w:r w:rsidRPr="00203113">
        <w:rPr>
          <w:rFonts w:ascii="Times New Roman" w:hAnsi="Times New Roman" w:cs="Times New Roman"/>
          <w:b/>
          <w:bCs/>
          <w:i/>
          <w:iCs/>
        </w:rPr>
        <w:t>( munkakezdés</w:t>
      </w:r>
      <w:proofErr w:type="gramEnd"/>
      <w:r w:rsidRPr="00203113">
        <w:rPr>
          <w:rFonts w:ascii="Times New Roman" w:hAnsi="Times New Roman" w:cs="Times New Roman"/>
          <w:b/>
          <w:bCs/>
          <w:i/>
          <w:iCs/>
        </w:rPr>
        <w:t xml:space="preserve"> 6.00 óra munkaidő vége 15.00 óra)</w:t>
      </w:r>
    </w:p>
    <w:p w14:paraId="5AE7F1E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6.30-tól 8.00-ig</w:t>
      </w:r>
    </w:p>
    <w:p w14:paraId="0F38E4A5" w14:textId="77777777" w:rsidR="008D4A80" w:rsidRPr="00203113" w:rsidRDefault="008D4A80" w:rsidP="005D0989">
      <w:pPr>
        <w:numPr>
          <w:ilvl w:val="0"/>
          <w:numId w:val="11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Szükség esetén feltölti az automata mosógépet</w:t>
      </w:r>
    </w:p>
    <w:p w14:paraId="14A855BA" w14:textId="77777777" w:rsidR="008D4A80" w:rsidRPr="00203113" w:rsidRDefault="008D4A80" w:rsidP="005D0989">
      <w:pPr>
        <w:numPr>
          <w:ilvl w:val="0"/>
          <w:numId w:val="11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elkészíti a fürdőszobai fertőtlenítős vizet </w:t>
      </w:r>
      <w:proofErr w:type="gramStart"/>
      <w:r w:rsidRPr="00203113">
        <w:rPr>
          <w:rFonts w:ascii="Times New Roman" w:hAnsi="Times New Roman" w:cs="Times New Roman"/>
        </w:rPr>
        <w:t>( egységenként</w:t>
      </w:r>
      <w:proofErr w:type="gramEnd"/>
      <w:r w:rsidRPr="00203113">
        <w:rPr>
          <w:rFonts w:ascii="Times New Roman" w:hAnsi="Times New Roman" w:cs="Times New Roman"/>
        </w:rPr>
        <w:t xml:space="preserve"> 1-1 vödörrel)</w:t>
      </w:r>
    </w:p>
    <w:p w14:paraId="18ED7480" w14:textId="77777777" w:rsidR="008D4A80" w:rsidRPr="00203113" w:rsidRDefault="008D4A80" w:rsidP="005D0989">
      <w:pPr>
        <w:numPr>
          <w:ilvl w:val="0"/>
          <w:numId w:val="11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elvégzi a napi takarítást, esedékes nagytakarítást egységenként az egyik teremben ( 1-es 3-as 5-ös csoport) </w:t>
      </w:r>
      <w:proofErr w:type="gramStart"/>
      <w:r w:rsidRPr="00203113">
        <w:rPr>
          <w:rFonts w:ascii="Times New Roman" w:hAnsi="Times New Roman" w:cs="Times New Roman"/>
        </w:rPr>
        <w:t>A</w:t>
      </w:r>
      <w:proofErr w:type="gramEnd"/>
      <w:r w:rsidRPr="00203113">
        <w:rPr>
          <w:rFonts w:ascii="Times New Roman" w:hAnsi="Times New Roman" w:cs="Times New Roman"/>
        </w:rPr>
        <w:t xml:space="preserve"> takarítás tartalma: porszívózás, fertőtlenítő felmosás.</w:t>
      </w:r>
    </w:p>
    <w:p w14:paraId="689B0141" w14:textId="77777777" w:rsidR="008D4A80" w:rsidRPr="00203113" w:rsidRDefault="008D4A80" w:rsidP="005D0989">
      <w:pPr>
        <w:numPr>
          <w:ilvl w:val="0"/>
          <w:numId w:val="11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lesöpri a bejárati teraszokat, és a járdát az épület körül, kivéve a terasz</w:t>
      </w:r>
    </w:p>
    <w:p w14:paraId="1D8C01A4" w14:textId="77777777" w:rsidR="008D4A80" w:rsidRPr="00203113" w:rsidRDefault="008D4A80" w:rsidP="005D0989">
      <w:pPr>
        <w:numPr>
          <w:ilvl w:val="0"/>
          <w:numId w:val="11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szükség esetén a gyermekek felügyeletébe besegít</w:t>
      </w:r>
    </w:p>
    <w:p w14:paraId="1F27C10E" w14:textId="77777777" w:rsidR="008D4A80" w:rsidRPr="00203113" w:rsidRDefault="008D4A80" w:rsidP="005D0989">
      <w:pPr>
        <w:numPr>
          <w:ilvl w:val="0"/>
          <w:numId w:val="11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8.00-kor betolja a csoportokba a gyermekek reggelijét</w:t>
      </w:r>
    </w:p>
    <w:p w14:paraId="5325ECB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8.15-től 10.00-ig</w:t>
      </w:r>
    </w:p>
    <w:p w14:paraId="70F6C58D" w14:textId="77777777" w:rsidR="008D4A80" w:rsidRPr="00203113" w:rsidRDefault="008D4A80" w:rsidP="005D0989">
      <w:pPr>
        <w:numPr>
          <w:ilvl w:val="0"/>
          <w:numId w:val="1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Kb. 8.40-től kitolja a reggeliző kocsikat </w:t>
      </w:r>
    </w:p>
    <w:p w14:paraId="46059E58" w14:textId="77777777" w:rsidR="008D4A80" w:rsidRPr="00203113" w:rsidRDefault="008D4A80" w:rsidP="005D0989">
      <w:pPr>
        <w:numPr>
          <w:ilvl w:val="0"/>
          <w:numId w:val="1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Amíg a kisgyermeknevelők a gyermekekkel a fürdőszobát használják kitakarít a reggeli után. Letörli az asztalokat szükség szerint a székeket fertőtlenítős oldattal, összesepreget, kiöntött folyadék esetén feltörli a padlót.</w:t>
      </w:r>
    </w:p>
    <w:p w14:paraId="60987401" w14:textId="77777777" w:rsidR="008D4A80" w:rsidRPr="00203113" w:rsidRDefault="008D4A80" w:rsidP="005D0989">
      <w:pPr>
        <w:numPr>
          <w:ilvl w:val="0"/>
          <w:numId w:val="1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Beáztatja az előkéket és az asztalterítőket</w:t>
      </w:r>
    </w:p>
    <w:p w14:paraId="53A722A1" w14:textId="77777777" w:rsidR="008D4A80" w:rsidRPr="00203113" w:rsidRDefault="008D4A80" w:rsidP="005D0989">
      <w:pPr>
        <w:numPr>
          <w:ilvl w:val="0"/>
          <w:numId w:val="1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Kitereget a mosógépből, és szükség szerint újra tölti</w:t>
      </w:r>
    </w:p>
    <w:p w14:paraId="4DE85347" w14:textId="77777777" w:rsidR="008D4A80" w:rsidRPr="00203113" w:rsidRDefault="008D4A80" w:rsidP="005D0989">
      <w:pPr>
        <w:numPr>
          <w:ilvl w:val="0"/>
          <w:numId w:val="1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gyermekek fürdőszoba használatát követően összesöpör az átadókban, felmossa az átadókat, a fürdőszobákat. Kifertőtleníti a kézmosókat és a gyermek WC-ket, elmossa, és eltöröli a biliket.</w:t>
      </w:r>
    </w:p>
    <w:p w14:paraId="64CFADFF" w14:textId="77777777" w:rsidR="008D4A80" w:rsidRPr="00203113" w:rsidRDefault="008D4A80" w:rsidP="005D0989">
      <w:pPr>
        <w:numPr>
          <w:ilvl w:val="0"/>
          <w:numId w:val="1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Kiüríti a szennyes és pelenkás </w:t>
      </w:r>
      <w:proofErr w:type="spellStart"/>
      <w:r w:rsidRPr="00203113">
        <w:rPr>
          <w:rFonts w:ascii="Times New Roman" w:hAnsi="Times New Roman" w:cs="Times New Roman"/>
        </w:rPr>
        <w:t>badellákat</w:t>
      </w:r>
      <w:proofErr w:type="spellEnd"/>
    </w:p>
    <w:p w14:paraId="0E52FC5C" w14:textId="77777777" w:rsidR="008D4A80" w:rsidRPr="00203113" w:rsidRDefault="008D4A80" w:rsidP="005D0989">
      <w:pPr>
        <w:numPr>
          <w:ilvl w:val="0"/>
          <w:numId w:val="1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Fertőtleníti és kitakarítja minden egységben a felnőtt WC-ket </w:t>
      </w:r>
    </w:p>
    <w:p w14:paraId="20A81E67" w14:textId="77777777" w:rsidR="008D4A80" w:rsidRPr="00203113" w:rsidRDefault="008D4A80" w:rsidP="005D0989">
      <w:pPr>
        <w:numPr>
          <w:ilvl w:val="0"/>
          <w:numId w:val="1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Felmossa a bejárati teraszokat</w:t>
      </w:r>
    </w:p>
    <w:p w14:paraId="6CA32C1C" w14:textId="77777777" w:rsidR="008D4A80" w:rsidRPr="00203113" w:rsidRDefault="008D4A80" w:rsidP="005D0989">
      <w:pPr>
        <w:numPr>
          <w:ilvl w:val="0"/>
          <w:numId w:val="1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Felporszívózza, és felmossa az étkezőt, és felmossa a konyhai öltözőt, kifertőtleníti a konyhai WC-t és zuhanyozót, felporszívózza és felmossa a gondozónői öltözőt.</w:t>
      </w:r>
    </w:p>
    <w:p w14:paraId="4AE00E14" w14:textId="77777777" w:rsidR="008D4A80" w:rsidRPr="00203113" w:rsidRDefault="008D4A80" w:rsidP="005D0989">
      <w:pPr>
        <w:numPr>
          <w:ilvl w:val="0"/>
          <w:numId w:val="1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gyermekek napirendjének függvényében az udvari kimenetel kapcsán a felügyeletbe besegít a csoportvezető kisgyermeknevelővel való egyeztetés alapján</w:t>
      </w:r>
    </w:p>
    <w:p w14:paraId="1089024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10. 00-tól 11.30-ig amikor már a délutános is jelen van</w:t>
      </w:r>
    </w:p>
    <w:p w14:paraId="73298F5F" w14:textId="77777777" w:rsidR="008D4A80" w:rsidRPr="00203113" w:rsidRDefault="008D4A80" w:rsidP="005D0989">
      <w:pPr>
        <w:numPr>
          <w:ilvl w:val="0"/>
          <w:numId w:val="11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Kiteregetnek a mosógépből, szükség szerint a forgótárcsás mosógéppel kimossák a szennyes textíliát</w:t>
      </w:r>
    </w:p>
    <w:p w14:paraId="1C6E1C16" w14:textId="77777777" w:rsidR="008D4A80" w:rsidRPr="00203113" w:rsidRDefault="008D4A80" w:rsidP="005D0989">
      <w:pPr>
        <w:numPr>
          <w:ilvl w:val="0"/>
          <w:numId w:val="11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vasalást igénylő textíliát levasalják</w:t>
      </w:r>
    </w:p>
    <w:p w14:paraId="4738331C" w14:textId="77777777" w:rsidR="008D4A80" w:rsidRPr="00203113" w:rsidRDefault="008D4A80" w:rsidP="005D0989">
      <w:pPr>
        <w:numPr>
          <w:ilvl w:val="0"/>
          <w:numId w:val="11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Hétfőn, szerdán és pénteken letörlik az ablakpárkányokat</w:t>
      </w:r>
    </w:p>
    <w:p w14:paraId="520D9F13" w14:textId="77777777" w:rsidR="008D4A80" w:rsidRPr="00203113" w:rsidRDefault="008D4A80" w:rsidP="005D0989">
      <w:pPr>
        <w:numPr>
          <w:ilvl w:val="0"/>
          <w:numId w:val="11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Lesöprik a teraszt</w:t>
      </w:r>
    </w:p>
    <w:p w14:paraId="6F9C76F0" w14:textId="77777777" w:rsidR="008D4A80" w:rsidRPr="00203113" w:rsidRDefault="008D4A80" w:rsidP="005D0989">
      <w:pPr>
        <w:numPr>
          <w:ilvl w:val="0"/>
          <w:numId w:val="11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Beiktatják a nem naponta végzendő, időszakos feladatokat</w:t>
      </w:r>
    </w:p>
    <w:p w14:paraId="608BC9A0" w14:textId="77777777" w:rsidR="008D4A80" w:rsidRPr="00203113" w:rsidRDefault="008D4A80" w:rsidP="005D0989">
      <w:pPr>
        <w:numPr>
          <w:ilvl w:val="0"/>
          <w:numId w:val="11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gyermekek napirendjének függvényében az udvari bejövetel kapcsán a felügyeletbe besegít a csoportvezető kisgyermeknevelővel való egyeztetés alapján</w:t>
      </w:r>
    </w:p>
    <w:p w14:paraId="6DC2E37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11.30-tól 12.00-ig</w:t>
      </w:r>
    </w:p>
    <w:p w14:paraId="689CBB4B" w14:textId="77777777" w:rsidR="008D4A80" w:rsidRPr="00203113" w:rsidRDefault="008D4A80" w:rsidP="005D0989">
      <w:pPr>
        <w:numPr>
          <w:ilvl w:val="0"/>
          <w:numId w:val="11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11.30-kor betolják a gyermekek ebédjét, a saját gondozási egységeikbe.</w:t>
      </w:r>
    </w:p>
    <w:p w14:paraId="5FCA2AA6" w14:textId="77777777" w:rsidR="008D4A80" w:rsidRPr="00203113" w:rsidRDefault="008D4A80" w:rsidP="005D0989">
      <w:pPr>
        <w:numPr>
          <w:ilvl w:val="0"/>
          <w:numId w:val="11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Míg a gyermekek ebédelnek lerakják a fektetőket, a fent említett csoport megosztás szerint</w:t>
      </w:r>
    </w:p>
    <w:p w14:paraId="69D30C8D" w14:textId="77777777" w:rsidR="008D4A80" w:rsidRPr="00203113" w:rsidRDefault="008D4A80" w:rsidP="005D0989">
      <w:pPr>
        <w:numPr>
          <w:ilvl w:val="0"/>
          <w:numId w:val="11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12.00-kor kitolják az étkező kocsit</w:t>
      </w:r>
    </w:p>
    <w:p w14:paraId="60956CCA" w14:textId="77777777" w:rsidR="008D4A80" w:rsidRPr="00203113" w:rsidRDefault="008D4A80" w:rsidP="005D0989">
      <w:pPr>
        <w:numPr>
          <w:ilvl w:val="0"/>
          <w:numId w:val="11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Elvégzik a szokásos étkezés utáni takarítást, asztalok, székek letörlése, sepregetés, szükség szerint a padló felmosása az asztalok alatt, munkamegosztás a fentiek szerint.</w:t>
      </w:r>
    </w:p>
    <w:p w14:paraId="5F7B6CFA" w14:textId="77777777" w:rsidR="008D4A80" w:rsidRPr="00203113" w:rsidRDefault="008D4A80" w:rsidP="005D0989">
      <w:pPr>
        <w:numPr>
          <w:ilvl w:val="0"/>
          <w:numId w:val="11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Ezt követően összeszedik a szennyest, kiürítik a pelenkás </w:t>
      </w:r>
      <w:proofErr w:type="spellStart"/>
      <w:r w:rsidRPr="00203113">
        <w:rPr>
          <w:rFonts w:ascii="Times New Roman" w:hAnsi="Times New Roman" w:cs="Times New Roman"/>
        </w:rPr>
        <w:t>badellát</w:t>
      </w:r>
      <w:proofErr w:type="spellEnd"/>
      <w:r w:rsidRPr="00203113">
        <w:rPr>
          <w:rFonts w:ascii="Times New Roman" w:hAnsi="Times New Roman" w:cs="Times New Roman"/>
        </w:rPr>
        <w:t>.</w:t>
      </w:r>
    </w:p>
    <w:p w14:paraId="1D10ACBB" w14:textId="77777777" w:rsidR="008D4A80" w:rsidRPr="00203113" w:rsidRDefault="008D4A80" w:rsidP="005D0989">
      <w:pPr>
        <w:numPr>
          <w:ilvl w:val="0"/>
          <w:numId w:val="11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Felsöprik és felmossák az átadókat, és a gyermek WC-ket, elmossák és eltörlik a biliket. A munkamegosztásra a fürdőszoba esetén a fenti megbontás érvényes azzal a különbséggel, hogy a középső fürdőszoba takarítása közösen történik.</w:t>
      </w:r>
    </w:p>
    <w:p w14:paraId="23BF49B8" w14:textId="77777777" w:rsidR="008D4A80" w:rsidRPr="00203113" w:rsidRDefault="008D4A80" w:rsidP="005D0989">
      <w:pPr>
        <w:numPr>
          <w:ilvl w:val="0"/>
          <w:numId w:val="11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Ezt követően a szennyest (előke, asztalterítő, pelenka) készítik elő a mosáshoz.</w:t>
      </w:r>
    </w:p>
    <w:p w14:paraId="7C7BCBC4" w14:textId="77777777" w:rsidR="008D4A80" w:rsidRPr="00203113" w:rsidRDefault="008D4A80" w:rsidP="005D0989">
      <w:pPr>
        <w:numPr>
          <w:ilvl w:val="0"/>
          <w:numId w:val="11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Intézményi textília és orvosi textília mosása, vasalása történik a gyermekek alvásidejében.</w:t>
      </w:r>
    </w:p>
    <w:p w14:paraId="344519B0" w14:textId="77777777" w:rsidR="008D4A80" w:rsidRPr="00203113" w:rsidRDefault="008D4A80" w:rsidP="005D0989">
      <w:pPr>
        <w:numPr>
          <w:ilvl w:val="0"/>
          <w:numId w:val="11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14.30-kor betolják az uzsonnát a csoportszobába. A munkamegosztás a fent említettek szerint.</w:t>
      </w:r>
    </w:p>
    <w:p w14:paraId="7BD0256A" w14:textId="1DE3DD08" w:rsidR="008D4A80" w:rsidRPr="00DF237E" w:rsidRDefault="008D4A80" w:rsidP="008D4A80">
      <w:pPr>
        <w:numPr>
          <w:ilvl w:val="0"/>
          <w:numId w:val="11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gyermekek uzsonna ideje alatt felrakják a fektetőket, a szokásos munkamegosztás alapján.</w:t>
      </w:r>
    </w:p>
    <w:p w14:paraId="3B68F96F" w14:textId="6EDA300A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03113">
        <w:rPr>
          <w:rFonts w:ascii="Times New Roman" w:hAnsi="Times New Roman" w:cs="Times New Roman"/>
          <w:b/>
          <w:bCs/>
          <w:i/>
          <w:iCs/>
        </w:rPr>
        <w:t xml:space="preserve">Délutános műszakban </w:t>
      </w:r>
      <w:proofErr w:type="gramStart"/>
      <w:r w:rsidRPr="00203113">
        <w:rPr>
          <w:rFonts w:ascii="Times New Roman" w:hAnsi="Times New Roman" w:cs="Times New Roman"/>
          <w:b/>
          <w:bCs/>
          <w:i/>
          <w:iCs/>
        </w:rPr>
        <w:t>( munkaidő</w:t>
      </w:r>
      <w:proofErr w:type="gramEnd"/>
      <w:r w:rsidRPr="00203113">
        <w:rPr>
          <w:rFonts w:ascii="Times New Roman" w:hAnsi="Times New Roman" w:cs="Times New Roman"/>
          <w:b/>
          <w:bCs/>
          <w:i/>
          <w:iCs/>
        </w:rPr>
        <w:t xml:space="preserve"> 10.00-tól 17.00-ig)</w:t>
      </w:r>
    </w:p>
    <w:p w14:paraId="4535E42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15.00-tól 17.00-ig</w:t>
      </w:r>
    </w:p>
    <w:p w14:paraId="3F7D806F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Kiüríti a szennyes tartókat, a pelenkás </w:t>
      </w:r>
      <w:proofErr w:type="spellStart"/>
      <w:r w:rsidRPr="00203113">
        <w:rPr>
          <w:rFonts w:ascii="Times New Roman" w:hAnsi="Times New Roman" w:cs="Times New Roman"/>
        </w:rPr>
        <w:t>badellát</w:t>
      </w:r>
      <w:proofErr w:type="spellEnd"/>
      <w:r w:rsidRPr="00203113">
        <w:rPr>
          <w:rFonts w:ascii="Times New Roman" w:hAnsi="Times New Roman" w:cs="Times New Roman"/>
        </w:rPr>
        <w:t>, és a szemetes kukákat, ezeket a kiürítés után a tetejükkel együtt fertőtlenítős vízzel kimossa és kitörli.</w:t>
      </w:r>
    </w:p>
    <w:p w14:paraId="4CB4EFE0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Kitakarítja és fertőtleníti a gyermek WC-ket, a biliket és a fürdőszobákat. Az átadó helyiséget csak a műszak végén, mivel azt a szülők még használják.</w:t>
      </w:r>
    </w:p>
    <w:p w14:paraId="54633E23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szennyes textíliát előkészíti a mosásra, saját megítélése szerint kimoshatja, de a reggeli mosás idején is beterhelheti a mosógépbe.</w:t>
      </w:r>
    </w:p>
    <w:p w14:paraId="7E53B5C7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Kitakarítja a vezetői és élelmezésvezetői irodát. Porszívózás, portörlés, mosatlan eltávolítása, padlózat feltörlése.</w:t>
      </w:r>
    </w:p>
    <w:p w14:paraId="6C71972A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Amikor a gyermeklétszám már </w:t>
      </w:r>
      <w:proofErr w:type="gramStart"/>
      <w:r w:rsidRPr="00203113">
        <w:rPr>
          <w:rFonts w:ascii="Times New Roman" w:hAnsi="Times New Roman" w:cs="Times New Roman"/>
        </w:rPr>
        <w:t>megengedi</w:t>
      </w:r>
      <w:proofErr w:type="gramEnd"/>
      <w:r w:rsidRPr="00203113">
        <w:rPr>
          <w:rFonts w:ascii="Times New Roman" w:hAnsi="Times New Roman" w:cs="Times New Roman"/>
        </w:rPr>
        <w:t xml:space="preserve"> elvégzi a napi takarítást egységenként ( porszívózás, padló fertőtlenítő felmosása.</w:t>
      </w:r>
    </w:p>
    <w:p w14:paraId="5CC11A78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szülők távozása után felsöpri az átadókat és a bejárati teraszokat, és felmossa azokat.</w:t>
      </w:r>
    </w:p>
    <w:p w14:paraId="7721634E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Kiüríti a bilik mosásához használt fertőtlenítős vizet és az edényt fedél nélkül száradni hagyja</w:t>
      </w:r>
    </w:p>
    <w:p w14:paraId="56EB8EE3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szennyest kimosva, vagy beáztatva, a saját munkaterületét rendbe téve hagyhatja csak el az intézményt</w:t>
      </w:r>
    </w:p>
    <w:p w14:paraId="25D5758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F44745F" w14:textId="2FDA902F" w:rsidR="008D4A80" w:rsidRPr="00DF237E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Heti rendszerességgel végzendő feladatok</w:t>
      </w:r>
    </w:p>
    <w:p w14:paraId="50311A48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naponta 1 teremben nagytakarítást végeznek, a reggeli illetve délutáni takarítás idején, ez abból áll, hogy belülről letörlik az ablakpárkányt, a lambéria szegélyeket, felhajtják a szőnyeget, felseprik és felmossák az alját, elhúzzák a kis polcokat és alatta is feltörlik a padlót.</w:t>
      </w:r>
    </w:p>
    <w:p w14:paraId="06CA17B9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Ütemezés:</w:t>
      </w:r>
      <w:r w:rsidRPr="00203113">
        <w:rPr>
          <w:rFonts w:ascii="Times New Roman" w:hAnsi="Times New Roman" w:cs="Times New Roman"/>
        </w:rPr>
        <w:t xml:space="preserve"> - hétfő reggel 1-es terem</w:t>
      </w:r>
    </w:p>
    <w:p w14:paraId="11FCC656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Hétfő délután 4-es terem</w:t>
      </w:r>
    </w:p>
    <w:p w14:paraId="29519893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Kedd reggel 2-es terem</w:t>
      </w:r>
    </w:p>
    <w:p w14:paraId="3A57163F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Kedd délután 5-ös terem</w:t>
      </w:r>
    </w:p>
    <w:p w14:paraId="39FD365E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Szerda reggel 3-as terem</w:t>
      </w:r>
    </w:p>
    <w:p w14:paraId="421B98ED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Szerda délután 6-os terem</w:t>
      </w:r>
    </w:p>
    <w:p w14:paraId="37C6A1B4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Hetente 2 szőnyeget szőnyegtisztítóval áttisztítanak</w:t>
      </w:r>
    </w:p>
    <w:p w14:paraId="5A36358E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Ütemezés: </w:t>
      </w:r>
      <w:r w:rsidRPr="00203113">
        <w:rPr>
          <w:rFonts w:ascii="Times New Roman" w:hAnsi="Times New Roman" w:cs="Times New Roman"/>
        </w:rPr>
        <w:t>csütörtök délután, és pénteken délután</w:t>
      </w:r>
    </w:p>
    <w:p w14:paraId="6CB16725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hetente 1 </w:t>
      </w:r>
      <w:proofErr w:type="gramStart"/>
      <w:r w:rsidRPr="00203113">
        <w:rPr>
          <w:rFonts w:ascii="Times New Roman" w:hAnsi="Times New Roman" w:cs="Times New Roman"/>
        </w:rPr>
        <w:t>alkalommal  a</w:t>
      </w:r>
      <w:proofErr w:type="gramEnd"/>
      <w:r w:rsidRPr="00203113">
        <w:rPr>
          <w:rFonts w:ascii="Times New Roman" w:hAnsi="Times New Roman" w:cs="Times New Roman"/>
        </w:rPr>
        <w:t xml:space="preserve"> gyermeköltözőkben a pólyázókat, öltöztető padokat fertőtlenítős vízzel áttörlik. Ütemezés: csütörtökön délelőtt, amikor mind a három dajka jelen van.</w:t>
      </w:r>
    </w:p>
    <w:p w14:paraId="6CCED91F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kéthetente pénteken gondoskodnak a gyermekek ágyneműjének lehúzásáról és haza adásáról, valamint a csecsemő csoportban az ágynemű lehúzásáról.</w:t>
      </w:r>
    </w:p>
    <w:p w14:paraId="566C5CA4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Gondoskodnak a vizeletes vagy székletes gyermek ruhák mosásáról, függetlenül attól, hogy sajátja </w:t>
      </w:r>
      <w:proofErr w:type="gramStart"/>
      <w:r w:rsidRPr="00203113">
        <w:rPr>
          <w:rFonts w:ascii="Times New Roman" w:hAnsi="Times New Roman" w:cs="Times New Roman"/>
        </w:rPr>
        <w:t>e</w:t>
      </w:r>
      <w:proofErr w:type="gramEnd"/>
      <w:r w:rsidRPr="00203113">
        <w:rPr>
          <w:rFonts w:ascii="Times New Roman" w:hAnsi="Times New Roman" w:cs="Times New Roman"/>
        </w:rPr>
        <w:t xml:space="preserve"> a gyermeknek vagy sem.</w:t>
      </w:r>
    </w:p>
    <w:p w14:paraId="162AEC74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 alvás közben bepisil a gyermek, az ágynemű teljes cseréje szükséges, a fehér takaró huzaté is, valamint a laticelt másnap vagy az nap, a mennyiségtől függően az automata mosógépben ki kell mosni.</w:t>
      </w:r>
    </w:p>
    <w:p w14:paraId="07BDCEB3" w14:textId="49A34915" w:rsidR="008D4A80" w:rsidRDefault="008D4A80" w:rsidP="008D4A80">
      <w:pPr>
        <w:jc w:val="both"/>
        <w:rPr>
          <w:rFonts w:ascii="Times New Roman" w:hAnsi="Times New Roman" w:cs="Times New Roman"/>
        </w:rPr>
      </w:pPr>
    </w:p>
    <w:p w14:paraId="183787EB" w14:textId="77777777" w:rsidR="00DF237E" w:rsidRPr="00203113" w:rsidRDefault="00DF237E" w:rsidP="008D4A80">
      <w:pPr>
        <w:jc w:val="both"/>
        <w:rPr>
          <w:rFonts w:ascii="Times New Roman" w:hAnsi="Times New Roman" w:cs="Times New Roman"/>
        </w:rPr>
      </w:pPr>
    </w:p>
    <w:p w14:paraId="3BC7A631" w14:textId="2565FB52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Havi rendszerességgel végzendő feladatok</w:t>
      </w:r>
    </w:p>
    <w:p w14:paraId="753F8BC6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havonta 1 alkalommal a délutáni hazaadást követően, vagy a reggeli érkezés előtt fertőtlenítő oldattal kitörlik a gyermekek öltözőszekrényét.</w:t>
      </w:r>
    </w:p>
    <w:p w14:paraId="21E2334D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Ütemezés: </w:t>
      </w:r>
      <w:r w:rsidRPr="00203113">
        <w:rPr>
          <w:rFonts w:ascii="Times New Roman" w:hAnsi="Times New Roman" w:cs="Times New Roman"/>
        </w:rPr>
        <w:t>Minden hónap első munkanapján. Az akkor éppen délelőttös takarítónő az 1-2-3 csoport szekrényeit, az az nap délutános takarítónő a 4-5-6 csoport szekrényeit</w:t>
      </w:r>
    </w:p>
    <w:p w14:paraId="7DD6DAEC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havonta 1 alkalommal a reggeli érkezés előtt a csoportszobákat le kell pókhálózni. Ugyanazon a napon délelőtt a fürdőszobákat, öltözőket, felnőtt WC-ket, ebédlőt, irodákat is le kell pókhálózni.</w:t>
      </w:r>
    </w:p>
    <w:p w14:paraId="36999AA7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Ütemezés: </w:t>
      </w:r>
      <w:r w:rsidRPr="00203113">
        <w:rPr>
          <w:rFonts w:ascii="Times New Roman" w:hAnsi="Times New Roman" w:cs="Times New Roman"/>
        </w:rPr>
        <w:t>minden hónap 2. munkahetének 1 napja</w:t>
      </w:r>
    </w:p>
    <w:p w14:paraId="3DCEC984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havonta 1 alkalommal az ajtókat fertőtlenítős vízzel áttörlik. Külső bejárati ajtókat és a belső ajtókat egyaránt.</w:t>
      </w:r>
    </w:p>
    <w:p w14:paraId="4115A66B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Havonta 1 alkalommal az </w:t>
      </w:r>
      <w:proofErr w:type="spellStart"/>
      <w:r w:rsidRPr="00203113">
        <w:rPr>
          <w:rFonts w:ascii="Times New Roman" w:hAnsi="Times New Roman" w:cs="Times New Roman"/>
        </w:rPr>
        <w:t>autómata</w:t>
      </w:r>
      <w:proofErr w:type="spellEnd"/>
      <w:r w:rsidRPr="00203113">
        <w:rPr>
          <w:rFonts w:ascii="Times New Roman" w:hAnsi="Times New Roman" w:cs="Times New Roman"/>
        </w:rPr>
        <w:t xml:space="preserve"> mosógépben kimossák a csoportszobai babaruhákat.</w:t>
      </w:r>
    </w:p>
    <w:p w14:paraId="769E2C10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Ütemezés: </w:t>
      </w:r>
      <w:r w:rsidRPr="00203113">
        <w:rPr>
          <w:rFonts w:ascii="Times New Roman" w:hAnsi="Times New Roman" w:cs="Times New Roman"/>
        </w:rPr>
        <w:t>minden hónap 3. munkahetének 1 napja</w:t>
      </w:r>
    </w:p>
    <w:p w14:paraId="2D0D4FC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ED8F296" w14:textId="54672E10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203113">
        <w:rPr>
          <w:rFonts w:ascii="Times New Roman" w:hAnsi="Times New Roman" w:cs="Times New Roman"/>
          <w:b/>
          <w:bCs/>
          <w:u w:val="single"/>
        </w:rPr>
        <w:t>Egyéb nem rendszeres feladatok</w:t>
      </w:r>
    </w:p>
    <w:p w14:paraId="03DF248F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ablaktisztítás</w:t>
      </w:r>
    </w:p>
    <w:p w14:paraId="228A410A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Ütemezés: </w:t>
      </w:r>
      <w:r w:rsidRPr="00203113">
        <w:rPr>
          <w:rFonts w:ascii="Times New Roman" w:hAnsi="Times New Roman" w:cs="Times New Roman"/>
        </w:rPr>
        <w:t xml:space="preserve">olyankor amikor mind a három dajka jelen van. Ideje: karácsony előtt és március végén. </w:t>
      </w:r>
    </w:p>
    <w:p w14:paraId="2CEDF43A" w14:textId="77777777" w:rsidR="008D4A80" w:rsidRPr="00203113" w:rsidRDefault="008D4A80" w:rsidP="005D0989">
      <w:pPr>
        <w:numPr>
          <w:ilvl w:val="0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Függöny mosás</w:t>
      </w:r>
    </w:p>
    <w:p w14:paraId="3FBF1582" w14:textId="77777777" w:rsidR="008D4A80" w:rsidRPr="00203113" w:rsidRDefault="008D4A80" w:rsidP="005D0989">
      <w:pPr>
        <w:numPr>
          <w:ilvl w:val="1"/>
          <w:numId w:val="1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márciusi ablaktisztításkor esedékes</w:t>
      </w:r>
    </w:p>
    <w:p w14:paraId="0E2B2DE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98BF96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Záradék</w:t>
      </w:r>
    </w:p>
    <w:p w14:paraId="73C0E56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A2E78B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munkaköri leírást a mai napon átvettem, az abban foglaltakat magamra nézve kötelezőnek ismerem el.</w:t>
      </w:r>
    </w:p>
    <w:p w14:paraId="73D9D08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621D943" w14:textId="77777777" w:rsidR="008D4A80" w:rsidRPr="00203113" w:rsidRDefault="008D4A80" w:rsidP="008D4A80">
      <w:pPr>
        <w:tabs>
          <w:tab w:val="right" w:leader="dot" w:pos="5103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Kelt: </w:t>
      </w:r>
      <w:r w:rsidRPr="00203113">
        <w:rPr>
          <w:rFonts w:ascii="Times New Roman" w:hAnsi="Times New Roman" w:cs="Times New Roman"/>
        </w:rPr>
        <w:tab/>
      </w:r>
    </w:p>
    <w:p w14:paraId="05E0BDA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6"/>
        <w:gridCol w:w="4606"/>
      </w:tblGrid>
      <w:tr w:rsidR="008D4A80" w:rsidRPr="00203113" w14:paraId="6FADF092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7D588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7888B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</w:tr>
      <w:tr w:rsidR="008D4A80" w:rsidRPr="00203113" w14:paraId="78B0B4E6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EF2F41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átadó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98B1BA7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átvevő</w:t>
            </w:r>
          </w:p>
        </w:tc>
      </w:tr>
    </w:tbl>
    <w:p w14:paraId="2E18D69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9ED1C3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Példányok:</w:t>
      </w:r>
    </w:p>
    <w:p w14:paraId="6860877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1. pld. munkáltató</w:t>
      </w:r>
    </w:p>
    <w:p w14:paraId="5A3A4C2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ab/>
        <w:t>2. pld. munkavállaló személyi anyag</w:t>
      </w:r>
    </w:p>
    <w:p w14:paraId="09895A0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3. pld. irattár</w:t>
      </w:r>
    </w:p>
    <w:p w14:paraId="754F85CC" w14:textId="77777777" w:rsidR="008D4A80" w:rsidRPr="00203113" w:rsidRDefault="008D4A80" w:rsidP="008D4A8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6CCD95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805157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61483E5" w14:textId="40AAE5A8" w:rsidR="008D4A80" w:rsidRPr="00203113" w:rsidRDefault="00DF74F1" w:rsidP="008D4A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140C91" wp14:editId="6C0616F0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3771900" cy="800100"/>
                <wp:effectExtent l="0" t="0" r="0" b="0"/>
                <wp:wrapNone/>
                <wp:docPr id="11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3975A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Tiszavasvári Bölcsőde</w:t>
                            </w:r>
                          </w:p>
                          <w:p w14:paraId="123216F0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4440 Tiszavasvári Gombás András 8/a</w:t>
                            </w:r>
                          </w:p>
                          <w:p w14:paraId="26A6B45B" w14:textId="77777777" w:rsidR="00E814A3" w:rsidRDefault="00E814A3" w:rsidP="008D4A80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Tel: 42/</w:t>
                            </w:r>
                            <w:proofErr w:type="gramStart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275-671  Mobil</w:t>
                            </w:r>
                            <w:proofErr w:type="gramEnd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: 06/30 3022199  E-mail:</w:t>
                            </w: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 xml:space="preserve"> cseperedok@tiszavasvari.hu</w:t>
                            </w:r>
                          </w:p>
                          <w:p w14:paraId="6461BF41" w14:textId="77777777" w:rsidR="00E814A3" w:rsidRDefault="00E814A3" w:rsidP="008D4A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140C91" id="Szövegdoboz 9" o:spid="_x0000_s1029" type="#_x0000_t202" style="position:absolute;left:0;text-align:left;margin-left:135pt;margin-top:0;width:29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" filled="f" stroked="f">
                <v:textbox>
                  <w:txbxContent>
                    <w:p w14:paraId="0CE3975A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Tiszavasvári Bölcsőde</w:t>
                      </w:r>
                    </w:p>
                    <w:p w14:paraId="123216F0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4440 Tiszavasvári Gombás András 8/a</w:t>
                      </w:r>
                    </w:p>
                    <w:p w14:paraId="26A6B45B" w14:textId="77777777" w:rsidR="00E814A3" w:rsidRDefault="00E814A3" w:rsidP="008D4A80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Tel: 42/275-671  Mobil: 06/30 3022199  E-mail:</w:t>
                      </w: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 xml:space="preserve"> cseperedok@tiszavasvari.hu</w:t>
                      </w:r>
                    </w:p>
                    <w:p w14:paraId="6461BF41" w14:textId="77777777" w:rsidR="00E814A3" w:rsidRDefault="00E814A3" w:rsidP="008D4A80"/>
                  </w:txbxContent>
                </v:textbox>
              </v:shape>
            </w:pict>
          </mc:Fallback>
        </mc:AlternateContent>
      </w:r>
      <w:r w:rsidR="008D4A80" w:rsidRPr="00203113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0732F8FC" wp14:editId="49869B03">
            <wp:extent cx="1704975" cy="781050"/>
            <wp:effectExtent l="1905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14949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C968CF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6AA236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Munkavállaló neve: </w:t>
      </w:r>
    </w:p>
    <w:p w14:paraId="581D6AE1" w14:textId="77777777" w:rsidR="008D4A80" w:rsidRPr="00203113" w:rsidRDefault="008D4A80" w:rsidP="008D4A80">
      <w:pPr>
        <w:tabs>
          <w:tab w:val="left" w:pos="6120"/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Munkakör megnevezése</w:t>
      </w:r>
      <w:r w:rsidRPr="00203113">
        <w:rPr>
          <w:rFonts w:ascii="Times New Roman" w:hAnsi="Times New Roman" w:cs="Times New Roman"/>
        </w:rPr>
        <w:t>: élelmezésvezető</w:t>
      </w:r>
      <w:r w:rsidRPr="00203113">
        <w:rPr>
          <w:rFonts w:ascii="Times New Roman" w:hAnsi="Times New Roman" w:cs="Times New Roman"/>
        </w:rPr>
        <w:tab/>
        <w:t xml:space="preserve"> </w:t>
      </w:r>
    </w:p>
    <w:p w14:paraId="7B9A1D9D" w14:textId="77777777" w:rsidR="008D4A80" w:rsidRPr="00203113" w:rsidRDefault="008D4A80" w:rsidP="008D4A80">
      <w:pPr>
        <w:tabs>
          <w:tab w:val="right" w:leader="dot" w:pos="9072"/>
        </w:tabs>
        <w:spacing w:before="120"/>
        <w:ind w:hanging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ab/>
        <w:t xml:space="preserve">A munkakör felett a munkáltatói jogkör gyakorlója: </w:t>
      </w:r>
      <w:r w:rsidRPr="00203113">
        <w:rPr>
          <w:rFonts w:ascii="Times New Roman" w:hAnsi="Times New Roman" w:cs="Times New Roman"/>
        </w:rPr>
        <w:t>intézményvezető</w:t>
      </w:r>
    </w:p>
    <w:p w14:paraId="626F151B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irányítója: </w:t>
      </w:r>
      <w:r w:rsidRPr="00203113">
        <w:rPr>
          <w:rFonts w:ascii="Times New Roman" w:hAnsi="Times New Roman" w:cs="Times New Roman"/>
        </w:rPr>
        <w:t>intézményvezető, gazdasági vezető</w:t>
      </w:r>
    </w:p>
    <w:p w14:paraId="5A899D6D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 betöltéséhez előírt legmagasabb iskolai végzettség</w:t>
      </w:r>
      <w:proofErr w:type="gramStart"/>
      <w:r w:rsidRPr="00203113">
        <w:rPr>
          <w:rFonts w:ascii="Times New Roman" w:hAnsi="Times New Roman" w:cs="Times New Roman"/>
        </w:rPr>
        <w:t>:  érettségi</w:t>
      </w:r>
      <w:proofErr w:type="gramEnd"/>
      <w:r w:rsidRPr="00203113">
        <w:rPr>
          <w:rFonts w:ascii="Times New Roman" w:hAnsi="Times New Roman" w:cs="Times New Roman"/>
        </w:rPr>
        <w:t xml:space="preserve"> és felsőfokú </w:t>
      </w:r>
      <w:proofErr w:type="spellStart"/>
      <w:r w:rsidRPr="00203113">
        <w:rPr>
          <w:rFonts w:ascii="Times New Roman" w:hAnsi="Times New Roman" w:cs="Times New Roman"/>
        </w:rPr>
        <w:t>szairányú</w:t>
      </w:r>
      <w:proofErr w:type="spellEnd"/>
      <w:r w:rsidRPr="00203113">
        <w:rPr>
          <w:rFonts w:ascii="Times New Roman" w:hAnsi="Times New Roman" w:cs="Times New Roman"/>
        </w:rPr>
        <w:t xml:space="preserve"> szakképesítés</w:t>
      </w:r>
    </w:p>
    <w:p w14:paraId="6C6938A9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</w:p>
    <w:p w14:paraId="1BAF91F9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munkakörnek alárendelt munkakörök</w:t>
      </w:r>
      <w:r w:rsidRPr="00203113">
        <w:rPr>
          <w:rFonts w:ascii="Times New Roman" w:hAnsi="Times New Roman" w:cs="Times New Roman"/>
        </w:rPr>
        <w:t xml:space="preserve">: </w:t>
      </w:r>
    </w:p>
    <w:p w14:paraId="397FCA8F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szakácsnő</w:t>
      </w:r>
    </w:p>
    <w:p w14:paraId="40196222" w14:textId="155EFB46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- konyhalány</w:t>
      </w:r>
    </w:p>
    <w:p w14:paraId="28D68DB1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célja:</w:t>
      </w:r>
    </w:p>
    <w:p w14:paraId="4A0682E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élelmezésvezető rendeletileg szabályozott" feladata: a HACCP rendszer bevezetése és működésének irányítása és ellenőrzése az élelmezés területén. Irányítja és ellenőrzi az élelmezési üzem munkáját.</w:t>
      </w:r>
    </w:p>
    <w:p w14:paraId="76D8122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Alkalmazza a külön jogszabályban meghatározott napi energia- és tápanyag-beviteli, illetve élelmiszer-felhasználási ajánlásokat.</w:t>
      </w:r>
    </w:p>
    <w:p w14:paraId="5A3D849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Étlapot tervez, figyelembe véve a napi étkezések számát, a tárgyi és személyi feltételeket, a rendelkezésre álló pénzkeretet, a változatosságot és az idényszerséget.</w:t>
      </w:r>
    </w:p>
    <w:p w14:paraId="05154D16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Elvégzi az elírt ügyviteli adminisztrációs feladatokat. Árurendelést végez, raktári készletet kezel, utalványoz, élelmezési költségelszámolást végez.</w:t>
      </w:r>
    </w:p>
    <w:p w14:paraId="1D3AF480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</w:p>
    <w:p w14:paraId="79C28C1E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lastRenderedPageBreak/>
        <w:t>Helyettesítés rendje:</w:t>
      </w:r>
    </w:p>
    <w:p w14:paraId="37864EE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 az alábbi munkaköröket helyettesítheti:</w:t>
      </w:r>
    </w:p>
    <w:p w14:paraId="368D3B3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konyhai kisegítő</w:t>
      </w:r>
    </w:p>
    <w:p w14:paraId="6324DA1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munkakört az alábbi munkakörök helyettesíthetik:</w:t>
      </w:r>
    </w:p>
    <w:p w14:paraId="17D0420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szakácsnő</w:t>
      </w:r>
    </w:p>
    <w:p w14:paraId="2B8303C8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C34CA53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munkahely megnevezése</w:t>
      </w:r>
      <w:proofErr w:type="gramStart"/>
      <w:r w:rsidRPr="00203113">
        <w:rPr>
          <w:rFonts w:ascii="Times New Roman" w:hAnsi="Times New Roman" w:cs="Times New Roman"/>
          <w:b/>
          <w:bCs/>
        </w:rPr>
        <w:t>:</w:t>
      </w:r>
      <w:r w:rsidRPr="00203113">
        <w:rPr>
          <w:rFonts w:ascii="Times New Roman" w:hAnsi="Times New Roman" w:cs="Times New Roman"/>
        </w:rPr>
        <w:t xml:space="preserve">  Tiszavasvári</w:t>
      </w:r>
      <w:proofErr w:type="gramEnd"/>
      <w:r w:rsidRPr="00203113">
        <w:rPr>
          <w:rFonts w:ascii="Times New Roman" w:hAnsi="Times New Roman" w:cs="Times New Roman"/>
        </w:rPr>
        <w:t xml:space="preserve"> Bölcsőde</w:t>
      </w:r>
    </w:p>
    <w:p w14:paraId="4A179213" w14:textId="77DA6FA3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munkaidő</w:t>
      </w:r>
      <w:r w:rsidRPr="00203113">
        <w:rPr>
          <w:rFonts w:ascii="Times New Roman" w:hAnsi="Times New Roman" w:cs="Times New Roman"/>
        </w:rPr>
        <w:t xml:space="preserve">: Heti 40 óra </w:t>
      </w:r>
    </w:p>
    <w:p w14:paraId="054BAECF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kapcsolattartás terjedelme és módja:</w:t>
      </w:r>
    </w:p>
    <w:p w14:paraId="513D1464" w14:textId="11F9BDCC" w:rsidR="008D4A80" w:rsidRPr="00203113" w:rsidRDefault="008D4A80" w:rsidP="00DF237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Munkáját a bölcsődevezető irányításával látja el, de szükség szerint együttműködik, más élelmezési szakemberekkel, a gazdasági hivatal alkalmazottaival, bölcsődeorvossal, dietetikussal és a szakácsnővel.</w:t>
      </w:r>
    </w:p>
    <w:p w14:paraId="61FD5D2E" w14:textId="34F2FF12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Ellenőrzi és irányítja az alárendelt munkakörökben dolgozók munkáját.</w:t>
      </w:r>
    </w:p>
    <w:p w14:paraId="43353A12" w14:textId="693025B6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Feladatköre:</w:t>
      </w:r>
    </w:p>
    <w:p w14:paraId="6C01A74B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élelmezéssel kapcsolatos ügyviteli feladatok ellátása, az előírt nyilvántartások vezetése, a különböző élelmiszerek beszerzése.</w:t>
      </w:r>
    </w:p>
    <w:p w14:paraId="167BD186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Végzi az élelmezés nyersanyag szükségletének megtervezését, beszerzését, könyvelését, gondoskodik az élelmiszerek szakszerű tárolásáról. Vezeti az élelmezéssel kapcsolatos nyilvántartásokat.</w:t>
      </w:r>
    </w:p>
    <w:p w14:paraId="2721BD1A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Figyelemmel követi az áruk szavatossági idejét, és vezeti az aktuális kimutatást.</w:t>
      </w:r>
    </w:p>
    <w:p w14:paraId="5460437E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Összeállítja a külső </w:t>
      </w:r>
      <w:proofErr w:type="gramStart"/>
      <w:r w:rsidRPr="00203113">
        <w:rPr>
          <w:rFonts w:ascii="Times New Roman" w:hAnsi="Times New Roman" w:cs="Times New Roman"/>
        </w:rPr>
        <w:t>étkezők  étrendjét</w:t>
      </w:r>
      <w:proofErr w:type="gramEnd"/>
      <w:r w:rsidRPr="00203113">
        <w:rPr>
          <w:rFonts w:ascii="Times New Roman" w:hAnsi="Times New Roman" w:cs="Times New Roman"/>
        </w:rPr>
        <w:t>.</w:t>
      </w:r>
    </w:p>
    <w:p w14:paraId="0C0A29B2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szakácsnővel és a bölcsődevezetővel közösen elkészíti a gyermekek étlapját.</w:t>
      </w:r>
    </w:p>
    <w:p w14:paraId="7CEE3ADF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étlapok készítésénél az élelmezéssel kapcsolatos aktuális törvényi szabályozást minden esetben figyelemmel követi.</w:t>
      </w:r>
    </w:p>
    <w:p w14:paraId="5A557977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Havonta egy alkalommal elvégzi a gyermekétkeztetés élelmi anyag számítását, és az eredménynek megfelelően végzi a további tervezést.</w:t>
      </w:r>
    </w:p>
    <w:p w14:paraId="1C21BF32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Figyelemmel kíséri a modern táplálkozástudomány eredményeit, és azokat a felnőttek és a gyermekek élelmezésében alkalmazza.</w:t>
      </w:r>
    </w:p>
    <w:p w14:paraId="55B0A965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Felelős az élelmezéssel kapcsolatos közegészségügyi szabályok betartásáért.</w:t>
      </w:r>
    </w:p>
    <w:p w14:paraId="755F656C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Felelős a HACCP rendszer élelmezés területén való működésért, az abban meghatározott feladatok, nyilvántartások vezetéséért, és a feladatok konyhai dolgozók általi végrehajtását felügyeli.</w:t>
      </w:r>
    </w:p>
    <w:p w14:paraId="67C2E95A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Feladata az ételek korszerű elkészítésének, szállításának megszervezése, irányítása, és ellenőrzése.</w:t>
      </w:r>
    </w:p>
    <w:p w14:paraId="3B7F0B1F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Felelős azért, hogy a felszolgált étel minőségileg és mennyiségileg az előírásnak megfelelő legyen</w:t>
      </w:r>
    </w:p>
    <w:p w14:paraId="13DA6D8B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Figyelemmel követi az élelmezési nyersanyagnorma felhasználását, és a bölcsődevezetőt havonta tájékoztatja a norma felhasználásáról.</w:t>
      </w:r>
    </w:p>
    <w:p w14:paraId="3DA939B3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Betartja és a munkakörében betartatja a munkavédelmi és tűvédelmi előírásokat.</w:t>
      </w:r>
    </w:p>
    <w:p w14:paraId="20175774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Büntetőjogi felelősséggel tartozik a raktárkészlet mennyiségi és </w:t>
      </w:r>
      <w:proofErr w:type="spellStart"/>
      <w:r w:rsidRPr="00203113">
        <w:rPr>
          <w:rFonts w:ascii="Times New Roman" w:hAnsi="Times New Roman" w:cs="Times New Roman"/>
        </w:rPr>
        <w:t>értékbeni</w:t>
      </w:r>
      <w:proofErr w:type="spellEnd"/>
      <w:r w:rsidRPr="00203113">
        <w:rPr>
          <w:rFonts w:ascii="Times New Roman" w:hAnsi="Times New Roman" w:cs="Times New Roman"/>
        </w:rPr>
        <w:t xml:space="preserve"> kezelésének pontosságáért, és a mindenkori készpénzkezelésért.</w:t>
      </w:r>
    </w:p>
    <w:p w14:paraId="3A82C54C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konyhai dolgozók kezelésében lévő gépekért, leltári tárgyakért felelősséggel tartozik. Ha gondatlanságával ezekben kárt okoz köteles azt megtéríteni.</w:t>
      </w:r>
    </w:p>
    <w:p w14:paraId="45D7CB60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napi rendszerességgel besegít a konyhai nyersanyag előkészítési munkáiba.</w:t>
      </w:r>
    </w:p>
    <w:p w14:paraId="02A208C1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munkaterületén előforduló bármilyen megbetegedést jelenti a bölcsődevezetőnek</w:t>
      </w:r>
    </w:p>
    <w:p w14:paraId="1D3696A7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szakmai képzéseken, továbbképzéseken részt venni</w:t>
      </w:r>
    </w:p>
    <w:p w14:paraId="523E4389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Munkahelyét munkaidőben csak a bölcsődevezető engedélyével hagyhatja el</w:t>
      </w:r>
    </w:p>
    <w:p w14:paraId="39B1B876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Egyéb jogai és kötelességei tekintetében a közalkalmazotti törvény vonatkozó rendelkezései az irányadóak.</w:t>
      </w:r>
    </w:p>
    <w:p w14:paraId="71FE4A9A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munkavégzés helye: Tiszavasvári Vöröshadsereg út 10</w:t>
      </w:r>
    </w:p>
    <w:p w14:paraId="4380D794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Munkaideje: heti 40 óra</w:t>
      </w:r>
    </w:p>
    <w:p w14:paraId="2FF3FB31" w14:textId="1CA9B037" w:rsidR="008D4A80" w:rsidRDefault="008D4A80" w:rsidP="008D4A80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Naponta: 6.30-tól 14.30-ig  </w:t>
      </w:r>
    </w:p>
    <w:p w14:paraId="34D9FCBB" w14:textId="29C1681A" w:rsidR="00DF237E" w:rsidRDefault="00DF237E" w:rsidP="00DF23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7BC382EF" w14:textId="168314B2" w:rsidR="00DF237E" w:rsidRDefault="00DF237E" w:rsidP="00DF23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3DBDAC88" w14:textId="3090BC44" w:rsidR="00DF237E" w:rsidRDefault="00DF237E" w:rsidP="00DF23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3B9354E5" w14:textId="1E2CA704" w:rsidR="00DF237E" w:rsidRDefault="00DF237E" w:rsidP="00DF23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3210056B" w14:textId="2BAC9FDB" w:rsidR="00DF237E" w:rsidRDefault="00DF237E" w:rsidP="00DF23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187D6110" w14:textId="77777777" w:rsidR="00DF237E" w:rsidRPr="00DF237E" w:rsidRDefault="00DF237E" w:rsidP="00DF23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3DF85181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Záradék</w:t>
      </w:r>
    </w:p>
    <w:p w14:paraId="7A5B9F5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27FDF3B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47BF5E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munkaköri leírást a mai napon átvettem, az abban foglaltakat magamra nézve kötelezőnek ismerem el.</w:t>
      </w:r>
    </w:p>
    <w:p w14:paraId="32961FE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4537B9F" w14:textId="77777777" w:rsidR="008D4A80" w:rsidRPr="00203113" w:rsidRDefault="008D4A80" w:rsidP="008D4A80">
      <w:pPr>
        <w:tabs>
          <w:tab w:val="right" w:leader="dot" w:pos="5103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Kelt: </w:t>
      </w:r>
      <w:r w:rsidRPr="00203113">
        <w:rPr>
          <w:rFonts w:ascii="Times New Roman" w:hAnsi="Times New Roman" w:cs="Times New Roman"/>
        </w:rPr>
        <w:tab/>
      </w:r>
    </w:p>
    <w:p w14:paraId="51BA694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7651BC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6"/>
        <w:gridCol w:w="4606"/>
      </w:tblGrid>
      <w:tr w:rsidR="008D4A80" w:rsidRPr="00203113" w14:paraId="052FCB9B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6DB4E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84D07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</w:tr>
      <w:tr w:rsidR="008D4A80" w:rsidRPr="00203113" w14:paraId="25B472FC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5A2A66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átadó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BD717B0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átvevő</w:t>
            </w:r>
          </w:p>
        </w:tc>
      </w:tr>
    </w:tbl>
    <w:p w14:paraId="16AC024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FE0BB6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Példányok:</w:t>
      </w:r>
    </w:p>
    <w:p w14:paraId="4B83500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1. pld. munkáltató</w:t>
      </w:r>
    </w:p>
    <w:p w14:paraId="07A26AC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2. pld. munkavállaló személyi anyag</w:t>
      </w:r>
    </w:p>
    <w:p w14:paraId="7CE5F66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3. pld. irattár</w:t>
      </w:r>
    </w:p>
    <w:p w14:paraId="1D2BBA0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18C269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8B0267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8C1BB3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38081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9B55C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35F9E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C0C12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BEAB6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C2EED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51157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9EEF6A" w14:textId="77777777" w:rsidR="008D4A80" w:rsidRPr="00203113" w:rsidRDefault="008D4A80" w:rsidP="008D4A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5381B5" w14:textId="3B904867" w:rsidR="008D4A80" w:rsidRPr="00203113" w:rsidRDefault="00DF74F1" w:rsidP="008D4A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BF59629" wp14:editId="5381F49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3771900" cy="800100"/>
                <wp:effectExtent l="0" t="0" r="0" b="0"/>
                <wp:wrapNone/>
                <wp:docPr id="10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2368D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Tiszavasvári Bölcsőde</w:t>
                            </w:r>
                          </w:p>
                          <w:p w14:paraId="2083A50D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4440 Tiszavasvári Gombás András utca 8/a</w:t>
                            </w:r>
                          </w:p>
                          <w:p w14:paraId="755FB7CA" w14:textId="77777777" w:rsidR="00E814A3" w:rsidRDefault="00E814A3" w:rsidP="008D4A80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Tel: 42/</w:t>
                            </w:r>
                            <w:proofErr w:type="gramStart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275-671  Mobil</w:t>
                            </w:r>
                            <w:proofErr w:type="gramEnd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: 06/30 3022199  E-mail:</w:t>
                            </w: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 xml:space="preserve"> cseperedok@tiszavasvari.hu</w:t>
                            </w:r>
                          </w:p>
                          <w:p w14:paraId="741AB8F1" w14:textId="77777777" w:rsidR="00E814A3" w:rsidRDefault="00E814A3" w:rsidP="008D4A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F59629" id="Szövegdoboz 8" o:spid="_x0000_s1030" type="#_x0000_t202" style="position:absolute;left:0;text-align:left;margin-left:135pt;margin-top:0;width:297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" filled="f" stroked="f">
                <v:textbox>
                  <w:txbxContent>
                    <w:p w14:paraId="49D2368D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Tiszavasvári Bölcsőde</w:t>
                      </w:r>
                    </w:p>
                    <w:p w14:paraId="2083A50D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4440 Tiszavasvári Gombás András utca 8/a</w:t>
                      </w:r>
                    </w:p>
                    <w:p w14:paraId="755FB7CA" w14:textId="77777777" w:rsidR="00E814A3" w:rsidRDefault="00E814A3" w:rsidP="008D4A80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Tel: 42/275-671  Mobil: 06/30 3022199  E-mail:</w:t>
                      </w: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 xml:space="preserve"> cseperedok@tiszavasvari.hu</w:t>
                      </w:r>
                    </w:p>
                    <w:p w14:paraId="741AB8F1" w14:textId="77777777" w:rsidR="00E814A3" w:rsidRDefault="00E814A3" w:rsidP="008D4A80"/>
                  </w:txbxContent>
                </v:textbox>
              </v:shape>
            </w:pict>
          </mc:Fallback>
        </mc:AlternateContent>
      </w:r>
      <w:r w:rsidR="008D4A80" w:rsidRPr="00203113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278E7518" wp14:editId="1F2ED72A">
            <wp:extent cx="1704975" cy="781050"/>
            <wp:effectExtent l="1905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A3F28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09C86A6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Szakácsnő munkaköri leírása</w:t>
      </w:r>
    </w:p>
    <w:p w14:paraId="6FE68B6F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7A80083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Munkavállaló neve: </w:t>
      </w:r>
    </w:p>
    <w:p w14:paraId="1CC77581" w14:textId="77777777" w:rsidR="008D4A80" w:rsidRPr="00203113" w:rsidRDefault="008D4A80" w:rsidP="008D4A80">
      <w:pPr>
        <w:tabs>
          <w:tab w:val="left" w:pos="6120"/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Munkakör megnevezése</w:t>
      </w:r>
      <w:r w:rsidRPr="00203113">
        <w:rPr>
          <w:rFonts w:ascii="Times New Roman" w:hAnsi="Times New Roman" w:cs="Times New Roman"/>
        </w:rPr>
        <w:t>: szakácsnő</w:t>
      </w:r>
      <w:r w:rsidRPr="00203113">
        <w:rPr>
          <w:rFonts w:ascii="Times New Roman" w:hAnsi="Times New Roman" w:cs="Times New Roman"/>
        </w:rPr>
        <w:tab/>
        <w:t xml:space="preserve"> </w:t>
      </w:r>
    </w:p>
    <w:p w14:paraId="2AF39BC6" w14:textId="77777777" w:rsidR="008D4A80" w:rsidRPr="00203113" w:rsidRDefault="008D4A80" w:rsidP="008D4A80">
      <w:pPr>
        <w:tabs>
          <w:tab w:val="right" w:leader="dot" w:pos="9072"/>
        </w:tabs>
        <w:spacing w:before="120"/>
        <w:ind w:hanging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felett a munkáltatói jogkör gyakorlója: </w:t>
      </w:r>
      <w:r w:rsidRPr="00203113">
        <w:rPr>
          <w:rFonts w:ascii="Times New Roman" w:hAnsi="Times New Roman" w:cs="Times New Roman"/>
        </w:rPr>
        <w:t>intézményvezető</w:t>
      </w:r>
    </w:p>
    <w:p w14:paraId="5EABC076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irányítója: </w:t>
      </w:r>
      <w:r w:rsidRPr="00203113">
        <w:rPr>
          <w:rFonts w:ascii="Times New Roman" w:hAnsi="Times New Roman" w:cs="Times New Roman"/>
        </w:rPr>
        <w:t>élelmezésvezető</w:t>
      </w:r>
    </w:p>
    <w:p w14:paraId="7E035E48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 betöltéséhez előírt legmagasabb iskolai végzettség</w:t>
      </w:r>
      <w:r w:rsidRPr="00203113">
        <w:rPr>
          <w:rFonts w:ascii="Times New Roman" w:hAnsi="Times New Roman" w:cs="Times New Roman"/>
        </w:rPr>
        <w:t>: középiskola, szakiskola</w:t>
      </w:r>
    </w:p>
    <w:p w14:paraId="6244F42E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munkakörnek alárendelt munkakörök</w:t>
      </w:r>
      <w:r w:rsidRPr="00203113">
        <w:rPr>
          <w:rFonts w:ascii="Times New Roman" w:hAnsi="Times New Roman" w:cs="Times New Roman"/>
        </w:rPr>
        <w:t>: nincsenek</w:t>
      </w:r>
    </w:p>
    <w:p w14:paraId="0A5864A7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célja:</w:t>
      </w:r>
    </w:p>
    <w:p w14:paraId="7C1A0945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</w:p>
    <w:p w14:paraId="0DE29B86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Helyettesítés rendje:</w:t>
      </w:r>
    </w:p>
    <w:p w14:paraId="4975161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 az alábbi munkaköröket helyettesítheti:</w:t>
      </w:r>
    </w:p>
    <w:p w14:paraId="2BDDED0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konyhai kisegítő</w:t>
      </w:r>
    </w:p>
    <w:p w14:paraId="7BDA78C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munkakört az alábbi munkakörök helyettesíthetik:</w:t>
      </w:r>
    </w:p>
    <w:p w14:paraId="07598C8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konyhai kisegítő</w:t>
      </w:r>
    </w:p>
    <w:p w14:paraId="11718757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munkahely megnevezése</w:t>
      </w:r>
      <w:proofErr w:type="gramStart"/>
      <w:r w:rsidRPr="00203113">
        <w:rPr>
          <w:rFonts w:ascii="Times New Roman" w:hAnsi="Times New Roman" w:cs="Times New Roman"/>
          <w:b/>
          <w:bCs/>
        </w:rPr>
        <w:t>:</w:t>
      </w:r>
      <w:r w:rsidRPr="00203113">
        <w:rPr>
          <w:rFonts w:ascii="Times New Roman" w:hAnsi="Times New Roman" w:cs="Times New Roman"/>
        </w:rPr>
        <w:t xml:space="preserve">  Tiszavasvári</w:t>
      </w:r>
      <w:proofErr w:type="gramEnd"/>
      <w:r w:rsidRPr="00203113">
        <w:rPr>
          <w:rFonts w:ascii="Times New Roman" w:hAnsi="Times New Roman" w:cs="Times New Roman"/>
        </w:rPr>
        <w:t xml:space="preserve"> Bölcsőde</w:t>
      </w:r>
    </w:p>
    <w:p w14:paraId="4B61DC16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munkaidő</w:t>
      </w:r>
      <w:r w:rsidRPr="00203113">
        <w:rPr>
          <w:rFonts w:ascii="Times New Roman" w:hAnsi="Times New Roman" w:cs="Times New Roman"/>
        </w:rPr>
        <w:t xml:space="preserve">: Heti 40 óra </w:t>
      </w:r>
    </w:p>
    <w:p w14:paraId="04451CC6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kapcsolattartás terjedelme és módja:</w:t>
      </w:r>
    </w:p>
    <w:p w14:paraId="6A6D972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- </w:t>
      </w:r>
      <w:r w:rsidRPr="00203113">
        <w:rPr>
          <w:rFonts w:ascii="Times New Roman" w:hAnsi="Times New Roman" w:cs="Times New Roman"/>
          <w:b/>
          <w:bCs/>
        </w:rPr>
        <w:t>belső kapcsolattartás</w:t>
      </w:r>
      <w:r w:rsidRPr="00203113">
        <w:rPr>
          <w:rFonts w:ascii="Times New Roman" w:hAnsi="Times New Roman" w:cs="Times New Roman"/>
        </w:rPr>
        <w:t>: A munkakör kapcsolatot tart fenn az intézményvezetővel, a csoportvezetőkkel, az élelmezésvezetővel. A kapcsolattartás módjai: utasítás, beszámolás, megbeszélés.</w:t>
      </w:r>
    </w:p>
    <w:p w14:paraId="094D322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189BA5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BBF6477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szakácsnő munkáját a bölcsődevezető irányítja, de szükség esetén figyelembe kell vennie az élelmezésvezető javaslatait is. Munkáját a mindenkor érvényben lévő közegészségügyi és élelmezés egészségügyi szabályok betartásával végzi.</w:t>
      </w:r>
    </w:p>
    <w:p w14:paraId="087E0B9D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6904C7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tartalma:</w:t>
      </w:r>
    </w:p>
    <w:p w14:paraId="48D2678B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előre elkészített étlaptól függően a napi étel, létszám függvényében való elkészítése, a kész étel adagolása</w:t>
      </w:r>
    </w:p>
    <w:p w14:paraId="4ADB1211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nyersanyagot az élelmezésvezető adja ki a szakácsnő igénylését figyelembe véve</w:t>
      </w:r>
    </w:p>
    <w:p w14:paraId="5150F675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szakácsnő köteles az átvett nyersanyagok listáját minden esetben aláírásával igazolni, a fel nem használ nyersanyagot visszaadni</w:t>
      </w:r>
    </w:p>
    <w:p w14:paraId="2A0BD001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konyhai dolgozók munkáját az elvégzendő feladatok függvényében irányítja</w:t>
      </w:r>
    </w:p>
    <w:p w14:paraId="2237869D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az ételt kifogástalan minőségben, időre elkészíteni, és minden ételből mintát venni, melyet 48 óráig hűtőszekrényben tárol</w:t>
      </w:r>
    </w:p>
    <w:p w14:paraId="4733FD1E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Figyelemmel kell követnie az előkészítés során, hogy minél kevesebb legyen a tisztítási veszteség.</w:t>
      </w:r>
    </w:p>
    <w:p w14:paraId="308237B3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főzéstechnológiát úgy kell megválasztania, hogy az a lehető legkevésbé csökkentse az ételek vitamintartalmát</w:t>
      </w:r>
    </w:p>
    <w:p w14:paraId="0E9F92AA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Gondoskodnia kell arról, hogy a takarítással, fertőtlenítéssel kapcsolatos HACCP előírásokat a munkaterületén betartsák </w:t>
      </w:r>
    </w:p>
    <w:p w14:paraId="1ACA45EC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Kóstolatlanul ételt nem szolgálhat ki</w:t>
      </w:r>
    </w:p>
    <w:p w14:paraId="5CE9311F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Javaslataival segíti az élelmezésvezető munkáját</w:t>
      </w:r>
    </w:p>
    <w:p w14:paraId="790E498D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használatában lévő gépekért, eszközökért, vagyontárgyakért leltárilag felelős</w:t>
      </w:r>
    </w:p>
    <w:p w14:paraId="34289784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Ha a gépek esetében </w:t>
      </w:r>
      <w:proofErr w:type="spellStart"/>
      <w:r w:rsidRPr="00203113">
        <w:rPr>
          <w:rFonts w:ascii="Times New Roman" w:hAnsi="Times New Roman" w:cs="Times New Roman"/>
        </w:rPr>
        <w:t>hibásodást</w:t>
      </w:r>
      <w:proofErr w:type="spellEnd"/>
      <w:r w:rsidRPr="00203113">
        <w:rPr>
          <w:rFonts w:ascii="Times New Roman" w:hAnsi="Times New Roman" w:cs="Times New Roman"/>
        </w:rPr>
        <w:t xml:space="preserve"> észlel, azt jelenti a bölcsőde vezetőjének</w:t>
      </w:r>
    </w:p>
    <w:p w14:paraId="14496F02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a munkavédelmi és tűzvédelmi előírások betartására</w:t>
      </w:r>
    </w:p>
    <w:p w14:paraId="60346136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Munkahelyét, munkaidőben csak a bölcsődevezető engedélyével hagyhatja el</w:t>
      </w:r>
    </w:p>
    <w:p w14:paraId="54824B61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Munkavégzés helye Tiszavasvári Vöröshadsereg út 10</w:t>
      </w:r>
    </w:p>
    <w:p w14:paraId="25929E42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Munkaideje heti 40 óra</w:t>
      </w:r>
    </w:p>
    <w:p w14:paraId="04CE118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           Naponta 6.30 - 14.30</w:t>
      </w:r>
    </w:p>
    <w:p w14:paraId="7EF20BA5" w14:textId="085614B8" w:rsidR="008D4A80" w:rsidRPr="00DF237E" w:rsidRDefault="008D4A80" w:rsidP="008D4A80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Jogai és egyéb kötelességei tekintetében a közalkalmazotti törvény rendelkezései az irányadóak</w:t>
      </w:r>
    </w:p>
    <w:p w14:paraId="08601E16" w14:textId="69657975" w:rsidR="008D4A80" w:rsidRPr="00DF237E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Záradék</w:t>
      </w:r>
    </w:p>
    <w:p w14:paraId="6A6EEC0F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munkaköri leírást a mai napon átvettem, az abban foglaltakat magamra nézve kötelezőnek ismerem el.</w:t>
      </w:r>
    </w:p>
    <w:p w14:paraId="3C62F2E3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B0CB679" w14:textId="77777777" w:rsidR="008D4A80" w:rsidRPr="00203113" w:rsidRDefault="008D4A80" w:rsidP="008D4A80">
      <w:pPr>
        <w:tabs>
          <w:tab w:val="right" w:leader="dot" w:pos="5103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Kelt: </w:t>
      </w:r>
      <w:r w:rsidRPr="00203113">
        <w:rPr>
          <w:rFonts w:ascii="Times New Roman" w:hAnsi="Times New Roman" w:cs="Times New Roman"/>
        </w:rPr>
        <w:tab/>
      </w:r>
    </w:p>
    <w:p w14:paraId="157AF62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6"/>
        <w:gridCol w:w="4606"/>
      </w:tblGrid>
      <w:tr w:rsidR="008D4A80" w:rsidRPr="00203113" w14:paraId="7D82E35F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184F1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5DE6D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</w:tr>
      <w:tr w:rsidR="008D4A80" w:rsidRPr="00203113" w14:paraId="113D2C81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159A34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lastRenderedPageBreak/>
              <w:t>átadó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6DAC17A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átvevő</w:t>
            </w:r>
          </w:p>
        </w:tc>
      </w:tr>
    </w:tbl>
    <w:p w14:paraId="72E119C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40A66A4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Példányok:</w:t>
      </w:r>
    </w:p>
    <w:p w14:paraId="4B487CE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1. pld. munkáltató</w:t>
      </w:r>
    </w:p>
    <w:p w14:paraId="36ECE34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2. pld. munkavállaló személyi anyag</w:t>
      </w:r>
    </w:p>
    <w:p w14:paraId="38D8764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3. pld. irattár</w:t>
      </w:r>
    </w:p>
    <w:p w14:paraId="61806998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165FD755" w14:textId="501B0FF2" w:rsidR="008D4A80" w:rsidRPr="00203113" w:rsidRDefault="00DF74F1" w:rsidP="008D4A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30117A2" wp14:editId="77534215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3771900" cy="800100"/>
                <wp:effectExtent l="0" t="0" r="0" b="0"/>
                <wp:wrapNone/>
                <wp:docPr id="9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32FBE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Tioszavasvári</w:t>
                            </w:r>
                            <w:proofErr w:type="spellEnd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Bölcsőde</w:t>
                            </w:r>
                          </w:p>
                          <w:p w14:paraId="62AB839B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4440 Tiszavasvári Gombás András utca 8/a</w:t>
                            </w:r>
                          </w:p>
                          <w:p w14:paraId="68E4CD9D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Tel: 42/</w:t>
                            </w:r>
                            <w:proofErr w:type="gramStart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275-671  Mobil</w:t>
                            </w:r>
                            <w:proofErr w:type="gramEnd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sz w:val="20"/>
                                <w:szCs w:val="20"/>
                              </w:rPr>
                              <w:t>: 06/30 3022199  E-mail:</w:t>
                            </w:r>
                          </w:p>
                          <w:p w14:paraId="2CB0E6FD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</w:p>
                          <w:p w14:paraId="199A416B" w14:textId="77777777" w:rsidR="00E814A3" w:rsidRDefault="00E814A3" w:rsidP="008D4A80">
                            <w:pP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</w:p>
                          <w:p w14:paraId="4DCC609D" w14:textId="77777777" w:rsidR="00E814A3" w:rsidRDefault="00E814A3" w:rsidP="008D4A80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>Tel: 42/</w:t>
                            </w:r>
                            <w:proofErr w:type="gramStart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>275-671  Mobil</w:t>
                            </w:r>
                            <w:proofErr w:type="gramEnd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>: 06/30 3022199  E-mail: cseperedok@tiszavasvari.hu</w:t>
                            </w:r>
                          </w:p>
                          <w:p w14:paraId="34A35076" w14:textId="77777777" w:rsidR="00E814A3" w:rsidRDefault="00E814A3" w:rsidP="008D4A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0117A2" id="Szövegdoboz 7" o:spid="_x0000_s1031" type="#_x0000_t202" style="position:absolute;left:0;text-align:left;margin-left:135pt;margin-top:0;width:297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" filled="f" stroked="f">
                <v:textbox>
                  <w:txbxContent>
                    <w:p w14:paraId="6CE32FBE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Tioszavasvári Bölcsőde</w:t>
                      </w:r>
                    </w:p>
                    <w:p w14:paraId="62AB839B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4440 Tiszavasvári Gombás András utca 8/a</w:t>
                      </w:r>
                    </w:p>
                    <w:p w14:paraId="68E4CD9D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  <w:sz w:val="20"/>
                          <w:szCs w:val="20"/>
                        </w:rPr>
                        <w:t>Tel: 42/275-671  Mobil: 06/30 3022199  E-mail:</w:t>
                      </w:r>
                    </w:p>
                    <w:p w14:paraId="2CB0E6FD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</w:p>
                    <w:p w14:paraId="199A416B" w14:textId="77777777" w:rsidR="00E814A3" w:rsidRDefault="00E814A3" w:rsidP="008D4A80">
                      <w:pP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</w:p>
                    <w:p w14:paraId="4DCC609D" w14:textId="77777777" w:rsidR="00E814A3" w:rsidRDefault="00E814A3" w:rsidP="008D4A80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>Tel: 42/275-671  Mobil: 06/30 3022199  E-mail: cseperedok@tiszavasvari.hu</w:t>
                      </w:r>
                    </w:p>
                    <w:p w14:paraId="34A35076" w14:textId="77777777" w:rsidR="00E814A3" w:rsidRDefault="00E814A3" w:rsidP="008D4A80"/>
                  </w:txbxContent>
                </v:textbox>
              </v:shape>
            </w:pict>
          </mc:Fallback>
        </mc:AlternateContent>
      </w:r>
      <w:r w:rsidR="008D4A80" w:rsidRPr="00203113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3BF49697" wp14:editId="3141F88C">
            <wp:extent cx="1704975" cy="781050"/>
            <wp:effectExtent l="1905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D4914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76D60983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Konyhalány/szakácsnő munkaköri leírása</w:t>
      </w:r>
    </w:p>
    <w:p w14:paraId="0C37D3C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54C3AC57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 xml:space="preserve">Munkavállaló neve: </w:t>
      </w:r>
    </w:p>
    <w:p w14:paraId="71B770E6" w14:textId="77777777" w:rsidR="008D4A80" w:rsidRPr="00203113" w:rsidRDefault="008D4A80" w:rsidP="008D4A80">
      <w:pPr>
        <w:tabs>
          <w:tab w:val="left" w:pos="6120"/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Munkakör megnevezése</w:t>
      </w:r>
      <w:r w:rsidRPr="00203113">
        <w:rPr>
          <w:rFonts w:ascii="Times New Roman" w:hAnsi="Times New Roman" w:cs="Times New Roman"/>
        </w:rPr>
        <w:t>: konyhai kisegítő</w:t>
      </w:r>
      <w:r w:rsidRPr="00203113">
        <w:rPr>
          <w:rFonts w:ascii="Times New Roman" w:hAnsi="Times New Roman" w:cs="Times New Roman"/>
        </w:rPr>
        <w:tab/>
        <w:t xml:space="preserve"> </w:t>
      </w:r>
    </w:p>
    <w:p w14:paraId="25732BF4" w14:textId="77777777" w:rsidR="008D4A80" w:rsidRPr="00203113" w:rsidRDefault="008D4A80" w:rsidP="008D4A80">
      <w:pPr>
        <w:tabs>
          <w:tab w:val="right" w:leader="dot" w:pos="9072"/>
        </w:tabs>
        <w:spacing w:before="120"/>
        <w:ind w:hanging="7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felett a munkáltatói jogkör gyakorlója: </w:t>
      </w:r>
      <w:r w:rsidRPr="00203113">
        <w:rPr>
          <w:rFonts w:ascii="Times New Roman" w:hAnsi="Times New Roman" w:cs="Times New Roman"/>
        </w:rPr>
        <w:t>intézményvezető</w:t>
      </w:r>
    </w:p>
    <w:p w14:paraId="4E6A07FB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A munkakör irányítója: </w:t>
      </w:r>
      <w:r w:rsidRPr="00203113">
        <w:rPr>
          <w:rFonts w:ascii="Times New Roman" w:hAnsi="Times New Roman" w:cs="Times New Roman"/>
        </w:rPr>
        <w:t>élelmezésvezető</w:t>
      </w:r>
    </w:p>
    <w:p w14:paraId="54C107F1" w14:textId="77777777" w:rsidR="008D4A80" w:rsidRPr="00203113" w:rsidRDefault="008D4A80" w:rsidP="008D4A80">
      <w:pPr>
        <w:tabs>
          <w:tab w:val="right" w:leader="dot" w:pos="9072"/>
        </w:tabs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 betöltéséhez előírt legmagasabb iskolai végzettség</w:t>
      </w:r>
      <w:r w:rsidRPr="00203113">
        <w:rPr>
          <w:rFonts w:ascii="Times New Roman" w:hAnsi="Times New Roman" w:cs="Times New Roman"/>
        </w:rPr>
        <w:t>: középiskola, szakiskola</w:t>
      </w:r>
    </w:p>
    <w:p w14:paraId="0C5A87A3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munkakörnek alárendelt munkakörök</w:t>
      </w:r>
      <w:r w:rsidRPr="00203113">
        <w:rPr>
          <w:rFonts w:ascii="Times New Roman" w:hAnsi="Times New Roman" w:cs="Times New Roman"/>
        </w:rPr>
        <w:t>: nincsenek</w:t>
      </w:r>
    </w:p>
    <w:p w14:paraId="08123EF3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célja:</w:t>
      </w:r>
    </w:p>
    <w:p w14:paraId="3F05B5BC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</w:p>
    <w:p w14:paraId="5919D5BF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Helyettesítés rendje:</w:t>
      </w:r>
    </w:p>
    <w:p w14:paraId="4F29E22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 az alábbi munkaköröket helyettesítheti:</w:t>
      </w:r>
    </w:p>
    <w:p w14:paraId="14D6670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konyhai kisegítő</w:t>
      </w:r>
    </w:p>
    <w:p w14:paraId="003B8ED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- a munkakört az alábbi munkakörök helyettesíthetik:</w:t>
      </w:r>
    </w:p>
    <w:p w14:paraId="07E3043B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</w:r>
      <w:r w:rsidRPr="00203113">
        <w:rPr>
          <w:rFonts w:ascii="Times New Roman" w:hAnsi="Times New Roman" w:cs="Times New Roman"/>
        </w:rPr>
        <w:tab/>
        <w:t>- konyhai kisegítő</w:t>
      </w:r>
    </w:p>
    <w:p w14:paraId="2B25FB2A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munkahely megnevezése:</w:t>
      </w:r>
      <w:r w:rsidRPr="00203113">
        <w:rPr>
          <w:rFonts w:ascii="Times New Roman" w:hAnsi="Times New Roman" w:cs="Times New Roman"/>
        </w:rPr>
        <w:t xml:space="preserve"> </w:t>
      </w:r>
    </w:p>
    <w:p w14:paraId="6B215728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>A munkaidő</w:t>
      </w:r>
      <w:r w:rsidRPr="00203113">
        <w:rPr>
          <w:rFonts w:ascii="Times New Roman" w:hAnsi="Times New Roman" w:cs="Times New Roman"/>
        </w:rPr>
        <w:t xml:space="preserve">: Heti 40 óra </w:t>
      </w:r>
    </w:p>
    <w:p w14:paraId="79199379" w14:textId="77777777" w:rsidR="008D4A80" w:rsidRPr="00203113" w:rsidRDefault="008D4A80" w:rsidP="008D4A80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kapcsolattartás terjedelme és módja:</w:t>
      </w:r>
    </w:p>
    <w:p w14:paraId="653B8DC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 xml:space="preserve">- </w:t>
      </w:r>
      <w:r w:rsidRPr="00203113">
        <w:rPr>
          <w:rFonts w:ascii="Times New Roman" w:hAnsi="Times New Roman" w:cs="Times New Roman"/>
          <w:b/>
          <w:bCs/>
        </w:rPr>
        <w:t>belső kapcsolattartás</w:t>
      </w:r>
      <w:r w:rsidRPr="00203113">
        <w:rPr>
          <w:rFonts w:ascii="Times New Roman" w:hAnsi="Times New Roman" w:cs="Times New Roman"/>
        </w:rPr>
        <w:t xml:space="preserve">: A munkakör kapcsolatot tart fenn az intézményvezetővel,  az élelmezésvezetővel, a szakácsnővel </w:t>
      </w:r>
      <w:proofErr w:type="gramStart"/>
      <w:r w:rsidRPr="00203113">
        <w:rPr>
          <w:rFonts w:ascii="Times New Roman" w:hAnsi="Times New Roman" w:cs="Times New Roman"/>
        </w:rPr>
        <w:t>A</w:t>
      </w:r>
      <w:proofErr w:type="gramEnd"/>
      <w:r w:rsidRPr="00203113">
        <w:rPr>
          <w:rFonts w:ascii="Times New Roman" w:hAnsi="Times New Roman" w:cs="Times New Roman"/>
        </w:rPr>
        <w:t xml:space="preserve"> kapcsolattartás módjai: utasítás, beszámolás, megbeszélés.</w:t>
      </w:r>
    </w:p>
    <w:p w14:paraId="38BBF3A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Munkáját közvetlenül a szakácsnő irányításával látja el. </w:t>
      </w:r>
    </w:p>
    <w:p w14:paraId="1D7E082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bölcsőde zavartalan működése érdekében munkaidőben köteles minden olyan feladatot elvégezni mellyel a bölcsődevezető megbízza.</w:t>
      </w:r>
    </w:p>
    <w:p w14:paraId="070BC7DE" w14:textId="74F17A8E" w:rsidR="008D4A80" w:rsidRDefault="008D4A80" w:rsidP="008D4A80">
      <w:pPr>
        <w:jc w:val="both"/>
        <w:rPr>
          <w:rFonts w:ascii="Times New Roman" w:hAnsi="Times New Roman" w:cs="Times New Roman"/>
        </w:rPr>
      </w:pPr>
    </w:p>
    <w:p w14:paraId="6EF79FDB" w14:textId="77777777" w:rsidR="00DF237E" w:rsidRPr="00203113" w:rsidRDefault="00DF237E" w:rsidP="008D4A80">
      <w:pPr>
        <w:jc w:val="both"/>
        <w:rPr>
          <w:rFonts w:ascii="Times New Roman" w:hAnsi="Times New Roman" w:cs="Times New Roman"/>
        </w:rPr>
      </w:pPr>
    </w:p>
    <w:p w14:paraId="69FF4140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A munkakör tartalma:</w:t>
      </w:r>
    </w:p>
    <w:p w14:paraId="00771789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73CE89BB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ismerni és munkájában betartani a mindenkori közegészségügyi és élelmezés egészségügyi előírásokat</w:t>
      </w:r>
    </w:p>
    <w:p w14:paraId="5586B628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ismeri és betartani a munkaügyi és tűzvédelmi szabályokat</w:t>
      </w:r>
    </w:p>
    <w:p w14:paraId="2C06FF37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betartani a HACCP rendszer reá vonatkozó utasításait</w:t>
      </w:r>
    </w:p>
    <w:p w14:paraId="23799CED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Feladata a főzéshez szükséges nyersanyag előkészítése. Az előkészítés során ügyelnie kell arra, hogy minél kisebb legyen a nyersanyagok tisztítási vesztesége</w:t>
      </w:r>
    </w:p>
    <w:p w14:paraId="0B85EF91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Szükség esetén besegít a szakácsnőnek az ételek elkészítésébe</w:t>
      </w:r>
    </w:p>
    <w:p w14:paraId="2C443B62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Az étkezésekhez, és a főzési </w:t>
      </w:r>
      <w:proofErr w:type="gramStart"/>
      <w:r w:rsidRPr="00203113">
        <w:rPr>
          <w:rFonts w:ascii="Times New Roman" w:hAnsi="Times New Roman" w:cs="Times New Roman"/>
        </w:rPr>
        <w:t>folyamathoz  kapcsolódva</w:t>
      </w:r>
      <w:proofErr w:type="gramEnd"/>
      <w:r w:rsidRPr="00203113">
        <w:rPr>
          <w:rFonts w:ascii="Times New Roman" w:hAnsi="Times New Roman" w:cs="Times New Roman"/>
        </w:rPr>
        <w:t xml:space="preserve"> végzi az edények mosogatását. Mindenkor köteles betartani </w:t>
      </w:r>
      <w:proofErr w:type="gramStart"/>
      <w:r w:rsidRPr="00203113">
        <w:rPr>
          <w:rFonts w:ascii="Times New Roman" w:hAnsi="Times New Roman" w:cs="Times New Roman"/>
        </w:rPr>
        <w:t>a</w:t>
      </w:r>
      <w:proofErr w:type="gramEnd"/>
      <w:r w:rsidRPr="00203113">
        <w:rPr>
          <w:rFonts w:ascii="Times New Roman" w:hAnsi="Times New Roman" w:cs="Times New Roman"/>
        </w:rPr>
        <w:t xml:space="preserve"> </w:t>
      </w:r>
      <w:proofErr w:type="spellStart"/>
      <w:r w:rsidRPr="00203113">
        <w:rPr>
          <w:rFonts w:ascii="Times New Roman" w:hAnsi="Times New Roman" w:cs="Times New Roman"/>
        </w:rPr>
        <w:t>a</w:t>
      </w:r>
      <w:proofErr w:type="spellEnd"/>
      <w:r w:rsidRPr="00203113">
        <w:rPr>
          <w:rFonts w:ascii="Times New Roman" w:hAnsi="Times New Roman" w:cs="Times New Roman"/>
        </w:rPr>
        <w:t xml:space="preserve"> fertőtlenítés szabályait.</w:t>
      </w:r>
    </w:p>
    <w:p w14:paraId="50A6F0CC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előkészítést követően elvégzi az előkészítő helyiség napi takarítását</w:t>
      </w:r>
    </w:p>
    <w:p w14:paraId="2F70A5EA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Feladata a főzőkonyha napi takarításának és a kapcsolódó helyiségek napi takarításának elvégzése.</w:t>
      </w:r>
    </w:p>
    <w:p w14:paraId="0F99D9C1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Szem előtt tartja a nagytakarítás szükségességét és elvégzi azt (ablakmosás, függöny mosás)</w:t>
      </w:r>
    </w:p>
    <w:p w14:paraId="1C436921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kezelésében lévő leltári tárgyakért felelőséggel tartozik</w:t>
      </w:r>
    </w:p>
    <w:p w14:paraId="6124CA50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A konyhai gépeket csak </w:t>
      </w:r>
      <w:proofErr w:type="spellStart"/>
      <w:r w:rsidRPr="00203113">
        <w:rPr>
          <w:rFonts w:ascii="Times New Roman" w:hAnsi="Times New Roman" w:cs="Times New Roman"/>
        </w:rPr>
        <w:t>rendeltetészerűen</w:t>
      </w:r>
      <w:proofErr w:type="spellEnd"/>
      <w:r w:rsidRPr="00203113">
        <w:rPr>
          <w:rFonts w:ascii="Times New Roman" w:hAnsi="Times New Roman" w:cs="Times New Roman"/>
        </w:rPr>
        <w:t xml:space="preserve"> használhatja. Ha meghibásodást észlel jelzi azt a szakácsnőnek és a bölcsőde vezetőjének, és azonnal üzemen kívül helyezi a gépet.</w:t>
      </w:r>
    </w:p>
    <w:p w14:paraId="5B724929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Heti munkaideje 40 óra    </w:t>
      </w:r>
    </w:p>
    <w:p w14:paraId="4A6D8B87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Munkaideje délelőttös műszakban 6.30-tól   14.30-ig</w:t>
      </w:r>
    </w:p>
    <w:p w14:paraId="678E878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                         délutános műszakban 7.30-tól    15.30-ig</w:t>
      </w:r>
    </w:p>
    <w:p w14:paraId="61F1CC1C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Munkaideje alatt a bölcsőde épületét csak a bölcsődevezető engedélyével hagyhatja el</w:t>
      </w:r>
    </w:p>
    <w:p w14:paraId="1430435D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Egyéb jogai és kötelességei tekintetébe a közalkalmazotti törvény rendelkezései az irányadóak.</w:t>
      </w:r>
    </w:p>
    <w:p w14:paraId="1A94FD8F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  <w:b/>
          <w:bCs/>
        </w:rPr>
        <w:t xml:space="preserve">Szakácsnői végzettségét figyelembe véve, </w:t>
      </w:r>
      <w:r w:rsidRPr="00203113">
        <w:rPr>
          <w:rFonts w:ascii="Times New Roman" w:hAnsi="Times New Roman" w:cs="Times New Roman"/>
        </w:rPr>
        <w:t>amikor a szakácsnő bármilyen ok miatt hiányzik, köteles a szakácsnő munkaköri leírásában foglaltak elvégzésére, és betartására, melyek a következők:</w:t>
      </w:r>
    </w:p>
    <w:p w14:paraId="60D02852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szakácsnő munkáját a bölcsődevezető irányítja, de szükség esetén figyelembe kell vennie az élelmezésvezető javaslatait is. Munkáját a mindenkor érvényben lévő közegészségügyi és élelmezés egészségügyi szabályok betartásával végzi.</w:t>
      </w:r>
    </w:p>
    <w:p w14:paraId="2CA7B5A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38F13FD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Napi feladata:</w:t>
      </w:r>
    </w:p>
    <w:p w14:paraId="1A2A98A3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Az előre elkészített étlaptól függően a napi étel, létszám függvényében való elkészítése, a kész étel adagolása</w:t>
      </w:r>
    </w:p>
    <w:p w14:paraId="6F2E58EA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nyersanyagot az élelmezésvezető adja ki a szakácsnő igénylését figyelembe véve</w:t>
      </w:r>
    </w:p>
    <w:p w14:paraId="6015EF95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szakácsnő köteles az átvett nyersanyagok listáját minden esetben aláírásával igazolni, a fel nem használ nyersanyagot visszaadni</w:t>
      </w:r>
    </w:p>
    <w:p w14:paraId="44951A98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konyhai dolgozók munkáját az elvégzendő feladatok függvényében irányítja</w:t>
      </w:r>
    </w:p>
    <w:p w14:paraId="272A0F8A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lastRenderedPageBreak/>
        <w:t>Köteles az ételt kifogástalan minőségben, időre elkészíteni, és minden ételből mintát venni, melyet 48 óráig hűtőszekrényben tárol</w:t>
      </w:r>
    </w:p>
    <w:p w14:paraId="13A2DE34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Figyelemmel kell követnie az előkészítés során, hogy minél kevesebb legyen a tisztítási veszteség.</w:t>
      </w:r>
    </w:p>
    <w:p w14:paraId="6A3325CA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főzéstechnológiát úgy kell megválasztania, hogy az a lehető legkevésbé csökkentse az ételek vitamintartalmát</w:t>
      </w:r>
    </w:p>
    <w:p w14:paraId="473D995D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Gondoskodnia kell arról, hogy a takarítással, fertőtlenítéssel kapcsolatos HACCP előírásokat a munkaterületén betartsák </w:t>
      </w:r>
    </w:p>
    <w:p w14:paraId="21315C9A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Kóstolatlanul ételt nem szolgálhat ki</w:t>
      </w:r>
    </w:p>
    <w:p w14:paraId="7DBA5549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Javaslataival segíti az élelmezésvezető munkáját</w:t>
      </w:r>
    </w:p>
    <w:p w14:paraId="7066CD73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használatában lévő gépekért, eszközökért, vagyontárgyakért leltárilag felelős</w:t>
      </w:r>
    </w:p>
    <w:p w14:paraId="32E49F67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Ha a gépek esetében meghibásodást észlel, azt jelenti a bölcsőde vezetőjének</w:t>
      </w:r>
    </w:p>
    <w:p w14:paraId="07C3F82E" w14:textId="77777777" w:rsidR="008D4A80" w:rsidRPr="00203113" w:rsidRDefault="008D4A80" w:rsidP="005D0989">
      <w:pPr>
        <w:numPr>
          <w:ilvl w:val="0"/>
          <w:numId w:val="8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Köteles a munkavédelmi és tűzvédelmi előírások betartására</w:t>
      </w:r>
    </w:p>
    <w:p w14:paraId="29560C0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6517128C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  <w:r w:rsidRPr="00203113">
        <w:rPr>
          <w:rFonts w:ascii="Times New Roman" w:hAnsi="Times New Roman" w:cs="Times New Roman"/>
          <w:b/>
          <w:bCs/>
        </w:rPr>
        <w:t>Záradék</w:t>
      </w:r>
    </w:p>
    <w:p w14:paraId="412F67B1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2A9BB2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547EB14C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A munkaköri leírást a mai napon átvettem, az abban foglaltakat magamra nézve kötelezőnek ismerem el.</w:t>
      </w:r>
    </w:p>
    <w:p w14:paraId="1B64856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7A5F981C" w14:textId="77777777" w:rsidR="008D4A80" w:rsidRPr="00203113" w:rsidRDefault="008D4A80" w:rsidP="008D4A80">
      <w:pPr>
        <w:tabs>
          <w:tab w:val="right" w:leader="dot" w:pos="5103"/>
        </w:tabs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 xml:space="preserve">Kelt: </w:t>
      </w:r>
      <w:r w:rsidRPr="00203113">
        <w:rPr>
          <w:rFonts w:ascii="Times New Roman" w:hAnsi="Times New Roman" w:cs="Times New Roman"/>
        </w:rPr>
        <w:tab/>
      </w:r>
    </w:p>
    <w:p w14:paraId="405B717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0F1DCA6A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6"/>
        <w:gridCol w:w="4606"/>
      </w:tblGrid>
      <w:tr w:rsidR="008D4A80" w:rsidRPr="00203113" w14:paraId="6B0B5388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AFD9B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FE685" w14:textId="77777777" w:rsidR="008D4A80" w:rsidRPr="00203113" w:rsidRDefault="008D4A80" w:rsidP="00D15D31">
            <w:pPr>
              <w:tabs>
                <w:tab w:val="right" w:leader="dot" w:pos="3969"/>
              </w:tabs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ab/>
            </w:r>
          </w:p>
        </w:tc>
      </w:tr>
      <w:tr w:rsidR="008D4A80" w:rsidRPr="00203113" w14:paraId="38411328" w14:textId="77777777" w:rsidTr="00D15D3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C9072BB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átadó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C8E402F" w14:textId="77777777" w:rsidR="008D4A80" w:rsidRPr="00203113" w:rsidRDefault="008D4A80" w:rsidP="00D15D31">
            <w:pPr>
              <w:jc w:val="both"/>
              <w:rPr>
                <w:rFonts w:ascii="Times New Roman" w:hAnsi="Times New Roman" w:cs="Times New Roman"/>
              </w:rPr>
            </w:pPr>
            <w:r w:rsidRPr="00203113">
              <w:rPr>
                <w:rFonts w:ascii="Times New Roman" w:hAnsi="Times New Roman" w:cs="Times New Roman"/>
              </w:rPr>
              <w:t>átvevő</w:t>
            </w:r>
          </w:p>
        </w:tc>
      </w:tr>
    </w:tbl>
    <w:p w14:paraId="3388B555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</w:p>
    <w:p w14:paraId="1EA14284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>Példányok:</w:t>
      </w:r>
    </w:p>
    <w:p w14:paraId="2B81841E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1. pld. munkáltató</w:t>
      </w:r>
    </w:p>
    <w:p w14:paraId="22B63549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2. pld. munkavállaló személyi anyag</w:t>
      </w:r>
    </w:p>
    <w:p w14:paraId="432708D0" w14:textId="77777777" w:rsidR="008D4A80" w:rsidRPr="00203113" w:rsidRDefault="008D4A80" w:rsidP="008D4A80">
      <w:pPr>
        <w:jc w:val="both"/>
        <w:rPr>
          <w:rFonts w:ascii="Times New Roman" w:hAnsi="Times New Roman" w:cs="Times New Roman"/>
        </w:rPr>
      </w:pPr>
      <w:r w:rsidRPr="00203113">
        <w:rPr>
          <w:rFonts w:ascii="Times New Roman" w:hAnsi="Times New Roman" w:cs="Times New Roman"/>
        </w:rPr>
        <w:tab/>
        <w:t>3. pld. irattár</w:t>
      </w:r>
    </w:p>
    <w:p w14:paraId="4B89DE7E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032953D4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6381AD80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00E9FE45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2BCC3D5D" w14:textId="77777777" w:rsidR="008D4A80" w:rsidRPr="00203113" w:rsidRDefault="008D4A80" w:rsidP="008D4A80">
      <w:pPr>
        <w:jc w:val="both"/>
        <w:rPr>
          <w:rFonts w:ascii="Times New Roman" w:hAnsi="Times New Roman" w:cs="Times New Roman"/>
          <w:b/>
          <w:bCs/>
        </w:rPr>
      </w:pPr>
    </w:p>
    <w:p w14:paraId="5D52ECA6" w14:textId="77777777" w:rsidR="008D4A80" w:rsidRPr="00203113" w:rsidRDefault="008D4A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8D4A80" w:rsidRPr="00203113" w:rsidSect="00CA0366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E7483" w14:textId="77777777" w:rsidR="00AD1F11" w:rsidRDefault="00AD1F11" w:rsidP="00FD3F76">
      <w:pPr>
        <w:spacing w:after="0" w:line="240" w:lineRule="auto"/>
      </w:pPr>
      <w:r>
        <w:separator/>
      </w:r>
    </w:p>
  </w:endnote>
  <w:endnote w:type="continuationSeparator" w:id="0">
    <w:p w14:paraId="6F8D4488" w14:textId="77777777" w:rsidR="00AD1F11" w:rsidRDefault="00AD1F11" w:rsidP="00FD3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aja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18D7F" w14:textId="77777777" w:rsidR="00E814A3" w:rsidRDefault="007A54E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32A12">
      <w:rPr>
        <w:noProof/>
      </w:rPr>
      <w:t>1</w:t>
    </w:r>
    <w:r>
      <w:rPr>
        <w:noProof/>
      </w:rPr>
      <w:fldChar w:fldCharType="end"/>
    </w:r>
  </w:p>
  <w:p w14:paraId="496E3068" w14:textId="77777777" w:rsidR="00E814A3" w:rsidRDefault="00E814A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886032"/>
      <w:docPartObj>
        <w:docPartGallery w:val="Page Numbers (Bottom of Page)"/>
        <w:docPartUnique/>
      </w:docPartObj>
    </w:sdtPr>
    <w:sdtEndPr/>
    <w:sdtContent>
      <w:p w14:paraId="7FD51230" w14:textId="77777777" w:rsidR="00E814A3" w:rsidRDefault="007A54E3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A12">
          <w:rPr>
            <w:noProof/>
          </w:rPr>
          <w:t>145</w:t>
        </w:r>
        <w:r>
          <w:rPr>
            <w:noProof/>
          </w:rPr>
          <w:fldChar w:fldCharType="end"/>
        </w:r>
      </w:p>
    </w:sdtContent>
  </w:sdt>
  <w:p w14:paraId="2C27A8E9" w14:textId="77777777" w:rsidR="00E814A3" w:rsidRDefault="00E814A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88449" w14:textId="77777777" w:rsidR="00AD1F11" w:rsidRDefault="00AD1F11" w:rsidP="00FD3F76">
      <w:pPr>
        <w:spacing w:after="0" w:line="240" w:lineRule="auto"/>
      </w:pPr>
      <w:r>
        <w:separator/>
      </w:r>
    </w:p>
  </w:footnote>
  <w:footnote w:type="continuationSeparator" w:id="0">
    <w:p w14:paraId="5EE8D520" w14:textId="77777777" w:rsidR="00AD1F11" w:rsidRDefault="00AD1F11" w:rsidP="00FD3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D1490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82"/>
    <w:multiLevelType w:val="singleLevel"/>
    <w:tmpl w:val="04D6DE7E"/>
    <w:lvl w:ilvl="0">
      <w:start w:val="1"/>
      <w:numFmt w:val="bullet"/>
      <w:pStyle w:val="StlusCmsor3Eltte6ptUtna6p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>
    <w:nsid w:val="FFFFFFFE"/>
    <w:multiLevelType w:val="singleLevel"/>
    <w:tmpl w:val="9EA0E802"/>
    <w:lvl w:ilvl="0">
      <w:numFmt w:val="decimal"/>
      <w:lvlText w:val="*"/>
      <w:lvlJc w:val="left"/>
      <w:rPr>
        <w:rFonts w:ascii="Times New Roman" w:hAnsi="Times New Roman" w:cs="Times New Roman"/>
      </w:rPr>
    </w:lvl>
  </w:abstractNum>
  <w:abstractNum w:abstractNumId="3">
    <w:nsid w:val="00000001"/>
    <w:multiLevelType w:val="multilevel"/>
    <w:tmpl w:val="F86278F4"/>
    <w:lvl w:ilvl="0">
      <w:start w:val="1"/>
      <w:numFmt w:val="lowerLetter"/>
      <w:pStyle w:val="lista2"/>
      <w:suff w:val="nothing"/>
      <w:lvlText w:val="%1.)"/>
      <w:lvlJc w:val="left"/>
      <w:pPr>
        <w:tabs>
          <w:tab w:val="num" w:pos="0"/>
        </w:tabs>
      </w:pPr>
      <w:rPr>
        <w:rFonts w:ascii="Times New Roman" w:eastAsia="Times New Roman" w:hAnsi="Times New Roman"/>
        <w:b/>
        <w:bCs/>
        <w:i w:val="0"/>
        <w:iCs w:val="0"/>
        <w:sz w:val="24"/>
        <w:szCs w:val="24"/>
      </w:rPr>
    </w:lvl>
    <w:lvl w:ilvl="1">
      <w:start w:val="1"/>
      <w:numFmt w:val="upperLetter"/>
      <w:lvlText w:val="%1.%2. §"/>
      <w:lvlJc w:val="left"/>
      <w:pPr>
        <w:tabs>
          <w:tab w:val="num" w:pos="720"/>
        </w:tabs>
      </w:pPr>
      <w:rPr>
        <w:rFonts w:ascii="Times New Roman" w:hAnsi="Times New Roman"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ascii="Times New Roman" w:hAnsi="Times New Roman"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ascii="Times New Roman" w:hAnsi="Times New Roman"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ascii="Times New Roman" w:hAnsi="Times New Roman"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ascii="Times New Roman" w:hAnsi="Times New Roman"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ascii="Times New Roman" w:hAnsi="Times New Roman"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ascii="Times New Roman" w:hAnsi="Times New Roman" w:cs="Times New Roman"/>
      </w:rPr>
    </w:lvl>
  </w:abstractNum>
  <w:abstractNum w:abstractNumId="4">
    <w:nsid w:val="00000002"/>
    <w:multiLevelType w:val="singleLevel"/>
    <w:tmpl w:val="00000002"/>
    <w:name w:val="WW8Num1"/>
    <w:lvl w:ilvl="0">
      <w:start w:val="1"/>
      <w:numFmt w:val="bullet"/>
      <w:pStyle w:val="lista1"/>
      <w:lvlText w:val=""/>
      <w:lvlJc w:val="left"/>
      <w:pPr>
        <w:tabs>
          <w:tab w:val="num" w:pos="1267"/>
        </w:tabs>
        <w:ind w:left="1267" w:hanging="360"/>
      </w:pPr>
      <w:rPr>
        <w:rFonts w:ascii="Symbol" w:hAnsi="Symbol" w:cs="Symbol"/>
      </w:rPr>
    </w:lvl>
  </w:abstractNum>
  <w:abstractNum w:abstractNumId="5">
    <w:nsid w:val="00000003"/>
    <w:multiLevelType w:val="singleLevel"/>
    <w:tmpl w:val="00000003"/>
    <w:name w:val="WW8Num4"/>
    <w:lvl w:ilvl="0">
      <w:start w:val="1"/>
      <w:numFmt w:val="upperRoman"/>
      <w:pStyle w:val="F2"/>
      <w:lvlText w:val="%1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</w:abstractNum>
  <w:abstractNum w:abstractNumId="6">
    <w:nsid w:val="00000006"/>
    <w:multiLevelType w:val="singleLevel"/>
    <w:tmpl w:val="00000006"/>
    <w:name w:val="WW8Num13"/>
    <w:lvl w:ilvl="0">
      <w:start w:val="1"/>
      <w:numFmt w:val="lowerLetter"/>
      <w:pStyle w:val="rmai"/>
      <w:lvlText w:val="%1)"/>
      <w:lvlJc w:val="left"/>
      <w:pPr>
        <w:tabs>
          <w:tab w:val="num" w:pos="907"/>
        </w:tabs>
        <w:ind w:left="907" w:hanging="453"/>
      </w:pPr>
      <w:rPr>
        <w:rFonts w:ascii="Times New Roman" w:hAnsi="Times New Roman" w:cs="Times New Roman"/>
        <w:b w:val="0"/>
        <w:bCs w:val="0"/>
        <w:i/>
        <w:iCs/>
        <w:sz w:val="24"/>
        <w:szCs w:val="24"/>
      </w:rPr>
    </w:lvl>
  </w:abstractNum>
  <w:abstractNum w:abstractNumId="7">
    <w:nsid w:val="02674D08"/>
    <w:multiLevelType w:val="hybridMultilevel"/>
    <w:tmpl w:val="C1C65A48"/>
    <w:lvl w:ilvl="0" w:tplc="040E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026924F1"/>
    <w:multiLevelType w:val="hybridMultilevel"/>
    <w:tmpl w:val="BEDA460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8170F17"/>
    <w:multiLevelType w:val="hybridMultilevel"/>
    <w:tmpl w:val="175CABF2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09441F84"/>
    <w:multiLevelType w:val="hybridMultilevel"/>
    <w:tmpl w:val="88C45A1C"/>
    <w:lvl w:ilvl="0" w:tplc="C7D6156E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cs="Wingdings" w:hint="default"/>
      </w:rPr>
    </w:lvl>
  </w:abstractNum>
  <w:abstractNum w:abstractNumId="11">
    <w:nsid w:val="0A9221D2"/>
    <w:multiLevelType w:val="hybridMultilevel"/>
    <w:tmpl w:val="1D92ECD0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0AB04554"/>
    <w:multiLevelType w:val="hybridMultilevel"/>
    <w:tmpl w:val="BF48DC2A"/>
    <w:lvl w:ilvl="0" w:tplc="9EA0E802">
      <w:numFmt w:val="bullet"/>
      <w:lvlText w:val=""/>
      <w:legacy w:legacy="1" w:legacySpace="0" w:legacyIndent="283"/>
      <w:lvlJc w:val="left"/>
      <w:pPr>
        <w:ind w:left="0" w:hanging="283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3">
    <w:nsid w:val="0B114250"/>
    <w:multiLevelType w:val="hybridMultilevel"/>
    <w:tmpl w:val="8D2E7F88"/>
    <w:lvl w:ilvl="0" w:tplc="05BA1D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0B8407F5"/>
    <w:multiLevelType w:val="hybridMultilevel"/>
    <w:tmpl w:val="F53819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380434"/>
    <w:multiLevelType w:val="hybridMultilevel"/>
    <w:tmpl w:val="EC8695E4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6">
    <w:nsid w:val="0DAC28C9"/>
    <w:multiLevelType w:val="hybridMultilevel"/>
    <w:tmpl w:val="BAF60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DC5E6B"/>
    <w:multiLevelType w:val="hybridMultilevel"/>
    <w:tmpl w:val="FCC0DC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3820CB"/>
    <w:multiLevelType w:val="hybridMultilevel"/>
    <w:tmpl w:val="5FF8342E"/>
    <w:lvl w:ilvl="0" w:tplc="E2CC38E2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0E481DA4"/>
    <w:multiLevelType w:val="hybridMultilevel"/>
    <w:tmpl w:val="A168B8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0F1B3B8D"/>
    <w:multiLevelType w:val="hybridMultilevel"/>
    <w:tmpl w:val="7FBE09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FBA0813"/>
    <w:multiLevelType w:val="hybridMultilevel"/>
    <w:tmpl w:val="C366A5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11285467"/>
    <w:multiLevelType w:val="hybridMultilevel"/>
    <w:tmpl w:val="8CF62AA4"/>
    <w:lvl w:ilvl="0" w:tplc="040E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>
    <w:nsid w:val="120F7AE9"/>
    <w:multiLevelType w:val="hybridMultilevel"/>
    <w:tmpl w:val="3E9A1B50"/>
    <w:lvl w:ilvl="0" w:tplc="040E000B">
      <w:start w:val="1"/>
      <w:numFmt w:val="bullet"/>
      <w:pStyle w:val="StlusCmsor1135ptNincsalhzs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pStyle w:val="StlusStlusCmsor2Bal2cmElssor0cmBal2cmE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14233098"/>
    <w:multiLevelType w:val="hybridMultilevel"/>
    <w:tmpl w:val="95F8F6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40F576">
      <w:numFmt w:val="bullet"/>
      <w:lvlText w:val="–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2E4FDE"/>
    <w:multiLevelType w:val="multilevel"/>
    <w:tmpl w:val="BB068498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6">
    <w:nsid w:val="14D5752E"/>
    <w:multiLevelType w:val="hybridMultilevel"/>
    <w:tmpl w:val="4A561C7E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>
    <w:nsid w:val="15424884"/>
    <w:multiLevelType w:val="hybridMultilevel"/>
    <w:tmpl w:val="0E902E6E"/>
    <w:lvl w:ilvl="0" w:tplc="00448C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E76EC1"/>
    <w:multiLevelType w:val="multilevel"/>
    <w:tmpl w:val="BB068498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9">
    <w:nsid w:val="182B6B9C"/>
    <w:multiLevelType w:val="hybridMultilevel"/>
    <w:tmpl w:val="8418228E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0">
    <w:nsid w:val="19882F1F"/>
    <w:multiLevelType w:val="hybridMultilevel"/>
    <w:tmpl w:val="F584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B2F0840"/>
    <w:multiLevelType w:val="hybridMultilevel"/>
    <w:tmpl w:val="E0DE4F5A"/>
    <w:lvl w:ilvl="0" w:tplc="040E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>
    <w:nsid w:val="1BED0CD3"/>
    <w:multiLevelType w:val="hybridMultilevel"/>
    <w:tmpl w:val="571054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BFF3D4F"/>
    <w:multiLevelType w:val="hybridMultilevel"/>
    <w:tmpl w:val="6CF0AC4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DB54ED9"/>
    <w:multiLevelType w:val="hybridMultilevel"/>
    <w:tmpl w:val="FEAA59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1DF320CB"/>
    <w:multiLevelType w:val="hybridMultilevel"/>
    <w:tmpl w:val="7292BAC2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>
    <w:nsid w:val="1F92496F"/>
    <w:multiLevelType w:val="hybridMultilevel"/>
    <w:tmpl w:val="FD680A9C"/>
    <w:lvl w:ilvl="0" w:tplc="05BA1DDE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37">
    <w:nsid w:val="209073DA"/>
    <w:multiLevelType w:val="hybridMultilevel"/>
    <w:tmpl w:val="64C44CA2"/>
    <w:lvl w:ilvl="0" w:tplc="040E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cs="Wingdings" w:hint="default"/>
      </w:rPr>
    </w:lvl>
  </w:abstractNum>
  <w:abstractNum w:abstractNumId="38">
    <w:nsid w:val="211B4407"/>
    <w:multiLevelType w:val="hybridMultilevel"/>
    <w:tmpl w:val="F3B28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41D12C8"/>
    <w:multiLevelType w:val="hybridMultilevel"/>
    <w:tmpl w:val="64488D1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256E2319"/>
    <w:multiLevelType w:val="hybridMultilevel"/>
    <w:tmpl w:val="7FE050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65F5540"/>
    <w:multiLevelType w:val="hybridMultilevel"/>
    <w:tmpl w:val="A658FA22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273E332C"/>
    <w:multiLevelType w:val="hybridMultilevel"/>
    <w:tmpl w:val="3D88D77E"/>
    <w:lvl w:ilvl="0" w:tplc="040E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3">
    <w:nsid w:val="27552295"/>
    <w:multiLevelType w:val="hybridMultilevel"/>
    <w:tmpl w:val="FEEC6A8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280046AA"/>
    <w:multiLevelType w:val="hybridMultilevel"/>
    <w:tmpl w:val="F0824DFE"/>
    <w:lvl w:ilvl="0" w:tplc="5E509C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28C41D6C"/>
    <w:multiLevelType w:val="hybridMultilevel"/>
    <w:tmpl w:val="4FA24B5A"/>
    <w:lvl w:ilvl="0" w:tplc="E188C12C">
      <w:start w:val="3"/>
      <w:numFmt w:val="bullet"/>
      <w:pStyle w:val="paragrafus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pStyle w:val="Cmsor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pStyle w:val="Cmsor4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pStyle w:val="Cmsor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pStyle w:val="Cmsor6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pStyle w:val="Cmsor7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pStyle w:val="Cmsor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pStyle w:val="Cmsor9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2B5512AC"/>
    <w:multiLevelType w:val="hybridMultilevel"/>
    <w:tmpl w:val="1038954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2BE93E6D"/>
    <w:multiLevelType w:val="hybridMultilevel"/>
    <w:tmpl w:val="5F162F0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2CD513D7"/>
    <w:multiLevelType w:val="hybridMultilevel"/>
    <w:tmpl w:val="BA46C45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FF4678C"/>
    <w:multiLevelType w:val="hybridMultilevel"/>
    <w:tmpl w:val="656C716A"/>
    <w:lvl w:ilvl="0" w:tplc="F306E0F8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26748E3"/>
    <w:multiLevelType w:val="hybridMultilevel"/>
    <w:tmpl w:val="E12880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2F51797"/>
    <w:multiLevelType w:val="hybridMultilevel"/>
    <w:tmpl w:val="5582E73C"/>
    <w:lvl w:ilvl="0" w:tplc="E2CC38E2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2">
    <w:nsid w:val="33D775CB"/>
    <w:multiLevelType w:val="hybridMultilevel"/>
    <w:tmpl w:val="6D6A0E7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3">
    <w:nsid w:val="349E45CF"/>
    <w:multiLevelType w:val="hybridMultilevel"/>
    <w:tmpl w:val="BEB811C8"/>
    <w:lvl w:ilvl="0" w:tplc="C7D61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53D1CAF"/>
    <w:multiLevelType w:val="hybridMultilevel"/>
    <w:tmpl w:val="FD18249A"/>
    <w:lvl w:ilvl="0" w:tplc="F306E0F8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cs="Wingdings" w:hint="default"/>
      </w:rPr>
    </w:lvl>
  </w:abstractNum>
  <w:abstractNum w:abstractNumId="55">
    <w:nsid w:val="36023652"/>
    <w:multiLevelType w:val="hybridMultilevel"/>
    <w:tmpl w:val="670A5D74"/>
    <w:lvl w:ilvl="0" w:tplc="F306E0F8">
      <w:start w:val="3"/>
      <w:numFmt w:val="bullet"/>
      <w:lvlText w:val="-"/>
      <w:lvlJc w:val="left"/>
      <w:pPr>
        <w:tabs>
          <w:tab w:val="num" w:pos="926"/>
        </w:tabs>
        <w:ind w:left="926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6">
    <w:nsid w:val="36080A83"/>
    <w:multiLevelType w:val="hybridMultilevel"/>
    <w:tmpl w:val="0A469A3A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7">
    <w:nsid w:val="36755F9B"/>
    <w:multiLevelType w:val="hybridMultilevel"/>
    <w:tmpl w:val="16C4A55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36D01910"/>
    <w:multiLevelType w:val="multilevel"/>
    <w:tmpl w:val="52120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7CF37DC"/>
    <w:multiLevelType w:val="hybridMultilevel"/>
    <w:tmpl w:val="71F2AC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A04689C"/>
    <w:multiLevelType w:val="hybridMultilevel"/>
    <w:tmpl w:val="F0C2EB8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3A436186"/>
    <w:multiLevelType w:val="hybridMultilevel"/>
    <w:tmpl w:val="214E02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AE22EE9"/>
    <w:multiLevelType w:val="hybridMultilevel"/>
    <w:tmpl w:val="867E180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>
    <w:nsid w:val="3B764C85"/>
    <w:multiLevelType w:val="hybridMultilevel"/>
    <w:tmpl w:val="AFA60D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BA60168"/>
    <w:multiLevelType w:val="hybridMultilevel"/>
    <w:tmpl w:val="4ED00D1C"/>
    <w:lvl w:ilvl="0" w:tplc="040E0001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5">
    <w:nsid w:val="3BEB7271"/>
    <w:multiLevelType w:val="hybridMultilevel"/>
    <w:tmpl w:val="73A643E0"/>
    <w:lvl w:ilvl="0" w:tplc="E2CC38E2">
      <w:start w:val="4440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66">
    <w:nsid w:val="3C5B3105"/>
    <w:multiLevelType w:val="hybridMultilevel"/>
    <w:tmpl w:val="B3901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3EAD2F78"/>
    <w:multiLevelType w:val="hybridMultilevel"/>
    <w:tmpl w:val="884405D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3EE75E9F"/>
    <w:multiLevelType w:val="hybridMultilevel"/>
    <w:tmpl w:val="6BD2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9">
    <w:nsid w:val="40901A80"/>
    <w:multiLevelType w:val="multilevel"/>
    <w:tmpl w:val="52120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2643E92"/>
    <w:multiLevelType w:val="hybridMultilevel"/>
    <w:tmpl w:val="75E41D28"/>
    <w:lvl w:ilvl="0" w:tplc="05BA1D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1">
    <w:nsid w:val="42741B30"/>
    <w:multiLevelType w:val="hybridMultilevel"/>
    <w:tmpl w:val="AEBE61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3F12965"/>
    <w:multiLevelType w:val="hybridMultilevel"/>
    <w:tmpl w:val="77BA92AE"/>
    <w:lvl w:ilvl="0" w:tplc="040E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3">
    <w:nsid w:val="452C69C8"/>
    <w:multiLevelType w:val="hybridMultilevel"/>
    <w:tmpl w:val="8C145E5C"/>
    <w:lvl w:ilvl="0" w:tplc="DAAA5B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454A58F8"/>
    <w:multiLevelType w:val="hybridMultilevel"/>
    <w:tmpl w:val="F266FE7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45756C1C"/>
    <w:multiLevelType w:val="hybridMultilevel"/>
    <w:tmpl w:val="6A9EA0DE"/>
    <w:lvl w:ilvl="0" w:tplc="F306E0F8">
      <w:start w:val="3"/>
      <w:numFmt w:val="bullet"/>
      <w:lvlText w:val="-"/>
      <w:lvlJc w:val="left"/>
      <w:pPr>
        <w:tabs>
          <w:tab w:val="num" w:pos="926"/>
        </w:tabs>
        <w:ind w:left="926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6">
    <w:nsid w:val="45E6586B"/>
    <w:multiLevelType w:val="hybridMultilevel"/>
    <w:tmpl w:val="D3B445DA"/>
    <w:lvl w:ilvl="0" w:tplc="437A07F6">
      <w:start w:val="200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7">
    <w:nsid w:val="46CB18C5"/>
    <w:multiLevelType w:val="hybridMultilevel"/>
    <w:tmpl w:val="F03EFDA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47D4516A"/>
    <w:multiLevelType w:val="hybridMultilevel"/>
    <w:tmpl w:val="0720B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84C599C"/>
    <w:multiLevelType w:val="hybridMultilevel"/>
    <w:tmpl w:val="1EF043D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491861F5"/>
    <w:multiLevelType w:val="hybridMultilevel"/>
    <w:tmpl w:val="600C4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A1F3A65"/>
    <w:multiLevelType w:val="hybridMultilevel"/>
    <w:tmpl w:val="DB0CEE82"/>
    <w:lvl w:ilvl="0" w:tplc="691240B6">
      <w:start w:val="1"/>
      <w:numFmt w:val="upperRoman"/>
      <w:pStyle w:val="Felsorols1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2">
    <w:nsid w:val="4AD76F67"/>
    <w:multiLevelType w:val="hybridMultilevel"/>
    <w:tmpl w:val="BFF47436"/>
    <w:lvl w:ilvl="0" w:tplc="9562725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3">
    <w:nsid w:val="4B886523"/>
    <w:multiLevelType w:val="hybridMultilevel"/>
    <w:tmpl w:val="AEC689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B9C5F29"/>
    <w:multiLevelType w:val="hybridMultilevel"/>
    <w:tmpl w:val="6898F8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D270801"/>
    <w:multiLevelType w:val="hybridMultilevel"/>
    <w:tmpl w:val="8D9AB5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D515B11"/>
    <w:multiLevelType w:val="multilevel"/>
    <w:tmpl w:val="CE820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4F692452"/>
    <w:multiLevelType w:val="hybridMultilevel"/>
    <w:tmpl w:val="1F4C0D0A"/>
    <w:lvl w:ilvl="0" w:tplc="040E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FF40D6F"/>
    <w:multiLevelType w:val="hybridMultilevel"/>
    <w:tmpl w:val="31C01974"/>
    <w:lvl w:ilvl="0" w:tplc="E2CC38E2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9">
    <w:nsid w:val="51236A07"/>
    <w:multiLevelType w:val="hybridMultilevel"/>
    <w:tmpl w:val="C5C254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89B6C89"/>
    <w:multiLevelType w:val="hybridMultilevel"/>
    <w:tmpl w:val="36641B72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1">
    <w:nsid w:val="58E62A28"/>
    <w:multiLevelType w:val="hybridMultilevel"/>
    <w:tmpl w:val="E94A77EE"/>
    <w:lvl w:ilvl="0" w:tplc="E2CC38E2">
      <w:start w:val="4440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92">
    <w:nsid w:val="59E74A3E"/>
    <w:multiLevelType w:val="hybridMultilevel"/>
    <w:tmpl w:val="F7F4D9C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>
    <w:nsid w:val="5A025703"/>
    <w:multiLevelType w:val="hybridMultilevel"/>
    <w:tmpl w:val="B4B285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CAE38C6"/>
    <w:multiLevelType w:val="hybridMultilevel"/>
    <w:tmpl w:val="95B4818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>
    <w:nsid w:val="5CCE0B3B"/>
    <w:multiLevelType w:val="hybridMultilevel"/>
    <w:tmpl w:val="ECB0CF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CCF498D"/>
    <w:multiLevelType w:val="hybridMultilevel"/>
    <w:tmpl w:val="CCA8ECD4"/>
    <w:lvl w:ilvl="0" w:tplc="E2CC38E2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CC38E2">
      <w:start w:val="444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7">
    <w:nsid w:val="5D221B9B"/>
    <w:multiLevelType w:val="hybridMultilevel"/>
    <w:tmpl w:val="40DA4D3E"/>
    <w:lvl w:ilvl="0" w:tplc="72BE3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DA3715C"/>
    <w:multiLevelType w:val="hybridMultilevel"/>
    <w:tmpl w:val="17A8ECF0"/>
    <w:lvl w:ilvl="0" w:tplc="9622FE2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9">
    <w:nsid w:val="5EEF4E60"/>
    <w:multiLevelType w:val="hybridMultilevel"/>
    <w:tmpl w:val="EBDAAA38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0">
    <w:nsid w:val="5F032EB3"/>
    <w:multiLevelType w:val="multilevel"/>
    <w:tmpl w:val="4EDCA04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5F54750B"/>
    <w:multiLevelType w:val="hybridMultilevel"/>
    <w:tmpl w:val="D7C416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5FFA5148"/>
    <w:multiLevelType w:val="hybridMultilevel"/>
    <w:tmpl w:val="105E45D0"/>
    <w:lvl w:ilvl="0" w:tplc="C7D6156E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3">
    <w:nsid w:val="60EF714D"/>
    <w:multiLevelType w:val="hybridMultilevel"/>
    <w:tmpl w:val="CC8CAA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1B0738A"/>
    <w:multiLevelType w:val="multilevel"/>
    <w:tmpl w:val="C08C3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623269E0"/>
    <w:multiLevelType w:val="hybridMultilevel"/>
    <w:tmpl w:val="E730C5E6"/>
    <w:lvl w:ilvl="0" w:tplc="1464B136">
      <w:start w:val="444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06">
    <w:nsid w:val="626D467A"/>
    <w:multiLevelType w:val="hybridMultilevel"/>
    <w:tmpl w:val="2976DA58"/>
    <w:lvl w:ilvl="0" w:tplc="040E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07">
    <w:nsid w:val="62E24478"/>
    <w:multiLevelType w:val="hybridMultilevel"/>
    <w:tmpl w:val="F5A677A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>
    <w:nsid w:val="63E51996"/>
    <w:multiLevelType w:val="hybridMultilevel"/>
    <w:tmpl w:val="A0D0FD5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>
    <w:nsid w:val="647A5F66"/>
    <w:multiLevelType w:val="hybridMultilevel"/>
    <w:tmpl w:val="4D88E4DE"/>
    <w:lvl w:ilvl="0" w:tplc="040E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58B5FBD"/>
    <w:multiLevelType w:val="hybridMultilevel"/>
    <w:tmpl w:val="D876C2B8"/>
    <w:lvl w:ilvl="0" w:tplc="25B85B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</w:rPr>
    </w:lvl>
  </w:abstractNum>
  <w:abstractNum w:abstractNumId="111">
    <w:nsid w:val="692C1D24"/>
    <w:multiLevelType w:val="hybridMultilevel"/>
    <w:tmpl w:val="ED08FD92"/>
    <w:lvl w:ilvl="0" w:tplc="EF5AD542">
      <w:start w:val="1"/>
      <w:numFmt w:val="decimal"/>
      <w:pStyle w:val="StlusStlusCmsor212ptBalrazrtEltte12ptUtna"/>
      <w:lvlText w:val="%1."/>
      <w:lvlJc w:val="left"/>
      <w:pPr>
        <w:tabs>
          <w:tab w:val="num" w:pos="794"/>
        </w:tabs>
        <w:ind w:left="794" w:hanging="360"/>
      </w:pPr>
      <w:rPr>
        <w:rFonts w:hint="default"/>
      </w:rPr>
    </w:lvl>
    <w:lvl w:ilvl="1" w:tplc="6520F470">
      <w:numFmt w:val="bullet"/>
      <w:lvlText w:val=""/>
      <w:lvlJc w:val="left"/>
      <w:pPr>
        <w:tabs>
          <w:tab w:val="num" w:pos="1551"/>
        </w:tabs>
        <w:ind w:left="1438" w:hanging="284"/>
      </w:pPr>
      <w:rPr>
        <w:rFonts w:ascii="Symbol" w:hAnsi="Symbol" w:cs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</w:lvl>
  </w:abstractNum>
  <w:abstractNum w:abstractNumId="112">
    <w:nsid w:val="693C61F6"/>
    <w:multiLevelType w:val="hybridMultilevel"/>
    <w:tmpl w:val="D806E71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69C50041"/>
    <w:multiLevelType w:val="hybridMultilevel"/>
    <w:tmpl w:val="D7E611E0"/>
    <w:lvl w:ilvl="0" w:tplc="040E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cs="Wingdings" w:hint="default"/>
      </w:rPr>
    </w:lvl>
  </w:abstractNum>
  <w:abstractNum w:abstractNumId="114">
    <w:nsid w:val="6A7C6659"/>
    <w:multiLevelType w:val="hybridMultilevel"/>
    <w:tmpl w:val="559CBA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BCB29F3"/>
    <w:multiLevelType w:val="hybridMultilevel"/>
    <w:tmpl w:val="261C83C6"/>
    <w:lvl w:ilvl="0" w:tplc="040E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6">
    <w:nsid w:val="6CD02A20"/>
    <w:multiLevelType w:val="hybridMultilevel"/>
    <w:tmpl w:val="85F6CCE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7">
    <w:nsid w:val="6D70355B"/>
    <w:multiLevelType w:val="hybridMultilevel"/>
    <w:tmpl w:val="146A8046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8">
    <w:nsid w:val="6DDB32C3"/>
    <w:multiLevelType w:val="hybridMultilevel"/>
    <w:tmpl w:val="4BCC301E"/>
    <w:lvl w:ilvl="0" w:tplc="C7D61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2D2258C"/>
    <w:multiLevelType w:val="hybridMultilevel"/>
    <w:tmpl w:val="9B908B06"/>
    <w:lvl w:ilvl="0" w:tplc="E2CC38E2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0">
    <w:nsid w:val="730F5136"/>
    <w:multiLevelType w:val="hybridMultilevel"/>
    <w:tmpl w:val="C2BE88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>
    <w:nsid w:val="74681A85"/>
    <w:multiLevelType w:val="hybridMultilevel"/>
    <w:tmpl w:val="330E2D76"/>
    <w:lvl w:ilvl="0" w:tplc="DD62A9F8">
      <w:start w:val="2013"/>
      <w:numFmt w:val="bullet"/>
      <w:pStyle w:val="Stlus24ptFeketeNemKiskapitlisEltte5ptUtna5p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2">
    <w:nsid w:val="748B5650"/>
    <w:multiLevelType w:val="hybridMultilevel"/>
    <w:tmpl w:val="EF1499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755806B0"/>
    <w:multiLevelType w:val="hybridMultilevel"/>
    <w:tmpl w:val="3E3E6366"/>
    <w:lvl w:ilvl="0" w:tplc="040E000F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4">
    <w:nsid w:val="75C43E7E"/>
    <w:multiLevelType w:val="hybridMultilevel"/>
    <w:tmpl w:val="9782BF38"/>
    <w:lvl w:ilvl="0" w:tplc="43989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C46AC99E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41FA6C5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92E254B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74C2917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D843B2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E098B01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205CC67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7ABE301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25">
    <w:nsid w:val="776D6597"/>
    <w:multiLevelType w:val="hybridMultilevel"/>
    <w:tmpl w:val="16EE0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780A6323"/>
    <w:multiLevelType w:val="hybridMultilevel"/>
    <w:tmpl w:val="1F8230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78245B87"/>
    <w:multiLevelType w:val="hybridMultilevel"/>
    <w:tmpl w:val="33EA140A"/>
    <w:lvl w:ilvl="0" w:tplc="040E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cs="Wingdings" w:hint="default"/>
      </w:rPr>
    </w:lvl>
  </w:abstractNum>
  <w:abstractNum w:abstractNumId="128">
    <w:nsid w:val="7B1120C3"/>
    <w:multiLevelType w:val="hybridMultilevel"/>
    <w:tmpl w:val="8C783BA2"/>
    <w:lvl w:ilvl="0" w:tplc="B20E3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C0935B7"/>
    <w:multiLevelType w:val="hybridMultilevel"/>
    <w:tmpl w:val="3998E46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0">
    <w:nsid w:val="7C48200B"/>
    <w:multiLevelType w:val="hybridMultilevel"/>
    <w:tmpl w:val="20AA96FC"/>
    <w:lvl w:ilvl="0" w:tplc="040E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cs="Wingdings" w:hint="default"/>
      </w:rPr>
    </w:lvl>
  </w:abstractNum>
  <w:abstractNum w:abstractNumId="131">
    <w:nsid w:val="7C9C45C0"/>
    <w:multiLevelType w:val="hybridMultilevel"/>
    <w:tmpl w:val="0FEC2F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D6C5D13"/>
    <w:multiLevelType w:val="hybridMultilevel"/>
    <w:tmpl w:val="F5B4A3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28"/>
  </w:num>
  <w:num w:numId="3">
    <w:abstractNumId w:val="104"/>
  </w:num>
  <w:num w:numId="4">
    <w:abstractNumId w:val="32"/>
  </w:num>
  <w:num w:numId="5">
    <w:abstractNumId w:val="54"/>
  </w:num>
  <w:num w:numId="6">
    <w:abstractNumId w:val="71"/>
  </w:num>
  <w:num w:numId="7">
    <w:abstractNumId w:val="122"/>
  </w:num>
  <w:num w:numId="8">
    <w:abstractNumId w:val="77"/>
  </w:num>
  <w:num w:numId="9">
    <w:abstractNumId w:val="57"/>
  </w:num>
  <w:num w:numId="10">
    <w:abstractNumId w:val="30"/>
  </w:num>
  <w:num w:numId="11">
    <w:abstractNumId w:val="39"/>
  </w:num>
  <w:num w:numId="12">
    <w:abstractNumId w:val="46"/>
  </w:num>
  <w:num w:numId="13">
    <w:abstractNumId w:val="115"/>
  </w:num>
  <w:num w:numId="14">
    <w:abstractNumId w:val="85"/>
  </w:num>
  <w:num w:numId="15">
    <w:abstractNumId w:val="114"/>
  </w:num>
  <w:num w:numId="16">
    <w:abstractNumId w:val="125"/>
  </w:num>
  <w:num w:numId="17">
    <w:abstractNumId w:val="80"/>
  </w:num>
  <w:num w:numId="18">
    <w:abstractNumId w:val="84"/>
  </w:num>
  <w:num w:numId="19">
    <w:abstractNumId w:val="132"/>
  </w:num>
  <w:num w:numId="20">
    <w:abstractNumId w:val="66"/>
  </w:num>
  <w:num w:numId="21">
    <w:abstractNumId w:val="72"/>
  </w:num>
  <w:num w:numId="22">
    <w:abstractNumId w:val="16"/>
  </w:num>
  <w:num w:numId="23">
    <w:abstractNumId w:val="87"/>
  </w:num>
  <w:num w:numId="24">
    <w:abstractNumId w:val="109"/>
  </w:num>
  <w:num w:numId="25">
    <w:abstractNumId w:val="14"/>
  </w:num>
  <w:num w:numId="26">
    <w:abstractNumId w:val="7"/>
  </w:num>
  <w:num w:numId="27">
    <w:abstractNumId w:val="123"/>
  </w:num>
  <w:num w:numId="28">
    <w:abstractNumId w:val="116"/>
  </w:num>
  <w:num w:numId="29">
    <w:abstractNumId w:val="113"/>
  </w:num>
  <w:num w:numId="30">
    <w:abstractNumId w:val="37"/>
  </w:num>
  <w:num w:numId="31">
    <w:abstractNumId w:val="130"/>
  </w:num>
  <w:num w:numId="32">
    <w:abstractNumId w:val="131"/>
  </w:num>
  <w:num w:numId="33">
    <w:abstractNumId w:val="79"/>
  </w:num>
  <w:num w:numId="34">
    <w:abstractNumId w:val="68"/>
  </w:num>
  <w:num w:numId="35">
    <w:abstractNumId w:val="103"/>
  </w:num>
  <w:num w:numId="36">
    <w:abstractNumId w:val="24"/>
  </w:num>
  <w:num w:numId="37">
    <w:abstractNumId w:val="78"/>
  </w:num>
  <w:num w:numId="38">
    <w:abstractNumId w:val="50"/>
  </w:num>
  <w:num w:numId="39">
    <w:abstractNumId w:val="43"/>
  </w:num>
  <w:num w:numId="40">
    <w:abstractNumId w:val="38"/>
  </w:num>
  <w:num w:numId="41">
    <w:abstractNumId w:val="95"/>
  </w:num>
  <w:num w:numId="42">
    <w:abstractNumId w:val="61"/>
  </w:num>
  <w:num w:numId="43">
    <w:abstractNumId w:val="41"/>
  </w:num>
  <w:num w:numId="44">
    <w:abstractNumId w:val="90"/>
  </w:num>
  <w:num w:numId="45">
    <w:abstractNumId w:val="35"/>
  </w:num>
  <w:num w:numId="46">
    <w:abstractNumId w:val="56"/>
  </w:num>
  <w:num w:numId="47">
    <w:abstractNumId w:val="129"/>
  </w:num>
  <w:num w:numId="48">
    <w:abstractNumId w:val="106"/>
  </w:num>
  <w:num w:numId="49">
    <w:abstractNumId w:val="99"/>
  </w:num>
  <w:num w:numId="50">
    <w:abstractNumId w:val="9"/>
  </w:num>
  <w:num w:numId="51">
    <w:abstractNumId w:val="48"/>
  </w:num>
  <w:num w:numId="52">
    <w:abstractNumId w:val="11"/>
  </w:num>
  <w:num w:numId="53">
    <w:abstractNumId w:val="83"/>
  </w:num>
  <w:num w:numId="54">
    <w:abstractNumId w:val="2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55">
    <w:abstractNumId w:val="12"/>
  </w:num>
  <w:num w:numId="56">
    <w:abstractNumId w:val="15"/>
  </w:num>
  <w:num w:numId="57">
    <w:abstractNumId w:val="67"/>
  </w:num>
  <w:num w:numId="58">
    <w:abstractNumId w:val="74"/>
  </w:num>
  <w:num w:numId="59">
    <w:abstractNumId w:val="108"/>
  </w:num>
  <w:num w:numId="60">
    <w:abstractNumId w:val="89"/>
  </w:num>
  <w:num w:numId="61">
    <w:abstractNumId w:val="20"/>
  </w:num>
  <w:num w:numId="62">
    <w:abstractNumId w:val="31"/>
  </w:num>
  <w:num w:numId="63">
    <w:abstractNumId w:val="107"/>
  </w:num>
  <w:num w:numId="64">
    <w:abstractNumId w:val="92"/>
  </w:num>
  <w:num w:numId="65">
    <w:abstractNumId w:val="94"/>
  </w:num>
  <w:num w:numId="66">
    <w:abstractNumId w:val="112"/>
  </w:num>
  <w:num w:numId="67">
    <w:abstractNumId w:val="40"/>
  </w:num>
  <w:num w:numId="68">
    <w:abstractNumId w:val="47"/>
  </w:num>
  <w:num w:numId="69">
    <w:abstractNumId w:val="60"/>
  </w:num>
  <w:num w:numId="70">
    <w:abstractNumId w:val="17"/>
  </w:num>
  <w:num w:numId="71">
    <w:abstractNumId w:val="0"/>
  </w:num>
  <w:num w:numId="72">
    <w:abstractNumId w:val="19"/>
  </w:num>
  <w:num w:numId="73">
    <w:abstractNumId w:val="21"/>
  </w:num>
  <w:num w:numId="74">
    <w:abstractNumId w:val="13"/>
  </w:num>
  <w:num w:numId="75">
    <w:abstractNumId w:val="62"/>
  </w:num>
  <w:num w:numId="76">
    <w:abstractNumId w:val="1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117"/>
  </w:num>
  <w:num w:numId="78">
    <w:abstractNumId w:val="82"/>
  </w:num>
  <w:num w:numId="79">
    <w:abstractNumId w:val="63"/>
  </w:num>
  <w:num w:numId="80">
    <w:abstractNumId w:val="102"/>
  </w:num>
  <w:num w:numId="81">
    <w:abstractNumId w:val="10"/>
  </w:num>
  <w:num w:numId="82">
    <w:abstractNumId w:val="118"/>
  </w:num>
  <w:num w:numId="83">
    <w:abstractNumId w:val="53"/>
  </w:num>
  <w:num w:numId="84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7"/>
  </w:num>
  <w:num w:numId="86">
    <w:abstractNumId w:val="44"/>
  </w:num>
  <w:num w:numId="87">
    <w:abstractNumId w:val="2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88">
    <w:abstractNumId w:val="27"/>
  </w:num>
  <w:num w:numId="89">
    <w:abstractNumId w:val="58"/>
  </w:num>
  <w:num w:numId="90">
    <w:abstractNumId w:val="86"/>
  </w:num>
  <w:num w:numId="91">
    <w:abstractNumId w:val="69"/>
  </w:num>
  <w:num w:numId="92">
    <w:abstractNumId w:val="101"/>
  </w:num>
  <w:num w:numId="93">
    <w:abstractNumId w:val="120"/>
  </w:num>
  <w:num w:numId="94">
    <w:abstractNumId w:val="42"/>
  </w:num>
  <w:num w:numId="95">
    <w:abstractNumId w:val="73"/>
  </w:num>
  <w:num w:numId="96">
    <w:abstractNumId w:val="26"/>
  </w:num>
  <w:num w:numId="97">
    <w:abstractNumId w:val="1"/>
  </w:num>
  <w:num w:numId="98">
    <w:abstractNumId w:val="81"/>
  </w:num>
  <w:num w:numId="99">
    <w:abstractNumId w:val="121"/>
  </w:num>
  <w:num w:numId="100">
    <w:abstractNumId w:val="3"/>
  </w:num>
  <w:num w:numId="101">
    <w:abstractNumId w:val="4"/>
  </w:num>
  <w:num w:numId="102">
    <w:abstractNumId w:val="5"/>
  </w:num>
  <w:num w:numId="103">
    <w:abstractNumId w:val="6"/>
  </w:num>
  <w:num w:numId="104">
    <w:abstractNumId w:val="36"/>
  </w:num>
  <w:num w:numId="105">
    <w:abstractNumId w:val="70"/>
  </w:num>
  <w:num w:numId="106">
    <w:abstractNumId w:val="34"/>
  </w:num>
  <w:num w:numId="107">
    <w:abstractNumId w:val="52"/>
  </w:num>
  <w:num w:numId="108">
    <w:abstractNumId w:val="29"/>
  </w:num>
  <w:num w:numId="1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19"/>
  </w:num>
  <w:num w:numId="112">
    <w:abstractNumId w:val="96"/>
  </w:num>
  <w:num w:numId="113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05"/>
  </w:num>
  <w:num w:numId="115">
    <w:abstractNumId w:val="76"/>
  </w:num>
  <w:num w:numId="116">
    <w:abstractNumId w:val="51"/>
  </w:num>
  <w:num w:numId="117">
    <w:abstractNumId w:val="88"/>
  </w:num>
  <w:num w:numId="118">
    <w:abstractNumId w:val="91"/>
  </w:num>
  <w:num w:numId="119">
    <w:abstractNumId w:val="65"/>
  </w:num>
  <w:num w:numId="120">
    <w:abstractNumId w:val="18"/>
  </w:num>
  <w:num w:numId="121">
    <w:abstractNumId w:val="111"/>
  </w:num>
  <w:num w:numId="122">
    <w:abstractNumId w:val="23"/>
  </w:num>
  <w:num w:numId="123">
    <w:abstractNumId w:val="126"/>
  </w:num>
  <w:num w:numId="124">
    <w:abstractNumId w:val="33"/>
  </w:num>
  <w:num w:numId="125">
    <w:abstractNumId w:val="8"/>
  </w:num>
  <w:num w:numId="126">
    <w:abstractNumId w:val="100"/>
  </w:num>
  <w:num w:numId="127">
    <w:abstractNumId w:val="59"/>
  </w:num>
  <w:num w:numId="128">
    <w:abstractNumId w:val="49"/>
  </w:num>
  <w:num w:numId="129">
    <w:abstractNumId w:val="75"/>
  </w:num>
  <w:num w:numId="130">
    <w:abstractNumId w:val="64"/>
  </w:num>
  <w:num w:numId="131">
    <w:abstractNumId w:val="55"/>
  </w:num>
  <w:num w:numId="132">
    <w:abstractNumId w:val="22"/>
  </w:num>
  <w:num w:numId="133">
    <w:abstractNumId w:val="127"/>
  </w:num>
  <w:num w:numId="134">
    <w:abstractNumId w:val="93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BD5"/>
    <w:rsid w:val="00007FD0"/>
    <w:rsid w:val="00095A5C"/>
    <w:rsid w:val="000A595A"/>
    <w:rsid w:val="000E48D4"/>
    <w:rsid w:val="00104476"/>
    <w:rsid w:val="001A1267"/>
    <w:rsid w:val="001E1E85"/>
    <w:rsid w:val="00203113"/>
    <w:rsid w:val="0021587B"/>
    <w:rsid w:val="00250A13"/>
    <w:rsid w:val="00267E04"/>
    <w:rsid w:val="0031590E"/>
    <w:rsid w:val="00472155"/>
    <w:rsid w:val="00484982"/>
    <w:rsid w:val="004949FF"/>
    <w:rsid w:val="004F2461"/>
    <w:rsid w:val="005962AF"/>
    <w:rsid w:val="005D0989"/>
    <w:rsid w:val="005E0441"/>
    <w:rsid w:val="00606D5A"/>
    <w:rsid w:val="00632A12"/>
    <w:rsid w:val="006344EF"/>
    <w:rsid w:val="006F31F2"/>
    <w:rsid w:val="007566F8"/>
    <w:rsid w:val="007849FA"/>
    <w:rsid w:val="007A54E3"/>
    <w:rsid w:val="007E622C"/>
    <w:rsid w:val="00862CE0"/>
    <w:rsid w:val="008D4A80"/>
    <w:rsid w:val="0091492C"/>
    <w:rsid w:val="009C733A"/>
    <w:rsid w:val="009D4C4E"/>
    <w:rsid w:val="00A64BEA"/>
    <w:rsid w:val="00AD1F11"/>
    <w:rsid w:val="00B26A6B"/>
    <w:rsid w:val="00B53DAC"/>
    <w:rsid w:val="00B63456"/>
    <w:rsid w:val="00BA75CB"/>
    <w:rsid w:val="00BB0F57"/>
    <w:rsid w:val="00BF712B"/>
    <w:rsid w:val="00C24BD5"/>
    <w:rsid w:val="00CA0366"/>
    <w:rsid w:val="00CE1418"/>
    <w:rsid w:val="00CF6A0C"/>
    <w:rsid w:val="00D04108"/>
    <w:rsid w:val="00D10866"/>
    <w:rsid w:val="00D15D31"/>
    <w:rsid w:val="00D57D74"/>
    <w:rsid w:val="00DC2552"/>
    <w:rsid w:val="00DF237E"/>
    <w:rsid w:val="00DF74F1"/>
    <w:rsid w:val="00E56EFC"/>
    <w:rsid w:val="00E7450B"/>
    <w:rsid w:val="00E814A3"/>
    <w:rsid w:val="00EB74DC"/>
    <w:rsid w:val="00FD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45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4BD5"/>
    <w:rPr>
      <w:rFonts w:ascii="Calibri" w:eastAsiaTheme="minorEastAsia" w:hAnsi="Calibri" w:cs="Calibri"/>
    </w:rPr>
  </w:style>
  <w:style w:type="paragraph" w:styleId="Cmsor1">
    <w:name w:val="heading 1"/>
    <w:basedOn w:val="Norml"/>
    <w:next w:val="Norml"/>
    <w:link w:val="Cmsor1Char"/>
    <w:uiPriority w:val="99"/>
    <w:qFormat/>
    <w:rsid w:val="00C24B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E56E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Szvegtrzs"/>
    <w:link w:val="Cmsor3Char"/>
    <w:uiPriority w:val="99"/>
    <w:qFormat/>
    <w:rsid w:val="00C24BD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cstheme="minorBidi"/>
      <w:b/>
      <w:bCs/>
      <w:color w:val="000000"/>
      <w:sz w:val="27"/>
      <w:szCs w:val="27"/>
      <w:lang w:eastAsia="ar-SA"/>
    </w:rPr>
  </w:style>
  <w:style w:type="paragraph" w:styleId="Cmsor4">
    <w:name w:val="heading 4"/>
    <w:basedOn w:val="Norml"/>
    <w:next w:val="Norml"/>
    <w:link w:val="Cmsor4Char"/>
    <w:uiPriority w:val="99"/>
    <w:qFormat/>
    <w:rsid w:val="00C24BD5"/>
    <w:pPr>
      <w:keepNext/>
      <w:numPr>
        <w:ilvl w:val="3"/>
        <w:numId w:val="1"/>
      </w:numPr>
      <w:tabs>
        <w:tab w:val="right" w:pos="8953"/>
      </w:tabs>
      <w:suppressAutoHyphens/>
      <w:spacing w:after="0" w:line="240" w:lineRule="auto"/>
      <w:jc w:val="both"/>
      <w:outlineLvl w:val="3"/>
    </w:pPr>
    <w:rPr>
      <w:rFonts w:cstheme="minorBidi"/>
      <w:sz w:val="28"/>
      <w:szCs w:val="28"/>
      <w:u w:val="single"/>
      <w:lang w:eastAsia="ar-SA"/>
    </w:rPr>
  </w:style>
  <w:style w:type="paragraph" w:styleId="Cmsor5">
    <w:name w:val="heading 5"/>
    <w:basedOn w:val="Norml"/>
    <w:next w:val="Norml"/>
    <w:link w:val="Cmsor5Char"/>
    <w:uiPriority w:val="99"/>
    <w:qFormat/>
    <w:rsid w:val="00C24BD5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suppressAutoHyphens/>
      <w:spacing w:after="0" w:line="240" w:lineRule="auto"/>
      <w:jc w:val="both"/>
      <w:outlineLvl w:val="4"/>
    </w:pPr>
    <w:rPr>
      <w:rFonts w:cstheme="minorBidi"/>
      <w:sz w:val="28"/>
      <w:szCs w:val="28"/>
      <w:lang w:eastAsia="ar-SA"/>
    </w:rPr>
  </w:style>
  <w:style w:type="paragraph" w:styleId="Cmsor6">
    <w:name w:val="heading 6"/>
    <w:basedOn w:val="Norml"/>
    <w:next w:val="Norml"/>
    <w:link w:val="Cmsor6Char"/>
    <w:uiPriority w:val="99"/>
    <w:qFormat/>
    <w:rsid w:val="00C24BD5"/>
    <w:pPr>
      <w:keepNext/>
      <w:numPr>
        <w:ilvl w:val="5"/>
        <w:numId w:val="1"/>
      </w:numPr>
      <w:tabs>
        <w:tab w:val="right" w:pos="8953"/>
      </w:tabs>
      <w:suppressAutoHyphens/>
      <w:spacing w:after="0" w:line="240" w:lineRule="auto"/>
      <w:jc w:val="center"/>
      <w:outlineLvl w:val="5"/>
    </w:pPr>
    <w:rPr>
      <w:rFonts w:cstheme="minorBidi"/>
      <w:sz w:val="28"/>
      <w:szCs w:val="28"/>
      <w:u w:val="single"/>
      <w:lang w:eastAsia="ar-SA"/>
    </w:rPr>
  </w:style>
  <w:style w:type="paragraph" w:styleId="Cmsor7">
    <w:name w:val="heading 7"/>
    <w:basedOn w:val="Norml"/>
    <w:next w:val="Norml"/>
    <w:link w:val="Cmsor7Char"/>
    <w:uiPriority w:val="99"/>
    <w:qFormat/>
    <w:rsid w:val="00C24BD5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cstheme="minorBidi"/>
      <w:sz w:val="28"/>
      <w:szCs w:val="28"/>
      <w:lang w:eastAsia="ar-SA"/>
    </w:rPr>
  </w:style>
  <w:style w:type="paragraph" w:styleId="Cmsor8">
    <w:name w:val="heading 8"/>
    <w:basedOn w:val="Norml"/>
    <w:next w:val="Norml"/>
    <w:link w:val="Cmsor8Char"/>
    <w:uiPriority w:val="99"/>
    <w:qFormat/>
    <w:rsid w:val="00C24BD5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cstheme="minorBidi"/>
      <w:sz w:val="28"/>
      <w:szCs w:val="28"/>
      <w:lang w:eastAsia="ar-SA"/>
    </w:rPr>
  </w:style>
  <w:style w:type="paragraph" w:styleId="Cmsor9">
    <w:name w:val="heading 9"/>
    <w:basedOn w:val="Norml"/>
    <w:next w:val="Norml"/>
    <w:link w:val="Cmsor9Char"/>
    <w:uiPriority w:val="99"/>
    <w:qFormat/>
    <w:rsid w:val="00C24BD5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cstheme="minorBidi"/>
      <w:b/>
      <w:bCs/>
      <w:sz w:val="28"/>
      <w:szCs w:val="28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rsid w:val="00C24BD5"/>
    <w:rPr>
      <w:rFonts w:ascii="Calibri" w:eastAsiaTheme="minorEastAsia" w:hAnsi="Calibri"/>
      <w:b/>
      <w:bCs/>
      <w:color w:val="000000"/>
      <w:sz w:val="27"/>
      <w:szCs w:val="27"/>
      <w:lang w:eastAsia="ar-SA"/>
    </w:rPr>
  </w:style>
  <w:style w:type="character" w:customStyle="1" w:styleId="Cmsor4Char">
    <w:name w:val="Címsor 4 Char"/>
    <w:basedOn w:val="Bekezdsalapbettpusa"/>
    <w:link w:val="Cmsor4"/>
    <w:uiPriority w:val="99"/>
    <w:rsid w:val="00C24BD5"/>
    <w:rPr>
      <w:rFonts w:ascii="Calibri" w:eastAsiaTheme="minorEastAsia" w:hAnsi="Calibri"/>
      <w:sz w:val="28"/>
      <w:szCs w:val="28"/>
      <w:u w:val="single"/>
      <w:lang w:eastAsia="ar-SA"/>
    </w:rPr>
  </w:style>
  <w:style w:type="character" w:customStyle="1" w:styleId="Cmsor5Char">
    <w:name w:val="Címsor 5 Char"/>
    <w:basedOn w:val="Bekezdsalapbettpusa"/>
    <w:link w:val="Cmsor5"/>
    <w:uiPriority w:val="99"/>
    <w:rsid w:val="00C24BD5"/>
    <w:rPr>
      <w:rFonts w:ascii="Calibri" w:eastAsiaTheme="minorEastAsia" w:hAnsi="Calibri"/>
      <w:sz w:val="28"/>
      <w:szCs w:val="28"/>
      <w:lang w:eastAsia="ar-SA"/>
    </w:rPr>
  </w:style>
  <w:style w:type="character" w:customStyle="1" w:styleId="Cmsor6Char">
    <w:name w:val="Címsor 6 Char"/>
    <w:basedOn w:val="Bekezdsalapbettpusa"/>
    <w:link w:val="Cmsor6"/>
    <w:uiPriority w:val="99"/>
    <w:rsid w:val="00C24BD5"/>
    <w:rPr>
      <w:rFonts w:ascii="Calibri" w:eastAsiaTheme="minorEastAsia" w:hAnsi="Calibri"/>
      <w:sz w:val="28"/>
      <w:szCs w:val="28"/>
      <w:u w:val="single"/>
      <w:lang w:eastAsia="ar-SA"/>
    </w:rPr>
  </w:style>
  <w:style w:type="character" w:customStyle="1" w:styleId="Cmsor7Char">
    <w:name w:val="Címsor 7 Char"/>
    <w:basedOn w:val="Bekezdsalapbettpusa"/>
    <w:link w:val="Cmsor7"/>
    <w:uiPriority w:val="99"/>
    <w:rsid w:val="00C24BD5"/>
    <w:rPr>
      <w:rFonts w:ascii="Calibri" w:eastAsiaTheme="minorEastAsia" w:hAnsi="Calibri"/>
      <w:sz w:val="28"/>
      <w:szCs w:val="28"/>
      <w:lang w:eastAsia="ar-SA"/>
    </w:rPr>
  </w:style>
  <w:style w:type="character" w:customStyle="1" w:styleId="Cmsor8Char">
    <w:name w:val="Címsor 8 Char"/>
    <w:basedOn w:val="Bekezdsalapbettpusa"/>
    <w:link w:val="Cmsor8"/>
    <w:uiPriority w:val="99"/>
    <w:rsid w:val="00C24BD5"/>
    <w:rPr>
      <w:rFonts w:ascii="Calibri" w:eastAsiaTheme="minorEastAsia" w:hAnsi="Calibri"/>
      <w:sz w:val="28"/>
      <w:szCs w:val="28"/>
      <w:lang w:eastAsia="ar-SA"/>
    </w:rPr>
  </w:style>
  <w:style w:type="character" w:customStyle="1" w:styleId="Cmsor9Char">
    <w:name w:val="Címsor 9 Char"/>
    <w:basedOn w:val="Bekezdsalapbettpusa"/>
    <w:link w:val="Cmsor9"/>
    <w:uiPriority w:val="99"/>
    <w:rsid w:val="00C24BD5"/>
    <w:rPr>
      <w:rFonts w:ascii="Calibri" w:eastAsiaTheme="minorEastAsia" w:hAnsi="Calibri"/>
      <w:b/>
      <w:bCs/>
      <w:sz w:val="28"/>
      <w:szCs w:val="28"/>
      <w:u w:val="single"/>
      <w:lang w:eastAsia="ar-SA"/>
    </w:rPr>
  </w:style>
  <w:style w:type="paragraph" w:styleId="Listaszerbekezds">
    <w:name w:val="List Paragraph"/>
    <w:basedOn w:val="Norml"/>
    <w:uiPriority w:val="34"/>
    <w:qFormat/>
    <w:rsid w:val="00C24BD5"/>
    <w:pPr>
      <w:spacing w:after="0" w:line="240" w:lineRule="auto"/>
      <w:ind w:left="720"/>
    </w:pPr>
    <w:rPr>
      <w:rFonts w:cstheme="minorBidi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C24BD5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24BD5"/>
    <w:rPr>
      <w:rFonts w:ascii="Calibri" w:eastAsiaTheme="minorEastAsia" w:hAnsi="Calibri"/>
      <w:sz w:val="24"/>
      <w:szCs w:val="24"/>
      <w:lang w:eastAsia="ar-SA"/>
    </w:rPr>
  </w:style>
  <w:style w:type="paragraph" w:customStyle="1" w:styleId="paragrafus">
    <w:name w:val="paragrafus"/>
    <w:basedOn w:val="Norml"/>
    <w:next w:val="Norml"/>
    <w:uiPriority w:val="99"/>
    <w:rsid w:val="00C24BD5"/>
    <w:pPr>
      <w:keepNext/>
      <w:numPr>
        <w:numId w:val="1"/>
      </w:numPr>
      <w:suppressAutoHyphens/>
      <w:spacing w:before="120" w:after="120" w:line="240" w:lineRule="auto"/>
      <w:jc w:val="center"/>
      <w:outlineLvl w:val="0"/>
    </w:pPr>
    <w:rPr>
      <w:rFonts w:cstheme="minorBidi"/>
      <w:b/>
      <w:bCs/>
      <w:sz w:val="24"/>
      <w:szCs w:val="24"/>
      <w:lang w:eastAsia="ar-SA"/>
    </w:rPr>
  </w:style>
  <w:style w:type="paragraph" w:styleId="Szvegtrzs2">
    <w:name w:val="Body Text 2"/>
    <w:basedOn w:val="Norml"/>
    <w:link w:val="Szvegtrzs2Char"/>
    <w:uiPriority w:val="99"/>
    <w:rsid w:val="00C24BD5"/>
    <w:pPr>
      <w:suppressAutoHyphens/>
      <w:spacing w:after="120" w:line="480" w:lineRule="auto"/>
      <w:jc w:val="both"/>
    </w:pPr>
    <w:rPr>
      <w:rFonts w:cstheme="minorBidi"/>
      <w:sz w:val="24"/>
      <w:szCs w:val="24"/>
      <w:lang w:eastAsia="ar-SA"/>
    </w:rPr>
  </w:style>
  <w:style w:type="character" w:customStyle="1" w:styleId="Szvegtrzs2Char">
    <w:name w:val="Szövegtörzs 2 Char"/>
    <w:basedOn w:val="Bekezdsalapbettpusa"/>
    <w:link w:val="Szvegtrzs2"/>
    <w:uiPriority w:val="99"/>
    <w:rsid w:val="00C24BD5"/>
    <w:rPr>
      <w:rFonts w:ascii="Calibri" w:eastAsiaTheme="minorEastAsia" w:hAnsi="Calibri"/>
      <w:sz w:val="24"/>
      <w:szCs w:val="24"/>
      <w:lang w:eastAsia="ar-SA"/>
    </w:rPr>
  </w:style>
  <w:style w:type="paragraph" w:styleId="Nincstrkz">
    <w:name w:val="No Spacing"/>
    <w:uiPriority w:val="1"/>
    <w:qFormat/>
    <w:rsid w:val="00C24BD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Rcsostblzat">
    <w:name w:val="Table Grid"/>
    <w:basedOn w:val="Normltblzat"/>
    <w:uiPriority w:val="59"/>
    <w:rsid w:val="00C24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rsid w:val="00C24BD5"/>
    <w:rPr>
      <w:rFonts w:ascii="Times New Roman" w:hAnsi="Times New Roman" w:cs="Times New Roman"/>
      <w:color w:val="0000FF"/>
      <w:u w:val="single"/>
    </w:rPr>
  </w:style>
  <w:style w:type="character" w:customStyle="1" w:styleId="st">
    <w:name w:val="st"/>
    <w:basedOn w:val="Bekezdsalapbettpusa"/>
    <w:rsid w:val="00C24BD5"/>
  </w:style>
  <w:style w:type="character" w:customStyle="1" w:styleId="Cmsor1Char">
    <w:name w:val="Címsor 1 Char"/>
    <w:basedOn w:val="Bekezdsalapbettpusa"/>
    <w:link w:val="Cmsor1"/>
    <w:uiPriority w:val="99"/>
    <w:rsid w:val="00C24B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Web">
    <w:name w:val="Normal (Web)"/>
    <w:basedOn w:val="Norml"/>
    <w:next w:val="Norml"/>
    <w:uiPriority w:val="99"/>
    <w:rsid w:val="00CF6A0C"/>
    <w:pPr>
      <w:suppressAutoHyphens/>
      <w:spacing w:after="0" w:line="240" w:lineRule="auto"/>
      <w:jc w:val="both"/>
    </w:pPr>
    <w:rPr>
      <w:rFonts w:cstheme="minorBidi"/>
      <w:color w:val="000000"/>
      <w:sz w:val="24"/>
      <w:szCs w:val="24"/>
      <w:lang w:eastAsia="ar-SA"/>
    </w:rPr>
  </w:style>
  <w:style w:type="character" w:customStyle="1" w:styleId="Cmsor2Char">
    <w:name w:val="Címsor 2 Char"/>
    <w:basedOn w:val="Bekezdsalapbettpusa"/>
    <w:link w:val="Cmsor2"/>
    <w:uiPriority w:val="99"/>
    <w:rsid w:val="00E56E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zvegtrzsbehzssal3">
    <w:name w:val="Body Text Indent 3"/>
    <w:basedOn w:val="Norml"/>
    <w:link w:val="Szvegtrzsbehzssal3Char"/>
    <w:uiPriority w:val="99"/>
    <w:unhideWhenUsed/>
    <w:rsid w:val="00E56EFC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E56EFC"/>
    <w:rPr>
      <w:rFonts w:ascii="Calibri" w:eastAsiaTheme="minorEastAsia" w:hAnsi="Calibri" w:cs="Calibri"/>
      <w:sz w:val="16"/>
      <w:szCs w:val="16"/>
    </w:rPr>
  </w:style>
  <w:style w:type="character" w:styleId="Kiemels2">
    <w:name w:val="Strong"/>
    <w:basedOn w:val="Bekezdsalapbettpusa"/>
    <w:uiPriority w:val="22"/>
    <w:qFormat/>
    <w:rsid w:val="00E56EFC"/>
    <w:rPr>
      <w:rFonts w:ascii="Times New Roman" w:hAnsi="Times New Roman" w:cs="Times New Roman"/>
      <w:b/>
      <w:bCs/>
    </w:rPr>
  </w:style>
  <w:style w:type="paragraph" w:customStyle="1" w:styleId="Default">
    <w:name w:val="Default"/>
    <w:uiPriority w:val="99"/>
    <w:rsid w:val="00E56EFC"/>
    <w:pPr>
      <w:suppressAutoHyphens/>
      <w:autoSpaceDE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ar-SA"/>
    </w:rPr>
  </w:style>
  <w:style w:type="character" w:customStyle="1" w:styleId="cikktart2">
    <w:name w:val="cikktart2"/>
    <w:uiPriority w:val="99"/>
    <w:rsid w:val="00E56EFC"/>
    <w:rPr>
      <w:rFonts w:ascii="Times New Roman" w:hAnsi="Times New Roman" w:cs="Times New Roman"/>
    </w:rPr>
  </w:style>
  <w:style w:type="paragraph" w:customStyle="1" w:styleId="Listaszerbekezds1">
    <w:name w:val="Listaszerű bekezdés1"/>
    <w:basedOn w:val="Norml"/>
    <w:uiPriority w:val="99"/>
    <w:rsid w:val="00A64BEA"/>
    <w:pPr>
      <w:spacing w:after="0" w:line="240" w:lineRule="auto"/>
      <w:ind w:left="720"/>
    </w:pPr>
    <w:rPr>
      <w:rFonts w:cstheme="minorBidi"/>
      <w:sz w:val="20"/>
      <w:szCs w:val="20"/>
      <w:lang w:eastAsia="hu-HU"/>
    </w:rPr>
  </w:style>
  <w:style w:type="paragraph" w:styleId="Felsorols2">
    <w:name w:val="List Bullet 2"/>
    <w:basedOn w:val="Norml"/>
    <w:autoRedefine/>
    <w:uiPriority w:val="99"/>
    <w:rsid w:val="00FD3F76"/>
    <w:pPr>
      <w:tabs>
        <w:tab w:val="num" w:pos="720"/>
      </w:tabs>
      <w:spacing w:after="0" w:line="240" w:lineRule="auto"/>
      <w:ind w:left="720" w:hanging="360"/>
      <w:jc w:val="both"/>
    </w:pPr>
    <w:rPr>
      <w:rFonts w:cstheme="minorBidi"/>
      <w:sz w:val="20"/>
      <w:szCs w:val="20"/>
      <w:lang w:eastAsia="hu-HU"/>
    </w:rPr>
  </w:style>
  <w:style w:type="paragraph" w:styleId="Felsorols3">
    <w:name w:val="List Bullet 3"/>
    <w:basedOn w:val="Norml"/>
    <w:autoRedefine/>
    <w:uiPriority w:val="99"/>
    <w:rsid w:val="00FD3F76"/>
    <w:pPr>
      <w:spacing w:after="0" w:line="360" w:lineRule="auto"/>
      <w:ind w:left="849" w:hanging="283"/>
      <w:jc w:val="both"/>
    </w:pPr>
    <w:rPr>
      <w:rFonts w:cstheme="minorBidi"/>
      <w:kern w:val="16"/>
      <w:sz w:val="28"/>
      <w:szCs w:val="28"/>
      <w:lang w:eastAsia="hu-HU"/>
    </w:rPr>
  </w:style>
  <w:style w:type="paragraph" w:styleId="Felsorols4">
    <w:name w:val="List Bullet 4"/>
    <w:basedOn w:val="Norml"/>
    <w:autoRedefine/>
    <w:uiPriority w:val="99"/>
    <w:rsid w:val="00FD3F76"/>
    <w:pPr>
      <w:tabs>
        <w:tab w:val="num" w:pos="720"/>
        <w:tab w:val="num" w:pos="1209"/>
      </w:tabs>
      <w:spacing w:after="0" w:line="240" w:lineRule="auto"/>
      <w:ind w:left="1209" w:hanging="720"/>
      <w:jc w:val="both"/>
    </w:pPr>
    <w:rPr>
      <w:rFonts w:cstheme="minorBidi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D3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D3F76"/>
    <w:rPr>
      <w:rFonts w:ascii="Calibri" w:eastAsiaTheme="minorEastAsia" w:hAnsi="Calibri" w:cs="Calibri"/>
    </w:rPr>
  </w:style>
  <w:style w:type="paragraph" w:styleId="llb">
    <w:name w:val="footer"/>
    <w:basedOn w:val="Norml"/>
    <w:link w:val="llbChar"/>
    <w:uiPriority w:val="99"/>
    <w:unhideWhenUsed/>
    <w:rsid w:val="00FD3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D3F76"/>
    <w:rPr>
      <w:rFonts w:ascii="Calibri" w:eastAsiaTheme="minorEastAsia" w:hAnsi="Calibri" w:cs="Calibri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D3F76"/>
    <w:pPr>
      <w:outlineLvl w:val="9"/>
    </w:pPr>
  </w:style>
  <w:style w:type="paragraph" w:styleId="TJ1">
    <w:name w:val="toc 1"/>
    <w:basedOn w:val="Norml"/>
    <w:next w:val="Norml"/>
    <w:autoRedefine/>
    <w:uiPriority w:val="99"/>
    <w:unhideWhenUsed/>
    <w:rsid w:val="00FD3F76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FD3F76"/>
    <w:pPr>
      <w:spacing w:after="100"/>
      <w:ind w:left="220"/>
    </w:pPr>
  </w:style>
  <w:style w:type="paragraph" w:styleId="Buborkszveg">
    <w:name w:val="Balloon Text"/>
    <w:basedOn w:val="Norml"/>
    <w:link w:val="BuborkszvegChar"/>
    <w:uiPriority w:val="99"/>
    <w:unhideWhenUsed/>
    <w:rsid w:val="00FD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FD3F76"/>
    <w:rPr>
      <w:rFonts w:ascii="Tahoma" w:eastAsiaTheme="minorEastAsia" w:hAnsi="Tahoma" w:cs="Tahoma"/>
      <w:sz w:val="16"/>
      <w:szCs w:val="16"/>
    </w:rPr>
  </w:style>
  <w:style w:type="paragraph" w:styleId="TJ3">
    <w:name w:val="toc 3"/>
    <w:basedOn w:val="Norml"/>
    <w:next w:val="Norml"/>
    <w:autoRedefine/>
    <w:uiPriority w:val="99"/>
    <w:unhideWhenUsed/>
    <w:rsid w:val="00FD3F76"/>
    <w:pPr>
      <w:spacing w:after="100"/>
      <w:ind w:left="440"/>
    </w:pPr>
  </w:style>
  <w:style w:type="paragraph" w:customStyle="1" w:styleId="ListParagraph1">
    <w:name w:val="List Paragraph1"/>
    <w:basedOn w:val="Norml"/>
    <w:uiPriority w:val="99"/>
    <w:rsid w:val="008D4A80"/>
    <w:pPr>
      <w:spacing w:after="0" w:line="240" w:lineRule="auto"/>
      <w:ind w:left="720"/>
      <w:jc w:val="both"/>
    </w:pPr>
    <w:rPr>
      <w:rFonts w:cstheme="minorBidi"/>
      <w:sz w:val="20"/>
      <w:szCs w:val="20"/>
      <w:lang w:eastAsia="hu-HU"/>
    </w:rPr>
  </w:style>
  <w:style w:type="character" w:customStyle="1" w:styleId="Bekezdsalapbettpusa1">
    <w:name w:val="Bekezdés alapbetűtípusa1"/>
    <w:uiPriority w:val="99"/>
    <w:rsid w:val="008D4A80"/>
  </w:style>
  <w:style w:type="paragraph" w:customStyle="1" w:styleId="Cmsor">
    <w:name w:val="Címsor"/>
    <w:basedOn w:val="Norml"/>
    <w:next w:val="Szvegtrzs"/>
    <w:uiPriority w:val="99"/>
    <w:rsid w:val="008D4A80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Lista">
    <w:name w:val="List"/>
    <w:basedOn w:val="Szvegtrzs"/>
    <w:uiPriority w:val="99"/>
    <w:rsid w:val="008D4A80"/>
    <w:pPr>
      <w:spacing w:after="140" w:line="288" w:lineRule="auto"/>
      <w:jc w:val="left"/>
    </w:pPr>
    <w:rPr>
      <w:rFonts w:ascii="Times New Roman" w:eastAsia="Times New Roman" w:hAnsi="Times New Roman" w:cs="Mangal"/>
      <w:lang w:eastAsia="zh-CN"/>
    </w:rPr>
  </w:style>
  <w:style w:type="paragraph" w:styleId="Kpalrs">
    <w:name w:val="caption"/>
    <w:basedOn w:val="Norml"/>
    <w:uiPriority w:val="99"/>
    <w:qFormat/>
    <w:rsid w:val="008D4A8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Trgymutat">
    <w:name w:val="Tárgymutató"/>
    <w:basedOn w:val="Norml"/>
    <w:uiPriority w:val="99"/>
    <w:rsid w:val="008D4A8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Bortkcm">
    <w:name w:val="envelope address"/>
    <w:basedOn w:val="Norml"/>
    <w:uiPriority w:val="99"/>
    <w:rsid w:val="008D4A80"/>
    <w:pPr>
      <w:suppressAutoHyphens/>
      <w:spacing w:after="0" w:line="240" w:lineRule="auto"/>
      <w:ind w:left="2880"/>
    </w:pPr>
    <w:rPr>
      <w:rFonts w:ascii="Bookman Old Style" w:eastAsia="Times New Roman" w:hAnsi="Bookman Old Style" w:cs="Arial"/>
      <w:i/>
      <w:sz w:val="28"/>
      <w:szCs w:val="28"/>
      <w:lang w:eastAsia="zh-CN"/>
    </w:rPr>
  </w:style>
  <w:style w:type="paragraph" w:styleId="Feladcmebortkon">
    <w:name w:val="envelope return"/>
    <w:basedOn w:val="Norml"/>
    <w:uiPriority w:val="99"/>
    <w:rsid w:val="008D4A80"/>
    <w:pPr>
      <w:suppressAutoHyphens/>
      <w:spacing w:after="0" w:line="240" w:lineRule="auto"/>
    </w:pPr>
    <w:rPr>
      <w:rFonts w:ascii="Bookman Old Style" w:eastAsia="Times New Roman" w:hAnsi="Bookman Old Style" w:cs="Arial"/>
      <w:i/>
      <w:sz w:val="28"/>
      <w:szCs w:val="28"/>
      <w:lang w:eastAsia="zh-CN"/>
    </w:rPr>
  </w:style>
  <w:style w:type="paragraph" w:customStyle="1" w:styleId="np">
    <w:name w:val="np"/>
    <w:basedOn w:val="Norml"/>
    <w:rsid w:val="008D4A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blzattartalom">
    <w:name w:val="Táblázattartalom"/>
    <w:basedOn w:val="Norml"/>
    <w:uiPriority w:val="99"/>
    <w:rsid w:val="008D4A8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blzatfejlc">
    <w:name w:val="Táblázatfejléc"/>
    <w:basedOn w:val="Tblzattartalom"/>
    <w:uiPriority w:val="99"/>
    <w:rsid w:val="008D4A80"/>
    <w:pPr>
      <w:jc w:val="center"/>
    </w:pPr>
    <w:rPr>
      <w:b/>
      <w:bCs/>
    </w:rPr>
  </w:style>
  <w:style w:type="paragraph" w:styleId="Szvegtrzs3">
    <w:name w:val="Body Text 3"/>
    <w:basedOn w:val="Norml"/>
    <w:link w:val="Szvegtrzs3Char"/>
    <w:uiPriority w:val="99"/>
    <w:unhideWhenUsed/>
    <w:rsid w:val="008D4A8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8D4A80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Hiperhivatkozs1">
    <w:name w:val="Hiperhivatkozás1"/>
    <w:uiPriority w:val="99"/>
    <w:rsid w:val="008D4A80"/>
    <w:rPr>
      <w:color w:val="0000FF"/>
      <w:u w:val="single"/>
    </w:rPr>
  </w:style>
  <w:style w:type="character" w:customStyle="1" w:styleId="WW8Num1z0">
    <w:name w:val="WW8Num1z0"/>
    <w:uiPriority w:val="99"/>
    <w:rsid w:val="008D4A80"/>
    <w:rPr>
      <w:rFonts w:ascii="Symbol" w:hAnsi="Symbol" w:cs="Symbol"/>
    </w:rPr>
  </w:style>
  <w:style w:type="character" w:customStyle="1" w:styleId="WW8Num3z0">
    <w:name w:val="WW8Num3z0"/>
    <w:uiPriority w:val="99"/>
    <w:rsid w:val="008D4A80"/>
    <w:rPr>
      <w:rFonts w:ascii="Wingdings" w:hAnsi="Wingdings" w:cs="Wingdings"/>
    </w:rPr>
  </w:style>
  <w:style w:type="character" w:customStyle="1" w:styleId="WW8Num5z0">
    <w:name w:val="WW8Num5z0"/>
    <w:uiPriority w:val="99"/>
    <w:rsid w:val="008D4A80"/>
    <w:rPr>
      <w:rFonts w:ascii="Symbol" w:hAnsi="Symbol" w:cs="Symbol"/>
    </w:rPr>
  </w:style>
  <w:style w:type="character" w:customStyle="1" w:styleId="WW8Num5z1">
    <w:name w:val="WW8Num5z1"/>
    <w:uiPriority w:val="99"/>
    <w:rsid w:val="008D4A80"/>
    <w:rPr>
      <w:rFonts w:ascii="Courier New" w:hAnsi="Courier New" w:cs="Courier New"/>
    </w:rPr>
  </w:style>
  <w:style w:type="character" w:customStyle="1" w:styleId="WW8Num5z2">
    <w:name w:val="WW8Num5z2"/>
    <w:uiPriority w:val="99"/>
    <w:rsid w:val="008D4A80"/>
    <w:rPr>
      <w:rFonts w:ascii="Wingdings" w:hAnsi="Wingdings" w:cs="Wingdings"/>
    </w:rPr>
  </w:style>
  <w:style w:type="character" w:customStyle="1" w:styleId="WW8Num6z0">
    <w:name w:val="WW8Num6z0"/>
    <w:uiPriority w:val="99"/>
    <w:rsid w:val="008D4A80"/>
    <w:rPr>
      <w:rFonts w:ascii="Symbol" w:hAnsi="Symbol" w:cs="Symbol"/>
    </w:rPr>
  </w:style>
  <w:style w:type="character" w:customStyle="1" w:styleId="WW8Num6z1">
    <w:name w:val="WW8Num6z1"/>
    <w:uiPriority w:val="99"/>
    <w:rsid w:val="008D4A80"/>
    <w:rPr>
      <w:rFonts w:ascii="Courier New" w:hAnsi="Courier New" w:cs="Courier New"/>
    </w:rPr>
  </w:style>
  <w:style w:type="character" w:customStyle="1" w:styleId="WW8Num6z2">
    <w:name w:val="WW8Num6z2"/>
    <w:uiPriority w:val="99"/>
    <w:rsid w:val="008D4A80"/>
    <w:rPr>
      <w:rFonts w:ascii="Wingdings" w:hAnsi="Wingdings" w:cs="Wingdings"/>
    </w:rPr>
  </w:style>
  <w:style w:type="character" w:customStyle="1" w:styleId="WW8Num7z0">
    <w:name w:val="WW8Num7z0"/>
    <w:uiPriority w:val="99"/>
    <w:rsid w:val="008D4A80"/>
    <w:rPr>
      <w:rFonts w:ascii="Times New Roman" w:hAnsi="Times New Roman" w:cs="Times New Roman"/>
      <w:b/>
      <w:bCs/>
    </w:rPr>
  </w:style>
  <w:style w:type="character" w:customStyle="1" w:styleId="WW8Num7z3">
    <w:name w:val="WW8Num7z3"/>
    <w:uiPriority w:val="99"/>
    <w:rsid w:val="008D4A80"/>
    <w:rPr>
      <w:b/>
      <w:bCs/>
    </w:rPr>
  </w:style>
  <w:style w:type="character" w:customStyle="1" w:styleId="WW8Num8z0">
    <w:name w:val="WW8Num8z0"/>
    <w:uiPriority w:val="99"/>
    <w:rsid w:val="008D4A80"/>
    <w:rPr>
      <w:rFonts w:ascii="Times New Roman" w:hAnsi="Times New Roman" w:cs="Times New Roman"/>
    </w:rPr>
  </w:style>
  <w:style w:type="character" w:customStyle="1" w:styleId="WW8Num8z1">
    <w:name w:val="WW8Num8z1"/>
    <w:uiPriority w:val="99"/>
    <w:rsid w:val="008D4A80"/>
    <w:rPr>
      <w:rFonts w:ascii="Courier New" w:hAnsi="Courier New" w:cs="Courier New"/>
    </w:rPr>
  </w:style>
  <w:style w:type="character" w:customStyle="1" w:styleId="WW8Num8z2">
    <w:name w:val="WW8Num8z2"/>
    <w:uiPriority w:val="99"/>
    <w:rsid w:val="008D4A80"/>
    <w:rPr>
      <w:rFonts w:ascii="Wingdings" w:hAnsi="Wingdings" w:cs="Wingdings"/>
    </w:rPr>
  </w:style>
  <w:style w:type="character" w:customStyle="1" w:styleId="WW8Num8z3">
    <w:name w:val="WW8Num8z3"/>
    <w:uiPriority w:val="99"/>
    <w:rsid w:val="008D4A80"/>
    <w:rPr>
      <w:rFonts w:ascii="Symbol" w:hAnsi="Symbol" w:cs="Symbol"/>
    </w:rPr>
  </w:style>
  <w:style w:type="character" w:customStyle="1" w:styleId="WW8Num10z0">
    <w:name w:val="WW8Num10z0"/>
    <w:uiPriority w:val="99"/>
    <w:rsid w:val="008D4A80"/>
    <w:rPr>
      <w:rFonts w:ascii="Symbol" w:hAnsi="Symbol" w:cs="Symbol"/>
    </w:rPr>
  </w:style>
  <w:style w:type="character" w:customStyle="1" w:styleId="WW8Num10z1">
    <w:name w:val="WW8Num10z1"/>
    <w:uiPriority w:val="99"/>
    <w:rsid w:val="008D4A80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8D4A80"/>
    <w:rPr>
      <w:rFonts w:ascii="Wingdings" w:hAnsi="Wingdings" w:cs="Wingdings"/>
    </w:rPr>
  </w:style>
  <w:style w:type="character" w:customStyle="1" w:styleId="WW8Num13z0">
    <w:name w:val="WW8Num13z0"/>
    <w:uiPriority w:val="99"/>
    <w:rsid w:val="008D4A80"/>
    <w:rPr>
      <w:i/>
      <w:iCs/>
      <w:sz w:val="24"/>
      <w:szCs w:val="24"/>
    </w:rPr>
  </w:style>
  <w:style w:type="character" w:customStyle="1" w:styleId="WW8Num15z0">
    <w:name w:val="WW8Num15z0"/>
    <w:uiPriority w:val="99"/>
    <w:rsid w:val="008D4A80"/>
    <w:rPr>
      <w:rFonts w:ascii="Times New Roman" w:hAnsi="Times New Roman" w:cs="Times New Roman"/>
    </w:rPr>
  </w:style>
  <w:style w:type="character" w:customStyle="1" w:styleId="WW8Num15z1">
    <w:name w:val="WW8Num15z1"/>
    <w:uiPriority w:val="99"/>
    <w:rsid w:val="008D4A80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8D4A80"/>
    <w:rPr>
      <w:rFonts w:ascii="Wingdings" w:hAnsi="Wingdings" w:cs="Wingdings"/>
    </w:rPr>
  </w:style>
  <w:style w:type="character" w:customStyle="1" w:styleId="WW8Num15z3">
    <w:name w:val="WW8Num15z3"/>
    <w:uiPriority w:val="99"/>
    <w:rsid w:val="008D4A80"/>
    <w:rPr>
      <w:rFonts w:ascii="Symbol" w:hAnsi="Symbol" w:cs="Symbol"/>
    </w:rPr>
  </w:style>
  <w:style w:type="character" w:customStyle="1" w:styleId="WW8Num16z0">
    <w:name w:val="WW8Num16z0"/>
    <w:uiPriority w:val="99"/>
    <w:rsid w:val="008D4A80"/>
    <w:rPr>
      <w:rFonts w:ascii="Times New Roman" w:hAnsi="Times New Roman" w:cs="Times New Roman"/>
    </w:rPr>
  </w:style>
  <w:style w:type="character" w:customStyle="1" w:styleId="WW8Num16z1">
    <w:name w:val="WW8Num16z1"/>
    <w:uiPriority w:val="99"/>
    <w:rsid w:val="008D4A80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8D4A80"/>
    <w:rPr>
      <w:rFonts w:ascii="Wingdings" w:hAnsi="Wingdings" w:cs="Wingdings"/>
    </w:rPr>
  </w:style>
  <w:style w:type="character" w:customStyle="1" w:styleId="WW8Num16z3">
    <w:name w:val="WW8Num16z3"/>
    <w:uiPriority w:val="99"/>
    <w:rsid w:val="008D4A80"/>
    <w:rPr>
      <w:rFonts w:ascii="Symbol" w:hAnsi="Symbol" w:cs="Symbol"/>
    </w:rPr>
  </w:style>
  <w:style w:type="character" w:customStyle="1" w:styleId="WW8Num18z0">
    <w:name w:val="WW8Num18z0"/>
    <w:uiPriority w:val="99"/>
    <w:rsid w:val="008D4A80"/>
    <w:rPr>
      <w:b/>
      <w:bCs/>
    </w:rPr>
  </w:style>
  <w:style w:type="character" w:customStyle="1" w:styleId="WW8Num18z1">
    <w:name w:val="WW8Num18z1"/>
    <w:uiPriority w:val="99"/>
    <w:rsid w:val="008D4A80"/>
    <w:rPr>
      <w:rFonts w:ascii="Times New Roman" w:hAnsi="Times New Roman" w:cs="Times New Roman"/>
      <w:b/>
      <w:bCs/>
    </w:rPr>
  </w:style>
  <w:style w:type="character" w:customStyle="1" w:styleId="WW8Num19z0">
    <w:name w:val="WW8Num19z0"/>
    <w:uiPriority w:val="99"/>
    <w:rsid w:val="008D4A80"/>
    <w:rPr>
      <w:b/>
      <w:bCs/>
    </w:rPr>
  </w:style>
  <w:style w:type="character" w:customStyle="1" w:styleId="WW8Num23z0">
    <w:name w:val="WW8Num23z0"/>
    <w:uiPriority w:val="99"/>
    <w:rsid w:val="008D4A80"/>
    <w:rPr>
      <w:rFonts w:ascii="Times New Roman" w:hAnsi="Times New Roman" w:cs="Times New Roman"/>
    </w:rPr>
  </w:style>
  <w:style w:type="character" w:customStyle="1" w:styleId="WW8Num23z1">
    <w:name w:val="WW8Num23z1"/>
    <w:uiPriority w:val="99"/>
    <w:rsid w:val="008D4A80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8D4A80"/>
    <w:rPr>
      <w:rFonts w:ascii="Wingdings" w:hAnsi="Wingdings" w:cs="Wingdings"/>
    </w:rPr>
  </w:style>
  <w:style w:type="character" w:customStyle="1" w:styleId="WW8Num23z3">
    <w:name w:val="WW8Num23z3"/>
    <w:uiPriority w:val="99"/>
    <w:rsid w:val="008D4A80"/>
    <w:rPr>
      <w:rFonts w:ascii="Symbol" w:hAnsi="Symbol" w:cs="Symbol"/>
    </w:rPr>
  </w:style>
  <w:style w:type="character" w:customStyle="1" w:styleId="WW8Num24z0">
    <w:name w:val="WW8Num24z0"/>
    <w:uiPriority w:val="99"/>
    <w:rsid w:val="008D4A80"/>
    <w:rPr>
      <w:rFonts w:ascii="Times New Roman" w:hAnsi="Times New Roman" w:cs="Times New Roman"/>
    </w:rPr>
  </w:style>
  <w:style w:type="character" w:customStyle="1" w:styleId="WW8Num24z1">
    <w:name w:val="WW8Num24z1"/>
    <w:uiPriority w:val="99"/>
    <w:rsid w:val="008D4A80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8D4A80"/>
    <w:rPr>
      <w:rFonts w:ascii="Wingdings" w:hAnsi="Wingdings" w:cs="Wingdings"/>
    </w:rPr>
  </w:style>
  <w:style w:type="character" w:customStyle="1" w:styleId="WW8Num24z3">
    <w:name w:val="WW8Num24z3"/>
    <w:uiPriority w:val="99"/>
    <w:rsid w:val="008D4A80"/>
    <w:rPr>
      <w:rFonts w:ascii="Symbol" w:hAnsi="Symbol" w:cs="Symbol"/>
    </w:rPr>
  </w:style>
  <w:style w:type="character" w:customStyle="1" w:styleId="WW8Num25z0">
    <w:name w:val="WW8Num25z0"/>
    <w:uiPriority w:val="99"/>
    <w:rsid w:val="008D4A80"/>
    <w:rPr>
      <w:rFonts w:ascii="Times New Roman" w:hAnsi="Times New Roman" w:cs="Times New Roman"/>
    </w:rPr>
  </w:style>
  <w:style w:type="character" w:customStyle="1" w:styleId="WW8Num25z1">
    <w:name w:val="WW8Num25z1"/>
    <w:uiPriority w:val="99"/>
    <w:rsid w:val="008D4A80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8D4A80"/>
    <w:rPr>
      <w:rFonts w:ascii="Wingdings" w:hAnsi="Wingdings" w:cs="Wingdings"/>
    </w:rPr>
  </w:style>
  <w:style w:type="character" w:customStyle="1" w:styleId="WW8Num25z3">
    <w:name w:val="WW8Num25z3"/>
    <w:uiPriority w:val="99"/>
    <w:rsid w:val="008D4A80"/>
    <w:rPr>
      <w:rFonts w:ascii="Symbol" w:hAnsi="Symbol" w:cs="Symbol"/>
    </w:rPr>
  </w:style>
  <w:style w:type="character" w:customStyle="1" w:styleId="WW8Num26z0">
    <w:name w:val="WW8Num26z0"/>
    <w:uiPriority w:val="99"/>
    <w:rsid w:val="008D4A80"/>
    <w:rPr>
      <w:b/>
      <w:bCs/>
    </w:rPr>
  </w:style>
  <w:style w:type="character" w:customStyle="1" w:styleId="WW8Num27z0">
    <w:name w:val="WW8Num27z0"/>
    <w:uiPriority w:val="99"/>
    <w:rsid w:val="008D4A80"/>
    <w:rPr>
      <w:b/>
      <w:bCs/>
    </w:rPr>
  </w:style>
  <w:style w:type="character" w:customStyle="1" w:styleId="WW8Num27z1">
    <w:name w:val="WW8Num27z1"/>
    <w:uiPriority w:val="99"/>
    <w:rsid w:val="008D4A80"/>
    <w:rPr>
      <w:rFonts w:ascii="Times New Roman" w:hAnsi="Times New Roman" w:cs="Times New Roman"/>
      <w:b/>
      <w:bCs/>
    </w:rPr>
  </w:style>
  <w:style w:type="character" w:customStyle="1" w:styleId="WW8Num31z0">
    <w:name w:val="WW8Num31z0"/>
    <w:uiPriority w:val="99"/>
    <w:rsid w:val="008D4A80"/>
    <w:rPr>
      <w:rFonts w:ascii="Symbol" w:hAnsi="Symbol" w:cs="Symbol"/>
    </w:rPr>
  </w:style>
  <w:style w:type="character" w:customStyle="1" w:styleId="WW8Num31z1">
    <w:name w:val="WW8Num31z1"/>
    <w:uiPriority w:val="99"/>
    <w:rsid w:val="008D4A80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8D4A80"/>
    <w:rPr>
      <w:rFonts w:ascii="Wingdings" w:hAnsi="Wingdings" w:cs="Wingdings"/>
    </w:rPr>
  </w:style>
  <w:style w:type="character" w:customStyle="1" w:styleId="WW8Num33z0">
    <w:name w:val="WW8Num33z0"/>
    <w:uiPriority w:val="99"/>
    <w:rsid w:val="008D4A80"/>
    <w:rPr>
      <w:rFonts w:ascii="Symbol" w:hAnsi="Symbol" w:cs="Symbol"/>
    </w:rPr>
  </w:style>
  <w:style w:type="character" w:customStyle="1" w:styleId="WW8Num33z1">
    <w:name w:val="WW8Num33z1"/>
    <w:uiPriority w:val="99"/>
    <w:rsid w:val="008D4A80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8D4A80"/>
    <w:rPr>
      <w:rFonts w:ascii="Wingdings" w:hAnsi="Wingdings" w:cs="Wingdings"/>
    </w:rPr>
  </w:style>
  <w:style w:type="character" w:customStyle="1" w:styleId="WW8Num35z0">
    <w:name w:val="WW8Num35z0"/>
    <w:uiPriority w:val="99"/>
    <w:rsid w:val="008D4A80"/>
  </w:style>
  <w:style w:type="character" w:customStyle="1" w:styleId="WW8Num35z1">
    <w:name w:val="WW8Num35z1"/>
    <w:uiPriority w:val="99"/>
    <w:rsid w:val="008D4A80"/>
  </w:style>
  <w:style w:type="character" w:customStyle="1" w:styleId="WW8Num36z0">
    <w:name w:val="WW8Num36z0"/>
    <w:uiPriority w:val="99"/>
    <w:rsid w:val="008D4A80"/>
    <w:rPr>
      <w:rFonts w:ascii="Symbol" w:hAnsi="Symbol" w:cs="Symbol"/>
    </w:rPr>
  </w:style>
  <w:style w:type="character" w:customStyle="1" w:styleId="WW8Num36z1">
    <w:name w:val="WW8Num36z1"/>
    <w:uiPriority w:val="99"/>
    <w:rsid w:val="008D4A80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8D4A80"/>
    <w:rPr>
      <w:rFonts w:ascii="Wingdings" w:hAnsi="Wingdings" w:cs="Wingdings"/>
    </w:rPr>
  </w:style>
  <w:style w:type="character" w:customStyle="1" w:styleId="WW8Num39z0">
    <w:name w:val="WW8Num39z0"/>
    <w:uiPriority w:val="99"/>
    <w:rsid w:val="008D4A80"/>
    <w:rPr>
      <w:i/>
      <w:iCs/>
      <w:sz w:val="24"/>
      <w:szCs w:val="24"/>
    </w:rPr>
  </w:style>
  <w:style w:type="character" w:customStyle="1" w:styleId="WW8Num41z0">
    <w:name w:val="WW8Num41z0"/>
    <w:uiPriority w:val="99"/>
    <w:rsid w:val="008D4A80"/>
    <w:rPr>
      <w:b/>
      <w:bCs/>
    </w:rPr>
  </w:style>
  <w:style w:type="character" w:customStyle="1" w:styleId="WW8Num44z0">
    <w:name w:val="WW8Num44z0"/>
    <w:uiPriority w:val="99"/>
    <w:rsid w:val="008D4A80"/>
    <w:rPr>
      <w:rFonts w:ascii="Times New Roman" w:hAnsi="Times New Roman" w:cs="Times New Roman"/>
    </w:rPr>
  </w:style>
  <w:style w:type="character" w:customStyle="1" w:styleId="WW8Num44z1">
    <w:name w:val="WW8Num44z1"/>
    <w:uiPriority w:val="99"/>
    <w:rsid w:val="008D4A80"/>
    <w:rPr>
      <w:rFonts w:ascii="Symbol" w:hAnsi="Symbol" w:cs="Symbol"/>
    </w:rPr>
  </w:style>
  <w:style w:type="character" w:customStyle="1" w:styleId="WW8Num44z2">
    <w:name w:val="WW8Num44z2"/>
    <w:uiPriority w:val="99"/>
    <w:rsid w:val="008D4A80"/>
    <w:rPr>
      <w:rFonts w:ascii="Wingdings" w:hAnsi="Wingdings" w:cs="Wingdings"/>
    </w:rPr>
  </w:style>
  <w:style w:type="character" w:customStyle="1" w:styleId="WW8Num44z4">
    <w:name w:val="WW8Num44z4"/>
    <w:uiPriority w:val="99"/>
    <w:rsid w:val="008D4A80"/>
    <w:rPr>
      <w:rFonts w:ascii="Courier New" w:hAnsi="Courier New" w:cs="Courier New"/>
    </w:rPr>
  </w:style>
  <w:style w:type="character" w:customStyle="1" w:styleId="WW8Num45z0">
    <w:name w:val="WW8Num45z0"/>
    <w:uiPriority w:val="99"/>
    <w:rsid w:val="008D4A80"/>
    <w:rPr>
      <w:rFonts w:ascii="Times New Roman" w:hAnsi="Times New Roman" w:cs="Times New Roman"/>
      <w:sz w:val="24"/>
      <w:szCs w:val="24"/>
    </w:rPr>
  </w:style>
  <w:style w:type="character" w:customStyle="1" w:styleId="WW8Num45z1">
    <w:name w:val="WW8Num45z1"/>
    <w:uiPriority w:val="99"/>
    <w:rsid w:val="008D4A80"/>
  </w:style>
  <w:style w:type="character" w:customStyle="1" w:styleId="WW8Num46z0">
    <w:name w:val="WW8Num46z0"/>
    <w:uiPriority w:val="99"/>
    <w:rsid w:val="008D4A80"/>
  </w:style>
  <w:style w:type="character" w:customStyle="1" w:styleId="WW8Num48z0">
    <w:name w:val="WW8Num48z0"/>
    <w:uiPriority w:val="99"/>
    <w:rsid w:val="008D4A80"/>
    <w:rPr>
      <w:b/>
      <w:bCs/>
    </w:rPr>
  </w:style>
  <w:style w:type="character" w:customStyle="1" w:styleId="WW8Num49z0">
    <w:name w:val="WW8Num49z0"/>
    <w:uiPriority w:val="99"/>
    <w:rsid w:val="008D4A80"/>
    <w:rPr>
      <w:rFonts w:ascii="Symbol" w:hAnsi="Symbol" w:cs="Symbol"/>
    </w:rPr>
  </w:style>
  <w:style w:type="character" w:customStyle="1" w:styleId="WW8Num49z1">
    <w:name w:val="WW8Num49z1"/>
    <w:uiPriority w:val="99"/>
    <w:rsid w:val="008D4A80"/>
    <w:rPr>
      <w:rFonts w:ascii="Courier New" w:hAnsi="Courier New" w:cs="Courier New"/>
    </w:rPr>
  </w:style>
  <w:style w:type="character" w:customStyle="1" w:styleId="WW8Num49z2">
    <w:name w:val="WW8Num49z2"/>
    <w:uiPriority w:val="99"/>
    <w:rsid w:val="008D4A80"/>
    <w:rPr>
      <w:rFonts w:ascii="Wingdings" w:hAnsi="Wingdings" w:cs="Wingdings"/>
    </w:rPr>
  </w:style>
  <w:style w:type="character" w:customStyle="1" w:styleId="WW8Num51z0">
    <w:name w:val="WW8Num51z0"/>
    <w:uiPriority w:val="99"/>
    <w:rsid w:val="008D4A80"/>
    <w:rPr>
      <w:rFonts w:ascii="Times New Roman" w:hAnsi="Times New Roman" w:cs="Times New Roman"/>
    </w:rPr>
  </w:style>
  <w:style w:type="character" w:customStyle="1" w:styleId="WW8Num51z1">
    <w:name w:val="WW8Num51z1"/>
    <w:uiPriority w:val="99"/>
    <w:rsid w:val="008D4A80"/>
    <w:rPr>
      <w:rFonts w:ascii="Courier New" w:hAnsi="Courier New" w:cs="Courier New"/>
    </w:rPr>
  </w:style>
  <w:style w:type="character" w:customStyle="1" w:styleId="WW8Num51z2">
    <w:name w:val="WW8Num51z2"/>
    <w:uiPriority w:val="99"/>
    <w:rsid w:val="008D4A80"/>
    <w:rPr>
      <w:rFonts w:ascii="Wingdings" w:hAnsi="Wingdings" w:cs="Wingdings"/>
    </w:rPr>
  </w:style>
  <w:style w:type="character" w:customStyle="1" w:styleId="WW8Num51z3">
    <w:name w:val="WW8Num51z3"/>
    <w:uiPriority w:val="99"/>
    <w:rsid w:val="008D4A80"/>
    <w:rPr>
      <w:rFonts w:ascii="Symbol" w:hAnsi="Symbol" w:cs="Symbol"/>
    </w:rPr>
  </w:style>
  <w:style w:type="character" w:customStyle="1" w:styleId="WW8Num52z0">
    <w:name w:val="WW8Num52z0"/>
    <w:uiPriority w:val="99"/>
    <w:rsid w:val="008D4A80"/>
    <w:rPr>
      <w:b/>
      <w:bCs/>
      <w:sz w:val="24"/>
      <w:szCs w:val="24"/>
    </w:rPr>
  </w:style>
  <w:style w:type="character" w:customStyle="1" w:styleId="WW8Num53z0">
    <w:name w:val="WW8Num53z0"/>
    <w:uiPriority w:val="99"/>
    <w:rsid w:val="008D4A80"/>
    <w:rPr>
      <w:rFonts w:ascii="Symbol" w:hAnsi="Symbol" w:cs="Symbol"/>
    </w:rPr>
  </w:style>
  <w:style w:type="character" w:customStyle="1" w:styleId="WW8Num53z1">
    <w:name w:val="WW8Num53z1"/>
    <w:uiPriority w:val="99"/>
    <w:rsid w:val="008D4A80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8D4A80"/>
    <w:rPr>
      <w:rFonts w:ascii="Wingdings" w:hAnsi="Wingdings" w:cs="Wingdings"/>
    </w:rPr>
  </w:style>
  <w:style w:type="character" w:customStyle="1" w:styleId="WW8Num55z0">
    <w:name w:val="WW8Num55z0"/>
    <w:uiPriority w:val="99"/>
    <w:rsid w:val="008D4A80"/>
    <w:rPr>
      <w:rFonts w:ascii="Symbol" w:hAnsi="Symbol" w:cs="Symbol"/>
    </w:rPr>
  </w:style>
  <w:style w:type="character" w:customStyle="1" w:styleId="WW8Num55z1">
    <w:name w:val="WW8Num55z1"/>
    <w:uiPriority w:val="99"/>
    <w:rsid w:val="008D4A80"/>
    <w:rPr>
      <w:rFonts w:ascii="Courier New" w:hAnsi="Courier New" w:cs="Courier New"/>
    </w:rPr>
  </w:style>
  <w:style w:type="character" w:customStyle="1" w:styleId="WW8Num55z2">
    <w:name w:val="WW8Num55z2"/>
    <w:uiPriority w:val="99"/>
    <w:rsid w:val="008D4A80"/>
    <w:rPr>
      <w:rFonts w:ascii="Wingdings" w:hAnsi="Wingdings" w:cs="Wingdings"/>
    </w:rPr>
  </w:style>
  <w:style w:type="character" w:customStyle="1" w:styleId="WW8Num56z0">
    <w:name w:val="WW8Num56z0"/>
    <w:uiPriority w:val="99"/>
    <w:rsid w:val="008D4A80"/>
    <w:rPr>
      <w:rFonts w:ascii="Symbol" w:hAnsi="Symbol" w:cs="Symbol"/>
    </w:rPr>
  </w:style>
  <w:style w:type="character" w:customStyle="1" w:styleId="WW8Num56z1">
    <w:name w:val="WW8Num56z1"/>
    <w:uiPriority w:val="99"/>
    <w:rsid w:val="008D4A80"/>
    <w:rPr>
      <w:rFonts w:ascii="Times New Roman" w:hAnsi="Times New Roman" w:cs="Times New Roman"/>
    </w:rPr>
  </w:style>
  <w:style w:type="character" w:customStyle="1" w:styleId="WW8Num56z2">
    <w:name w:val="WW8Num56z2"/>
    <w:uiPriority w:val="99"/>
    <w:rsid w:val="008D4A80"/>
    <w:rPr>
      <w:rFonts w:ascii="Wingdings" w:hAnsi="Wingdings" w:cs="Wingdings"/>
    </w:rPr>
  </w:style>
  <w:style w:type="character" w:customStyle="1" w:styleId="WW8Num56z4">
    <w:name w:val="WW8Num56z4"/>
    <w:uiPriority w:val="99"/>
    <w:rsid w:val="008D4A80"/>
    <w:rPr>
      <w:rFonts w:ascii="Courier New" w:hAnsi="Courier New" w:cs="Courier New"/>
    </w:rPr>
  </w:style>
  <w:style w:type="character" w:customStyle="1" w:styleId="WW8Num58z0">
    <w:name w:val="WW8Num58z0"/>
    <w:uiPriority w:val="99"/>
    <w:rsid w:val="008D4A80"/>
    <w:rPr>
      <w:rFonts w:ascii="Times New Roman" w:hAnsi="Times New Roman" w:cs="Times New Roman"/>
    </w:rPr>
  </w:style>
  <w:style w:type="character" w:customStyle="1" w:styleId="WW8Num58z1">
    <w:name w:val="WW8Num58z1"/>
    <w:uiPriority w:val="99"/>
    <w:rsid w:val="008D4A80"/>
    <w:rPr>
      <w:rFonts w:ascii="Courier New" w:hAnsi="Courier New" w:cs="Courier New"/>
    </w:rPr>
  </w:style>
  <w:style w:type="character" w:customStyle="1" w:styleId="WW8Num58z2">
    <w:name w:val="WW8Num58z2"/>
    <w:uiPriority w:val="99"/>
    <w:rsid w:val="008D4A80"/>
    <w:rPr>
      <w:rFonts w:ascii="Wingdings" w:hAnsi="Wingdings" w:cs="Wingdings"/>
    </w:rPr>
  </w:style>
  <w:style w:type="character" w:customStyle="1" w:styleId="WW8Num58z3">
    <w:name w:val="WW8Num58z3"/>
    <w:uiPriority w:val="99"/>
    <w:rsid w:val="008D4A80"/>
    <w:rPr>
      <w:rFonts w:ascii="Symbol" w:hAnsi="Symbol" w:cs="Symbol"/>
    </w:rPr>
  </w:style>
  <w:style w:type="character" w:customStyle="1" w:styleId="WW8Num59z0">
    <w:name w:val="WW8Num59z0"/>
    <w:uiPriority w:val="99"/>
    <w:rsid w:val="008D4A80"/>
    <w:rPr>
      <w:rFonts w:ascii="Times New Roman" w:hAnsi="Times New Roman" w:cs="Times New Roman"/>
    </w:rPr>
  </w:style>
  <w:style w:type="character" w:customStyle="1" w:styleId="WW8Num59z1">
    <w:name w:val="WW8Num59z1"/>
    <w:uiPriority w:val="99"/>
    <w:rsid w:val="008D4A80"/>
    <w:rPr>
      <w:rFonts w:ascii="Symbol" w:hAnsi="Symbol" w:cs="Symbol"/>
    </w:rPr>
  </w:style>
  <w:style w:type="character" w:customStyle="1" w:styleId="WW8Num59z2">
    <w:name w:val="WW8Num59z2"/>
    <w:uiPriority w:val="99"/>
    <w:rsid w:val="008D4A80"/>
    <w:rPr>
      <w:rFonts w:ascii="Wingdings" w:hAnsi="Wingdings" w:cs="Wingdings"/>
    </w:rPr>
  </w:style>
  <w:style w:type="character" w:customStyle="1" w:styleId="WW8Num59z4">
    <w:name w:val="WW8Num59z4"/>
    <w:uiPriority w:val="99"/>
    <w:rsid w:val="008D4A80"/>
    <w:rPr>
      <w:rFonts w:ascii="Courier New" w:hAnsi="Courier New" w:cs="Courier New"/>
    </w:rPr>
  </w:style>
  <w:style w:type="character" w:customStyle="1" w:styleId="WW8Num60z0">
    <w:name w:val="WW8Num60z0"/>
    <w:uiPriority w:val="99"/>
    <w:rsid w:val="008D4A80"/>
    <w:rPr>
      <w:b/>
      <w:bCs/>
    </w:rPr>
  </w:style>
  <w:style w:type="character" w:customStyle="1" w:styleId="WW8Num60z1">
    <w:name w:val="WW8Num60z1"/>
    <w:uiPriority w:val="99"/>
    <w:rsid w:val="008D4A80"/>
    <w:rPr>
      <w:rFonts w:ascii="Times New Roman" w:hAnsi="Times New Roman" w:cs="Times New Roman"/>
    </w:rPr>
  </w:style>
  <w:style w:type="character" w:customStyle="1" w:styleId="WW8Num61z1">
    <w:name w:val="WW8Num61z1"/>
    <w:uiPriority w:val="99"/>
    <w:rsid w:val="008D4A80"/>
    <w:rPr>
      <w:rFonts w:ascii="Symbol" w:hAnsi="Symbol" w:cs="Symbol"/>
    </w:rPr>
  </w:style>
  <w:style w:type="character" w:customStyle="1" w:styleId="WW8Num63z1">
    <w:name w:val="WW8Num63z1"/>
    <w:uiPriority w:val="99"/>
    <w:rsid w:val="008D4A80"/>
    <w:rPr>
      <w:rFonts w:ascii="Times New Roman" w:hAnsi="Times New Roman" w:cs="Times New Roman"/>
    </w:rPr>
  </w:style>
  <w:style w:type="character" w:customStyle="1" w:styleId="WW8Num65z0">
    <w:name w:val="WW8Num65z0"/>
    <w:uiPriority w:val="99"/>
    <w:rsid w:val="008D4A80"/>
    <w:rPr>
      <w:rFonts w:ascii="Times New Roman" w:hAnsi="Times New Roman" w:cs="Times New Roman"/>
    </w:rPr>
  </w:style>
  <w:style w:type="character" w:customStyle="1" w:styleId="WW8Num65z1">
    <w:name w:val="WW8Num65z1"/>
    <w:uiPriority w:val="99"/>
    <w:rsid w:val="008D4A80"/>
    <w:rPr>
      <w:rFonts w:ascii="Courier New" w:hAnsi="Courier New" w:cs="Courier New"/>
    </w:rPr>
  </w:style>
  <w:style w:type="character" w:customStyle="1" w:styleId="WW8Num65z2">
    <w:name w:val="WW8Num65z2"/>
    <w:uiPriority w:val="99"/>
    <w:rsid w:val="008D4A80"/>
    <w:rPr>
      <w:rFonts w:ascii="Wingdings" w:hAnsi="Wingdings" w:cs="Wingdings"/>
    </w:rPr>
  </w:style>
  <w:style w:type="character" w:customStyle="1" w:styleId="WW8Num65z3">
    <w:name w:val="WW8Num65z3"/>
    <w:uiPriority w:val="99"/>
    <w:rsid w:val="008D4A80"/>
    <w:rPr>
      <w:rFonts w:ascii="Symbol" w:hAnsi="Symbol" w:cs="Symbol"/>
    </w:rPr>
  </w:style>
  <w:style w:type="character" w:customStyle="1" w:styleId="WW8Num66z0">
    <w:name w:val="WW8Num66z0"/>
    <w:uiPriority w:val="99"/>
    <w:rsid w:val="008D4A80"/>
    <w:rPr>
      <w:rFonts w:ascii="Symbol" w:hAnsi="Symbol" w:cs="Symbol"/>
    </w:rPr>
  </w:style>
  <w:style w:type="character" w:customStyle="1" w:styleId="WW8Num66z1">
    <w:name w:val="WW8Num66z1"/>
    <w:uiPriority w:val="99"/>
    <w:rsid w:val="008D4A80"/>
    <w:rPr>
      <w:rFonts w:ascii="Courier New" w:hAnsi="Courier New" w:cs="Courier New"/>
    </w:rPr>
  </w:style>
  <w:style w:type="character" w:customStyle="1" w:styleId="WW8Num66z2">
    <w:name w:val="WW8Num66z2"/>
    <w:uiPriority w:val="99"/>
    <w:rsid w:val="008D4A80"/>
    <w:rPr>
      <w:rFonts w:ascii="Wingdings" w:hAnsi="Wingdings" w:cs="Wingdings"/>
    </w:rPr>
  </w:style>
  <w:style w:type="character" w:customStyle="1" w:styleId="WW8Num68z0">
    <w:name w:val="WW8Num68z0"/>
    <w:uiPriority w:val="99"/>
    <w:rsid w:val="008D4A80"/>
  </w:style>
  <w:style w:type="character" w:customStyle="1" w:styleId="WW8Num73z0">
    <w:name w:val="WW8Num73z0"/>
    <w:uiPriority w:val="99"/>
    <w:rsid w:val="008D4A80"/>
    <w:rPr>
      <w:rFonts w:ascii="Times New Roman" w:hAnsi="Times New Roman" w:cs="Times New Roman"/>
    </w:rPr>
  </w:style>
  <w:style w:type="character" w:customStyle="1" w:styleId="WW8Num73z1">
    <w:name w:val="WW8Num73z1"/>
    <w:uiPriority w:val="99"/>
    <w:rsid w:val="008D4A80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8D4A80"/>
    <w:rPr>
      <w:rFonts w:ascii="Wingdings" w:hAnsi="Wingdings" w:cs="Wingdings"/>
    </w:rPr>
  </w:style>
  <w:style w:type="character" w:customStyle="1" w:styleId="WW8Num73z3">
    <w:name w:val="WW8Num73z3"/>
    <w:uiPriority w:val="99"/>
    <w:rsid w:val="008D4A80"/>
    <w:rPr>
      <w:rFonts w:ascii="Symbol" w:hAnsi="Symbol" w:cs="Symbol"/>
    </w:rPr>
  </w:style>
  <w:style w:type="character" w:customStyle="1" w:styleId="WW8Num74z0">
    <w:name w:val="WW8Num74z0"/>
    <w:uiPriority w:val="99"/>
    <w:rsid w:val="008D4A80"/>
    <w:rPr>
      <w:rFonts w:ascii="Times New Roman" w:hAnsi="Times New Roman" w:cs="Times New Roman"/>
    </w:rPr>
  </w:style>
  <w:style w:type="character" w:customStyle="1" w:styleId="WW8Num74z1">
    <w:name w:val="WW8Num74z1"/>
    <w:uiPriority w:val="99"/>
    <w:rsid w:val="008D4A80"/>
    <w:rPr>
      <w:rFonts w:ascii="Courier New" w:hAnsi="Courier New" w:cs="Courier New"/>
    </w:rPr>
  </w:style>
  <w:style w:type="character" w:customStyle="1" w:styleId="WW8Num74z2">
    <w:name w:val="WW8Num74z2"/>
    <w:uiPriority w:val="99"/>
    <w:rsid w:val="008D4A80"/>
    <w:rPr>
      <w:rFonts w:ascii="Wingdings" w:hAnsi="Wingdings" w:cs="Wingdings"/>
    </w:rPr>
  </w:style>
  <w:style w:type="character" w:customStyle="1" w:styleId="WW8Num74z3">
    <w:name w:val="WW8Num74z3"/>
    <w:uiPriority w:val="99"/>
    <w:rsid w:val="008D4A80"/>
    <w:rPr>
      <w:rFonts w:ascii="Symbol" w:hAnsi="Symbol" w:cs="Symbol"/>
    </w:rPr>
  </w:style>
  <w:style w:type="character" w:customStyle="1" w:styleId="WW8Num78z0">
    <w:name w:val="WW8Num78z0"/>
    <w:uiPriority w:val="99"/>
    <w:rsid w:val="008D4A80"/>
    <w:rPr>
      <w:rFonts w:ascii="Times New Roman" w:hAnsi="Times New Roman" w:cs="Times New Roman"/>
    </w:rPr>
  </w:style>
  <w:style w:type="character" w:customStyle="1" w:styleId="WW8Num78z1">
    <w:name w:val="WW8Num78z1"/>
    <w:uiPriority w:val="99"/>
    <w:rsid w:val="008D4A80"/>
    <w:rPr>
      <w:rFonts w:ascii="Courier New" w:hAnsi="Courier New" w:cs="Courier New"/>
    </w:rPr>
  </w:style>
  <w:style w:type="character" w:customStyle="1" w:styleId="WW8Num78z2">
    <w:name w:val="WW8Num78z2"/>
    <w:uiPriority w:val="99"/>
    <w:rsid w:val="008D4A80"/>
    <w:rPr>
      <w:rFonts w:ascii="Wingdings" w:hAnsi="Wingdings" w:cs="Wingdings"/>
    </w:rPr>
  </w:style>
  <w:style w:type="character" w:customStyle="1" w:styleId="WW8Num78z3">
    <w:name w:val="WW8Num78z3"/>
    <w:uiPriority w:val="99"/>
    <w:rsid w:val="008D4A80"/>
    <w:rPr>
      <w:rFonts w:ascii="Symbol" w:hAnsi="Symbol" w:cs="Symbol"/>
    </w:rPr>
  </w:style>
  <w:style w:type="character" w:customStyle="1" w:styleId="WW8Num79z0">
    <w:name w:val="WW8Num79z0"/>
    <w:uiPriority w:val="99"/>
    <w:rsid w:val="008D4A80"/>
    <w:rPr>
      <w:rFonts w:ascii="Wingdings" w:hAnsi="Wingdings" w:cs="Wingdings"/>
      <w:sz w:val="18"/>
      <w:szCs w:val="18"/>
    </w:rPr>
  </w:style>
  <w:style w:type="character" w:customStyle="1" w:styleId="WW8Num79z1">
    <w:name w:val="WW8Num79z1"/>
    <w:uiPriority w:val="99"/>
    <w:rsid w:val="008D4A80"/>
    <w:rPr>
      <w:rFonts w:ascii="Courier New" w:hAnsi="Courier New" w:cs="Courier New"/>
    </w:rPr>
  </w:style>
  <w:style w:type="character" w:customStyle="1" w:styleId="WW8Num79z2">
    <w:name w:val="WW8Num79z2"/>
    <w:uiPriority w:val="99"/>
    <w:rsid w:val="008D4A80"/>
    <w:rPr>
      <w:rFonts w:ascii="Wingdings" w:hAnsi="Wingdings" w:cs="Wingdings"/>
    </w:rPr>
  </w:style>
  <w:style w:type="character" w:customStyle="1" w:styleId="WW8Num79z3">
    <w:name w:val="WW8Num79z3"/>
    <w:uiPriority w:val="99"/>
    <w:rsid w:val="008D4A80"/>
    <w:rPr>
      <w:rFonts w:ascii="Symbol" w:hAnsi="Symbol" w:cs="Symbol"/>
    </w:rPr>
  </w:style>
  <w:style w:type="character" w:customStyle="1" w:styleId="WW8Num81z0">
    <w:name w:val="WW8Num81z0"/>
    <w:uiPriority w:val="99"/>
    <w:rsid w:val="008D4A80"/>
    <w:rPr>
      <w:color w:val="000000"/>
      <w:sz w:val="24"/>
      <w:szCs w:val="24"/>
    </w:rPr>
  </w:style>
  <w:style w:type="character" w:customStyle="1" w:styleId="WW8Num81z1">
    <w:name w:val="WW8Num81z1"/>
    <w:uiPriority w:val="99"/>
    <w:rsid w:val="008D4A80"/>
    <w:rPr>
      <w:sz w:val="24"/>
      <w:szCs w:val="24"/>
    </w:rPr>
  </w:style>
  <w:style w:type="character" w:customStyle="1" w:styleId="WW8Num81z2">
    <w:name w:val="WW8Num81z2"/>
    <w:uiPriority w:val="99"/>
    <w:rsid w:val="008D4A80"/>
    <w:rPr>
      <w:sz w:val="20"/>
      <w:szCs w:val="20"/>
    </w:rPr>
  </w:style>
  <w:style w:type="character" w:customStyle="1" w:styleId="WW8Num82z0">
    <w:name w:val="WW8Num82z0"/>
    <w:uiPriority w:val="99"/>
    <w:rsid w:val="008D4A80"/>
    <w:rPr>
      <w:rFonts w:ascii="Wingdings" w:hAnsi="Wingdings" w:cs="Wingdings"/>
    </w:rPr>
  </w:style>
  <w:style w:type="character" w:customStyle="1" w:styleId="WW8Num83z0">
    <w:name w:val="WW8Num83z0"/>
    <w:uiPriority w:val="99"/>
    <w:rsid w:val="008D4A80"/>
  </w:style>
  <w:style w:type="character" w:customStyle="1" w:styleId="WW8Num84z0">
    <w:name w:val="WW8Num84z0"/>
    <w:uiPriority w:val="99"/>
    <w:rsid w:val="008D4A80"/>
  </w:style>
  <w:style w:type="character" w:customStyle="1" w:styleId="WW8Num86z0">
    <w:name w:val="WW8Num86z0"/>
    <w:uiPriority w:val="99"/>
    <w:rsid w:val="008D4A80"/>
    <w:rPr>
      <w:rFonts w:ascii="Wingdings" w:hAnsi="Wingdings" w:cs="Wingdings"/>
      <w:sz w:val="18"/>
      <w:szCs w:val="18"/>
    </w:rPr>
  </w:style>
  <w:style w:type="character" w:customStyle="1" w:styleId="WW8Num86z1">
    <w:name w:val="WW8Num86z1"/>
    <w:uiPriority w:val="99"/>
    <w:rsid w:val="008D4A80"/>
    <w:rPr>
      <w:rFonts w:ascii="Times New Roman" w:hAnsi="Times New Roman" w:cs="Times New Roman"/>
    </w:rPr>
  </w:style>
  <w:style w:type="character" w:customStyle="1" w:styleId="WW8Num86z2">
    <w:name w:val="WW8Num86z2"/>
    <w:uiPriority w:val="99"/>
    <w:rsid w:val="008D4A80"/>
    <w:rPr>
      <w:rFonts w:ascii="Wingdings" w:hAnsi="Wingdings" w:cs="Wingdings"/>
    </w:rPr>
  </w:style>
  <w:style w:type="character" w:customStyle="1" w:styleId="WW8Num86z3">
    <w:name w:val="WW8Num86z3"/>
    <w:uiPriority w:val="99"/>
    <w:rsid w:val="008D4A80"/>
    <w:rPr>
      <w:rFonts w:ascii="Symbol" w:hAnsi="Symbol" w:cs="Symbol"/>
    </w:rPr>
  </w:style>
  <w:style w:type="character" w:customStyle="1" w:styleId="WW8Num86z4">
    <w:name w:val="WW8Num86z4"/>
    <w:uiPriority w:val="99"/>
    <w:rsid w:val="008D4A80"/>
    <w:rPr>
      <w:rFonts w:ascii="Courier New" w:hAnsi="Courier New" w:cs="Courier New"/>
    </w:rPr>
  </w:style>
  <w:style w:type="character" w:customStyle="1" w:styleId="WW8Num87z0">
    <w:name w:val="WW8Num87z0"/>
    <w:uiPriority w:val="99"/>
    <w:rsid w:val="008D4A80"/>
    <w:rPr>
      <w:rFonts w:ascii="Times New Roman" w:hAnsi="Times New Roman" w:cs="Times New Roman"/>
    </w:rPr>
  </w:style>
  <w:style w:type="character" w:customStyle="1" w:styleId="WW8Num87z1">
    <w:name w:val="WW8Num87z1"/>
    <w:uiPriority w:val="99"/>
    <w:rsid w:val="008D4A80"/>
    <w:rPr>
      <w:rFonts w:ascii="Courier New" w:hAnsi="Courier New" w:cs="Courier New"/>
    </w:rPr>
  </w:style>
  <w:style w:type="character" w:customStyle="1" w:styleId="WW8Num87z2">
    <w:name w:val="WW8Num87z2"/>
    <w:uiPriority w:val="99"/>
    <w:rsid w:val="008D4A80"/>
    <w:rPr>
      <w:rFonts w:ascii="Wingdings" w:hAnsi="Wingdings" w:cs="Wingdings"/>
    </w:rPr>
  </w:style>
  <w:style w:type="character" w:customStyle="1" w:styleId="WW8Num87z3">
    <w:name w:val="WW8Num87z3"/>
    <w:uiPriority w:val="99"/>
    <w:rsid w:val="008D4A80"/>
    <w:rPr>
      <w:rFonts w:ascii="Symbol" w:hAnsi="Symbol" w:cs="Symbol"/>
    </w:rPr>
  </w:style>
  <w:style w:type="character" w:customStyle="1" w:styleId="WW8Num90z0">
    <w:name w:val="WW8Num90z0"/>
    <w:uiPriority w:val="99"/>
    <w:rsid w:val="008D4A80"/>
    <w:rPr>
      <w:color w:val="000000"/>
    </w:rPr>
  </w:style>
  <w:style w:type="character" w:customStyle="1" w:styleId="WW8Num93z0">
    <w:name w:val="WW8Num93z0"/>
    <w:uiPriority w:val="99"/>
    <w:rsid w:val="008D4A80"/>
    <w:rPr>
      <w:rFonts w:ascii="Wingdings" w:hAnsi="Wingdings" w:cs="Wingdings"/>
    </w:rPr>
  </w:style>
  <w:style w:type="character" w:customStyle="1" w:styleId="WW8Num93z1">
    <w:name w:val="WW8Num93z1"/>
    <w:uiPriority w:val="99"/>
    <w:rsid w:val="008D4A80"/>
    <w:rPr>
      <w:rFonts w:ascii="Courier New" w:hAnsi="Courier New" w:cs="Courier New"/>
    </w:rPr>
  </w:style>
  <w:style w:type="character" w:customStyle="1" w:styleId="WW8Num93z3">
    <w:name w:val="WW8Num93z3"/>
    <w:uiPriority w:val="99"/>
    <w:rsid w:val="008D4A80"/>
    <w:rPr>
      <w:rFonts w:ascii="Symbol" w:hAnsi="Symbol" w:cs="Symbol"/>
    </w:rPr>
  </w:style>
  <w:style w:type="character" w:customStyle="1" w:styleId="WW8Num98z0">
    <w:name w:val="WW8Num98z0"/>
    <w:uiPriority w:val="99"/>
    <w:rsid w:val="008D4A80"/>
  </w:style>
  <w:style w:type="character" w:customStyle="1" w:styleId="WW8Num99z0">
    <w:name w:val="WW8Num99z0"/>
    <w:uiPriority w:val="99"/>
    <w:rsid w:val="008D4A80"/>
    <w:rPr>
      <w:rFonts w:ascii="Times New Roman" w:hAnsi="Times New Roman" w:cs="Times New Roman"/>
      <w:b/>
      <w:bCs/>
    </w:rPr>
  </w:style>
  <w:style w:type="character" w:customStyle="1" w:styleId="WW8Num99z1">
    <w:name w:val="WW8Num99z1"/>
    <w:uiPriority w:val="99"/>
    <w:rsid w:val="008D4A80"/>
    <w:rPr>
      <w:rFonts w:ascii="Times New Roman" w:hAnsi="Times New Roman" w:cs="Times New Roman"/>
    </w:rPr>
  </w:style>
  <w:style w:type="character" w:customStyle="1" w:styleId="WW8Num100z1">
    <w:name w:val="WW8Num100z1"/>
    <w:uiPriority w:val="99"/>
    <w:rsid w:val="008D4A80"/>
    <w:rPr>
      <w:rFonts w:ascii="Courier New" w:hAnsi="Courier New" w:cs="Courier New"/>
    </w:rPr>
  </w:style>
  <w:style w:type="character" w:customStyle="1" w:styleId="WW8Num100z2">
    <w:name w:val="WW8Num100z2"/>
    <w:uiPriority w:val="99"/>
    <w:rsid w:val="008D4A80"/>
    <w:rPr>
      <w:rFonts w:ascii="Wingdings" w:hAnsi="Wingdings" w:cs="Wingdings"/>
    </w:rPr>
  </w:style>
  <w:style w:type="character" w:customStyle="1" w:styleId="WW8Num100z3">
    <w:name w:val="WW8Num100z3"/>
    <w:uiPriority w:val="99"/>
    <w:rsid w:val="008D4A80"/>
    <w:rPr>
      <w:rFonts w:ascii="Symbol" w:hAnsi="Symbol" w:cs="Symbol"/>
    </w:rPr>
  </w:style>
  <w:style w:type="character" w:customStyle="1" w:styleId="WW8Num102z0">
    <w:name w:val="WW8Num102z0"/>
    <w:uiPriority w:val="99"/>
    <w:rsid w:val="008D4A80"/>
    <w:rPr>
      <w:rFonts w:ascii="Times New Roman" w:hAnsi="Times New Roman" w:cs="Times New Roman"/>
      <w:b/>
      <w:bCs/>
      <w:spacing w:val="0"/>
      <w:kern w:val="1"/>
      <w:position w:val="0"/>
      <w:sz w:val="24"/>
      <w:szCs w:val="24"/>
      <w:vertAlign w:val="baseline"/>
    </w:rPr>
  </w:style>
  <w:style w:type="character" w:customStyle="1" w:styleId="WW8Num103z0">
    <w:name w:val="WW8Num103z0"/>
    <w:uiPriority w:val="99"/>
    <w:rsid w:val="008D4A80"/>
    <w:rPr>
      <w:rFonts w:ascii="Times New Roman" w:hAnsi="Times New Roman" w:cs="Times New Roman"/>
    </w:rPr>
  </w:style>
  <w:style w:type="character" w:customStyle="1" w:styleId="WW8Num103z1">
    <w:name w:val="WW8Num103z1"/>
    <w:uiPriority w:val="99"/>
    <w:rsid w:val="008D4A80"/>
    <w:rPr>
      <w:rFonts w:ascii="Courier New" w:hAnsi="Courier New" w:cs="Courier New"/>
    </w:rPr>
  </w:style>
  <w:style w:type="character" w:customStyle="1" w:styleId="WW8Num103z2">
    <w:name w:val="WW8Num103z2"/>
    <w:uiPriority w:val="99"/>
    <w:rsid w:val="008D4A80"/>
    <w:rPr>
      <w:rFonts w:ascii="Wingdings" w:hAnsi="Wingdings" w:cs="Wingdings"/>
    </w:rPr>
  </w:style>
  <w:style w:type="character" w:customStyle="1" w:styleId="WW8Num103z3">
    <w:name w:val="WW8Num103z3"/>
    <w:uiPriority w:val="99"/>
    <w:rsid w:val="008D4A80"/>
    <w:rPr>
      <w:rFonts w:ascii="Symbol" w:hAnsi="Symbol" w:cs="Symbol"/>
    </w:rPr>
  </w:style>
  <w:style w:type="character" w:customStyle="1" w:styleId="WW8Num106z0">
    <w:name w:val="WW8Num106z0"/>
    <w:uiPriority w:val="99"/>
    <w:rsid w:val="008D4A80"/>
    <w:rPr>
      <w:rFonts w:ascii="Symbol" w:hAnsi="Symbol" w:cs="Symbol"/>
    </w:rPr>
  </w:style>
  <w:style w:type="character" w:customStyle="1" w:styleId="WW8Num106z1">
    <w:name w:val="WW8Num106z1"/>
    <w:uiPriority w:val="99"/>
    <w:rsid w:val="008D4A80"/>
    <w:rPr>
      <w:rFonts w:ascii="Courier New" w:hAnsi="Courier New" w:cs="Courier New"/>
    </w:rPr>
  </w:style>
  <w:style w:type="character" w:customStyle="1" w:styleId="WW8Num106z2">
    <w:name w:val="WW8Num106z2"/>
    <w:uiPriority w:val="99"/>
    <w:rsid w:val="008D4A80"/>
    <w:rPr>
      <w:rFonts w:ascii="Wingdings" w:hAnsi="Wingdings" w:cs="Wingdings"/>
    </w:rPr>
  </w:style>
  <w:style w:type="character" w:customStyle="1" w:styleId="WW8NumSt14z0">
    <w:name w:val="WW8NumSt14z0"/>
    <w:uiPriority w:val="99"/>
    <w:rsid w:val="008D4A80"/>
    <w:rPr>
      <w:rFonts w:ascii="Symbol" w:hAnsi="Symbol" w:cs="Symbol"/>
    </w:rPr>
  </w:style>
  <w:style w:type="character" w:customStyle="1" w:styleId="Hiperhivatkozs2">
    <w:name w:val="Hiperhivatkozás2"/>
    <w:uiPriority w:val="99"/>
    <w:rsid w:val="008D4A80"/>
    <w:rPr>
      <w:color w:val="0000FF"/>
      <w:u w:val="single"/>
    </w:rPr>
  </w:style>
  <w:style w:type="character" w:customStyle="1" w:styleId="Lbjegyzet-karakterek">
    <w:name w:val="Lábjegyzet-karakterek"/>
    <w:uiPriority w:val="99"/>
    <w:rsid w:val="008D4A80"/>
    <w:rPr>
      <w:vertAlign w:val="superscript"/>
    </w:rPr>
  </w:style>
  <w:style w:type="character" w:styleId="Mrltotthiperhivatkozs">
    <w:name w:val="FollowedHyperlink"/>
    <w:basedOn w:val="Bekezdsalapbettpusa"/>
    <w:uiPriority w:val="99"/>
    <w:rsid w:val="008D4A80"/>
    <w:rPr>
      <w:rFonts w:ascii="Times New Roman" w:hAnsi="Times New Roman" w:cs="Times New Roman"/>
      <w:color w:val="800080"/>
      <w:u w:val="single"/>
    </w:rPr>
  </w:style>
  <w:style w:type="character" w:styleId="Oldalszm">
    <w:name w:val="page number"/>
    <w:basedOn w:val="Bekezdsalapbettpusa1"/>
    <w:uiPriority w:val="99"/>
    <w:rsid w:val="008D4A80"/>
    <w:rPr>
      <w:rFonts w:ascii="Times New Roman" w:hAnsi="Times New Roman" w:cs="Times New Roman"/>
    </w:rPr>
  </w:style>
  <w:style w:type="character" w:customStyle="1" w:styleId="StlusKiemels212ptFeketeNemKiskapitlis">
    <w:name w:val="Stílus Kiemelés2 + 12 pt Fekete Nem Kiskapitális"/>
    <w:uiPriority w:val="99"/>
    <w:rsid w:val="008D4A80"/>
    <w:rPr>
      <w:rFonts w:ascii="Times New Roman" w:hAnsi="Times New Roman" w:cs="Times New Roman"/>
      <w:color w:val="000000"/>
      <w:sz w:val="24"/>
      <w:szCs w:val="24"/>
    </w:rPr>
  </w:style>
  <w:style w:type="character" w:customStyle="1" w:styleId="StlusFlkvrFeketeNemKiskapitlis">
    <w:name w:val="Stílus Félkövér Fekete Nem Kiskapitális"/>
    <w:uiPriority w:val="99"/>
    <w:rsid w:val="008D4A80"/>
    <w:rPr>
      <w:rFonts w:ascii="Times New Roman" w:hAnsi="Times New Roman" w:cs="Times New Roman"/>
      <w:color w:val="000000"/>
      <w:position w:val="0"/>
      <w:sz w:val="24"/>
      <w:szCs w:val="24"/>
      <w:vertAlign w:val="baseline"/>
    </w:rPr>
  </w:style>
  <w:style w:type="character" w:customStyle="1" w:styleId="StlusFlkvrKiskapitlis">
    <w:name w:val="Stílus Félkövér Kiskapitális"/>
    <w:uiPriority w:val="99"/>
    <w:rsid w:val="008D4A80"/>
    <w:rPr>
      <w:rFonts w:ascii="Times New Roman" w:hAnsi="Times New Roman" w:cs="Times New Roman"/>
      <w:position w:val="0"/>
      <w:sz w:val="24"/>
      <w:szCs w:val="24"/>
      <w:vertAlign w:val="baseline"/>
    </w:rPr>
  </w:style>
  <w:style w:type="character" w:customStyle="1" w:styleId="Stlus24ptFlkvr">
    <w:name w:val="Stílus 24 pt Félkövér"/>
    <w:uiPriority w:val="99"/>
    <w:rsid w:val="008D4A80"/>
    <w:rPr>
      <w:b/>
      <w:bCs/>
      <w:kern w:val="1"/>
      <w:sz w:val="32"/>
      <w:szCs w:val="32"/>
    </w:rPr>
  </w:style>
  <w:style w:type="character" w:customStyle="1" w:styleId="StlusCourierNewCE135ptFlkvrVrs">
    <w:name w:val="Stílus Courier New CE 135 pt Félkövér Vörös"/>
    <w:uiPriority w:val="99"/>
    <w:rsid w:val="008D4A80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StlusFlkvr">
    <w:name w:val="Stílus Félkövér"/>
    <w:uiPriority w:val="99"/>
    <w:rsid w:val="008D4A80"/>
    <w:rPr>
      <w:b/>
      <w:bCs/>
      <w:position w:val="0"/>
      <w:sz w:val="24"/>
      <w:szCs w:val="24"/>
      <w:vertAlign w:val="baseline"/>
    </w:rPr>
  </w:style>
  <w:style w:type="character" w:customStyle="1" w:styleId="msonormal0">
    <w:name w:val="msonormal"/>
    <w:basedOn w:val="Bekezdsalapbettpusa1"/>
    <w:uiPriority w:val="99"/>
    <w:rsid w:val="008D4A80"/>
    <w:rPr>
      <w:rFonts w:ascii="Times New Roman" w:hAnsi="Times New Roman" w:cs="Times New Roman"/>
    </w:rPr>
  </w:style>
  <w:style w:type="character" w:customStyle="1" w:styleId="msolarger">
    <w:name w:val="msolarger"/>
    <w:basedOn w:val="Bekezdsalapbettpusa1"/>
    <w:uiPriority w:val="99"/>
    <w:rsid w:val="008D4A80"/>
    <w:rPr>
      <w:rFonts w:ascii="Times New Roman" w:hAnsi="Times New Roman" w:cs="Times New Roman"/>
    </w:rPr>
  </w:style>
  <w:style w:type="character" w:customStyle="1" w:styleId="CharChar8">
    <w:name w:val="Char Char8"/>
    <w:uiPriority w:val="99"/>
    <w:rsid w:val="008D4A80"/>
    <w:rPr>
      <w:b/>
      <w:bCs/>
      <w:caps/>
      <w:kern w:val="1"/>
      <w:sz w:val="24"/>
      <w:szCs w:val="24"/>
      <w:lang w:val="hu-HU" w:eastAsia="ar-SA" w:bidi="ar-SA"/>
    </w:rPr>
  </w:style>
  <w:style w:type="character" w:customStyle="1" w:styleId="CharChar6">
    <w:name w:val="Char Char6"/>
    <w:uiPriority w:val="99"/>
    <w:rsid w:val="008D4A80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CharChar1">
    <w:name w:val="Char Char1"/>
    <w:uiPriority w:val="99"/>
    <w:rsid w:val="008D4A80"/>
    <w:rPr>
      <w:sz w:val="24"/>
      <w:szCs w:val="24"/>
      <w:lang w:val="hu-HU" w:eastAsia="ar-SA" w:bidi="ar-SA"/>
    </w:rPr>
  </w:style>
  <w:style w:type="character" w:customStyle="1" w:styleId="Bekezdsalap-betutpusa1">
    <w:name w:val="Bekezdés alap-betutípusa1"/>
    <w:uiPriority w:val="99"/>
    <w:rsid w:val="008D4A80"/>
  </w:style>
  <w:style w:type="character" w:customStyle="1" w:styleId="CharChar9">
    <w:name w:val="Char Char9"/>
    <w:uiPriority w:val="99"/>
    <w:rsid w:val="008D4A80"/>
    <w:rPr>
      <w:b/>
      <w:bCs/>
      <w:sz w:val="24"/>
      <w:szCs w:val="24"/>
      <w:lang w:val="hu-HU" w:eastAsia="ar-SA" w:bidi="ar-SA"/>
    </w:rPr>
  </w:style>
  <w:style w:type="character" w:customStyle="1" w:styleId="lista1CharChar">
    <w:name w:val="lista1 Char Char"/>
    <w:uiPriority w:val="99"/>
    <w:rsid w:val="008D4A80"/>
    <w:rPr>
      <w:sz w:val="24"/>
      <w:szCs w:val="24"/>
      <w:lang w:val="hu-HU" w:eastAsia="ar-SA" w:bidi="ar-SA"/>
    </w:rPr>
  </w:style>
  <w:style w:type="character" w:customStyle="1" w:styleId="CharChar5">
    <w:name w:val="Char Char5"/>
    <w:uiPriority w:val="99"/>
    <w:rsid w:val="008D4A80"/>
    <w:rPr>
      <w:sz w:val="24"/>
      <w:szCs w:val="24"/>
      <w:lang w:val="hu-HU" w:eastAsia="ar-SA" w:bidi="ar-SA"/>
    </w:rPr>
  </w:style>
  <w:style w:type="character" w:customStyle="1" w:styleId="CharChar4">
    <w:name w:val="Char Char4"/>
    <w:uiPriority w:val="99"/>
    <w:rsid w:val="008D4A80"/>
    <w:rPr>
      <w:sz w:val="24"/>
      <w:szCs w:val="24"/>
      <w:lang w:val="hu-HU" w:eastAsia="ar-SA" w:bidi="ar-SA"/>
    </w:rPr>
  </w:style>
  <w:style w:type="character" w:customStyle="1" w:styleId="CharChar2">
    <w:name w:val="Char Char2"/>
    <w:uiPriority w:val="99"/>
    <w:rsid w:val="008D4A80"/>
    <w:rPr>
      <w:b/>
      <w:bCs/>
      <w:sz w:val="24"/>
      <w:szCs w:val="24"/>
      <w:lang w:val="hu-HU" w:eastAsia="ar-SA" w:bidi="ar-SA"/>
    </w:rPr>
  </w:style>
  <w:style w:type="character" w:customStyle="1" w:styleId="CharChar7">
    <w:name w:val="Char Char7"/>
    <w:uiPriority w:val="99"/>
    <w:rsid w:val="008D4A80"/>
    <w:rPr>
      <w:kern w:val="1"/>
      <w:sz w:val="24"/>
      <w:szCs w:val="24"/>
      <w:lang w:val="en-US" w:eastAsia="ar-SA" w:bidi="ar-SA"/>
    </w:rPr>
  </w:style>
  <w:style w:type="character" w:customStyle="1" w:styleId="CharChar3">
    <w:name w:val="Char Char3"/>
    <w:uiPriority w:val="99"/>
    <w:rsid w:val="008D4A80"/>
    <w:rPr>
      <w:sz w:val="24"/>
      <w:szCs w:val="24"/>
      <w:lang w:val="hu-HU" w:eastAsia="ar-SA" w:bidi="ar-SA"/>
    </w:rPr>
  </w:style>
  <w:style w:type="character" w:customStyle="1" w:styleId="BodyTextIndent2Char">
    <w:name w:val="Body Text Indent 2 Char"/>
    <w:uiPriority w:val="99"/>
    <w:rsid w:val="008D4A80"/>
    <w:rPr>
      <w:rFonts w:ascii="Calibri" w:hAnsi="Calibri" w:cs="Calibri"/>
      <w:lang w:eastAsia="ar-SA" w:bidi="ar-SA"/>
    </w:rPr>
  </w:style>
  <w:style w:type="paragraph" w:styleId="Szvegtrzsbehzssal2">
    <w:name w:val="Body Text Indent 2"/>
    <w:basedOn w:val="Norml"/>
    <w:link w:val="Szvegtrzsbehzssal2Char"/>
    <w:uiPriority w:val="99"/>
    <w:rsid w:val="008D4A80"/>
    <w:pPr>
      <w:suppressAutoHyphens/>
      <w:spacing w:after="120" w:line="480" w:lineRule="auto"/>
      <w:ind w:left="283"/>
      <w:jc w:val="both"/>
    </w:pPr>
    <w:rPr>
      <w:sz w:val="20"/>
      <w:szCs w:val="20"/>
      <w:lang w:eastAsia="ar-SA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8D4A80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Szvegtrzsbehzssal2Char1">
    <w:name w:val="Szövegtörzs behúzással 2 Char1"/>
    <w:basedOn w:val="Bekezdsalapbettpusa"/>
    <w:uiPriority w:val="99"/>
    <w:rsid w:val="008D4A80"/>
    <w:rPr>
      <w:rFonts w:ascii="Times New Roman" w:hAnsi="Times New Roman" w:cs="Times New Roman"/>
    </w:rPr>
  </w:style>
  <w:style w:type="character" w:customStyle="1" w:styleId="CharChar">
    <w:name w:val="Char Char"/>
    <w:uiPriority w:val="99"/>
    <w:rsid w:val="008D4A80"/>
    <w:rPr>
      <w:rFonts w:ascii="Arial Narrow" w:hAnsi="Arial Narrow" w:cs="Arial Narrow"/>
      <w:b/>
      <w:bCs/>
      <w:sz w:val="24"/>
      <w:szCs w:val="24"/>
      <w:lang w:val="hu-HU" w:eastAsia="ar-SA" w:bidi="ar-SA"/>
    </w:rPr>
  </w:style>
  <w:style w:type="character" w:customStyle="1" w:styleId="TitleChar">
    <w:name w:val="Title Char"/>
    <w:uiPriority w:val="99"/>
    <w:rsid w:val="008D4A80"/>
    <w:rPr>
      <w:rFonts w:ascii="Trajan Pro" w:hAnsi="Trajan Pro" w:cs="Trajan Pro"/>
      <w:kern w:val="1"/>
      <w:lang w:val="hu-HU" w:eastAsia="ar-SA" w:bidi="ar-SA"/>
    </w:rPr>
  </w:style>
  <w:style w:type="paragraph" w:customStyle="1" w:styleId="Felirat">
    <w:name w:val="Felirat"/>
    <w:basedOn w:val="Norml"/>
    <w:uiPriority w:val="99"/>
    <w:rsid w:val="008D4A80"/>
    <w:pPr>
      <w:suppressLineNumbers/>
      <w:suppressAutoHyphens/>
      <w:spacing w:before="120" w:after="120" w:line="240" w:lineRule="auto"/>
      <w:jc w:val="both"/>
    </w:pPr>
    <w:rPr>
      <w:rFonts w:ascii="Tahoma" w:hAnsi="Tahoma" w:cs="Tahoma"/>
      <w:i/>
      <w:iCs/>
      <w:sz w:val="24"/>
      <w:szCs w:val="24"/>
      <w:lang w:eastAsia="ar-SA"/>
    </w:rPr>
  </w:style>
  <w:style w:type="paragraph" w:customStyle="1" w:styleId="Bizalmasoldaldtum">
    <w:name w:val="Bizalmas  #. oldal  dátum"/>
    <w:uiPriority w:val="99"/>
    <w:rsid w:val="008D4A80"/>
    <w:pPr>
      <w:suppressAutoHyphens/>
      <w:spacing w:after="0" w:line="240" w:lineRule="auto"/>
    </w:pPr>
    <w:rPr>
      <w:rFonts w:ascii="Calibri" w:eastAsiaTheme="minorEastAsia" w:hAnsi="Calibri"/>
      <w:sz w:val="20"/>
      <w:szCs w:val="20"/>
      <w:lang w:eastAsia="ar-SA"/>
    </w:rPr>
  </w:style>
  <w:style w:type="paragraph" w:customStyle="1" w:styleId="Szvegtrzs21">
    <w:name w:val="Szövegtörzs 21"/>
    <w:basedOn w:val="Norml"/>
    <w:uiPriority w:val="99"/>
    <w:rsid w:val="008D4A80"/>
    <w:pPr>
      <w:suppressAutoHyphens/>
      <w:spacing w:after="0" w:line="240" w:lineRule="auto"/>
      <w:ind w:left="1134" w:hanging="709"/>
      <w:jc w:val="both"/>
    </w:pPr>
    <w:rPr>
      <w:rFonts w:cstheme="minorBidi"/>
      <w:sz w:val="24"/>
      <w:szCs w:val="24"/>
      <w:lang w:eastAsia="ar-SA"/>
    </w:rPr>
  </w:style>
  <w:style w:type="paragraph" w:customStyle="1" w:styleId="Szvegtrzs31">
    <w:name w:val="Szövegtörzs 31"/>
    <w:basedOn w:val="Norml"/>
    <w:uiPriority w:val="99"/>
    <w:rsid w:val="008D4A80"/>
    <w:pPr>
      <w:widowControl w:val="0"/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styleId="Cm">
    <w:name w:val="Title"/>
    <w:basedOn w:val="Norml"/>
    <w:next w:val="Alcm"/>
    <w:link w:val="CmChar"/>
    <w:uiPriority w:val="99"/>
    <w:qFormat/>
    <w:rsid w:val="008D4A80"/>
    <w:pPr>
      <w:keepNext/>
      <w:widowControl w:val="0"/>
      <w:suppressAutoHyphens/>
      <w:spacing w:after="0" w:line="240" w:lineRule="auto"/>
      <w:jc w:val="center"/>
    </w:pPr>
    <w:rPr>
      <w:rFonts w:cstheme="minorBidi"/>
      <w:b/>
      <w:bCs/>
      <w:caps/>
      <w:kern w:val="1"/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uiPriority w:val="99"/>
    <w:rsid w:val="008D4A80"/>
    <w:rPr>
      <w:rFonts w:ascii="Calibri" w:eastAsiaTheme="minorEastAsia" w:hAnsi="Calibri"/>
      <w:b/>
      <w:bCs/>
      <w:caps/>
      <w:kern w:val="1"/>
      <w:sz w:val="24"/>
      <w:szCs w:val="24"/>
      <w:lang w:eastAsia="ar-SA"/>
    </w:rPr>
  </w:style>
  <w:style w:type="paragraph" w:styleId="Alcm">
    <w:name w:val="Subtitle"/>
    <w:basedOn w:val="Norml"/>
    <w:next w:val="Szvegtrzs"/>
    <w:link w:val="AlcmChar"/>
    <w:uiPriority w:val="99"/>
    <w:qFormat/>
    <w:rsid w:val="008D4A80"/>
    <w:pPr>
      <w:suppressAutoHyphens/>
      <w:spacing w:after="0" w:line="360" w:lineRule="auto"/>
      <w:jc w:val="both"/>
    </w:pPr>
    <w:rPr>
      <w:rFonts w:ascii="Arial Narrow" w:hAnsi="Arial Narrow" w:cs="Arial Narrow"/>
      <w:b/>
      <w:bCs/>
      <w:sz w:val="24"/>
      <w:szCs w:val="24"/>
      <w:lang w:eastAsia="ar-SA"/>
    </w:rPr>
  </w:style>
  <w:style w:type="character" w:customStyle="1" w:styleId="AlcmChar">
    <w:name w:val="Alcím Char"/>
    <w:basedOn w:val="Bekezdsalapbettpusa"/>
    <w:link w:val="Alcm"/>
    <w:uiPriority w:val="99"/>
    <w:rsid w:val="008D4A80"/>
    <w:rPr>
      <w:rFonts w:ascii="Arial Narrow" w:eastAsiaTheme="minorEastAsia" w:hAnsi="Arial Narrow" w:cs="Arial Narrow"/>
      <w:b/>
      <w:bCs/>
      <w:sz w:val="24"/>
      <w:szCs w:val="24"/>
      <w:lang w:eastAsia="ar-SA"/>
    </w:rPr>
  </w:style>
  <w:style w:type="paragraph" w:customStyle="1" w:styleId="Felsorols1">
    <w:name w:val="Felsorolás1"/>
    <w:basedOn w:val="Norml"/>
    <w:uiPriority w:val="99"/>
    <w:rsid w:val="008D4A80"/>
    <w:pPr>
      <w:numPr>
        <w:numId w:val="98"/>
      </w:numPr>
      <w:tabs>
        <w:tab w:val="left" w:pos="1134"/>
      </w:tabs>
      <w:suppressAutoHyphens/>
      <w:spacing w:after="0" w:line="240" w:lineRule="auto"/>
    </w:pPr>
    <w:rPr>
      <w:rFonts w:cstheme="minorBidi"/>
      <w:sz w:val="24"/>
      <w:szCs w:val="24"/>
      <w:lang w:eastAsia="ar-SA"/>
    </w:rPr>
  </w:style>
  <w:style w:type="paragraph" w:styleId="Lbjegyzetszveg">
    <w:name w:val="footnote text"/>
    <w:basedOn w:val="Norml"/>
    <w:link w:val="LbjegyzetszvegChar"/>
    <w:uiPriority w:val="99"/>
    <w:rsid w:val="008D4A80"/>
    <w:pPr>
      <w:widowControl w:val="0"/>
      <w:suppressAutoHyphens/>
      <w:spacing w:after="0" w:line="240" w:lineRule="auto"/>
      <w:jc w:val="both"/>
    </w:pPr>
    <w:rPr>
      <w:rFonts w:cstheme="minorBidi"/>
      <w:kern w:val="1"/>
      <w:sz w:val="24"/>
      <w:szCs w:val="24"/>
      <w:lang w:val="en-US" w:eastAsia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D4A80"/>
    <w:rPr>
      <w:rFonts w:ascii="Calibri" w:eastAsiaTheme="minorEastAsia" w:hAnsi="Calibri"/>
      <w:kern w:val="1"/>
      <w:sz w:val="24"/>
      <w:szCs w:val="24"/>
      <w:lang w:val="en-US" w:eastAsia="ar-SA"/>
    </w:rPr>
  </w:style>
  <w:style w:type="paragraph" w:customStyle="1" w:styleId="Lista21">
    <w:name w:val="Lista 21"/>
    <w:basedOn w:val="Norml"/>
    <w:next w:val="Norml"/>
    <w:uiPriority w:val="99"/>
    <w:rsid w:val="008D4A80"/>
    <w:pPr>
      <w:suppressAutoHyphens/>
      <w:spacing w:after="0" w:line="240" w:lineRule="auto"/>
      <w:ind w:left="1080" w:hanging="720"/>
      <w:jc w:val="both"/>
    </w:pPr>
    <w:rPr>
      <w:rFonts w:cstheme="minorBidi"/>
      <w:sz w:val="24"/>
      <w:szCs w:val="24"/>
      <w:lang w:eastAsia="ar-SA"/>
    </w:rPr>
  </w:style>
  <w:style w:type="paragraph" w:customStyle="1" w:styleId="Lista31">
    <w:name w:val="Lista 31"/>
    <w:basedOn w:val="Cmsor2"/>
    <w:next w:val="Cmsor2"/>
    <w:uiPriority w:val="99"/>
    <w:rsid w:val="008D4A80"/>
    <w:pPr>
      <w:keepLines w:val="0"/>
      <w:suppressAutoHyphens/>
      <w:spacing w:before="240" w:after="180" w:line="240" w:lineRule="auto"/>
      <w:ind w:left="1080" w:hanging="720"/>
      <w:jc w:val="center"/>
    </w:pPr>
    <w:rPr>
      <w:rFonts w:ascii="Calibri" w:eastAsiaTheme="minorEastAsia" w:hAnsi="Calibri" w:cstheme="minorBidi"/>
      <w:color w:val="auto"/>
      <w:sz w:val="24"/>
      <w:szCs w:val="24"/>
      <w:lang w:eastAsia="ar-SA"/>
    </w:rPr>
  </w:style>
  <w:style w:type="paragraph" w:customStyle="1" w:styleId="Listafolytatsa21">
    <w:name w:val="Lista folytatása 21"/>
    <w:basedOn w:val="Norml"/>
    <w:uiPriority w:val="99"/>
    <w:rsid w:val="008D4A80"/>
    <w:pPr>
      <w:suppressAutoHyphens/>
      <w:spacing w:after="0" w:line="240" w:lineRule="auto"/>
      <w:ind w:left="566"/>
      <w:jc w:val="both"/>
    </w:pPr>
    <w:rPr>
      <w:rFonts w:cstheme="minorBidi"/>
      <w:sz w:val="24"/>
      <w:szCs w:val="24"/>
      <w:lang w:eastAsia="ar-SA"/>
    </w:rPr>
  </w:style>
  <w:style w:type="paragraph" w:customStyle="1" w:styleId="lista1">
    <w:name w:val="lista1"/>
    <w:basedOn w:val="Norml"/>
    <w:uiPriority w:val="99"/>
    <w:rsid w:val="008D4A80"/>
    <w:pPr>
      <w:numPr>
        <w:numId w:val="101"/>
      </w:numPr>
      <w:suppressAutoHyphens/>
      <w:spacing w:before="60" w:after="6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lista2">
    <w:name w:val="lista2"/>
    <w:basedOn w:val="Norml"/>
    <w:uiPriority w:val="99"/>
    <w:rsid w:val="008D4A80"/>
    <w:pPr>
      <w:numPr>
        <w:numId w:val="100"/>
      </w:num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Normlbehzs1">
    <w:name w:val="Normál behúzás1"/>
    <w:basedOn w:val="Norml"/>
    <w:uiPriority w:val="99"/>
    <w:rsid w:val="008D4A80"/>
    <w:pPr>
      <w:suppressAutoHyphens/>
      <w:spacing w:after="0" w:line="240" w:lineRule="auto"/>
      <w:ind w:left="1701"/>
      <w:jc w:val="both"/>
    </w:pPr>
    <w:rPr>
      <w:rFonts w:cstheme="minorBidi"/>
      <w:sz w:val="24"/>
      <w:szCs w:val="24"/>
      <w:lang w:eastAsia="ar-SA"/>
    </w:rPr>
  </w:style>
  <w:style w:type="paragraph" w:customStyle="1" w:styleId="sajat">
    <w:name w:val="sajat"/>
    <w:basedOn w:val="Norml"/>
    <w:uiPriority w:val="99"/>
    <w:rsid w:val="008D4A80"/>
    <w:pPr>
      <w:widowControl w:val="0"/>
      <w:suppressAutoHyphens/>
      <w:spacing w:after="0" w:line="360" w:lineRule="auto"/>
      <w:jc w:val="both"/>
    </w:pPr>
    <w:rPr>
      <w:rFonts w:cstheme="minorBidi"/>
      <w:sz w:val="26"/>
      <w:szCs w:val="26"/>
      <w:lang w:eastAsia="ar-SA"/>
    </w:rPr>
  </w:style>
  <w:style w:type="paragraph" w:customStyle="1" w:styleId="Szmozottlista1">
    <w:name w:val="Számozott lista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zmozottlista21">
    <w:name w:val="Számozott lista 21"/>
    <w:basedOn w:val="Norml"/>
    <w:uiPriority w:val="99"/>
    <w:rsid w:val="008D4A80"/>
    <w:pPr>
      <w:keepNext/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zmozottlista31">
    <w:name w:val="Számozott lista 31"/>
    <w:basedOn w:val="Norml"/>
    <w:uiPriority w:val="99"/>
    <w:rsid w:val="008D4A80"/>
    <w:pPr>
      <w:tabs>
        <w:tab w:val="num" w:pos="1267"/>
      </w:tabs>
      <w:suppressAutoHyphens/>
      <w:spacing w:after="0" w:line="240" w:lineRule="auto"/>
      <w:ind w:left="1267" w:hanging="360"/>
      <w:jc w:val="both"/>
    </w:pPr>
    <w:rPr>
      <w:rFonts w:cstheme="minorBidi"/>
      <w:sz w:val="24"/>
      <w:szCs w:val="24"/>
      <w:lang w:eastAsia="ar-SA"/>
    </w:rPr>
  </w:style>
  <w:style w:type="paragraph" w:customStyle="1" w:styleId="Szvegtrzs22">
    <w:name w:val="Szövegtörzs 22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zvegtrzs32">
    <w:name w:val="Szövegtörzs 32"/>
    <w:basedOn w:val="Norml"/>
    <w:uiPriority w:val="99"/>
    <w:rsid w:val="008D4A80"/>
    <w:pPr>
      <w:suppressAutoHyphens/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Szvegtrzsbehzssal">
    <w:name w:val="Body Text Indent"/>
    <w:basedOn w:val="Norml"/>
    <w:link w:val="SzvegtrzsbehzssalChar"/>
    <w:uiPriority w:val="99"/>
    <w:rsid w:val="008D4A80"/>
    <w:pPr>
      <w:tabs>
        <w:tab w:val="left" w:pos="1720"/>
        <w:tab w:val="right" w:pos="9293"/>
      </w:tabs>
      <w:suppressAutoHyphens/>
      <w:spacing w:after="0" w:line="240" w:lineRule="auto"/>
      <w:ind w:left="340"/>
      <w:jc w:val="both"/>
    </w:pPr>
    <w:rPr>
      <w:rFonts w:cstheme="minorBidi"/>
      <w:sz w:val="24"/>
      <w:szCs w:val="24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D4A80"/>
    <w:rPr>
      <w:rFonts w:ascii="Calibri" w:eastAsiaTheme="minorEastAsia" w:hAnsi="Calibri"/>
      <w:sz w:val="24"/>
      <w:szCs w:val="24"/>
      <w:lang w:eastAsia="ar-SA"/>
    </w:rPr>
  </w:style>
  <w:style w:type="paragraph" w:customStyle="1" w:styleId="Szvegtrzsbehzssal22">
    <w:name w:val="Szövegtörzs behúzással 22"/>
    <w:basedOn w:val="Norml"/>
    <w:uiPriority w:val="99"/>
    <w:rsid w:val="008D4A80"/>
    <w:pPr>
      <w:tabs>
        <w:tab w:val="right" w:pos="9520"/>
      </w:tabs>
      <w:suppressAutoHyphens/>
      <w:spacing w:after="0" w:line="240" w:lineRule="auto"/>
      <w:ind w:left="567"/>
      <w:jc w:val="both"/>
    </w:pPr>
    <w:rPr>
      <w:rFonts w:cstheme="minorBidi"/>
      <w:sz w:val="24"/>
      <w:szCs w:val="24"/>
      <w:lang w:eastAsia="ar-SA"/>
    </w:rPr>
  </w:style>
  <w:style w:type="paragraph" w:customStyle="1" w:styleId="Szvegtrzsbehzssal32">
    <w:name w:val="Szövegtörzs behúzással 32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Utoljramentette">
    <w:name w:val="Utoljára mentette:"/>
    <w:uiPriority w:val="99"/>
    <w:rsid w:val="008D4A80"/>
    <w:pPr>
      <w:suppressAutoHyphens/>
      <w:spacing w:after="0" w:line="240" w:lineRule="auto"/>
    </w:pPr>
    <w:rPr>
      <w:rFonts w:ascii="Calibri" w:eastAsiaTheme="minorEastAsia" w:hAnsi="Calibri"/>
      <w:sz w:val="20"/>
      <w:szCs w:val="20"/>
      <w:lang w:eastAsia="ar-SA"/>
    </w:rPr>
  </w:style>
  <w:style w:type="paragraph" w:customStyle="1" w:styleId="Stlus12ptNemFlkvrFeketeNemKiskapitlisEltte5pt">
    <w:name w:val="Stílus 12 pt Nem Félkövér Fekete Nem Kiskapitális Előtte:  5 pt..."/>
    <w:basedOn w:val="Norml"/>
    <w:next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color w:val="000000"/>
      <w:sz w:val="24"/>
      <w:szCs w:val="24"/>
      <w:lang w:eastAsia="ar-SA"/>
    </w:rPr>
  </w:style>
  <w:style w:type="paragraph" w:customStyle="1" w:styleId="StlusStlus18ptFeketeNemKiskapitlisEltte5ptUtna5">
    <w:name w:val="Stílus Stílus 18 pt Fekete Nem Kiskapitális Előtte:  5 pt Utána:  5 ..."/>
    <w:basedOn w:val="Norml"/>
    <w:uiPriority w:val="99"/>
    <w:rsid w:val="008D4A80"/>
    <w:pPr>
      <w:keepNext/>
      <w:suppressAutoHyphens/>
      <w:spacing w:before="100" w:after="100" w:line="240" w:lineRule="auto"/>
      <w:jc w:val="both"/>
    </w:pPr>
    <w:rPr>
      <w:rFonts w:cstheme="minorBidi"/>
      <w:b/>
      <w:bCs/>
      <w:color w:val="000000"/>
      <w:sz w:val="28"/>
      <w:szCs w:val="28"/>
      <w:lang w:eastAsia="ar-SA"/>
    </w:rPr>
  </w:style>
  <w:style w:type="paragraph" w:customStyle="1" w:styleId="Stlus24ptFeketeNemKiskapitlisEltte5ptUtna5pt">
    <w:name w:val="Stílus 24 pt Fekete Nem Kiskapitális Előtte:  5 pt Utána:  5 pt"/>
    <w:basedOn w:val="Norml"/>
    <w:uiPriority w:val="99"/>
    <w:rsid w:val="008D4A80"/>
    <w:pPr>
      <w:numPr>
        <w:numId w:val="99"/>
      </w:numPr>
      <w:suppressAutoHyphens/>
      <w:spacing w:before="100" w:after="100" w:line="240" w:lineRule="auto"/>
      <w:jc w:val="both"/>
    </w:pPr>
    <w:rPr>
      <w:rFonts w:cstheme="minorBidi"/>
      <w:b/>
      <w:bCs/>
      <w:color w:val="000000"/>
      <w:kern w:val="1"/>
      <w:sz w:val="28"/>
      <w:szCs w:val="28"/>
      <w:lang w:eastAsia="ar-SA"/>
    </w:rPr>
  </w:style>
  <w:style w:type="paragraph" w:customStyle="1" w:styleId="StlusStlus24ptFeketeNemKiskapitlisEltte5ptUtna5">
    <w:name w:val="Stílus Stílus 24 pt Fekete Nem Kiskapitális Előtte:  5 pt Utána:  5 ..."/>
    <w:basedOn w:val="Stlus24ptFeketeNemKiskapitlisEltte5ptUtna5pt"/>
    <w:uiPriority w:val="99"/>
    <w:rsid w:val="008D4A80"/>
    <w:pPr>
      <w:numPr>
        <w:numId w:val="0"/>
      </w:numPr>
    </w:pPr>
    <w:rPr>
      <w:smallCaps/>
    </w:rPr>
  </w:style>
  <w:style w:type="paragraph" w:customStyle="1" w:styleId="StlusStlus12ptNemFlkvrFeketeNemKiskapitlisEltte5">
    <w:name w:val="Stílus Stílus 12 pt Nem Félkövér Fekete Nem Kiskapitális Előtte:  5 ..."/>
    <w:basedOn w:val="Stlus12ptNemFlkvrFeketeNemKiskapitlisEltte5pt"/>
    <w:uiPriority w:val="99"/>
    <w:rsid w:val="008D4A80"/>
  </w:style>
  <w:style w:type="paragraph" w:customStyle="1" w:styleId="StlusNormlWebAlhzs">
    <w:name w:val="Stílus Normál (Web) + Aláhúzás"/>
    <w:basedOn w:val="NormlWeb"/>
    <w:uiPriority w:val="99"/>
    <w:rsid w:val="008D4A80"/>
    <w:rPr>
      <w:u w:val="single"/>
    </w:rPr>
  </w:style>
  <w:style w:type="paragraph" w:customStyle="1" w:styleId="StlusFlkvrFeketeKiskapitlisJobbrazrtEltte5ptU">
    <w:name w:val="Stílus Félkövér Fekete Kiskapitális Jobbra zárt Előtte:  5 pt U..."/>
    <w:basedOn w:val="Norml"/>
    <w:uiPriority w:val="99"/>
    <w:rsid w:val="008D4A80"/>
    <w:pPr>
      <w:suppressAutoHyphens/>
      <w:spacing w:before="100" w:after="100" w:line="240" w:lineRule="auto"/>
      <w:jc w:val="right"/>
    </w:pPr>
    <w:rPr>
      <w:rFonts w:cstheme="minorBidi"/>
      <w:color w:val="000000"/>
      <w:sz w:val="24"/>
      <w:szCs w:val="24"/>
      <w:lang w:eastAsia="ar-SA"/>
    </w:rPr>
  </w:style>
  <w:style w:type="paragraph" w:customStyle="1" w:styleId="StlusFlkvrFeketeKiskapitlisJobbrazrt">
    <w:name w:val="Stílus Félkövér Fekete Kiskapitális Jobbra zárt"/>
    <w:basedOn w:val="Norml"/>
    <w:uiPriority w:val="99"/>
    <w:rsid w:val="008D4A80"/>
    <w:pPr>
      <w:suppressAutoHyphens/>
      <w:spacing w:after="0" w:line="240" w:lineRule="auto"/>
      <w:jc w:val="right"/>
    </w:pPr>
    <w:rPr>
      <w:rFonts w:cstheme="minorBidi"/>
      <w:color w:val="000000"/>
      <w:sz w:val="24"/>
      <w:szCs w:val="24"/>
      <w:lang w:eastAsia="ar-SA"/>
    </w:rPr>
  </w:style>
  <w:style w:type="paragraph" w:customStyle="1" w:styleId="StlusFlkvrKiskapitlisEltte5ptUtna5pt">
    <w:name w:val="Stílus Félkövér Kiskapitális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Cmsor312ptFlkvr">
    <w:name w:val="Stílus Címsor 3 + 12 pt Félkövér"/>
    <w:basedOn w:val="Cmsor3"/>
    <w:uiPriority w:val="99"/>
    <w:rsid w:val="008D4A80"/>
    <w:pPr>
      <w:numPr>
        <w:numId w:val="0"/>
      </w:numPr>
      <w:spacing w:before="60" w:after="60"/>
      <w:outlineLvl w:val="9"/>
    </w:pPr>
    <w:rPr>
      <w:smallCaps/>
      <w:sz w:val="24"/>
      <w:szCs w:val="24"/>
    </w:rPr>
  </w:style>
  <w:style w:type="paragraph" w:customStyle="1" w:styleId="StlusFlkvrKiskapitlisBal127cm">
    <w:name w:val="Stílus Félkövér Kiskapitális Bal:  127 cm"/>
    <w:basedOn w:val="Norml"/>
    <w:uiPriority w:val="99"/>
    <w:rsid w:val="008D4A80"/>
    <w:pPr>
      <w:suppressAutoHyphens/>
      <w:spacing w:after="0" w:line="240" w:lineRule="auto"/>
      <w:ind w:left="720"/>
      <w:jc w:val="both"/>
    </w:pPr>
    <w:rPr>
      <w:rFonts w:cstheme="minorBidi"/>
      <w:sz w:val="24"/>
      <w:szCs w:val="24"/>
      <w:lang w:eastAsia="ar-SA"/>
    </w:rPr>
  </w:style>
  <w:style w:type="paragraph" w:customStyle="1" w:styleId="StlusEltte5ptUtna5ptSorkzLegalbb2105pt">
    <w:name w:val="Stílus Előtte:  5 pt Utána:  5 pt Sorköz:  Legalább 210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AlbertusExtraBoldCECE22ptFlkvrrnykoltKiskap">
    <w:name w:val="Stílus Albertus Extra Bold CE CE 22 pt Félkövér Árnyékolt Kiskap..."/>
    <w:basedOn w:val="Norml"/>
    <w:uiPriority w:val="99"/>
    <w:rsid w:val="008D4A80"/>
    <w:pPr>
      <w:suppressAutoHyphens/>
      <w:spacing w:after="0" w:line="240" w:lineRule="auto"/>
      <w:jc w:val="center"/>
    </w:pPr>
    <w:rPr>
      <w:rFonts w:cstheme="minorBidi"/>
      <w:b/>
      <w:bCs/>
      <w:smallCaps/>
      <w:spacing w:val="20"/>
      <w:sz w:val="32"/>
      <w:szCs w:val="32"/>
      <w:lang w:eastAsia="ar-SA"/>
    </w:rPr>
  </w:style>
  <w:style w:type="paragraph" w:customStyle="1" w:styleId="StlusFlkvrSorkizrt">
    <w:name w:val="Stílus Félkövér Sorkizár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8ptFlkvrFeketeEltte5ptUtna5pt">
    <w:name w:val="Stílus 18 pt Félkövér Fekete Előtte:  5 pt Utána:  5 pt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b/>
      <w:bCs/>
      <w:color w:val="000000"/>
      <w:sz w:val="28"/>
      <w:szCs w:val="28"/>
      <w:lang w:eastAsia="ar-SA"/>
    </w:rPr>
  </w:style>
  <w:style w:type="paragraph" w:customStyle="1" w:styleId="Stlus18ptFlkvrFeketeEltte5ptUtna5pt1">
    <w:name w:val="Stílus 18 pt Félkövér Fekete Előtte:  5 pt Utána:  5 pt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color w:val="000000"/>
      <w:sz w:val="28"/>
      <w:szCs w:val="28"/>
      <w:lang w:eastAsia="ar-SA"/>
    </w:rPr>
  </w:style>
  <w:style w:type="paragraph" w:customStyle="1" w:styleId="Stlus24ptFlkvrFeketeEltte5ptUtna5pt">
    <w:name w:val="Stílus 24 pt Félkövér Fekete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color w:val="000000"/>
      <w:kern w:val="1"/>
      <w:sz w:val="32"/>
      <w:szCs w:val="32"/>
      <w:lang w:eastAsia="ar-SA"/>
    </w:rPr>
  </w:style>
  <w:style w:type="paragraph" w:customStyle="1" w:styleId="StlusFeketeEltte5ptUtna5pt">
    <w:name w:val="Stílus Fekete Előtte:  5 pt Utána:  5 pt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color w:val="000000"/>
      <w:sz w:val="24"/>
      <w:szCs w:val="24"/>
      <w:lang w:eastAsia="ar-SA"/>
    </w:rPr>
  </w:style>
  <w:style w:type="paragraph" w:customStyle="1" w:styleId="StlusFekete">
    <w:name w:val="Stílus Fekete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color w:val="000000"/>
      <w:sz w:val="24"/>
      <w:szCs w:val="24"/>
      <w:lang w:eastAsia="ar-SA"/>
    </w:rPr>
  </w:style>
  <w:style w:type="paragraph" w:customStyle="1" w:styleId="Stlus135ptEgyedisznRGB64">
    <w:name w:val="Stílus 135 pt Egyedi szín (RGB(64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sz w:val="27"/>
      <w:szCs w:val="27"/>
      <w:lang w:eastAsia="ar-SA"/>
    </w:rPr>
  </w:style>
  <w:style w:type="paragraph" w:customStyle="1" w:styleId="StlusTimesNewRomanCEBal127cmEltte5ptUtna5pt">
    <w:name w:val="Stílus Times New Roman CE Bal:  127 cm Előtte:  5 pt Utána:  5 pt"/>
    <w:basedOn w:val="Norml"/>
    <w:uiPriority w:val="99"/>
    <w:rsid w:val="008D4A80"/>
    <w:pPr>
      <w:suppressAutoHyphens/>
      <w:spacing w:before="100" w:after="10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TimesNewRomanCE">
    <w:name w:val="Stílus Times New Roman CE"/>
    <w:basedOn w:val="Norml"/>
    <w:uiPriority w:val="99"/>
    <w:rsid w:val="008D4A80"/>
    <w:pPr>
      <w:tabs>
        <w:tab w:val="left" w:pos="568"/>
      </w:tabs>
      <w:suppressAutoHyphens/>
      <w:spacing w:after="0" w:line="240" w:lineRule="auto"/>
      <w:ind w:left="284"/>
      <w:jc w:val="both"/>
    </w:pPr>
    <w:rPr>
      <w:rFonts w:cstheme="minorBidi"/>
      <w:sz w:val="24"/>
      <w:szCs w:val="24"/>
      <w:lang w:eastAsia="ar-SA"/>
    </w:rPr>
  </w:style>
  <w:style w:type="paragraph" w:customStyle="1" w:styleId="StlusTimesNewRomanCE18ptFlkvrBal127cmEltte">
    <w:name w:val="Stílus Times New Roman CE 18 pt Félkövér Bal:  127 cm Előtte:  ..."/>
    <w:basedOn w:val="Norml"/>
    <w:uiPriority w:val="99"/>
    <w:rsid w:val="008D4A80"/>
    <w:pPr>
      <w:suppressAutoHyphens/>
      <w:spacing w:before="100" w:after="100" w:line="240" w:lineRule="auto"/>
      <w:jc w:val="center"/>
    </w:pPr>
    <w:rPr>
      <w:rFonts w:cstheme="minorBidi"/>
      <w:b/>
      <w:bCs/>
      <w:sz w:val="32"/>
      <w:szCs w:val="32"/>
      <w:lang w:eastAsia="ar-SA"/>
    </w:rPr>
  </w:style>
  <w:style w:type="paragraph" w:customStyle="1" w:styleId="StlusTimesNewRomanCE18ptFlkvrEltte5ptUtna5">
    <w:name w:val="Stílus Times New Roman CE 18 pt Félkövér Előtte:  5 pt Utána:  5...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24ptFlkvrEltte5ptUtna5pt">
    <w:name w:val="Stílus 24 pt Félkövér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kern w:val="1"/>
      <w:sz w:val="32"/>
      <w:szCs w:val="32"/>
      <w:lang w:eastAsia="ar-SA"/>
    </w:rPr>
  </w:style>
  <w:style w:type="paragraph" w:customStyle="1" w:styleId="Stlus24ptFlkvrEltte5ptUtna5pt1">
    <w:name w:val="Stílus 24 pt Félkövér Előtte:  5 pt Utána:  5 pt1"/>
    <w:basedOn w:val="Norml"/>
    <w:uiPriority w:val="99"/>
    <w:rsid w:val="008D4A80"/>
    <w:pPr>
      <w:suppressAutoHyphens/>
      <w:spacing w:before="100" w:after="100" w:line="240" w:lineRule="auto"/>
      <w:jc w:val="both"/>
    </w:pPr>
    <w:rPr>
      <w:rFonts w:cstheme="minorBidi"/>
      <w:b/>
      <w:bCs/>
      <w:kern w:val="1"/>
      <w:sz w:val="36"/>
      <w:szCs w:val="36"/>
      <w:lang w:eastAsia="ar-SA"/>
    </w:rPr>
  </w:style>
  <w:style w:type="paragraph" w:customStyle="1" w:styleId="Stlus18ptFlkvrEltte5ptUtna5pt">
    <w:name w:val="Stílus 18 pt Félkövér Előtte:  5 pt Utána:  5 pt"/>
    <w:basedOn w:val="Norml"/>
    <w:uiPriority w:val="99"/>
    <w:rsid w:val="008D4A80"/>
    <w:pPr>
      <w:keepNext/>
      <w:suppressAutoHyphens/>
      <w:spacing w:after="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18ptFlkvrEltte5ptUtna5pt1">
    <w:name w:val="Stílus 18 pt Félkövér Előtte:  5 pt Utána:  5 pt1"/>
    <w:basedOn w:val="Norml"/>
    <w:uiPriority w:val="99"/>
    <w:rsid w:val="008D4A80"/>
    <w:pPr>
      <w:keepNext/>
      <w:suppressAutoHyphens/>
      <w:spacing w:after="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18ptFlkvrEltte5ptUtna5pt2">
    <w:name w:val="Stílus 18 pt Félkövér Előtte:  5 pt Utána:  5 pt2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18ptFlkvrEltte5ptUtna5pt3">
    <w:name w:val="Stílus 18 pt Félkövér Előtte:  5 pt Utána:  5 pt3"/>
    <w:basedOn w:val="Norml"/>
    <w:uiPriority w:val="99"/>
    <w:rsid w:val="008D4A80"/>
    <w:pPr>
      <w:suppressAutoHyphens/>
      <w:spacing w:before="100" w:after="10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18ptFlkvrFeketeEltte5ptUtna5pt2">
    <w:name w:val="Stílus 18 pt Félkövér Fekete Előtte:  5 pt Utána:  5 pt2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b/>
      <w:bCs/>
      <w:color w:val="000000"/>
      <w:sz w:val="28"/>
      <w:szCs w:val="28"/>
      <w:lang w:eastAsia="ar-SA"/>
    </w:rPr>
  </w:style>
  <w:style w:type="paragraph" w:customStyle="1" w:styleId="StlusFekete1">
    <w:name w:val="Stílus Fekete1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color w:val="000000"/>
      <w:sz w:val="24"/>
      <w:szCs w:val="24"/>
      <w:lang w:eastAsia="ar-SA"/>
    </w:rPr>
  </w:style>
  <w:style w:type="paragraph" w:customStyle="1" w:styleId="StlusTimesNewRomanCE18ptFlkvrFeketeEltte5ptU">
    <w:name w:val="Stílus Times New Roman CE 18 pt Félkövér Fekete Előtte:  5 pt U..."/>
    <w:basedOn w:val="Norml"/>
    <w:uiPriority w:val="99"/>
    <w:rsid w:val="008D4A80"/>
    <w:pPr>
      <w:suppressAutoHyphens/>
      <w:spacing w:before="100" w:after="100" w:line="240" w:lineRule="auto"/>
      <w:jc w:val="both"/>
    </w:pPr>
    <w:rPr>
      <w:rFonts w:cstheme="minorBidi"/>
      <w:b/>
      <w:bCs/>
      <w:color w:val="000000"/>
      <w:sz w:val="28"/>
      <w:szCs w:val="28"/>
      <w:lang w:eastAsia="ar-SA"/>
    </w:rPr>
  </w:style>
  <w:style w:type="paragraph" w:customStyle="1" w:styleId="StlusTimesNewRomanCE18ptFlkvrEltte5ptUtna51">
    <w:name w:val="Stílus Times New Roman CE 18 pt Félkövér Előtte:  5 pt Utána:  5...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TimesNewRomanCE1">
    <w:name w:val="Stílus Times New Roman CE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StlusTimesNewRomanCEBal127cmEltte5ptUtna">
    <w:name w:val="Stílus Stílus Times New Roman CE Bal:  127 cm Előtte:  5 pt Utána:  ..."/>
    <w:basedOn w:val="StlusTimesNewRomanCEBal127cmEltte5ptUtna5pt"/>
    <w:uiPriority w:val="99"/>
    <w:rsid w:val="008D4A80"/>
    <w:pPr>
      <w:spacing w:before="120" w:after="120"/>
    </w:pPr>
  </w:style>
  <w:style w:type="paragraph" w:customStyle="1" w:styleId="StlusBal127cmEltte5ptUtna5pt">
    <w:name w:val="Stílus Bal:  127 cm Előtte:  5 pt Utána:  5 pt"/>
    <w:basedOn w:val="Norml"/>
    <w:uiPriority w:val="99"/>
    <w:rsid w:val="008D4A80"/>
    <w:pPr>
      <w:suppressAutoHyphens/>
      <w:spacing w:after="0" w:line="240" w:lineRule="auto"/>
      <w:ind w:left="284"/>
      <w:jc w:val="both"/>
    </w:pPr>
    <w:rPr>
      <w:rFonts w:cstheme="minorBidi"/>
      <w:sz w:val="24"/>
      <w:szCs w:val="24"/>
      <w:lang w:eastAsia="ar-SA"/>
    </w:rPr>
  </w:style>
  <w:style w:type="paragraph" w:customStyle="1" w:styleId="Stlus135ptFlkvrBal127cmEltte5ptUtna5pt">
    <w:name w:val="Stílus 135 pt Félkövér Bal:  127 cm Előtte:  5 pt Utána:  5 pt"/>
    <w:basedOn w:val="Norml"/>
    <w:uiPriority w:val="99"/>
    <w:rsid w:val="008D4A80"/>
    <w:pPr>
      <w:suppressAutoHyphens/>
      <w:spacing w:after="0" w:line="240" w:lineRule="auto"/>
      <w:ind w:left="284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tlus135ptFlkvrBal381cmEltte5ptUtna5pt">
    <w:name w:val="Stílus 135 pt Félkövér Bal:  381 cm Előtte:  5 pt Utána:  5 pt"/>
    <w:basedOn w:val="Norml"/>
    <w:uiPriority w:val="99"/>
    <w:rsid w:val="008D4A80"/>
    <w:pPr>
      <w:suppressAutoHyphens/>
      <w:spacing w:before="100" w:after="100" w:line="240" w:lineRule="auto"/>
      <w:ind w:left="284"/>
      <w:jc w:val="both"/>
    </w:pPr>
    <w:rPr>
      <w:rFonts w:cstheme="minorBidi"/>
      <w:b/>
      <w:bCs/>
      <w:sz w:val="27"/>
      <w:szCs w:val="27"/>
      <w:lang w:eastAsia="ar-SA"/>
    </w:rPr>
  </w:style>
  <w:style w:type="paragraph" w:customStyle="1" w:styleId="StlusBal381cmEltte5ptUtna5pt">
    <w:name w:val="Stílus Bal:  381 cm Előtte:  5 pt Utána:  5 pt"/>
    <w:basedOn w:val="Norml"/>
    <w:uiPriority w:val="99"/>
    <w:rsid w:val="008D4A80"/>
    <w:pPr>
      <w:suppressAutoHyphens/>
      <w:spacing w:after="0" w:line="240" w:lineRule="auto"/>
      <w:ind w:left="567"/>
      <w:jc w:val="both"/>
    </w:pPr>
    <w:rPr>
      <w:rFonts w:cstheme="minorBidi"/>
      <w:sz w:val="24"/>
      <w:szCs w:val="24"/>
      <w:lang w:eastAsia="ar-SA"/>
    </w:rPr>
  </w:style>
  <w:style w:type="paragraph" w:customStyle="1" w:styleId="StlusEltte5ptUtna5pt">
    <w:name w:val="Stílus Előtte:  5 pt Utána:  5 pt"/>
    <w:basedOn w:val="Norml"/>
    <w:uiPriority w:val="99"/>
    <w:rsid w:val="008D4A80"/>
    <w:pPr>
      <w:suppressAutoHyphens/>
      <w:spacing w:before="100" w:after="10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Dlt">
    <w:name w:val="Stílus Dől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35ptEltte5ptUtna5pt">
    <w:name w:val="Stílus 135 pt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35pt">
    <w:name w:val="Stílus 13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0ptFlkvrDlt">
    <w:name w:val="Stílus 10 pt Félkövér Dőlt"/>
    <w:basedOn w:val="Norml"/>
    <w:uiPriority w:val="99"/>
    <w:rsid w:val="008D4A80"/>
    <w:pPr>
      <w:suppressAutoHyphens/>
      <w:spacing w:after="0" w:line="240" w:lineRule="auto"/>
      <w:jc w:val="center"/>
    </w:pPr>
    <w:rPr>
      <w:rFonts w:cstheme="minorBidi"/>
      <w:b/>
      <w:bCs/>
      <w:sz w:val="20"/>
      <w:szCs w:val="20"/>
      <w:lang w:eastAsia="ar-SA"/>
    </w:rPr>
  </w:style>
  <w:style w:type="paragraph" w:customStyle="1" w:styleId="StlusStlus10ptFlkvrDltDlt">
    <w:name w:val="Stílus Stílus 10 pt Félkövér Dőlt + Dőlt"/>
    <w:basedOn w:val="Stlus10ptFlkvrDlt"/>
    <w:uiPriority w:val="99"/>
    <w:rsid w:val="008D4A80"/>
    <w:rPr>
      <w:b w:val="0"/>
      <w:bCs w:val="0"/>
    </w:rPr>
  </w:style>
  <w:style w:type="paragraph" w:customStyle="1" w:styleId="StlusStlusStlus10ptFlkvrDltDltFlkvr">
    <w:name w:val="Stílus Stílus Stílus 10 pt Félkövér Dőlt + Dőlt + Félkövér"/>
    <w:basedOn w:val="StlusStlus10ptFlkvrDltDlt"/>
    <w:uiPriority w:val="99"/>
    <w:rsid w:val="008D4A80"/>
  </w:style>
  <w:style w:type="paragraph" w:customStyle="1" w:styleId="Stlus135ptFlkvrEltte5ptUtna5pt">
    <w:name w:val="Stílus 135 pt Félkövér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tlusEltte5ptUtna5pt1">
    <w:name w:val="Stílus Előtte:  5 pt Utána:  5 pt1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35ptFlkvrEltte5ptUtna5pt1">
    <w:name w:val="Stílus 135 pt Félkövér Előtte:  5 pt Utána:  5 pt1"/>
    <w:basedOn w:val="Norml"/>
    <w:uiPriority w:val="99"/>
    <w:rsid w:val="008D4A80"/>
    <w:pPr>
      <w:keepNext/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tlusFlkvrEltte5ptUtna5pt">
    <w:name w:val="Stílus Félkövér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tlus10ptFlkvrDlt1">
    <w:name w:val="Stílus 10 pt Félkövér Dőlt1"/>
    <w:basedOn w:val="Norml"/>
    <w:uiPriority w:val="99"/>
    <w:rsid w:val="008D4A80"/>
    <w:pPr>
      <w:suppressAutoHyphens/>
      <w:spacing w:before="60" w:after="60" w:line="240" w:lineRule="auto"/>
      <w:jc w:val="center"/>
    </w:pPr>
    <w:rPr>
      <w:rFonts w:cstheme="minorBidi"/>
      <w:b/>
      <w:bCs/>
      <w:i/>
      <w:iCs/>
      <w:sz w:val="20"/>
      <w:szCs w:val="20"/>
      <w:lang w:eastAsia="ar-SA"/>
    </w:rPr>
  </w:style>
  <w:style w:type="paragraph" w:customStyle="1" w:styleId="StlusEltte5ptUtna5pt2">
    <w:name w:val="Stílus Előtte:  5 pt Utána:  5 pt2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35ptFlkvrEltte5ptUtna5pt2">
    <w:name w:val="Stílus 135 pt Félkövér Előtte:  5 pt Utána:  5 pt2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tlus10ptFlkvrDlt2">
    <w:name w:val="Stílus 10 pt Félkövér Dőlt2"/>
    <w:basedOn w:val="Norml"/>
    <w:uiPriority w:val="99"/>
    <w:rsid w:val="008D4A80"/>
    <w:pPr>
      <w:suppressAutoHyphens/>
      <w:spacing w:before="60" w:after="60" w:line="240" w:lineRule="auto"/>
      <w:jc w:val="center"/>
    </w:pPr>
    <w:rPr>
      <w:rFonts w:cstheme="minorBidi"/>
      <w:sz w:val="20"/>
      <w:szCs w:val="20"/>
      <w:lang w:eastAsia="ar-SA"/>
    </w:rPr>
  </w:style>
  <w:style w:type="paragraph" w:customStyle="1" w:styleId="StlusStlus10ptFlkvrDlt2FlkvrDlt">
    <w:name w:val="Stílus Stílus 10 pt Félkövér Dőlt2 + Félkövér Dőlt"/>
    <w:basedOn w:val="Stlus10ptFlkvrDlt2"/>
    <w:uiPriority w:val="99"/>
    <w:rsid w:val="008D4A80"/>
    <w:rPr>
      <w:sz w:val="22"/>
      <w:szCs w:val="22"/>
    </w:rPr>
  </w:style>
  <w:style w:type="paragraph" w:customStyle="1" w:styleId="StlusBal127cmEltte5ptUtna5pt1">
    <w:name w:val="Stílus Bal:  127 cm Előtte:  5 pt Utána:  5 pt1"/>
    <w:basedOn w:val="Norml"/>
    <w:uiPriority w:val="99"/>
    <w:rsid w:val="008D4A80"/>
    <w:pPr>
      <w:suppressAutoHyphens/>
      <w:spacing w:after="0" w:line="240" w:lineRule="auto"/>
      <w:ind w:left="284"/>
      <w:jc w:val="both"/>
    </w:pPr>
    <w:rPr>
      <w:rFonts w:cstheme="minorBidi"/>
      <w:sz w:val="24"/>
      <w:szCs w:val="24"/>
      <w:lang w:eastAsia="ar-SA"/>
    </w:rPr>
  </w:style>
  <w:style w:type="paragraph" w:customStyle="1" w:styleId="Stlus12ptFlkvrDltSorkizrtUtna6pt">
    <w:name w:val="Stílus 12 pt Félkövér Dőlt Sorkizárt Utána:  6 pt"/>
    <w:basedOn w:val="Norml"/>
    <w:uiPriority w:val="99"/>
    <w:rsid w:val="008D4A80"/>
    <w:pPr>
      <w:suppressAutoHyphens/>
      <w:spacing w:after="120" w:line="240" w:lineRule="auto"/>
      <w:jc w:val="both"/>
    </w:pPr>
    <w:rPr>
      <w:rFonts w:cstheme="minorBidi"/>
      <w:b/>
      <w:bCs/>
      <w:i/>
      <w:iCs/>
      <w:sz w:val="24"/>
      <w:szCs w:val="24"/>
      <w:lang w:eastAsia="ar-SA"/>
    </w:rPr>
  </w:style>
  <w:style w:type="paragraph" w:customStyle="1" w:styleId="StlusSorkizrtElssor036cmEltte0ptUtna0pt">
    <w:name w:val="Stílus Sorkizárt Első sor:  036 cm Előtte:  0 pt Utána:  0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SorkizrtElssor036cmEltte12ptUtna0pt">
    <w:name w:val="Stílus Sorkizárt Első sor:  036 cm Előtte:  12 pt Utána:  0 pt"/>
    <w:basedOn w:val="Norml"/>
    <w:uiPriority w:val="99"/>
    <w:rsid w:val="008D4A80"/>
    <w:pPr>
      <w:suppressAutoHyphens/>
      <w:spacing w:before="240" w:after="12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SorkizrtElssor036cmEltte6ptUtna0pt">
    <w:name w:val="Stílus Sorkizárt Első sor:  036 cm Előtte:  6 pt Utána:  0 pt"/>
    <w:basedOn w:val="Norml"/>
    <w:uiPriority w:val="99"/>
    <w:rsid w:val="008D4A80"/>
    <w:pPr>
      <w:suppressAutoHyphens/>
      <w:spacing w:before="120" w:after="12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Dlt1">
    <w:name w:val="Stílus Dőlt1"/>
    <w:basedOn w:val="Norml"/>
    <w:uiPriority w:val="99"/>
    <w:rsid w:val="008D4A80"/>
    <w:pPr>
      <w:suppressAutoHyphens/>
      <w:autoSpaceDE w:val="0"/>
      <w:spacing w:before="120" w:after="120" w:line="240" w:lineRule="auto"/>
      <w:jc w:val="center"/>
    </w:pPr>
    <w:rPr>
      <w:rFonts w:cstheme="minorBidi"/>
      <w:i/>
      <w:iCs/>
      <w:sz w:val="24"/>
      <w:szCs w:val="24"/>
      <w:lang w:eastAsia="ar-SA"/>
    </w:rPr>
  </w:style>
  <w:style w:type="paragraph" w:customStyle="1" w:styleId="StlusSorkizrtElssor036cm">
    <w:name w:val="Stílus Sorkizárt Első sor:  036 cm"/>
    <w:basedOn w:val="Norml"/>
    <w:uiPriority w:val="99"/>
    <w:rsid w:val="008D4A80"/>
    <w:pPr>
      <w:keepNext/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H4">
    <w:name w:val="H4"/>
    <w:basedOn w:val="Norml"/>
    <w:next w:val="Norml"/>
    <w:uiPriority w:val="99"/>
    <w:rsid w:val="008D4A80"/>
    <w:pPr>
      <w:suppressAutoHyphens/>
      <w:overflowPunct w:val="0"/>
      <w:autoSpaceDE w:val="0"/>
      <w:spacing w:before="100" w:after="60" w:line="240" w:lineRule="auto"/>
      <w:textAlignment w:val="baseline"/>
    </w:pPr>
    <w:rPr>
      <w:rFonts w:cstheme="minorBidi"/>
      <w:b/>
      <w:bCs/>
      <w:sz w:val="24"/>
      <w:szCs w:val="24"/>
      <w:lang w:eastAsia="ar-SA"/>
    </w:rPr>
  </w:style>
  <w:style w:type="paragraph" w:customStyle="1" w:styleId="StlusEltte5pt">
    <w:name w:val="Stílus Előtte:  5 pt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rmai">
    <w:name w:val="római"/>
    <w:basedOn w:val="Cmsor2"/>
    <w:next w:val="Cmsor2"/>
    <w:uiPriority w:val="99"/>
    <w:rsid w:val="008D4A80"/>
    <w:pPr>
      <w:keepLines w:val="0"/>
      <w:widowControl w:val="0"/>
      <w:numPr>
        <w:numId w:val="103"/>
      </w:numPr>
      <w:tabs>
        <w:tab w:val="left" w:pos="284"/>
      </w:tabs>
      <w:suppressAutoHyphens/>
      <w:spacing w:before="120" w:after="120" w:line="240" w:lineRule="auto"/>
      <w:jc w:val="center"/>
    </w:pPr>
    <w:rPr>
      <w:rFonts w:ascii="Calibri" w:eastAsiaTheme="minorEastAsia" w:hAnsi="Calibri" w:cstheme="minorBidi"/>
      <w:color w:val="auto"/>
      <w:sz w:val="24"/>
      <w:szCs w:val="24"/>
      <w:lang w:eastAsia="ar-SA"/>
    </w:rPr>
  </w:style>
  <w:style w:type="paragraph" w:customStyle="1" w:styleId="Stluslista1Bal0cmElssor0cm">
    <w:name w:val="Stílus lista1 + Bal:  0 cm Első sor:  0 cm"/>
    <w:basedOn w:val="lista1"/>
    <w:uiPriority w:val="99"/>
    <w:rsid w:val="008D4A80"/>
  </w:style>
  <w:style w:type="paragraph" w:customStyle="1" w:styleId="F2">
    <w:name w:val="F2"/>
    <w:basedOn w:val="Norml"/>
    <w:uiPriority w:val="99"/>
    <w:rsid w:val="008D4A80"/>
    <w:pPr>
      <w:widowControl w:val="0"/>
      <w:numPr>
        <w:numId w:val="102"/>
      </w:numPr>
      <w:suppressAutoHyphens/>
      <w:overflowPunct w:val="0"/>
      <w:autoSpaceDE w:val="0"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Cmsor2Eltte6pt">
    <w:name w:val="Stílus Címsor 2 + Előtte:  6 pt"/>
    <w:basedOn w:val="Cmsor2"/>
    <w:uiPriority w:val="99"/>
    <w:rsid w:val="008D4A80"/>
    <w:pPr>
      <w:keepLines w:val="0"/>
      <w:suppressAutoHyphens/>
      <w:spacing w:before="120" w:after="120" w:line="240" w:lineRule="auto"/>
      <w:jc w:val="center"/>
    </w:pPr>
    <w:rPr>
      <w:rFonts w:ascii="Calibri" w:eastAsiaTheme="minorEastAsia" w:hAnsi="Calibri" w:cstheme="minorBidi"/>
      <w:color w:val="auto"/>
      <w:sz w:val="24"/>
      <w:szCs w:val="24"/>
      <w:lang w:eastAsia="ar-SA"/>
    </w:rPr>
  </w:style>
  <w:style w:type="paragraph" w:customStyle="1" w:styleId="StlusCmsor2Eltte6pt1">
    <w:name w:val="Stílus Címsor 2 + Előtte:  6 pt1"/>
    <w:basedOn w:val="Cmsor2"/>
    <w:uiPriority w:val="99"/>
    <w:rsid w:val="008D4A80"/>
    <w:pPr>
      <w:keepLines w:val="0"/>
      <w:suppressAutoHyphens/>
      <w:spacing w:before="120" w:after="120" w:line="240" w:lineRule="auto"/>
      <w:jc w:val="center"/>
    </w:pPr>
    <w:rPr>
      <w:rFonts w:ascii="Calibri" w:eastAsiaTheme="minorEastAsia" w:hAnsi="Calibri" w:cstheme="minorBidi"/>
      <w:color w:val="auto"/>
      <w:sz w:val="24"/>
      <w:szCs w:val="24"/>
      <w:lang w:eastAsia="ar-SA"/>
    </w:rPr>
  </w:style>
  <w:style w:type="paragraph" w:customStyle="1" w:styleId="Stlus11ptSorkizrtBal19cmEltte6ptUtna6pt">
    <w:name w:val="Stílus 11 pt Sorkizárt Bal:  19 cm Előtte:  6 pt Utána:  6 pt"/>
    <w:basedOn w:val="Norml"/>
    <w:uiPriority w:val="99"/>
    <w:rsid w:val="008D4A80"/>
    <w:pPr>
      <w:suppressAutoHyphens/>
      <w:spacing w:before="120" w:after="120" w:line="240" w:lineRule="auto"/>
      <w:ind w:left="567"/>
      <w:jc w:val="both"/>
    </w:pPr>
    <w:rPr>
      <w:rFonts w:cstheme="minorBidi"/>
      <w:lang w:eastAsia="ar-SA"/>
    </w:rPr>
  </w:style>
  <w:style w:type="paragraph" w:customStyle="1" w:styleId="Stlus11ptFlkvrSorkizrtBal063cmEltte6ptUt">
    <w:name w:val="Stílus 11 pt Félkövér Sorkizárt Bal:  063 cm Előtte:  6 pt Utá..."/>
    <w:basedOn w:val="Norml"/>
    <w:uiPriority w:val="99"/>
    <w:rsid w:val="008D4A80"/>
    <w:pPr>
      <w:suppressAutoHyphens/>
      <w:spacing w:before="120" w:after="120" w:line="240" w:lineRule="auto"/>
      <w:jc w:val="both"/>
    </w:pPr>
    <w:rPr>
      <w:rFonts w:cstheme="minorBidi"/>
      <w:b/>
      <w:bCs/>
      <w:lang w:eastAsia="ar-SA"/>
    </w:rPr>
  </w:style>
  <w:style w:type="paragraph" w:customStyle="1" w:styleId="Char1CharCharCharCharCharCharCharCharCharCharCharChar">
    <w:name w:val="Char1 Char Char Char Char Char Char Char Char Char Char Char Char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Char1CharCharCharCharCharCharCharCharCharCharCharChar1">
    <w:name w:val="Char1 Char Char Char Char Char Char Char Char Char Char Char Char1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Char">
    <w:name w:val="Char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CharCharCharChar">
    <w:name w:val="Char Char Char Char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tlus">
    <w:name w:val="Stílus"/>
    <w:uiPriority w:val="99"/>
    <w:rsid w:val="008D4A80"/>
    <w:pPr>
      <w:widowControl w:val="0"/>
      <w:suppressAutoHyphens/>
      <w:autoSpaceDE w:val="0"/>
      <w:spacing w:after="0" w:line="240" w:lineRule="auto"/>
    </w:pPr>
    <w:rPr>
      <w:rFonts w:ascii="Calibri" w:eastAsiaTheme="minorEastAsia" w:hAnsi="Calibri"/>
      <w:sz w:val="24"/>
      <w:szCs w:val="24"/>
      <w:lang w:eastAsia="ar-SA"/>
    </w:rPr>
  </w:style>
  <w:style w:type="paragraph" w:customStyle="1" w:styleId="CharCharCharChar1">
    <w:name w:val="Char Char Char Char1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tlusSorkizrtBal032cm">
    <w:name w:val="Stílus Sorkizárt Bal:  032 cm"/>
    <w:basedOn w:val="Norml"/>
    <w:uiPriority w:val="99"/>
    <w:rsid w:val="008D4A80"/>
    <w:pPr>
      <w:suppressAutoHyphens/>
      <w:overflowPunct w:val="0"/>
      <w:autoSpaceDE w:val="0"/>
      <w:spacing w:before="240" w:after="240" w:line="240" w:lineRule="auto"/>
      <w:jc w:val="both"/>
      <w:textAlignment w:val="baseline"/>
    </w:pPr>
    <w:rPr>
      <w:rFonts w:cstheme="minorBidi"/>
      <w:sz w:val="24"/>
      <w:szCs w:val="24"/>
      <w:lang w:eastAsia="ar-SA"/>
    </w:rPr>
  </w:style>
  <w:style w:type="paragraph" w:customStyle="1" w:styleId="Listaszerbekezds2">
    <w:name w:val="Listaszerű bekezdés2"/>
    <w:basedOn w:val="Norml"/>
    <w:uiPriority w:val="99"/>
    <w:rsid w:val="008D4A80"/>
    <w:pPr>
      <w:suppressAutoHyphens/>
      <w:spacing w:after="0" w:line="240" w:lineRule="auto"/>
      <w:ind w:left="720"/>
    </w:pPr>
    <w:rPr>
      <w:rFonts w:cstheme="minorBidi"/>
      <w:sz w:val="20"/>
      <w:szCs w:val="20"/>
      <w:lang w:eastAsia="ar-SA"/>
    </w:rPr>
  </w:style>
  <w:style w:type="paragraph" w:customStyle="1" w:styleId="StlusFlkvrDltSorkizrt">
    <w:name w:val="Stílus Félkövér Dőlt Sorkizárt"/>
    <w:basedOn w:val="Norml"/>
    <w:uiPriority w:val="99"/>
    <w:rsid w:val="008D4A80"/>
    <w:pPr>
      <w:suppressAutoHyphens/>
      <w:overflowPunct w:val="0"/>
      <w:autoSpaceDE w:val="0"/>
      <w:spacing w:before="120" w:after="120" w:line="240" w:lineRule="auto"/>
      <w:jc w:val="both"/>
      <w:textAlignment w:val="baseline"/>
    </w:pPr>
    <w:rPr>
      <w:rFonts w:cstheme="minorBidi"/>
      <w:b/>
      <w:bCs/>
      <w:i/>
      <w:iCs/>
      <w:sz w:val="24"/>
      <w:szCs w:val="24"/>
      <w:lang w:eastAsia="ar-SA"/>
    </w:rPr>
  </w:style>
  <w:style w:type="paragraph" w:customStyle="1" w:styleId="Elformzottszveg">
    <w:name w:val="Előformázott szöveg"/>
    <w:basedOn w:val="Norml"/>
    <w:uiPriority w:val="99"/>
    <w:rsid w:val="008D4A80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ekezdChar">
    <w:name w:val="Bekezd Char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styleId="HTML-kntformzott">
    <w:name w:val="HTML Preformatted"/>
    <w:basedOn w:val="Norml"/>
    <w:link w:val="HTML-kntformzottChar"/>
    <w:uiPriority w:val="99"/>
    <w:rsid w:val="008D4A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18"/>
      <w:szCs w:val="18"/>
      <w:lang w:eastAsia="ar-SA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8D4A80"/>
    <w:rPr>
      <w:rFonts w:ascii="Courier New" w:eastAsiaTheme="minorEastAsia" w:hAnsi="Courier New" w:cs="Courier New"/>
      <w:sz w:val="18"/>
      <w:szCs w:val="18"/>
      <w:lang w:eastAsia="ar-SA"/>
    </w:rPr>
  </w:style>
  <w:style w:type="paragraph" w:customStyle="1" w:styleId="Char1">
    <w:name w:val="Char1"/>
    <w:basedOn w:val="Norml"/>
    <w:next w:val="Norml"/>
    <w:uiPriority w:val="99"/>
    <w:rsid w:val="008D4A80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zveg">
    <w:name w:val="szöveg"/>
    <w:basedOn w:val="Norml"/>
    <w:uiPriority w:val="99"/>
    <w:rsid w:val="008D4A80"/>
    <w:pPr>
      <w:suppressAutoHyphens/>
      <w:spacing w:after="0" w:line="240" w:lineRule="auto"/>
      <w:jc w:val="both"/>
    </w:pPr>
    <w:rPr>
      <w:rFonts w:ascii="Hun Swiss" w:hAnsi="Hun Swiss" w:cs="Hun Swiss"/>
      <w:sz w:val="24"/>
      <w:szCs w:val="24"/>
      <w:lang w:val="en-GB" w:eastAsia="ar-SA"/>
    </w:rPr>
  </w:style>
  <w:style w:type="paragraph" w:customStyle="1" w:styleId="lofej">
    <w:name w:val="Élofej"/>
    <w:basedOn w:val="Norml"/>
    <w:uiPriority w:val="99"/>
    <w:rsid w:val="008D4A80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customStyle="1" w:styleId="Szvegblokk1">
    <w:name w:val="Szövegblokk1"/>
    <w:basedOn w:val="Norml"/>
    <w:uiPriority w:val="99"/>
    <w:rsid w:val="008D4A80"/>
    <w:pPr>
      <w:widowControl w:val="0"/>
      <w:suppressAutoHyphens/>
      <w:spacing w:after="0" w:line="240" w:lineRule="auto"/>
      <w:ind w:left="1701" w:right="1134"/>
      <w:jc w:val="both"/>
    </w:pPr>
    <w:rPr>
      <w:rFonts w:ascii="Arial Narrow" w:hAnsi="Arial Narrow" w:cs="Arial Narrow"/>
      <w:sz w:val="28"/>
      <w:szCs w:val="28"/>
      <w:lang w:eastAsia="ar-SA"/>
    </w:rPr>
  </w:style>
  <w:style w:type="paragraph" w:customStyle="1" w:styleId="Szvegblokk2">
    <w:name w:val="Szövegblokk2"/>
    <w:basedOn w:val="Norml"/>
    <w:uiPriority w:val="99"/>
    <w:rsid w:val="008D4A80"/>
    <w:pPr>
      <w:widowControl w:val="0"/>
      <w:suppressAutoHyphens/>
      <w:spacing w:after="0" w:line="240" w:lineRule="auto"/>
      <w:ind w:left="1701" w:right="1134"/>
      <w:jc w:val="both"/>
    </w:pPr>
    <w:rPr>
      <w:rFonts w:cstheme="minorBidi"/>
      <w:sz w:val="28"/>
      <w:szCs w:val="28"/>
      <w:lang w:eastAsia="ar-SA"/>
    </w:rPr>
  </w:style>
  <w:style w:type="paragraph" w:customStyle="1" w:styleId="Kpalrs1">
    <w:name w:val="Képaláírás1"/>
    <w:basedOn w:val="Norml"/>
    <w:next w:val="Norml"/>
    <w:uiPriority w:val="99"/>
    <w:rsid w:val="008D4A80"/>
    <w:pPr>
      <w:widowControl w:val="0"/>
      <w:suppressAutoHyphens/>
      <w:spacing w:after="0" w:line="240" w:lineRule="auto"/>
      <w:jc w:val="center"/>
    </w:pPr>
    <w:rPr>
      <w:rFonts w:ascii="Arial Narrow" w:hAnsi="Arial Narrow" w:cs="Arial Narrow"/>
      <w:b/>
      <w:bCs/>
      <w:sz w:val="24"/>
      <w:szCs w:val="24"/>
      <w:lang w:eastAsia="ar-SA"/>
    </w:rPr>
  </w:style>
  <w:style w:type="paragraph" w:customStyle="1" w:styleId="Listafolytatsa31">
    <w:name w:val="Lista folytatása 31"/>
    <w:basedOn w:val="Norml"/>
    <w:uiPriority w:val="99"/>
    <w:rsid w:val="008D4A80"/>
    <w:pPr>
      <w:suppressAutoHyphens/>
      <w:spacing w:after="120" w:line="240" w:lineRule="auto"/>
      <w:ind w:left="849"/>
      <w:jc w:val="both"/>
    </w:pPr>
    <w:rPr>
      <w:rFonts w:cstheme="minorBidi"/>
      <w:sz w:val="20"/>
      <w:szCs w:val="20"/>
      <w:lang w:eastAsia="ar-SA"/>
    </w:rPr>
  </w:style>
  <w:style w:type="paragraph" w:customStyle="1" w:styleId="Lista41">
    <w:name w:val="Lista 41"/>
    <w:basedOn w:val="Norml"/>
    <w:uiPriority w:val="99"/>
    <w:rsid w:val="008D4A80"/>
    <w:pPr>
      <w:suppressAutoHyphens/>
      <w:spacing w:after="0" w:line="240" w:lineRule="auto"/>
      <w:ind w:left="1132" w:hanging="283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customStyle="1" w:styleId="Char9">
    <w:name w:val="Char9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tlusKzprezrt">
    <w:name w:val="Stílus Középre zár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Char2">
    <w:name w:val="Char2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zvegtrzsbehzssal31">
    <w:name w:val="Szövegtörzs behúzással 31"/>
    <w:basedOn w:val="Norml"/>
    <w:uiPriority w:val="99"/>
    <w:rsid w:val="008D4A80"/>
    <w:pPr>
      <w:suppressAutoHyphens/>
      <w:overflowPunct w:val="0"/>
      <w:autoSpaceDE w:val="0"/>
      <w:spacing w:after="0" w:line="240" w:lineRule="auto"/>
      <w:ind w:left="426"/>
      <w:jc w:val="both"/>
      <w:textAlignment w:val="baseline"/>
    </w:pPr>
    <w:rPr>
      <w:rFonts w:cstheme="minorBidi"/>
      <w:sz w:val="28"/>
      <w:szCs w:val="28"/>
      <w:lang w:eastAsia="ar-SA"/>
    </w:rPr>
  </w:style>
  <w:style w:type="paragraph" w:customStyle="1" w:styleId="Szvegtrzsbehzssal21">
    <w:name w:val="Szövegtörzs behúzással 21"/>
    <w:basedOn w:val="Norml"/>
    <w:uiPriority w:val="99"/>
    <w:rsid w:val="008D4A80"/>
    <w:pPr>
      <w:suppressAutoHyphens/>
      <w:overflowPunct w:val="0"/>
      <w:autoSpaceDE w:val="0"/>
      <w:spacing w:after="0" w:line="240" w:lineRule="auto"/>
      <w:ind w:left="540" w:hanging="540"/>
      <w:jc w:val="both"/>
      <w:textAlignment w:val="baseline"/>
    </w:pPr>
    <w:rPr>
      <w:rFonts w:cstheme="minorBidi"/>
      <w:sz w:val="28"/>
      <w:szCs w:val="28"/>
      <w:lang w:eastAsia="ar-SA"/>
    </w:rPr>
  </w:style>
  <w:style w:type="paragraph" w:customStyle="1" w:styleId="StlusSzvegtrzsEltte6ptUtna6pt">
    <w:name w:val="Stílus Szövegtörzs + Előtte:  6 pt Utána:  6 pt"/>
    <w:basedOn w:val="Szvegtrzs"/>
    <w:uiPriority w:val="99"/>
    <w:rsid w:val="008D4A80"/>
    <w:pPr>
      <w:widowControl w:val="0"/>
      <w:spacing w:before="120"/>
    </w:pPr>
    <w:rPr>
      <w:b/>
      <w:bCs/>
      <w:i/>
      <w:iCs/>
      <w:sz w:val="26"/>
      <w:szCs w:val="26"/>
    </w:rPr>
  </w:style>
  <w:style w:type="paragraph" w:customStyle="1" w:styleId="StlusSorkizrtBal13cmFgg13cmJobb141cm">
    <w:name w:val="Stílus Sorkizárt Bal:  13 cm Függő:  13 cm Jobb:  141 cm"/>
    <w:basedOn w:val="Norml"/>
    <w:uiPriority w:val="99"/>
    <w:rsid w:val="008D4A80"/>
    <w:pPr>
      <w:suppressAutoHyphens/>
      <w:spacing w:after="0" w:line="240" w:lineRule="auto"/>
      <w:ind w:left="1474" w:right="799" w:hanging="737"/>
      <w:jc w:val="both"/>
    </w:pPr>
    <w:rPr>
      <w:rFonts w:cstheme="minorBidi"/>
      <w:sz w:val="24"/>
      <w:szCs w:val="24"/>
      <w:lang w:eastAsia="ar-SA"/>
    </w:rPr>
  </w:style>
  <w:style w:type="paragraph" w:customStyle="1" w:styleId="Stlus12pt">
    <w:name w:val="Stílus 12 pt"/>
    <w:basedOn w:val="Norml"/>
    <w:uiPriority w:val="99"/>
    <w:rsid w:val="008D4A80"/>
    <w:pPr>
      <w:suppressAutoHyphens/>
      <w:spacing w:before="120" w:after="12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zvegtrzsbehzssal311">
    <w:name w:val="Szövegtörzs behúzással 311"/>
    <w:basedOn w:val="Norml"/>
    <w:uiPriority w:val="99"/>
    <w:rsid w:val="008D4A80"/>
    <w:pPr>
      <w:suppressAutoHyphens/>
      <w:overflowPunct w:val="0"/>
      <w:autoSpaceDE w:val="0"/>
      <w:spacing w:after="0" w:line="240" w:lineRule="auto"/>
      <w:ind w:left="426"/>
      <w:jc w:val="both"/>
      <w:textAlignment w:val="baseline"/>
    </w:pPr>
    <w:rPr>
      <w:rFonts w:cstheme="minorBidi"/>
      <w:sz w:val="28"/>
      <w:szCs w:val="28"/>
      <w:lang w:eastAsia="ar-SA"/>
    </w:rPr>
  </w:style>
  <w:style w:type="paragraph" w:customStyle="1" w:styleId="Szvegtrzsbehzssal211">
    <w:name w:val="Szövegtörzs behúzással 211"/>
    <w:basedOn w:val="Norml"/>
    <w:uiPriority w:val="99"/>
    <w:rsid w:val="008D4A80"/>
    <w:pPr>
      <w:suppressAutoHyphens/>
      <w:overflowPunct w:val="0"/>
      <w:autoSpaceDE w:val="0"/>
      <w:spacing w:after="0" w:line="240" w:lineRule="auto"/>
      <w:ind w:left="540" w:hanging="540"/>
      <w:jc w:val="both"/>
      <w:textAlignment w:val="baseline"/>
    </w:pPr>
    <w:rPr>
      <w:rFonts w:cstheme="minorBidi"/>
      <w:sz w:val="28"/>
      <w:szCs w:val="28"/>
      <w:lang w:eastAsia="ar-SA"/>
    </w:rPr>
  </w:style>
  <w:style w:type="paragraph" w:customStyle="1" w:styleId="Szvegtrzs211">
    <w:name w:val="Szövegtörzs 211"/>
    <w:basedOn w:val="Norml"/>
    <w:uiPriority w:val="99"/>
    <w:rsid w:val="008D4A80"/>
    <w:pPr>
      <w:suppressAutoHyphens/>
      <w:spacing w:after="0" w:line="240" w:lineRule="auto"/>
      <w:ind w:left="1134" w:hanging="709"/>
      <w:jc w:val="both"/>
    </w:pPr>
    <w:rPr>
      <w:rFonts w:cstheme="minorBidi"/>
      <w:sz w:val="24"/>
      <w:szCs w:val="24"/>
      <w:lang w:eastAsia="ar-SA"/>
    </w:rPr>
  </w:style>
  <w:style w:type="paragraph" w:customStyle="1" w:styleId="Szvegtrzs311">
    <w:name w:val="Szövegtörzs 311"/>
    <w:basedOn w:val="Norml"/>
    <w:uiPriority w:val="99"/>
    <w:rsid w:val="008D4A80"/>
    <w:pPr>
      <w:widowControl w:val="0"/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CharChar11">
    <w:name w:val="Char Char11"/>
    <w:basedOn w:val="Norml"/>
    <w:uiPriority w:val="99"/>
    <w:rsid w:val="008D4A80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Megjegyzsfej1">
    <w:name w:val="Megjegyzésfej1"/>
    <w:basedOn w:val="Norml"/>
    <w:next w:val="Norml"/>
    <w:uiPriority w:val="99"/>
    <w:rsid w:val="008D4A80"/>
    <w:pPr>
      <w:suppressAutoHyphens/>
      <w:spacing w:after="0" w:line="240" w:lineRule="auto"/>
    </w:pPr>
    <w:rPr>
      <w:rFonts w:cstheme="minorBidi"/>
      <w:sz w:val="26"/>
      <w:szCs w:val="26"/>
      <w:lang w:eastAsia="ar-SA"/>
    </w:rPr>
  </w:style>
  <w:style w:type="paragraph" w:customStyle="1" w:styleId="Kerettartalom">
    <w:name w:val="Kerettartalom"/>
    <w:basedOn w:val="Szvegtrzs"/>
    <w:uiPriority w:val="99"/>
    <w:rsid w:val="008D4A80"/>
  </w:style>
  <w:style w:type="paragraph" w:styleId="Listafolytatsa">
    <w:name w:val="List Continue"/>
    <w:aliases w:val="Folytatás"/>
    <w:basedOn w:val="Lista"/>
    <w:uiPriority w:val="99"/>
    <w:rsid w:val="008D4A80"/>
    <w:pPr>
      <w:suppressAutoHyphens w:val="0"/>
      <w:spacing w:after="160" w:line="240" w:lineRule="auto"/>
      <w:ind w:left="360"/>
      <w:jc w:val="both"/>
    </w:pPr>
    <w:rPr>
      <w:rFonts w:ascii="Book Antiqua" w:eastAsiaTheme="minorEastAsia" w:hAnsi="Book Antiqua" w:cs="Book Antiqua"/>
      <w:spacing w:val="-5"/>
      <w:lang w:eastAsia="hu-HU"/>
    </w:rPr>
  </w:style>
  <w:style w:type="paragraph" w:styleId="Listafolytatsa2">
    <w:name w:val="List Continue 2"/>
    <w:aliases w:val="Folytatás 2"/>
    <w:basedOn w:val="Listafolytatsa"/>
    <w:uiPriority w:val="99"/>
    <w:rsid w:val="008D4A80"/>
    <w:pPr>
      <w:ind w:left="1080"/>
    </w:pPr>
  </w:style>
  <w:style w:type="paragraph" w:customStyle="1" w:styleId="Jegyzk">
    <w:name w:val="Jegyzék"/>
    <w:basedOn w:val="Norml"/>
    <w:uiPriority w:val="99"/>
    <w:rsid w:val="008D4A80"/>
    <w:pPr>
      <w:suppressLineNumbers/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WW-Szvegtrzs3">
    <w:name w:val="WW-Szövegtörzs 3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WW-Szvegtrzs21">
    <w:name w:val="WW-Szövegtörzs 2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6"/>
      <w:szCs w:val="26"/>
      <w:lang w:eastAsia="ar-SA"/>
    </w:rPr>
  </w:style>
  <w:style w:type="paragraph" w:customStyle="1" w:styleId="WW-Szvegtrzs31">
    <w:name w:val="WW-Szövegtörzs 3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WW-Szvegtrzsbehzssal3">
    <w:name w:val="WW-Szövegtörzs behúzással 3"/>
    <w:basedOn w:val="Norml"/>
    <w:uiPriority w:val="99"/>
    <w:rsid w:val="008D4A80"/>
    <w:pPr>
      <w:widowControl w:val="0"/>
      <w:suppressAutoHyphens/>
      <w:autoSpaceDE w:val="0"/>
      <w:spacing w:after="0" w:line="240" w:lineRule="auto"/>
      <w:ind w:left="360"/>
      <w:jc w:val="both"/>
    </w:pPr>
    <w:rPr>
      <w:rFonts w:cstheme="minorBidi"/>
      <w:sz w:val="28"/>
      <w:szCs w:val="28"/>
      <w:lang w:eastAsia="ar-SA"/>
    </w:rPr>
  </w:style>
  <w:style w:type="paragraph" w:customStyle="1" w:styleId="dvzls">
    <w:name w:val="Üdvözlés"/>
    <w:basedOn w:val="Norml"/>
    <w:uiPriority w:val="99"/>
    <w:rsid w:val="008D4A80"/>
    <w:pPr>
      <w:spacing w:after="0" w:line="360" w:lineRule="auto"/>
      <w:jc w:val="both"/>
    </w:pPr>
    <w:rPr>
      <w:rFonts w:cstheme="minorBidi"/>
      <w:kern w:val="16"/>
      <w:sz w:val="28"/>
      <w:szCs w:val="28"/>
      <w:lang w:eastAsia="hu-HU"/>
    </w:rPr>
  </w:style>
  <w:style w:type="paragraph" w:customStyle="1" w:styleId="stlus0">
    <w:name w:val="stlus"/>
    <w:basedOn w:val="Norml"/>
    <w:uiPriority w:val="99"/>
    <w:rsid w:val="008D4A80"/>
    <w:pPr>
      <w:spacing w:before="100" w:after="100" w:line="240" w:lineRule="auto"/>
      <w:jc w:val="both"/>
    </w:pPr>
    <w:rPr>
      <w:rFonts w:cstheme="minorBidi"/>
      <w:sz w:val="24"/>
      <w:szCs w:val="24"/>
      <w:lang w:eastAsia="hu-HU"/>
    </w:rPr>
  </w:style>
  <w:style w:type="paragraph" w:customStyle="1" w:styleId="ListParagraph11">
    <w:name w:val="List Paragraph11"/>
    <w:basedOn w:val="Norml"/>
    <w:uiPriority w:val="99"/>
    <w:rsid w:val="008D4A80"/>
    <w:pPr>
      <w:spacing w:after="0" w:line="240" w:lineRule="auto"/>
      <w:ind w:left="708"/>
    </w:pPr>
    <w:rPr>
      <w:rFonts w:cstheme="minorBidi"/>
      <w:sz w:val="24"/>
      <w:szCs w:val="24"/>
      <w:lang w:eastAsia="hu-HU"/>
    </w:rPr>
  </w:style>
  <w:style w:type="paragraph" w:customStyle="1" w:styleId="BodyText21">
    <w:name w:val="Body Text 21"/>
    <w:basedOn w:val="Norml"/>
    <w:uiPriority w:val="99"/>
    <w:rsid w:val="008D4A80"/>
    <w:pPr>
      <w:overflowPunct w:val="0"/>
      <w:autoSpaceDE w:val="0"/>
      <w:autoSpaceDN w:val="0"/>
      <w:adjustRightInd w:val="0"/>
      <w:spacing w:before="120" w:after="0" w:line="240" w:lineRule="auto"/>
      <w:ind w:left="284"/>
      <w:jc w:val="both"/>
    </w:pPr>
    <w:rPr>
      <w:rFonts w:cstheme="minorBidi"/>
      <w:sz w:val="28"/>
      <w:szCs w:val="28"/>
      <w:lang w:eastAsia="hu-HU"/>
    </w:rPr>
  </w:style>
  <w:style w:type="paragraph" w:customStyle="1" w:styleId="BodyTextIndent31">
    <w:name w:val="Body Text Indent 31"/>
    <w:basedOn w:val="Norml"/>
    <w:uiPriority w:val="99"/>
    <w:rsid w:val="008D4A80"/>
    <w:pPr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cstheme="minorBidi"/>
      <w:sz w:val="28"/>
      <w:szCs w:val="28"/>
      <w:lang w:eastAsia="hu-HU"/>
    </w:rPr>
  </w:style>
  <w:style w:type="character" w:customStyle="1" w:styleId="articleseparator">
    <w:name w:val="article_separator"/>
    <w:uiPriority w:val="99"/>
    <w:rsid w:val="008D4A80"/>
    <w:rPr>
      <w:rFonts w:ascii="Times New Roman" w:hAnsi="Times New Roman" w:cs="Times New Roman"/>
    </w:rPr>
  </w:style>
  <w:style w:type="paragraph" w:customStyle="1" w:styleId="StlusStlusCmsor212ptBalrazrtEltte12ptUtna">
    <w:name w:val="Stílus Stílus Címsor 2 + 12 pt Balra zárt + Előtte:  12 pt Utána:  ..."/>
    <w:basedOn w:val="Norml"/>
    <w:uiPriority w:val="99"/>
    <w:rsid w:val="008D4A80"/>
    <w:pPr>
      <w:keepNext/>
      <w:numPr>
        <w:numId w:val="121"/>
      </w:numPr>
      <w:spacing w:before="240" w:after="240" w:line="240" w:lineRule="auto"/>
      <w:outlineLvl w:val="1"/>
    </w:pPr>
    <w:rPr>
      <w:rFonts w:cstheme="minorBidi"/>
      <w:b/>
      <w:bCs/>
      <w:sz w:val="32"/>
      <w:szCs w:val="32"/>
      <w:lang w:eastAsia="hu-HU"/>
    </w:rPr>
  </w:style>
  <w:style w:type="paragraph" w:customStyle="1" w:styleId="StlusCmsor1135ptNincsalhzs">
    <w:name w:val="Stílus Címsor 1 + 135 pt Nincs aláhúzás"/>
    <w:basedOn w:val="Norml"/>
    <w:uiPriority w:val="99"/>
    <w:rsid w:val="008D4A80"/>
    <w:pPr>
      <w:numPr>
        <w:numId w:val="122"/>
      </w:numPr>
      <w:tabs>
        <w:tab w:val="clear" w:pos="720"/>
        <w:tab w:val="num" w:pos="795"/>
      </w:tabs>
      <w:spacing w:after="0" w:line="240" w:lineRule="auto"/>
      <w:ind w:left="795" w:hanging="435"/>
      <w:jc w:val="both"/>
    </w:pPr>
    <w:rPr>
      <w:rFonts w:cstheme="minorBidi"/>
      <w:sz w:val="24"/>
      <w:szCs w:val="24"/>
      <w:lang w:eastAsia="hu-HU"/>
    </w:rPr>
  </w:style>
  <w:style w:type="paragraph" w:customStyle="1" w:styleId="StlusStlusCmsor2Bal2cmElssor0cmBal2cmEl">
    <w:name w:val="Stílus Stílus Címsor 2 + Bal:  2 cm Első sor:  0 cm + Bal:  2 cm El..."/>
    <w:basedOn w:val="Norml"/>
    <w:uiPriority w:val="99"/>
    <w:rsid w:val="008D4A80"/>
    <w:pPr>
      <w:numPr>
        <w:ilvl w:val="1"/>
        <w:numId w:val="122"/>
      </w:numPr>
      <w:tabs>
        <w:tab w:val="clear" w:pos="1440"/>
        <w:tab w:val="num" w:pos="1437"/>
      </w:tabs>
      <w:spacing w:after="0" w:line="240" w:lineRule="auto"/>
      <w:ind w:hanging="720"/>
      <w:jc w:val="both"/>
    </w:pPr>
    <w:rPr>
      <w:rFonts w:cstheme="minorBidi"/>
      <w:sz w:val="24"/>
      <w:szCs w:val="24"/>
      <w:lang w:eastAsia="hu-HU"/>
    </w:rPr>
  </w:style>
  <w:style w:type="paragraph" w:customStyle="1" w:styleId="StlusCmsor3Eltte6ptUtna6pt">
    <w:name w:val="Stílus Címsor 3 + Előtte:  6 pt Utána:  6 pt"/>
    <w:basedOn w:val="Cmsor3"/>
    <w:uiPriority w:val="99"/>
    <w:rsid w:val="008D4A80"/>
    <w:pPr>
      <w:numPr>
        <w:ilvl w:val="0"/>
        <w:numId w:val="97"/>
      </w:numPr>
      <w:tabs>
        <w:tab w:val="clear" w:pos="926"/>
        <w:tab w:val="num" w:pos="792"/>
      </w:tabs>
      <w:suppressAutoHyphens w:val="0"/>
      <w:spacing w:before="120" w:after="120"/>
      <w:ind w:left="284" w:firstLine="74"/>
    </w:pPr>
    <w:rPr>
      <w:color w:val="auto"/>
      <w:sz w:val="26"/>
      <w:szCs w:val="26"/>
      <w:lang w:eastAsia="hu-HU"/>
    </w:rPr>
  </w:style>
  <w:style w:type="character" w:customStyle="1" w:styleId="E-mailStlus403">
    <w:name w:val="E-mailStílus403"/>
    <w:basedOn w:val="Bekezdsalapbettpusa"/>
    <w:uiPriority w:val="99"/>
    <w:rsid w:val="008D4A80"/>
    <w:rPr>
      <w:rFonts w:ascii="Arial" w:hAnsi="Arial" w:cs="Arial"/>
      <w:color w:val="auto"/>
      <w:sz w:val="20"/>
      <w:szCs w:val="20"/>
    </w:rPr>
  </w:style>
  <w:style w:type="paragraph" w:customStyle="1" w:styleId="Nincstrkz1">
    <w:name w:val="Nincs térköz1"/>
    <w:rsid w:val="008D4A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4BD5"/>
    <w:rPr>
      <w:rFonts w:ascii="Calibri" w:eastAsiaTheme="minorEastAsia" w:hAnsi="Calibri" w:cs="Calibri"/>
    </w:rPr>
  </w:style>
  <w:style w:type="paragraph" w:styleId="Cmsor1">
    <w:name w:val="heading 1"/>
    <w:basedOn w:val="Norml"/>
    <w:next w:val="Norml"/>
    <w:link w:val="Cmsor1Char"/>
    <w:uiPriority w:val="99"/>
    <w:qFormat/>
    <w:rsid w:val="00C24B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E56E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Szvegtrzs"/>
    <w:link w:val="Cmsor3Char"/>
    <w:uiPriority w:val="99"/>
    <w:qFormat/>
    <w:rsid w:val="00C24BD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cstheme="minorBidi"/>
      <w:b/>
      <w:bCs/>
      <w:color w:val="000000"/>
      <w:sz w:val="27"/>
      <w:szCs w:val="27"/>
      <w:lang w:eastAsia="ar-SA"/>
    </w:rPr>
  </w:style>
  <w:style w:type="paragraph" w:styleId="Cmsor4">
    <w:name w:val="heading 4"/>
    <w:basedOn w:val="Norml"/>
    <w:next w:val="Norml"/>
    <w:link w:val="Cmsor4Char"/>
    <w:uiPriority w:val="99"/>
    <w:qFormat/>
    <w:rsid w:val="00C24BD5"/>
    <w:pPr>
      <w:keepNext/>
      <w:numPr>
        <w:ilvl w:val="3"/>
        <w:numId w:val="1"/>
      </w:numPr>
      <w:tabs>
        <w:tab w:val="right" w:pos="8953"/>
      </w:tabs>
      <w:suppressAutoHyphens/>
      <w:spacing w:after="0" w:line="240" w:lineRule="auto"/>
      <w:jc w:val="both"/>
      <w:outlineLvl w:val="3"/>
    </w:pPr>
    <w:rPr>
      <w:rFonts w:cstheme="minorBidi"/>
      <w:sz w:val="28"/>
      <w:szCs w:val="28"/>
      <w:u w:val="single"/>
      <w:lang w:eastAsia="ar-SA"/>
    </w:rPr>
  </w:style>
  <w:style w:type="paragraph" w:styleId="Cmsor5">
    <w:name w:val="heading 5"/>
    <w:basedOn w:val="Norml"/>
    <w:next w:val="Norml"/>
    <w:link w:val="Cmsor5Char"/>
    <w:uiPriority w:val="99"/>
    <w:qFormat/>
    <w:rsid w:val="00C24BD5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suppressAutoHyphens/>
      <w:spacing w:after="0" w:line="240" w:lineRule="auto"/>
      <w:jc w:val="both"/>
      <w:outlineLvl w:val="4"/>
    </w:pPr>
    <w:rPr>
      <w:rFonts w:cstheme="minorBidi"/>
      <w:sz w:val="28"/>
      <w:szCs w:val="28"/>
      <w:lang w:eastAsia="ar-SA"/>
    </w:rPr>
  </w:style>
  <w:style w:type="paragraph" w:styleId="Cmsor6">
    <w:name w:val="heading 6"/>
    <w:basedOn w:val="Norml"/>
    <w:next w:val="Norml"/>
    <w:link w:val="Cmsor6Char"/>
    <w:uiPriority w:val="99"/>
    <w:qFormat/>
    <w:rsid w:val="00C24BD5"/>
    <w:pPr>
      <w:keepNext/>
      <w:numPr>
        <w:ilvl w:val="5"/>
        <w:numId w:val="1"/>
      </w:numPr>
      <w:tabs>
        <w:tab w:val="right" w:pos="8953"/>
      </w:tabs>
      <w:suppressAutoHyphens/>
      <w:spacing w:after="0" w:line="240" w:lineRule="auto"/>
      <w:jc w:val="center"/>
      <w:outlineLvl w:val="5"/>
    </w:pPr>
    <w:rPr>
      <w:rFonts w:cstheme="minorBidi"/>
      <w:sz w:val="28"/>
      <w:szCs w:val="28"/>
      <w:u w:val="single"/>
      <w:lang w:eastAsia="ar-SA"/>
    </w:rPr>
  </w:style>
  <w:style w:type="paragraph" w:styleId="Cmsor7">
    <w:name w:val="heading 7"/>
    <w:basedOn w:val="Norml"/>
    <w:next w:val="Norml"/>
    <w:link w:val="Cmsor7Char"/>
    <w:uiPriority w:val="99"/>
    <w:qFormat/>
    <w:rsid w:val="00C24BD5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cstheme="minorBidi"/>
      <w:sz w:val="28"/>
      <w:szCs w:val="28"/>
      <w:lang w:eastAsia="ar-SA"/>
    </w:rPr>
  </w:style>
  <w:style w:type="paragraph" w:styleId="Cmsor8">
    <w:name w:val="heading 8"/>
    <w:basedOn w:val="Norml"/>
    <w:next w:val="Norml"/>
    <w:link w:val="Cmsor8Char"/>
    <w:uiPriority w:val="99"/>
    <w:qFormat/>
    <w:rsid w:val="00C24BD5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cstheme="minorBidi"/>
      <w:sz w:val="28"/>
      <w:szCs w:val="28"/>
      <w:lang w:eastAsia="ar-SA"/>
    </w:rPr>
  </w:style>
  <w:style w:type="paragraph" w:styleId="Cmsor9">
    <w:name w:val="heading 9"/>
    <w:basedOn w:val="Norml"/>
    <w:next w:val="Norml"/>
    <w:link w:val="Cmsor9Char"/>
    <w:uiPriority w:val="99"/>
    <w:qFormat/>
    <w:rsid w:val="00C24BD5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cstheme="minorBidi"/>
      <w:b/>
      <w:bCs/>
      <w:sz w:val="28"/>
      <w:szCs w:val="28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rsid w:val="00C24BD5"/>
    <w:rPr>
      <w:rFonts w:ascii="Calibri" w:eastAsiaTheme="minorEastAsia" w:hAnsi="Calibri"/>
      <w:b/>
      <w:bCs/>
      <w:color w:val="000000"/>
      <w:sz w:val="27"/>
      <w:szCs w:val="27"/>
      <w:lang w:eastAsia="ar-SA"/>
    </w:rPr>
  </w:style>
  <w:style w:type="character" w:customStyle="1" w:styleId="Cmsor4Char">
    <w:name w:val="Címsor 4 Char"/>
    <w:basedOn w:val="Bekezdsalapbettpusa"/>
    <w:link w:val="Cmsor4"/>
    <w:uiPriority w:val="99"/>
    <w:rsid w:val="00C24BD5"/>
    <w:rPr>
      <w:rFonts w:ascii="Calibri" w:eastAsiaTheme="minorEastAsia" w:hAnsi="Calibri"/>
      <w:sz w:val="28"/>
      <w:szCs w:val="28"/>
      <w:u w:val="single"/>
      <w:lang w:eastAsia="ar-SA"/>
    </w:rPr>
  </w:style>
  <w:style w:type="character" w:customStyle="1" w:styleId="Cmsor5Char">
    <w:name w:val="Címsor 5 Char"/>
    <w:basedOn w:val="Bekezdsalapbettpusa"/>
    <w:link w:val="Cmsor5"/>
    <w:uiPriority w:val="99"/>
    <w:rsid w:val="00C24BD5"/>
    <w:rPr>
      <w:rFonts w:ascii="Calibri" w:eastAsiaTheme="minorEastAsia" w:hAnsi="Calibri"/>
      <w:sz w:val="28"/>
      <w:szCs w:val="28"/>
      <w:lang w:eastAsia="ar-SA"/>
    </w:rPr>
  </w:style>
  <w:style w:type="character" w:customStyle="1" w:styleId="Cmsor6Char">
    <w:name w:val="Címsor 6 Char"/>
    <w:basedOn w:val="Bekezdsalapbettpusa"/>
    <w:link w:val="Cmsor6"/>
    <w:uiPriority w:val="99"/>
    <w:rsid w:val="00C24BD5"/>
    <w:rPr>
      <w:rFonts w:ascii="Calibri" w:eastAsiaTheme="minorEastAsia" w:hAnsi="Calibri"/>
      <w:sz w:val="28"/>
      <w:szCs w:val="28"/>
      <w:u w:val="single"/>
      <w:lang w:eastAsia="ar-SA"/>
    </w:rPr>
  </w:style>
  <w:style w:type="character" w:customStyle="1" w:styleId="Cmsor7Char">
    <w:name w:val="Címsor 7 Char"/>
    <w:basedOn w:val="Bekezdsalapbettpusa"/>
    <w:link w:val="Cmsor7"/>
    <w:uiPriority w:val="99"/>
    <w:rsid w:val="00C24BD5"/>
    <w:rPr>
      <w:rFonts w:ascii="Calibri" w:eastAsiaTheme="minorEastAsia" w:hAnsi="Calibri"/>
      <w:sz w:val="28"/>
      <w:szCs w:val="28"/>
      <w:lang w:eastAsia="ar-SA"/>
    </w:rPr>
  </w:style>
  <w:style w:type="character" w:customStyle="1" w:styleId="Cmsor8Char">
    <w:name w:val="Címsor 8 Char"/>
    <w:basedOn w:val="Bekezdsalapbettpusa"/>
    <w:link w:val="Cmsor8"/>
    <w:uiPriority w:val="99"/>
    <w:rsid w:val="00C24BD5"/>
    <w:rPr>
      <w:rFonts w:ascii="Calibri" w:eastAsiaTheme="minorEastAsia" w:hAnsi="Calibri"/>
      <w:sz w:val="28"/>
      <w:szCs w:val="28"/>
      <w:lang w:eastAsia="ar-SA"/>
    </w:rPr>
  </w:style>
  <w:style w:type="character" w:customStyle="1" w:styleId="Cmsor9Char">
    <w:name w:val="Címsor 9 Char"/>
    <w:basedOn w:val="Bekezdsalapbettpusa"/>
    <w:link w:val="Cmsor9"/>
    <w:uiPriority w:val="99"/>
    <w:rsid w:val="00C24BD5"/>
    <w:rPr>
      <w:rFonts w:ascii="Calibri" w:eastAsiaTheme="minorEastAsia" w:hAnsi="Calibri"/>
      <w:b/>
      <w:bCs/>
      <w:sz w:val="28"/>
      <w:szCs w:val="28"/>
      <w:u w:val="single"/>
      <w:lang w:eastAsia="ar-SA"/>
    </w:rPr>
  </w:style>
  <w:style w:type="paragraph" w:styleId="Listaszerbekezds">
    <w:name w:val="List Paragraph"/>
    <w:basedOn w:val="Norml"/>
    <w:uiPriority w:val="34"/>
    <w:qFormat/>
    <w:rsid w:val="00C24BD5"/>
    <w:pPr>
      <w:spacing w:after="0" w:line="240" w:lineRule="auto"/>
      <w:ind w:left="720"/>
    </w:pPr>
    <w:rPr>
      <w:rFonts w:cstheme="minorBidi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C24BD5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24BD5"/>
    <w:rPr>
      <w:rFonts w:ascii="Calibri" w:eastAsiaTheme="minorEastAsia" w:hAnsi="Calibri"/>
      <w:sz w:val="24"/>
      <w:szCs w:val="24"/>
      <w:lang w:eastAsia="ar-SA"/>
    </w:rPr>
  </w:style>
  <w:style w:type="paragraph" w:customStyle="1" w:styleId="paragrafus">
    <w:name w:val="paragrafus"/>
    <w:basedOn w:val="Norml"/>
    <w:next w:val="Norml"/>
    <w:uiPriority w:val="99"/>
    <w:rsid w:val="00C24BD5"/>
    <w:pPr>
      <w:keepNext/>
      <w:numPr>
        <w:numId w:val="1"/>
      </w:numPr>
      <w:suppressAutoHyphens/>
      <w:spacing w:before="120" w:after="120" w:line="240" w:lineRule="auto"/>
      <w:jc w:val="center"/>
      <w:outlineLvl w:val="0"/>
    </w:pPr>
    <w:rPr>
      <w:rFonts w:cstheme="minorBidi"/>
      <w:b/>
      <w:bCs/>
      <w:sz w:val="24"/>
      <w:szCs w:val="24"/>
      <w:lang w:eastAsia="ar-SA"/>
    </w:rPr>
  </w:style>
  <w:style w:type="paragraph" w:styleId="Szvegtrzs2">
    <w:name w:val="Body Text 2"/>
    <w:basedOn w:val="Norml"/>
    <w:link w:val="Szvegtrzs2Char"/>
    <w:uiPriority w:val="99"/>
    <w:rsid w:val="00C24BD5"/>
    <w:pPr>
      <w:suppressAutoHyphens/>
      <w:spacing w:after="120" w:line="480" w:lineRule="auto"/>
      <w:jc w:val="both"/>
    </w:pPr>
    <w:rPr>
      <w:rFonts w:cstheme="minorBidi"/>
      <w:sz w:val="24"/>
      <w:szCs w:val="24"/>
      <w:lang w:eastAsia="ar-SA"/>
    </w:rPr>
  </w:style>
  <w:style w:type="character" w:customStyle="1" w:styleId="Szvegtrzs2Char">
    <w:name w:val="Szövegtörzs 2 Char"/>
    <w:basedOn w:val="Bekezdsalapbettpusa"/>
    <w:link w:val="Szvegtrzs2"/>
    <w:uiPriority w:val="99"/>
    <w:rsid w:val="00C24BD5"/>
    <w:rPr>
      <w:rFonts w:ascii="Calibri" w:eastAsiaTheme="minorEastAsia" w:hAnsi="Calibri"/>
      <w:sz w:val="24"/>
      <w:szCs w:val="24"/>
      <w:lang w:eastAsia="ar-SA"/>
    </w:rPr>
  </w:style>
  <w:style w:type="paragraph" w:styleId="Nincstrkz">
    <w:name w:val="No Spacing"/>
    <w:uiPriority w:val="1"/>
    <w:qFormat/>
    <w:rsid w:val="00C24BD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Rcsostblzat">
    <w:name w:val="Table Grid"/>
    <w:basedOn w:val="Normltblzat"/>
    <w:uiPriority w:val="59"/>
    <w:rsid w:val="00C24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rsid w:val="00C24BD5"/>
    <w:rPr>
      <w:rFonts w:ascii="Times New Roman" w:hAnsi="Times New Roman" w:cs="Times New Roman"/>
      <w:color w:val="0000FF"/>
      <w:u w:val="single"/>
    </w:rPr>
  </w:style>
  <w:style w:type="character" w:customStyle="1" w:styleId="st">
    <w:name w:val="st"/>
    <w:basedOn w:val="Bekezdsalapbettpusa"/>
    <w:rsid w:val="00C24BD5"/>
  </w:style>
  <w:style w:type="character" w:customStyle="1" w:styleId="Cmsor1Char">
    <w:name w:val="Címsor 1 Char"/>
    <w:basedOn w:val="Bekezdsalapbettpusa"/>
    <w:link w:val="Cmsor1"/>
    <w:uiPriority w:val="99"/>
    <w:rsid w:val="00C24B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Web">
    <w:name w:val="Normal (Web)"/>
    <w:basedOn w:val="Norml"/>
    <w:next w:val="Norml"/>
    <w:uiPriority w:val="99"/>
    <w:rsid w:val="00CF6A0C"/>
    <w:pPr>
      <w:suppressAutoHyphens/>
      <w:spacing w:after="0" w:line="240" w:lineRule="auto"/>
      <w:jc w:val="both"/>
    </w:pPr>
    <w:rPr>
      <w:rFonts w:cstheme="minorBidi"/>
      <w:color w:val="000000"/>
      <w:sz w:val="24"/>
      <w:szCs w:val="24"/>
      <w:lang w:eastAsia="ar-SA"/>
    </w:rPr>
  </w:style>
  <w:style w:type="character" w:customStyle="1" w:styleId="Cmsor2Char">
    <w:name w:val="Címsor 2 Char"/>
    <w:basedOn w:val="Bekezdsalapbettpusa"/>
    <w:link w:val="Cmsor2"/>
    <w:uiPriority w:val="99"/>
    <w:rsid w:val="00E56E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zvegtrzsbehzssal3">
    <w:name w:val="Body Text Indent 3"/>
    <w:basedOn w:val="Norml"/>
    <w:link w:val="Szvegtrzsbehzssal3Char"/>
    <w:uiPriority w:val="99"/>
    <w:unhideWhenUsed/>
    <w:rsid w:val="00E56EFC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E56EFC"/>
    <w:rPr>
      <w:rFonts w:ascii="Calibri" w:eastAsiaTheme="minorEastAsia" w:hAnsi="Calibri" w:cs="Calibri"/>
      <w:sz w:val="16"/>
      <w:szCs w:val="16"/>
    </w:rPr>
  </w:style>
  <w:style w:type="character" w:styleId="Kiemels2">
    <w:name w:val="Strong"/>
    <w:basedOn w:val="Bekezdsalapbettpusa"/>
    <w:uiPriority w:val="22"/>
    <w:qFormat/>
    <w:rsid w:val="00E56EFC"/>
    <w:rPr>
      <w:rFonts w:ascii="Times New Roman" w:hAnsi="Times New Roman" w:cs="Times New Roman"/>
      <w:b/>
      <w:bCs/>
    </w:rPr>
  </w:style>
  <w:style w:type="paragraph" w:customStyle="1" w:styleId="Default">
    <w:name w:val="Default"/>
    <w:uiPriority w:val="99"/>
    <w:rsid w:val="00E56EFC"/>
    <w:pPr>
      <w:suppressAutoHyphens/>
      <w:autoSpaceDE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ar-SA"/>
    </w:rPr>
  </w:style>
  <w:style w:type="character" w:customStyle="1" w:styleId="cikktart2">
    <w:name w:val="cikktart2"/>
    <w:uiPriority w:val="99"/>
    <w:rsid w:val="00E56EFC"/>
    <w:rPr>
      <w:rFonts w:ascii="Times New Roman" w:hAnsi="Times New Roman" w:cs="Times New Roman"/>
    </w:rPr>
  </w:style>
  <w:style w:type="paragraph" w:customStyle="1" w:styleId="Listaszerbekezds1">
    <w:name w:val="Listaszerű bekezdés1"/>
    <w:basedOn w:val="Norml"/>
    <w:uiPriority w:val="99"/>
    <w:rsid w:val="00A64BEA"/>
    <w:pPr>
      <w:spacing w:after="0" w:line="240" w:lineRule="auto"/>
      <w:ind w:left="720"/>
    </w:pPr>
    <w:rPr>
      <w:rFonts w:cstheme="minorBidi"/>
      <w:sz w:val="20"/>
      <w:szCs w:val="20"/>
      <w:lang w:eastAsia="hu-HU"/>
    </w:rPr>
  </w:style>
  <w:style w:type="paragraph" w:styleId="Felsorols2">
    <w:name w:val="List Bullet 2"/>
    <w:basedOn w:val="Norml"/>
    <w:autoRedefine/>
    <w:uiPriority w:val="99"/>
    <w:rsid w:val="00FD3F76"/>
    <w:pPr>
      <w:tabs>
        <w:tab w:val="num" w:pos="720"/>
      </w:tabs>
      <w:spacing w:after="0" w:line="240" w:lineRule="auto"/>
      <w:ind w:left="720" w:hanging="360"/>
      <w:jc w:val="both"/>
    </w:pPr>
    <w:rPr>
      <w:rFonts w:cstheme="minorBidi"/>
      <w:sz w:val="20"/>
      <w:szCs w:val="20"/>
      <w:lang w:eastAsia="hu-HU"/>
    </w:rPr>
  </w:style>
  <w:style w:type="paragraph" w:styleId="Felsorols3">
    <w:name w:val="List Bullet 3"/>
    <w:basedOn w:val="Norml"/>
    <w:autoRedefine/>
    <w:uiPriority w:val="99"/>
    <w:rsid w:val="00FD3F76"/>
    <w:pPr>
      <w:spacing w:after="0" w:line="360" w:lineRule="auto"/>
      <w:ind w:left="849" w:hanging="283"/>
      <w:jc w:val="both"/>
    </w:pPr>
    <w:rPr>
      <w:rFonts w:cstheme="minorBidi"/>
      <w:kern w:val="16"/>
      <w:sz w:val="28"/>
      <w:szCs w:val="28"/>
      <w:lang w:eastAsia="hu-HU"/>
    </w:rPr>
  </w:style>
  <w:style w:type="paragraph" w:styleId="Felsorols4">
    <w:name w:val="List Bullet 4"/>
    <w:basedOn w:val="Norml"/>
    <w:autoRedefine/>
    <w:uiPriority w:val="99"/>
    <w:rsid w:val="00FD3F76"/>
    <w:pPr>
      <w:tabs>
        <w:tab w:val="num" w:pos="720"/>
        <w:tab w:val="num" w:pos="1209"/>
      </w:tabs>
      <w:spacing w:after="0" w:line="240" w:lineRule="auto"/>
      <w:ind w:left="1209" w:hanging="720"/>
      <w:jc w:val="both"/>
    </w:pPr>
    <w:rPr>
      <w:rFonts w:cstheme="minorBidi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D3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D3F76"/>
    <w:rPr>
      <w:rFonts w:ascii="Calibri" w:eastAsiaTheme="minorEastAsia" w:hAnsi="Calibri" w:cs="Calibri"/>
    </w:rPr>
  </w:style>
  <w:style w:type="paragraph" w:styleId="llb">
    <w:name w:val="footer"/>
    <w:basedOn w:val="Norml"/>
    <w:link w:val="llbChar"/>
    <w:uiPriority w:val="99"/>
    <w:unhideWhenUsed/>
    <w:rsid w:val="00FD3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D3F76"/>
    <w:rPr>
      <w:rFonts w:ascii="Calibri" w:eastAsiaTheme="minorEastAsia" w:hAnsi="Calibri" w:cs="Calibri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D3F76"/>
    <w:pPr>
      <w:outlineLvl w:val="9"/>
    </w:pPr>
  </w:style>
  <w:style w:type="paragraph" w:styleId="TJ1">
    <w:name w:val="toc 1"/>
    <w:basedOn w:val="Norml"/>
    <w:next w:val="Norml"/>
    <w:autoRedefine/>
    <w:uiPriority w:val="99"/>
    <w:unhideWhenUsed/>
    <w:rsid w:val="00FD3F76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FD3F76"/>
    <w:pPr>
      <w:spacing w:after="100"/>
      <w:ind w:left="220"/>
    </w:pPr>
  </w:style>
  <w:style w:type="paragraph" w:styleId="Buborkszveg">
    <w:name w:val="Balloon Text"/>
    <w:basedOn w:val="Norml"/>
    <w:link w:val="BuborkszvegChar"/>
    <w:uiPriority w:val="99"/>
    <w:unhideWhenUsed/>
    <w:rsid w:val="00FD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FD3F76"/>
    <w:rPr>
      <w:rFonts w:ascii="Tahoma" w:eastAsiaTheme="minorEastAsia" w:hAnsi="Tahoma" w:cs="Tahoma"/>
      <w:sz w:val="16"/>
      <w:szCs w:val="16"/>
    </w:rPr>
  </w:style>
  <w:style w:type="paragraph" w:styleId="TJ3">
    <w:name w:val="toc 3"/>
    <w:basedOn w:val="Norml"/>
    <w:next w:val="Norml"/>
    <w:autoRedefine/>
    <w:uiPriority w:val="99"/>
    <w:unhideWhenUsed/>
    <w:rsid w:val="00FD3F76"/>
    <w:pPr>
      <w:spacing w:after="100"/>
      <w:ind w:left="440"/>
    </w:pPr>
  </w:style>
  <w:style w:type="paragraph" w:customStyle="1" w:styleId="ListParagraph1">
    <w:name w:val="List Paragraph1"/>
    <w:basedOn w:val="Norml"/>
    <w:uiPriority w:val="99"/>
    <w:rsid w:val="008D4A80"/>
    <w:pPr>
      <w:spacing w:after="0" w:line="240" w:lineRule="auto"/>
      <w:ind w:left="720"/>
      <w:jc w:val="both"/>
    </w:pPr>
    <w:rPr>
      <w:rFonts w:cstheme="minorBidi"/>
      <w:sz w:val="20"/>
      <w:szCs w:val="20"/>
      <w:lang w:eastAsia="hu-HU"/>
    </w:rPr>
  </w:style>
  <w:style w:type="character" w:customStyle="1" w:styleId="Bekezdsalapbettpusa1">
    <w:name w:val="Bekezdés alapbetűtípusa1"/>
    <w:uiPriority w:val="99"/>
    <w:rsid w:val="008D4A80"/>
  </w:style>
  <w:style w:type="paragraph" w:customStyle="1" w:styleId="Cmsor">
    <w:name w:val="Címsor"/>
    <w:basedOn w:val="Norml"/>
    <w:next w:val="Szvegtrzs"/>
    <w:uiPriority w:val="99"/>
    <w:rsid w:val="008D4A80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Lista">
    <w:name w:val="List"/>
    <w:basedOn w:val="Szvegtrzs"/>
    <w:uiPriority w:val="99"/>
    <w:rsid w:val="008D4A80"/>
    <w:pPr>
      <w:spacing w:after="140" w:line="288" w:lineRule="auto"/>
      <w:jc w:val="left"/>
    </w:pPr>
    <w:rPr>
      <w:rFonts w:ascii="Times New Roman" w:eastAsia="Times New Roman" w:hAnsi="Times New Roman" w:cs="Mangal"/>
      <w:lang w:eastAsia="zh-CN"/>
    </w:rPr>
  </w:style>
  <w:style w:type="paragraph" w:styleId="Kpalrs">
    <w:name w:val="caption"/>
    <w:basedOn w:val="Norml"/>
    <w:uiPriority w:val="99"/>
    <w:qFormat/>
    <w:rsid w:val="008D4A8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Trgymutat">
    <w:name w:val="Tárgymutató"/>
    <w:basedOn w:val="Norml"/>
    <w:uiPriority w:val="99"/>
    <w:rsid w:val="008D4A8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Bortkcm">
    <w:name w:val="envelope address"/>
    <w:basedOn w:val="Norml"/>
    <w:uiPriority w:val="99"/>
    <w:rsid w:val="008D4A80"/>
    <w:pPr>
      <w:suppressAutoHyphens/>
      <w:spacing w:after="0" w:line="240" w:lineRule="auto"/>
      <w:ind w:left="2880"/>
    </w:pPr>
    <w:rPr>
      <w:rFonts w:ascii="Bookman Old Style" w:eastAsia="Times New Roman" w:hAnsi="Bookman Old Style" w:cs="Arial"/>
      <w:i/>
      <w:sz w:val="28"/>
      <w:szCs w:val="28"/>
      <w:lang w:eastAsia="zh-CN"/>
    </w:rPr>
  </w:style>
  <w:style w:type="paragraph" w:styleId="Feladcmebortkon">
    <w:name w:val="envelope return"/>
    <w:basedOn w:val="Norml"/>
    <w:uiPriority w:val="99"/>
    <w:rsid w:val="008D4A80"/>
    <w:pPr>
      <w:suppressAutoHyphens/>
      <w:spacing w:after="0" w:line="240" w:lineRule="auto"/>
    </w:pPr>
    <w:rPr>
      <w:rFonts w:ascii="Bookman Old Style" w:eastAsia="Times New Roman" w:hAnsi="Bookman Old Style" w:cs="Arial"/>
      <w:i/>
      <w:sz w:val="28"/>
      <w:szCs w:val="28"/>
      <w:lang w:eastAsia="zh-CN"/>
    </w:rPr>
  </w:style>
  <w:style w:type="paragraph" w:customStyle="1" w:styleId="np">
    <w:name w:val="np"/>
    <w:basedOn w:val="Norml"/>
    <w:rsid w:val="008D4A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blzattartalom">
    <w:name w:val="Táblázattartalom"/>
    <w:basedOn w:val="Norml"/>
    <w:uiPriority w:val="99"/>
    <w:rsid w:val="008D4A8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blzatfejlc">
    <w:name w:val="Táblázatfejléc"/>
    <w:basedOn w:val="Tblzattartalom"/>
    <w:uiPriority w:val="99"/>
    <w:rsid w:val="008D4A80"/>
    <w:pPr>
      <w:jc w:val="center"/>
    </w:pPr>
    <w:rPr>
      <w:b/>
      <w:bCs/>
    </w:rPr>
  </w:style>
  <w:style w:type="paragraph" w:styleId="Szvegtrzs3">
    <w:name w:val="Body Text 3"/>
    <w:basedOn w:val="Norml"/>
    <w:link w:val="Szvegtrzs3Char"/>
    <w:uiPriority w:val="99"/>
    <w:unhideWhenUsed/>
    <w:rsid w:val="008D4A8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8D4A80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Hiperhivatkozs1">
    <w:name w:val="Hiperhivatkozás1"/>
    <w:uiPriority w:val="99"/>
    <w:rsid w:val="008D4A80"/>
    <w:rPr>
      <w:color w:val="0000FF"/>
      <w:u w:val="single"/>
    </w:rPr>
  </w:style>
  <w:style w:type="character" w:customStyle="1" w:styleId="WW8Num1z0">
    <w:name w:val="WW8Num1z0"/>
    <w:uiPriority w:val="99"/>
    <w:rsid w:val="008D4A80"/>
    <w:rPr>
      <w:rFonts w:ascii="Symbol" w:hAnsi="Symbol" w:cs="Symbol"/>
    </w:rPr>
  </w:style>
  <w:style w:type="character" w:customStyle="1" w:styleId="WW8Num3z0">
    <w:name w:val="WW8Num3z0"/>
    <w:uiPriority w:val="99"/>
    <w:rsid w:val="008D4A80"/>
    <w:rPr>
      <w:rFonts w:ascii="Wingdings" w:hAnsi="Wingdings" w:cs="Wingdings"/>
    </w:rPr>
  </w:style>
  <w:style w:type="character" w:customStyle="1" w:styleId="WW8Num5z0">
    <w:name w:val="WW8Num5z0"/>
    <w:uiPriority w:val="99"/>
    <w:rsid w:val="008D4A80"/>
    <w:rPr>
      <w:rFonts w:ascii="Symbol" w:hAnsi="Symbol" w:cs="Symbol"/>
    </w:rPr>
  </w:style>
  <w:style w:type="character" w:customStyle="1" w:styleId="WW8Num5z1">
    <w:name w:val="WW8Num5z1"/>
    <w:uiPriority w:val="99"/>
    <w:rsid w:val="008D4A80"/>
    <w:rPr>
      <w:rFonts w:ascii="Courier New" w:hAnsi="Courier New" w:cs="Courier New"/>
    </w:rPr>
  </w:style>
  <w:style w:type="character" w:customStyle="1" w:styleId="WW8Num5z2">
    <w:name w:val="WW8Num5z2"/>
    <w:uiPriority w:val="99"/>
    <w:rsid w:val="008D4A80"/>
    <w:rPr>
      <w:rFonts w:ascii="Wingdings" w:hAnsi="Wingdings" w:cs="Wingdings"/>
    </w:rPr>
  </w:style>
  <w:style w:type="character" w:customStyle="1" w:styleId="WW8Num6z0">
    <w:name w:val="WW8Num6z0"/>
    <w:uiPriority w:val="99"/>
    <w:rsid w:val="008D4A80"/>
    <w:rPr>
      <w:rFonts w:ascii="Symbol" w:hAnsi="Symbol" w:cs="Symbol"/>
    </w:rPr>
  </w:style>
  <w:style w:type="character" w:customStyle="1" w:styleId="WW8Num6z1">
    <w:name w:val="WW8Num6z1"/>
    <w:uiPriority w:val="99"/>
    <w:rsid w:val="008D4A80"/>
    <w:rPr>
      <w:rFonts w:ascii="Courier New" w:hAnsi="Courier New" w:cs="Courier New"/>
    </w:rPr>
  </w:style>
  <w:style w:type="character" w:customStyle="1" w:styleId="WW8Num6z2">
    <w:name w:val="WW8Num6z2"/>
    <w:uiPriority w:val="99"/>
    <w:rsid w:val="008D4A80"/>
    <w:rPr>
      <w:rFonts w:ascii="Wingdings" w:hAnsi="Wingdings" w:cs="Wingdings"/>
    </w:rPr>
  </w:style>
  <w:style w:type="character" w:customStyle="1" w:styleId="WW8Num7z0">
    <w:name w:val="WW8Num7z0"/>
    <w:uiPriority w:val="99"/>
    <w:rsid w:val="008D4A80"/>
    <w:rPr>
      <w:rFonts w:ascii="Times New Roman" w:hAnsi="Times New Roman" w:cs="Times New Roman"/>
      <w:b/>
      <w:bCs/>
    </w:rPr>
  </w:style>
  <w:style w:type="character" w:customStyle="1" w:styleId="WW8Num7z3">
    <w:name w:val="WW8Num7z3"/>
    <w:uiPriority w:val="99"/>
    <w:rsid w:val="008D4A80"/>
    <w:rPr>
      <w:b/>
      <w:bCs/>
    </w:rPr>
  </w:style>
  <w:style w:type="character" w:customStyle="1" w:styleId="WW8Num8z0">
    <w:name w:val="WW8Num8z0"/>
    <w:uiPriority w:val="99"/>
    <w:rsid w:val="008D4A80"/>
    <w:rPr>
      <w:rFonts w:ascii="Times New Roman" w:hAnsi="Times New Roman" w:cs="Times New Roman"/>
    </w:rPr>
  </w:style>
  <w:style w:type="character" w:customStyle="1" w:styleId="WW8Num8z1">
    <w:name w:val="WW8Num8z1"/>
    <w:uiPriority w:val="99"/>
    <w:rsid w:val="008D4A80"/>
    <w:rPr>
      <w:rFonts w:ascii="Courier New" w:hAnsi="Courier New" w:cs="Courier New"/>
    </w:rPr>
  </w:style>
  <w:style w:type="character" w:customStyle="1" w:styleId="WW8Num8z2">
    <w:name w:val="WW8Num8z2"/>
    <w:uiPriority w:val="99"/>
    <w:rsid w:val="008D4A80"/>
    <w:rPr>
      <w:rFonts w:ascii="Wingdings" w:hAnsi="Wingdings" w:cs="Wingdings"/>
    </w:rPr>
  </w:style>
  <w:style w:type="character" w:customStyle="1" w:styleId="WW8Num8z3">
    <w:name w:val="WW8Num8z3"/>
    <w:uiPriority w:val="99"/>
    <w:rsid w:val="008D4A80"/>
    <w:rPr>
      <w:rFonts w:ascii="Symbol" w:hAnsi="Symbol" w:cs="Symbol"/>
    </w:rPr>
  </w:style>
  <w:style w:type="character" w:customStyle="1" w:styleId="WW8Num10z0">
    <w:name w:val="WW8Num10z0"/>
    <w:uiPriority w:val="99"/>
    <w:rsid w:val="008D4A80"/>
    <w:rPr>
      <w:rFonts w:ascii="Symbol" w:hAnsi="Symbol" w:cs="Symbol"/>
    </w:rPr>
  </w:style>
  <w:style w:type="character" w:customStyle="1" w:styleId="WW8Num10z1">
    <w:name w:val="WW8Num10z1"/>
    <w:uiPriority w:val="99"/>
    <w:rsid w:val="008D4A80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8D4A80"/>
    <w:rPr>
      <w:rFonts w:ascii="Wingdings" w:hAnsi="Wingdings" w:cs="Wingdings"/>
    </w:rPr>
  </w:style>
  <w:style w:type="character" w:customStyle="1" w:styleId="WW8Num13z0">
    <w:name w:val="WW8Num13z0"/>
    <w:uiPriority w:val="99"/>
    <w:rsid w:val="008D4A80"/>
    <w:rPr>
      <w:i/>
      <w:iCs/>
      <w:sz w:val="24"/>
      <w:szCs w:val="24"/>
    </w:rPr>
  </w:style>
  <w:style w:type="character" w:customStyle="1" w:styleId="WW8Num15z0">
    <w:name w:val="WW8Num15z0"/>
    <w:uiPriority w:val="99"/>
    <w:rsid w:val="008D4A80"/>
    <w:rPr>
      <w:rFonts w:ascii="Times New Roman" w:hAnsi="Times New Roman" w:cs="Times New Roman"/>
    </w:rPr>
  </w:style>
  <w:style w:type="character" w:customStyle="1" w:styleId="WW8Num15z1">
    <w:name w:val="WW8Num15z1"/>
    <w:uiPriority w:val="99"/>
    <w:rsid w:val="008D4A80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8D4A80"/>
    <w:rPr>
      <w:rFonts w:ascii="Wingdings" w:hAnsi="Wingdings" w:cs="Wingdings"/>
    </w:rPr>
  </w:style>
  <w:style w:type="character" w:customStyle="1" w:styleId="WW8Num15z3">
    <w:name w:val="WW8Num15z3"/>
    <w:uiPriority w:val="99"/>
    <w:rsid w:val="008D4A80"/>
    <w:rPr>
      <w:rFonts w:ascii="Symbol" w:hAnsi="Symbol" w:cs="Symbol"/>
    </w:rPr>
  </w:style>
  <w:style w:type="character" w:customStyle="1" w:styleId="WW8Num16z0">
    <w:name w:val="WW8Num16z0"/>
    <w:uiPriority w:val="99"/>
    <w:rsid w:val="008D4A80"/>
    <w:rPr>
      <w:rFonts w:ascii="Times New Roman" w:hAnsi="Times New Roman" w:cs="Times New Roman"/>
    </w:rPr>
  </w:style>
  <w:style w:type="character" w:customStyle="1" w:styleId="WW8Num16z1">
    <w:name w:val="WW8Num16z1"/>
    <w:uiPriority w:val="99"/>
    <w:rsid w:val="008D4A80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8D4A80"/>
    <w:rPr>
      <w:rFonts w:ascii="Wingdings" w:hAnsi="Wingdings" w:cs="Wingdings"/>
    </w:rPr>
  </w:style>
  <w:style w:type="character" w:customStyle="1" w:styleId="WW8Num16z3">
    <w:name w:val="WW8Num16z3"/>
    <w:uiPriority w:val="99"/>
    <w:rsid w:val="008D4A80"/>
    <w:rPr>
      <w:rFonts w:ascii="Symbol" w:hAnsi="Symbol" w:cs="Symbol"/>
    </w:rPr>
  </w:style>
  <w:style w:type="character" w:customStyle="1" w:styleId="WW8Num18z0">
    <w:name w:val="WW8Num18z0"/>
    <w:uiPriority w:val="99"/>
    <w:rsid w:val="008D4A80"/>
    <w:rPr>
      <w:b/>
      <w:bCs/>
    </w:rPr>
  </w:style>
  <w:style w:type="character" w:customStyle="1" w:styleId="WW8Num18z1">
    <w:name w:val="WW8Num18z1"/>
    <w:uiPriority w:val="99"/>
    <w:rsid w:val="008D4A80"/>
    <w:rPr>
      <w:rFonts w:ascii="Times New Roman" w:hAnsi="Times New Roman" w:cs="Times New Roman"/>
      <w:b/>
      <w:bCs/>
    </w:rPr>
  </w:style>
  <w:style w:type="character" w:customStyle="1" w:styleId="WW8Num19z0">
    <w:name w:val="WW8Num19z0"/>
    <w:uiPriority w:val="99"/>
    <w:rsid w:val="008D4A80"/>
    <w:rPr>
      <w:b/>
      <w:bCs/>
    </w:rPr>
  </w:style>
  <w:style w:type="character" w:customStyle="1" w:styleId="WW8Num23z0">
    <w:name w:val="WW8Num23z0"/>
    <w:uiPriority w:val="99"/>
    <w:rsid w:val="008D4A80"/>
    <w:rPr>
      <w:rFonts w:ascii="Times New Roman" w:hAnsi="Times New Roman" w:cs="Times New Roman"/>
    </w:rPr>
  </w:style>
  <w:style w:type="character" w:customStyle="1" w:styleId="WW8Num23z1">
    <w:name w:val="WW8Num23z1"/>
    <w:uiPriority w:val="99"/>
    <w:rsid w:val="008D4A80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8D4A80"/>
    <w:rPr>
      <w:rFonts w:ascii="Wingdings" w:hAnsi="Wingdings" w:cs="Wingdings"/>
    </w:rPr>
  </w:style>
  <w:style w:type="character" w:customStyle="1" w:styleId="WW8Num23z3">
    <w:name w:val="WW8Num23z3"/>
    <w:uiPriority w:val="99"/>
    <w:rsid w:val="008D4A80"/>
    <w:rPr>
      <w:rFonts w:ascii="Symbol" w:hAnsi="Symbol" w:cs="Symbol"/>
    </w:rPr>
  </w:style>
  <w:style w:type="character" w:customStyle="1" w:styleId="WW8Num24z0">
    <w:name w:val="WW8Num24z0"/>
    <w:uiPriority w:val="99"/>
    <w:rsid w:val="008D4A80"/>
    <w:rPr>
      <w:rFonts w:ascii="Times New Roman" w:hAnsi="Times New Roman" w:cs="Times New Roman"/>
    </w:rPr>
  </w:style>
  <w:style w:type="character" w:customStyle="1" w:styleId="WW8Num24z1">
    <w:name w:val="WW8Num24z1"/>
    <w:uiPriority w:val="99"/>
    <w:rsid w:val="008D4A80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8D4A80"/>
    <w:rPr>
      <w:rFonts w:ascii="Wingdings" w:hAnsi="Wingdings" w:cs="Wingdings"/>
    </w:rPr>
  </w:style>
  <w:style w:type="character" w:customStyle="1" w:styleId="WW8Num24z3">
    <w:name w:val="WW8Num24z3"/>
    <w:uiPriority w:val="99"/>
    <w:rsid w:val="008D4A80"/>
    <w:rPr>
      <w:rFonts w:ascii="Symbol" w:hAnsi="Symbol" w:cs="Symbol"/>
    </w:rPr>
  </w:style>
  <w:style w:type="character" w:customStyle="1" w:styleId="WW8Num25z0">
    <w:name w:val="WW8Num25z0"/>
    <w:uiPriority w:val="99"/>
    <w:rsid w:val="008D4A80"/>
    <w:rPr>
      <w:rFonts w:ascii="Times New Roman" w:hAnsi="Times New Roman" w:cs="Times New Roman"/>
    </w:rPr>
  </w:style>
  <w:style w:type="character" w:customStyle="1" w:styleId="WW8Num25z1">
    <w:name w:val="WW8Num25z1"/>
    <w:uiPriority w:val="99"/>
    <w:rsid w:val="008D4A80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8D4A80"/>
    <w:rPr>
      <w:rFonts w:ascii="Wingdings" w:hAnsi="Wingdings" w:cs="Wingdings"/>
    </w:rPr>
  </w:style>
  <w:style w:type="character" w:customStyle="1" w:styleId="WW8Num25z3">
    <w:name w:val="WW8Num25z3"/>
    <w:uiPriority w:val="99"/>
    <w:rsid w:val="008D4A80"/>
    <w:rPr>
      <w:rFonts w:ascii="Symbol" w:hAnsi="Symbol" w:cs="Symbol"/>
    </w:rPr>
  </w:style>
  <w:style w:type="character" w:customStyle="1" w:styleId="WW8Num26z0">
    <w:name w:val="WW8Num26z0"/>
    <w:uiPriority w:val="99"/>
    <w:rsid w:val="008D4A80"/>
    <w:rPr>
      <w:b/>
      <w:bCs/>
    </w:rPr>
  </w:style>
  <w:style w:type="character" w:customStyle="1" w:styleId="WW8Num27z0">
    <w:name w:val="WW8Num27z0"/>
    <w:uiPriority w:val="99"/>
    <w:rsid w:val="008D4A80"/>
    <w:rPr>
      <w:b/>
      <w:bCs/>
    </w:rPr>
  </w:style>
  <w:style w:type="character" w:customStyle="1" w:styleId="WW8Num27z1">
    <w:name w:val="WW8Num27z1"/>
    <w:uiPriority w:val="99"/>
    <w:rsid w:val="008D4A80"/>
    <w:rPr>
      <w:rFonts w:ascii="Times New Roman" w:hAnsi="Times New Roman" w:cs="Times New Roman"/>
      <w:b/>
      <w:bCs/>
    </w:rPr>
  </w:style>
  <w:style w:type="character" w:customStyle="1" w:styleId="WW8Num31z0">
    <w:name w:val="WW8Num31z0"/>
    <w:uiPriority w:val="99"/>
    <w:rsid w:val="008D4A80"/>
    <w:rPr>
      <w:rFonts w:ascii="Symbol" w:hAnsi="Symbol" w:cs="Symbol"/>
    </w:rPr>
  </w:style>
  <w:style w:type="character" w:customStyle="1" w:styleId="WW8Num31z1">
    <w:name w:val="WW8Num31z1"/>
    <w:uiPriority w:val="99"/>
    <w:rsid w:val="008D4A80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8D4A80"/>
    <w:rPr>
      <w:rFonts w:ascii="Wingdings" w:hAnsi="Wingdings" w:cs="Wingdings"/>
    </w:rPr>
  </w:style>
  <w:style w:type="character" w:customStyle="1" w:styleId="WW8Num33z0">
    <w:name w:val="WW8Num33z0"/>
    <w:uiPriority w:val="99"/>
    <w:rsid w:val="008D4A80"/>
    <w:rPr>
      <w:rFonts w:ascii="Symbol" w:hAnsi="Symbol" w:cs="Symbol"/>
    </w:rPr>
  </w:style>
  <w:style w:type="character" w:customStyle="1" w:styleId="WW8Num33z1">
    <w:name w:val="WW8Num33z1"/>
    <w:uiPriority w:val="99"/>
    <w:rsid w:val="008D4A80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8D4A80"/>
    <w:rPr>
      <w:rFonts w:ascii="Wingdings" w:hAnsi="Wingdings" w:cs="Wingdings"/>
    </w:rPr>
  </w:style>
  <w:style w:type="character" w:customStyle="1" w:styleId="WW8Num35z0">
    <w:name w:val="WW8Num35z0"/>
    <w:uiPriority w:val="99"/>
    <w:rsid w:val="008D4A80"/>
  </w:style>
  <w:style w:type="character" w:customStyle="1" w:styleId="WW8Num35z1">
    <w:name w:val="WW8Num35z1"/>
    <w:uiPriority w:val="99"/>
    <w:rsid w:val="008D4A80"/>
  </w:style>
  <w:style w:type="character" w:customStyle="1" w:styleId="WW8Num36z0">
    <w:name w:val="WW8Num36z0"/>
    <w:uiPriority w:val="99"/>
    <w:rsid w:val="008D4A80"/>
    <w:rPr>
      <w:rFonts w:ascii="Symbol" w:hAnsi="Symbol" w:cs="Symbol"/>
    </w:rPr>
  </w:style>
  <w:style w:type="character" w:customStyle="1" w:styleId="WW8Num36z1">
    <w:name w:val="WW8Num36z1"/>
    <w:uiPriority w:val="99"/>
    <w:rsid w:val="008D4A80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8D4A80"/>
    <w:rPr>
      <w:rFonts w:ascii="Wingdings" w:hAnsi="Wingdings" w:cs="Wingdings"/>
    </w:rPr>
  </w:style>
  <w:style w:type="character" w:customStyle="1" w:styleId="WW8Num39z0">
    <w:name w:val="WW8Num39z0"/>
    <w:uiPriority w:val="99"/>
    <w:rsid w:val="008D4A80"/>
    <w:rPr>
      <w:i/>
      <w:iCs/>
      <w:sz w:val="24"/>
      <w:szCs w:val="24"/>
    </w:rPr>
  </w:style>
  <w:style w:type="character" w:customStyle="1" w:styleId="WW8Num41z0">
    <w:name w:val="WW8Num41z0"/>
    <w:uiPriority w:val="99"/>
    <w:rsid w:val="008D4A80"/>
    <w:rPr>
      <w:b/>
      <w:bCs/>
    </w:rPr>
  </w:style>
  <w:style w:type="character" w:customStyle="1" w:styleId="WW8Num44z0">
    <w:name w:val="WW8Num44z0"/>
    <w:uiPriority w:val="99"/>
    <w:rsid w:val="008D4A80"/>
    <w:rPr>
      <w:rFonts w:ascii="Times New Roman" w:hAnsi="Times New Roman" w:cs="Times New Roman"/>
    </w:rPr>
  </w:style>
  <w:style w:type="character" w:customStyle="1" w:styleId="WW8Num44z1">
    <w:name w:val="WW8Num44z1"/>
    <w:uiPriority w:val="99"/>
    <w:rsid w:val="008D4A80"/>
    <w:rPr>
      <w:rFonts w:ascii="Symbol" w:hAnsi="Symbol" w:cs="Symbol"/>
    </w:rPr>
  </w:style>
  <w:style w:type="character" w:customStyle="1" w:styleId="WW8Num44z2">
    <w:name w:val="WW8Num44z2"/>
    <w:uiPriority w:val="99"/>
    <w:rsid w:val="008D4A80"/>
    <w:rPr>
      <w:rFonts w:ascii="Wingdings" w:hAnsi="Wingdings" w:cs="Wingdings"/>
    </w:rPr>
  </w:style>
  <w:style w:type="character" w:customStyle="1" w:styleId="WW8Num44z4">
    <w:name w:val="WW8Num44z4"/>
    <w:uiPriority w:val="99"/>
    <w:rsid w:val="008D4A80"/>
    <w:rPr>
      <w:rFonts w:ascii="Courier New" w:hAnsi="Courier New" w:cs="Courier New"/>
    </w:rPr>
  </w:style>
  <w:style w:type="character" w:customStyle="1" w:styleId="WW8Num45z0">
    <w:name w:val="WW8Num45z0"/>
    <w:uiPriority w:val="99"/>
    <w:rsid w:val="008D4A80"/>
    <w:rPr>
      <w:rFonts w:ascii="Times New Roman" w:hAnsi="Times New Roman" w:cs="Times New Roman"/>
      <w:sz w:val="24"/>
      <w:szCs w:val="24"/>
    </w:rPr>
  </w:style>
  <w:style w:type="character" w:customStyle="1" w:styleId="WW8Num45z1">
    <w:name w:val="WW8Num45z1"/>
    <w:uiPriority w:val="99"/>
    <w:rsid w:val="008D4A80"/>
  </w:style>
  <w:style w:type="character" w:customStyle="1" w:styleId="WW8Num46z0">
    <w:name w:val="WW8Num46z0"/>
    <w:uiPriority w:val="99"/>
    <w:rsid w:val="008D4A80"/>
  </w:style>
  <w:style w:type="character" w:customStyle="1" w:styleId="WW8Num48z0">
    <w:name w:val="WW8Num48z0"/>
    <w:uiPriority w:val="99"/>
    <w:rsid w:val="008D4A80"/>
    <w:rPr>
      <w:b/>
      <w:bCs/>
    </w:rPr>
  </w:style>
  <w:style w:type="character" w:customStyle="1" w:styleId="WW8Num49z0">
    <w:name w:val="WW8Num49z0"/>
    <w:uiPriority w:val="99"/>
    <w:rsid w:val="008D4A80"/>
    <w:rPr>
      <w:rFonts w:ascii="Symbol" w:hAnsi="Symbol" w:cs="Symbol"/>
    </w:rPr>
  </w:style>
  <w:style w:type="character" w:customStyle="1" w:styleId="WW8Num49z1">
    <w:name w:val="WW8Num49z1"/>
    <w:uiPriority w:val="99"/>
    <w:rsid w:val="008D4A80"/>
    <w:rPr>
      <w:rFonts w:ascii="Courier New" w:hAnsi="Courier New" w:cs="Courier New"/>
    </w:rPr>
  </w:style>
  <w:style w:type="character" w:customStyle="1" w:styleId="WW8Num49z2">
    <w:name w:val="WW8Num49z2"/>
    <w:uiPriority w:val="99"/>
    <w:rsid w:val="008D4A80"/>
    <w:rPr>
      <w:rFonts w:ascii="Wingdings" w:hAnsi="Wingdings" w:cs="Wingdings"/>
    </w:rPr>
  </w:style>
  <w:style w:type="character" w:customStyle="1" w:styleId="WW8Num51z0">
    <w:name w:val="WW8Num51z0"/>
    <w:uiPriority w:val="99"/>
    <w:rsid w:val="008D4A80"/>
    <w:rPr>
      <w:rFonts w:ascii="Times New Roman" w:hAnsi="Times New Roman" w:cs="Times New Roman"/>
    </w:rPr>
  </w:style>
  <w:style w:type="character" w:customStyle="1" w:styleId="WW8Num51z1">
    <w:name w:val="WW8Num51z1"/>
    <w:uiPriority w:val="99"/>
    <w:rsid w:val="008D4A80"/>
    <w:rPr>
      <w:rFonts w:ascii="Courier New" w:hAnsi="Courier New" w:cs="Courier New"/>
    </w:rPr>
  </w:style>
  <w:style w:type="character" w:customStyle="1" w:styleId="WW8Num51z2">
    <w:name w:val="WW8Num51z2"/>
    <w:uiPriority w:val="99"/>
    <w:rsid w:val="008D4A80"/>
    <w:rPr>
      <w:rFonts w:ascii="Wingdings" w:hAnsi="Wingdings" w:cs="Wingdings"/>
    </w:rPr>
  </w:style>
  <w:style w:type="character" w:customStyle="1" w:styleId="WW8Num51z3">
    <w:name w:val="WW8Num51z3"/>
    <w:uiPriority w:val="99"/>
    <w:rsid w:val="008D4A80"/>
    <w:rPr>
      <w:rFonts w:ascii="Symbol" w:hAnsi="Symbol" w:cs="Symbol"/>
    </w:rPr>
  </w:style>
  <w:style w:type="character" w:customStyle="1" w:styleId="WW8Num52z0">
    <w:name w:val="WW8Num52z0"/>
    <w:uiPriority w:val="99"/>
    <w:rsid w:val="008D4A80"/>
    <w:rPr>
      <w:b/>
      <w:bCs/>
      <w:sz w:val="24"/>
      <w:szCs w:val="24"/>
    </w:rPr>
  </w:style>
  <w:style w:type="character" w:customStyle="1" w:styleId="WW8Num53z0">
    <w:name w:val="WW8Num53z0"/>
    <w:uiPriority w:val="99"/>
    <w:rsid w:val="008D4A80"/>
    <w:rPr>
      <w:rFonts w:ascii="Symbol" w:hAnsi="Symbol" w:cs="Symbol"/>
    </w:rPr>
  </w:style>
  <w:style w:type="character" w:customStyle="1" w:styleId="WW8Num53z1">
    <w:name w:val="WW8Num53z1"/>
    <w:uiPriority w:val="99"/>
    <w:rsid w:val="008D4A80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8D4A80"/>
    <w:rPr>
      <w:rFonts w:ascii="Wingdings" w:hAnsi="Wingdings" w:cs="Wingdings"/>
    </w:rPr>
  </w:style>
  <w:style w:type="character" w:customStyle="1" w:styleId="WW8Num55z0">
    <w:name w:val="WW8Num55z0"/>
    <w:uiPriority w:val="99"/>
    <w:rsid w:val="008D4A80"/>
    <w:rPr>
      <w:rFonts w:ascii="Symbol" w:hAnsi="Symbol" w:cs="Symbol"/>
    </w:rPr>
  </w:style>
  <w:style w:type="character" w:customStyle="1" w:styleId="WW8Num55z1">
    <w:name w:val="WW8Num55z1"/>
    <w:uiPriority w:val="99"/>
    <w:rsid w:val="008D4A80"/>
    <w:rPr>
      <w:rFonts w:ascii="Courier New" w:hAnsi="Courier New" w:cs="Courier New"/>
    </w:rPr>
  </w:style>
  <w:style w:type="character" w:customStyle="1" w:styleId="WW8Num55z2">
    <w:name w:val="WW8Num55z2"/>
    <w:uiPriority w:val="99"/>
    <w:rsid w:val="008D4A80"/>
    <w:rPr>
      <w:rFonts w:ascii="Wingdings" w:hAnsi="Wingdings" w:cs="Wingdings"/>
    </w:rPr>
  </w:style>
  <w:style w:type="character" w:customStyle="1" w:styleId="WW8Num56z0">
    <w:name w:val="WW8Num56z0"/>
    <w:uiPriority w:val="99"/>
    <w:rsid w:val="008D4A80"/>
    <w:rPr>
      <w:rFonts w:ascii="Symbol" w:hAnsi="Symbol" w:cs="Symbol"/>
    </w:rPr>
  </w:style>
  <w:style w:type="character" w:customStyle="1" w:styleId="WW8Num56z1">
    <w:name w:val="WW8Num56z1"/>
    <w:uiPriority w:val="99"/>
    <w:rsid w:val="008D4A80"/>
    <w:rPr>
      <w:rFonts w:ascii="Times New Roman" w:hAnsi="Times New Roman" w:cs="Times New Roman"/>
    </w:rPr>
  </w:style>
  <w:style w:type="character" w:customStyle="1" w:styleId="WW8Num56z2">
    <w:name w:val="WW8Num56z2"/>
    <w:uiPriority w:val="99"/>
    <w:rsid w:val="008D4A80"/>
    <w:rPr>
      <w:rFonts w:ascii="Wingdings" w:hAnsi="Wingdings" w:cs="Wingdings"/>
    </w:rPr>
  </w:style>
  <w:style w:type="character" w:customStyle="1" w:styleId="WW8Num56z4">
    <w:name w:val="WW8Num56z4"/>
    <w:uiPriority w:val="99"/>
    <w:rsid w:val="008D4A80"/>
    <w:rPr>
      <w:rFonts w:ascii="Courier New" w:hAnsi="Courier New" w:cs="Courier New"/>
    </w:rPr>
  </w:style>
  <w:style w:type="character" w:customStyle="1" w:styleId="WW8Num58z0">
    <w:name w:val="WW8Num58z0"/>
    <w:uiPriority w:val="99"/>
    <w:rsid w:val="008D4A80"/>
    <w:rPr>
      <w:rFonts w:ascii="Times New Roman" w:hAnsi="Times New Roman" w:cs="Times New Roman"/>
    </w:rPr>
  </w:style>
  <w:style w:type="character" w:customStyle="1" w:styleId="WW8Num58z1">
    <w:name w:val="WW8Num58z1"/>
    <w:uiPriority w:val="99"/>
    <w:rsid w:val="008D4A80"/>
    <w:rPr>
      <w:rFonts w:ascii="Courier New" w:hAnsi="Courier New" w:cs="Courier New"/>
    </w:rPr>
  </w:style>
  <w:style w:type="character" w:customStyle="1" w:styleId="WW8Num58z2">
    <w:name w:val="WW8Num58z2"/>
    <w:uiPriority w:val="99"/>
    <w:rsid w:val="008D4A80"/>
    <w:rPr>
      <w:rFonts w:ascii="Wingdings" w:hAnsi="Wingdings" w:cs="Wingdings"/>
    </w:rPr>
  </w:style>
  <w:style w:type="character" w:customStyle="1" w:styleId="WW8Num58z3">
    <w:name w:val="WW8Num58z3"/>
    <w:uiPriority w:val="99"/>
    <w:rsid w:val="008D4A80"/>
    <w:rPr>
      <w:rFonts w:ascii="Symbol" w:hAnsi="Symbol" w:cs="Symbol"/>
    </w:rPr>
  </w:style>
  <w:style w:type="character" w:customStyle="1" w:styleId="WW8Num59z0">
    <w:name w:val="WW8Num59z0"/>
    <w:uiPriority w:val="99"/>
    <w:rsid w:val="008D4A80"/>
    <w:rPr>
      <w:rFonts w:ascii="Times New Roman" w:hAnsi="Times New Roman" w:cs="Times New Roman"/>
    </w:rPr>
  </w:style>
  <w:style w:type="character" w:customStyle="1" w:styleId="WW8Num59z1">
    <w:name w:val="WW8Num59z1"/>
    <w:uiPriority w:val="99"/>
    <w:rsid w:val="008D4A80"/>
    <w:rPr>
      <w:rFonts w:ascii="Symbol" w:hAnsi="Symbol" w:cs="Symbol"/>
    </w:rPr>
  </w:style>
  <w:style w:type="character" w:customStyle="1" w:styleId="WW8Num59z2">
    <w:name w:val="WW8Num59z2"/>
    <w:uiPriority w:val="99"/>
    <w:rsid w:val="008D4A80"/>
    <w:rPr>
      <w:rFonts w:ascii="Wingdings" w:hAnsi="Wingdings" w:cs="Wingdings"/>
    </w:rPr>
  </w:style>
  <w:style w:type="character" w:customStyle="1" w:styleId="WW8Num59z4">
    <w:name w:val="WW8Num59z4"/>
    <w:uiPriority w:val="99"/>
    <w:rsid w:val="008D4A80"/>
    <w:rPr>
      <w:rFonts w:ascii="Courier New" w:hAnsi="Courier New" w:cs="Courier New"/>
    </w:rPr>
  </w:style>
  <w:style w:type="character" w:customStyle="1" w:styleId="WW8Num60z0">
    <w:name w:val="WW8Num60z0"/>
    <w:uiPriority w:val="99"/>
    <w:rsid w:val="008D4A80"/>
    <w:rPr>
      <w:b/>
      <w:bCs/>
    </w:rPr>
  </w:style>
  <w:style w:type="character" w:customStyle="1" w:styleId="WW8Num60z1">
    <w:name w:val="WW8Num60z1"/>
    <w:uiPriority w:val="99"/>
    <w:rsid w:val="008D4A80"/>
    <w:rPr>
      <w:rFonts w:ascii="Times New Roman" w:hAnsi="Times New Roman" w:cs="Times New Roman"/>
    </w:rPr>
  </w:style>
  <w:style w:type="character" w:customStyle="1" w:styleId="WW8Num61z1">
    <w:name w:val="WW8Num61z1"/>
    <w:uiPriority w:val="99"/>
    <w:rsid w:val="008D4A80"/>
    <w:rPr>
      <w:rFonts w:ascii="Symbol" w:hAnsi="Symbol" w:cs="Symbol"/>
    </w:rPr>
  </w:style>
  <w:style w:type="character" w:customStyle="1" w:styleId="WW8Num63z1">
    <w:name w:val="WW8Num63z1"/>
    <w:uiPriority w:val="99"/>
    <w:rsid w:val="008D4A80"/>
    <w:rPr>
      <w:rFonts w:ascii="Times New Roman" w:hAnsi="Times New Roman" w:cs="Times New Roman"/>
    </w:rPr>
  </w:style>
  <w:style w:type="character" w:customStyle="1" w:styleId="WW8Num65z0">
    <w:name w:val="WW8Num65z0"/>
    <w:uiPriority w:val="99"/>
    <w:rsid w:val="008D4A80"/>
    <w:rPr>
      <w:rFonts w:ascii="Times New Roman" w:hAnsi="Times New Roman" w:cs="Times New Roman"/>
    </w:rPr>
  </w:style>
  <w:style w:type="character" w:customStyle="1" w:styleId="WW8Num65z1">
    <w:name w:val="WW8Num65z1"/>
    <w:uiPriority w:val="99"/>
    <w:rsid w:val="008D4A80"/>
    <w:rPr>
      <w:rFonts w:ascii="Courier New" w:hAnsi="Courier New" w:cs="Courier New"/>
    </w:rPr>
  </w:style>
  <w:style w:type="character" w:customStyle="1" w:styleId="WW8Num65z2">
    <w:name w:val="WW8Num65z2"/>
    <w:uiPriority w:val="99"/>
    <w:rsid w:val="008D4A80"/>
    <w:rPr>
      <w:rFonts w:ascii="Wingdings" w:hAnsi="Wingdings" w:cs="Wingdings"/>
    </w:rPr>
  </w:style>
  <w:style w:type="character" w:customStyle="1" w:styleId="WW8Num65z3">
    <w:name w:val="WW8Num65z3"/>
    <w:uiPriority w:val="99"/>
    <w:rsid w:val="008D4A80"/>
    <w:rPr>
      <w:rFonts w:ascii="Symbol" w:hAnsi="Symbol" w:cs="Symbol"/>
    </w:rPr>
  </w:style>
  <w:style w:type="character" w:customStyle="1" w:styleId="WW8Num66z0">
    <w:name w:val="WW8Num66z0"/>
    <w:uiPriority w:val="99"/>
    <w:rsid w:val="008D4A80"/>
    <w:rPr>
      <w:rFonts w:ascii="Symbol" w:hAnsi="Symbol" w:cs="Symbol"/>
    </w:rPr>
  </w:style>
  <w:style w:type="character" w:customStyle="1" w:styleId="WW8Num66z1">
    <w:name w:val="WW8Num66z1"/>
    <w:uiPriority w:val="99"/>
    <w:rsid w:val="008D4A80"/>
    <w:rPr>
      <w:rFonts w:ascii="Courier New" w:hAnsi="Courier New" w:cs="Courier New"/>
    </w:rPr>
  </w:style>
  <w:style w:type="character" w:customStyle="1" w:styleId="WW8Num66z2">
    <w:name w:val="WW8Num66z2"/>
    <w:uiPriority w:val="99"/>
    <w:rsid w:val="008D4A80"/>
    <w:rPr>
      <w:rFonts w:ascii="Wingdings" w:hAnsi="Wingdings" w:cs="Wingdings"/>
    </w:rPr>
  </w:style>
  <w:style w:type="character" w:customStyle="1" w:styleId="WW8Num68z0">
    <w:name w:val="WW8Num68z0"/>
    <w:uiPriority w:val="99"/>
    <w:rsid w:val="008D4A80"/>
  </w:style>
  <w:style w:type="character" w:customStyle="1" w:styleId="WW8Num73z0">
    <w:name w:val="WW8Num73z0"/>
    <w:uiPriority w:val="99"/>
    <w:rsid w:val="008D4A80"/>
    <w:rPr>
      <w:rFonts w:ascii="Times New Roman" w:hAnsi="Times New Roman" w:cs="Times New Roman"/>
    </w:rPr>
  </w:style>
  <w:style w:type="character" w:customStyle="1" w:styleId="WW8Num73z1">
    <w:name w:val="WW8Num73z1"/>
    <w:uiPriority w:val="99"/>
    <w:rsid w:val="008D4A80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8D4A80"/>
    <w:rPr>
      <w:rFonts w:ascii="Wingdings" w:hAnsi="Wingdings" w:cs="Wingdings"/>
    </w:rPr>
  </w:style>
  <w:style w:type="character" w:customStyle="1" w:styleId="WW8Num73z3">
    <w:name w:val="WW8Num73z3"/>
    <w:uiPriority w:val="99"/>
    <w:rsid w:val="008D4A80"/>
    <w:rPr>
      <w:rFonts w:ascii="Symbol" w:hAnsi="Symbol" w:cs="Symbol"/>
    </w:rPr>
  </w:style>
  <w:style w:type="character" w:customStyle="1" w:styleId="WW8Num74z0">
    <w:name w:val="WW8Num74z0"/>
    <w:uiPriority w:val="99"/>
    <w:rsid w:val="008D4A80"/>
    <w:rPr>
      <w:rFonts w:ascii="Times New Roman" w:hAnsi="Times New Roman" w:cs="Times New Roman"/>
    </w:rPr>
  </w:style>
  <w:style w:type="character" w:customStyle="1" w:styleId="WW8Num74z1">
    <w:name w:val="WW8Num74z1"/>
    <w:uiPriority w:val="99"/>
    <w:rsid w:val="008D4A80"/>
    <w:rPr>
      <w:rFonts w:ascii="Courier New" w:hAnsi="Courier New" w:cs="Courier New"/>
    </w:rPr>
  </w:style>
  <w:style w:type="character" w:customStyle="1" w:styleId="WW8Num74z2">
    <w:name w:val="WW8Num74z2"/>
    <w:uiPriority w:val="99"/>
    <w:rsid w:val="008D4A80"/>
    <w:rPr>
      <w:rFonts w:ascii="Wingdings" w:hAnsi="Wingdings" w:cs="Wingdings"/>
    </w:rPr>
  </w:style>
  <w:style w:type="character" w:customStyle="1" w:styleId="WW8Num74z3">
    <w:name w:val="WW8Num74z3"/>
    <w:uiPriority w:val="99"/>
    <w:rsid w:val="008D4A80"/>
    <w:rPr>
      <w:rFonts w:ascii="Symbol" w:hAnsi="Symbol" w:cs="Symbol"/>
    </w:rPr>
  </w:style>
  <w:style w:type="character" w:customStyle="1" w:styleId="WW8Num78z0">
    <w:name w:val="WW8Num78z0"/>
    <w:uiPriority w:val="99"/>
    <w:rsid w:val="008D4A80"/>
    <w:rPr>
      <w:rFonts w:ascii="Times New Roman" w:hAnsi="Times New Roman" w:cs="Times New Roman"/>
    </w:rPr>
  </w:style>
  <w:style w:type="character" w:customStyle="1" w:styleId="WW8Num78z1">
    <w:name w:val="WW8Num78z1"/>
    <w:uiPriority w:val="99"/>
    <w:rsid w:val="008D4A80"/>
    <w:rPr>
      <w:rFonts w:ascii="Courier New" w:hAnsi="Courier New" w:cs="Courier New"/>
    </w:rPr>
  </w:style>
  <w:style w:type="character" w:customStyle="1" w:styleId="WW8Num78z2">
    <w:name w:val="WW8Num78z2"/>
    <w:uiPriority w:val="99"/>
    <w:rsid w:val="008D4A80"/>
    <w:rPr>
      <w:rFonts w:ascii="Wingdings" w:hAnsi="Wingdings" w:cs="Wingdings"/>
    </w:rPr>
  </w:style>
  <w:style w:type="character" w:customStyle="1" w:styleId="WW8Num78z3">
    <w:name w:val="WW8Num78z3"/>
    <w:uiPriority w:val="99"/>
    <w:rsid w:val="008D4A80"/>
    <w:rPr>
      <w:rFonts w:ascii="Symbol" w:hAnsi="Symbol" w:cs="Symbol"/>
    </w:rPr>
  </w:style>
  <w:style w:type="character" w:customStyle="1" w:styleId="WW8Num79z0">
    <w:name w:val="WW8Num79z0"/>
    <w:uiPriority w:val="99"/>
    <w:rsid w:val="008D4A80"/>
    <w:rPr>
      <w:rFonts w:ascii="Wingdings" w:hAnsi="Wingdings" w:cs="Wingdings"/>
      <w:sz w:val="18"/>
      <w:szCs w:val="18"/>
    </w:rPr>
  </w:style>
  <w:style w:type="character" w:customStyle="1" w:styleId="WW8Num79z1">
    <w:name w:val="WW8Num79z1"/>
    <w:uiPriority w:val="99"/>
    <w:rsid w:val="008D4A80"/>
    <w:rPr>
      <w:rFonts w:ascii="Courier New" w:hAnsi="Courier New" w:cs="Courier New"/>
    </w:rPr>
  </w:style>
  <w:style w:type="character" w:customStyle="1" w:styleId="WW8Num79z2">
    <w:name w:val="WW8Num79z2"/>
    <w:uiPriority w:val="99"/>
    <w:rsid w:val="008D4A80"/>
    <w:rPr>
      <w:rFonts w:ascii="Wingdings" w:hAnsi="Wingdings" w:cs="Wingdings"/>
    </w:rPr>
  </w:style>
  <w:style w:type="character" w:customStyle="1" w:styleId="WW8Num79z3">
    <w:name w:val="WW8Num79z3"/>
    <w:uiPriority w:val="99"/>
    <w:rsid w:val="008D4A80"/>
    <w:rPr>
      <w:rFonts w:ascii="Symbol" w:hAnsi="Symbol" w:cs="Symbol"/>
    </w:rPr>
  </w:style>
  <w:style w:type="character" w:customStyle="1" w:styleId="WW8Num81z0">
    <w:name w:val="WW8Num81z0"/>
    <w:uiPriority w:val="99"/>
    <w:rsid w:val="008D4A80"/>
    <w:rPr>
      <w:color w:val="000000"/>
      <w:sz w:val="24"/>
      <w:szCs w:val="24"/>
    </w:rPr>
  </w:style>
  <w:style w:type="character" w:customStyle="1" w:styleId="WW8Num81z1">
    <w:name w:val="WW8Num81z1"/>
    <w:uiPriority w:val="99"/>
    <w:rsid w:val="008D4A80"/>
    <w:rPr>
      <w:sz w:val="24"/>
      <w:szCs w:val="24"/>
    </w:rPr>
  </w:style>
  <w:style w:type="character" w:customStyle="1" w:styleId="WW8Num81z2">
    <w:name w:val="WW8Num81z2"/>
    <w:uiPriority w:val="99"/>
    <w:rsid w:val="008D4A80"/>
    <w:rPr>
      <w:sz w:val="20"/>
      <w:szCs w:val="20"/>
    </w:rPr>
  </w:style>
  <w:style w:type="character" w:customStyle="1" w:styleId="WW8Num82z0">
    <w:name w:val="WW8Num82z0"/>
    <w:uiPriority w:val="99"/>
    <w:rsid w:val="008D4A80"/>
    <w:rPr>
      <w:rFonts w:ascii="Wingdings" w:hAnsi="Wingdings" w:cs="Wingdings"/>
    </w:rPr>
  </w:style>
  <w:style w:type="character" w:customStyle="1" w:styleId="WW8Num83z0">
    <w:name w:val="WW8Num83z0"/>
    <w:uiPriority w:val="99"/>
    <w:rsid w:val="008D4A80"/>
  </w:style>
  <w:style w:type="character" w:customStyle="1" w:styleId="WW8Num84z0">
    <w:name w:val="WW8Num84z0"/>
    <w:uiPriority w:val="99"/>
    <w:rsid w:val="008D4A80"/>
  </w:style>
  <w:style w:type="character" w:customStyle="1" w:styleId="WW8Num86z0">
    <w:name w:val="WW8Num86z0"/>
    <w:uiPriority w:val="99"/>
    <w:rsid w:val="008D4A80"/>
    <w:rPr>
      <w:rFonts w:ascii="Wingdings" w:hAnsi="Wingdings" w:cs="Wingdings"/>
      <w:sz w:val="18"/>
      <w:szCs w:val="18"/>
    </w:rPr>
  </w:style>
  <w:style w:type="character" w:customStyle="1" w:styleId="WW8Num86z1">
    <w:name w:val="WW8Num86z1"/>
    <w:uiPriority w:val="99"/>
    <w:rsid w:val="008D4A80"/>
    <w:rPr>
      <w:rFonts w:ascii="Times New Roman" w:hAnsi="Times New Roman" w:cs="Times New Roman"/>
    </w:rPr>
  </w:style>
  <w:style w:type="character" w:customStyle="1" w:styleId="WW8Num86z2">
    <w:name w:val="WW8Num86z2"/>
    <w:uiPriority w:val="99"/>
    <w:rsid w:val="008D4A80"/>
    <w:rPr>
      <w:rFonts w:ascii="Wingdings" w:hAnsi="Wingdings" w:cs="Wingdings"/>
    </w:rPr>
  </w:style>
  <w:style w:type="character" w:customStyle="1" w:styleId="WW8Num86z3">
    <w:name w:val="WW8Num86z3"/>
    <w:uiPriority w:val="99"/>
    <w:rsid w:val="008D4A80"/>
    <w:rPr>
      <w:rFonts w:ascii="Symbol" w:hAnsi="Symbol" w:cs="Symbol"/>
    </w:rPr>
  </w:style>
  <w:style w:type="character" w:customStyle="1" w:styleId="WW8Num86z4">
    <w:name w:val="WW8Num86z4"/>
    <w:uiPriority w:val="99"/>
    <w:rsid w:val="008D4A80"/>
    <w:rPr>
      <w:rFonts w:ascii="Courier New" w:hAnsi="Courier New" w:cs="Courier New"/>
    </w:rPr>
  </w:style>
  <w:style w:type="character" w:customStyle="1" w:styleId="WW8Num87z0">
    <w:name w:val="WW8Num87z0"/>
    <w:uiPriority w:val="99"/>
    <w:rsid w:val="008D4A80"/>
    <w:rPr>
      <w:rFonts w:ascii="Times New Roman" w:hAnsi="Times New Roman" w:cs="Times New Roman"/>
    </w:rPr>
  </w:style>
  <w:style w:type="character" w:customStyle="1" w:styleId="WW8Num87z1">
    <w:name w:val="WW8Num87z1"/>
    <w:uiPriority w:val="99"/>
    <w:rsid w:val="008D4A80"/>
    <w:rPr>
      <w:rFonts w:ascii="Courier New" w:hAnsi="Courier New" w:cs="Courier New"/>
    </w:rPr>
  </w:style>
  <w:style w:type="character" w:customStyle="1" w:styleId="WW8Num87z2">
    <w:name w:val="WW8Num87z2"/>
    <w:uiPriority w:val="99"/>
    <w:rsid w:val="008D4A80"/>
    <w:rPr>
      <w:rFonts w:ascii="Wingdings" w:hAnsi="Wingdings" w:cs="Wingdings"/>
    </w:rPr>
  </w:style>
  <w:style w:type="character" w:customStyle="1" w:styleId="WW8Num87z3">
    <w:name w:val="WW8Num87z3"/>
    <w:uiPriority w:val="99"/>
    <w:rsid w:val="008D4A80"/>
    <w:rPr>
      <w:rFonts w:ascii="Symbol" w:hAnsi="Symbol" w:cs="Symbol"/>
    </w:rPr>
  </w:style>
  <w:style w:type="character" w:customStyle="1" w:styleId="WW8Num90z0">
    <w:name w:val="WW8Num90z0"/>
    <w:uiPriority w:val="99"/>
    <w:rsid w:val="008D4A80"/>
    <w:rPr>
      <w:color w:val="000000"/>
    </w:rPr>
  </w:style>
  <w:style w:type="character" w:customStyle="1" w:styleId="WW8Num93z0">
    <w:name w:val="WW8Num93z0"/>
    <w:uiPriority w:val="99"/>
    <w:rsid w:val="008D4A80"/>
    <w:rPr>
      <w:rFonts w:ascii="Wingdings" w:hAnsi="Wingdings" w:cs="Wingdings"/>
    </w:rPr>
  </w:style>
  <w:style w:type="character" w:customStyle="1" w:styleId="WW8Num93z1">
    <w:name w:val="WW8Num93z1"/>
    <w:uiPriority w:val="99"/>
    <w:rsid w:val="008D4A80"/>
    <w:rPr>
      <w:rFonts w:ascii="Courier New" w:hAnsi="Courier New" w:cs="Courier New"/>
    </w:rPr>
  </w:style>
  <w:style w:type="character" w:customStyle="1" w:styleId="WW8Num93z3">
    <w:name w:val="WW8Num93z3"/>
    <w:uiPriority w:val="99"/>
    <w:rsid w:val="008D4A80"/>
    <w:rPr>
      <w:rFonts w:ascii="Symbol" w:hAnsi="Symbol" w:cs="Symbol"/>
    </w:rPr>
  </w:style>
  <w:style w:type="character" w:customStyle="1" w:styleId="WW8Num98z0">
    <w:name w:val="WW8Num98z0"/>
    <w:uiPriority w:val="99"/>
    <w:rsid w:val="008D4A80"/>
  </w:style>
  <w:style w:type="character" w:customStyle="1" w:styleId="WW8Num99z0">
    <w:name w:val="WW8Num99z0"/>
    <w:uiPriority w:val="99"/>
    <w:rsid w:val="008D4A80"/>
    <w:rPr>
      <w:rFonts w:ascii="Times New Roman" w:hAnsi="Times New Roman" w:cs="Times New Roman"/>
      <w:b/>
      <w:bCs/>
    </w:rPr>
  </w:style>
  <w:style w:type="character" w:customStyle="1" w:styleId="WW8Num99z1">
    <w:name w:val="WW8Num99z1"/>
    <w:uiPriority w:val="99"/>
    <w:rsid w:val="008D4A80"/>
    <w:rPr>
      <w:rFonts w:ascii="Times New Roman" w:hAnsi="Times New Roman" w:cs="Times New Roman"/>
    </w:rPr>
  </w:style>
  <w:style w:type="character" w:customStyle="1" w:styleId="WW8Num100z1">
    <w:name w:val="WW8Num100z1"/>
    <w:uiPriority w:val="99"/>
    <w:rsid w:val="008D4A80"/>
    <w:rPr>
      <w:rFonts w:ascii="Courier New" w:hAnsi="Courier New" w:cs="Courier New"/>
    </w:rPr>
  </w:style>
  <w:style w:type="character" w:customStyle="1" w:styleId="WW8Num100z2">
    <w:name w:val="WW8Num100z2"/>
    <w:uiPriority w:val="99"/>
    <w:rsid w:val="008D4A80"/>
    <w:rPr>
      <w:rFonts w:ascii="Wingdings" w:hAnsi="Wingdings" w:cs="Wingdings"/>
    </w:rPr>
  </w:style>
  <w:style w:type="character" w:customStyle="1" w:styleId="WW8Num100z3">
    <w:name w:val="WW8Num100z3"/>
    <w:uiPriority w:val="99"/>
    <w:rsid w:val="008D4A80"/>
    <w:rPr>
      <w:rFonts w:ascii="Symbol" w:hAnsi="Symbol" w:cs="Symbol"/>
    </w:rPr>
  </w:style>
  <w:style w:type="character" w:customStyle="1" w:styleId="WW8Num102z0">
    <w:name w:val="WW8Num102z0"/>
    <w:uiPriority w:val="99"/>
    <w:rsid w:val="008D4A80"/>
    <w:rPr>
      <w:rFonts w:ascii="Times New Roman" w:hAnsi="Times New Roman" w:cs="Times New Roman"/>
      <w:b/>
      <w:bCs/>
      <w:spacing w:val="0"/>
      <w:kern w:val="1"/>
      <w:position w:val="0"/>
      <w:sz w:val="24"/>
      <w:szCs w:val="24"/>
      <w:vertAlign w:val="baseline"/>
    </w:rPr>
  </w:style>
  <w:style w:type="character" w:customStyle="1" w:styleId="WW8Num103z0">
    <w:name w:val="WW8Num103z0"/>
    <w:uiPriority w:val="99"/>
    <w:rsid w:val="008D4A80"/>
    <w:rPr>
      <w:rFonts w:ascii="Times New Roman" w:hAnsi="Times New Roman" w:cs="Times New Roman"/>
    </w:rPr>
  </w:style>
  <w:style w:type="character" w:customStyle="1" w:styleId="WW8Num103z1">
    <w:name w:val="WW8Num103z1"/>
    <w:uiPriority w:val="99"/>
    <w:rsid w:val="008D4A80"/>
    <w:rPr>
      <w:rFonts w:ascii="Courier New" w:hAnsi="Courier New" w:cs="Courier New"/>
    </w:rPr>
  </w:style>
  <w:style w:type="character" w:customStyle="1" w:styleId="WW8Num103z2">
    <w:name w:val="WW8Num103z2"/>
    <w:uiPriority w:val="99"/>
    <w:rsid w:val="008D4A80"/>
    <w:rPr>
      <w:rFonts w:ascii="Wingdings" w:hAnsi="Wingdings" w:cs="Wingdings"/>
    </w:rPr>
  </w:style>
  <w:style w:type="character" w:customStyle="1" w:styleId="WW8Num103z3">
    <w:name w:val="WW8Num103z3"/>
    <w:uiPriority w:val="99"/>
    <w:rsid w:val="008D4A80"/>
    <w:rPr>
      <w:rFonts w:ascii="Symbol" w:hAnsi="Symbol" w:cs="Symbol"/>
    </w:rPr>
  </w:style>
  <w:style w:type="character" w:customStyle="1" w:styleId="WW8Num106z0">
    <w:name w:val="WW8Num106z0"/>
    <w:uiPriority w:val="99"/>
    <w:rsid w:val="008D4A80"/>
    <w:rPr>
      <w:rFonts w:ascii="Symbol" w:hAnsi="Symbol" w:cs="Symbol"/>
    </w:rPr>
  </w:style>
  <w:style w:type="character" w:customStyle="1" w:styleId="WW8Num106z1">
    <w:name w:val="WW8Num106z1"/>
    <w:uiPriority w:val="99"/>
    <w:rsid w:val="008D4A80"/>
    <w:rPr>
      <w:rFonts w:ascii="Courier New" w:hAnsi="Courier New" w:cs="Courier New"/>
    </w:rPr>
  </w:style>
  <w:style w:type="character" w:customStyle="1" w:styleId="WW8Num106z2">
    <w:name w:val="WW8Num106z2"/>
    <w:uiPriority w:val="99"/>
    <w:rsid w:val="008D4A80"/>
    <w:rPr>
      <w:rFonts w:ascii="Wingdings" w:hAnsi="Wingdings" w:cs="Wingdings"/>
    </w:rPr>
  </w:style>
  <w:style w:type="character" w:customStyle="1" w:styleId="WW8NumSt14z0">
    <w:name w:val="WW8NumSt14z0"/>
    <w:uiPriority w:val="99"/>
    <w:rsid w:val="008D4A80"/>
    <w:rPr>
      <w:rFonts w:ascii="Symbol" w:hAnsi="Symbol" w:cs="Symbol"/>
    </w:rPr>
  </w:style>
  <w:style w:type="character" w:customStyle="1" w:styleId="Hiperhivatkozs2">
    <w:name w:val="Hiperhivatkozás2"/>
    <w:uiPriority w:val="99"/>
    <w:rsid w:val="008D4A80"/>
    <w:rPr>
      <w:color w:val="0000FF"/>
      <w:u w:val="single"/>
    </w:rPr>
  </w:style>
  <w:style w:type="character" w:customStyle="1" w:styleId="Lbjegyzet-karakterek">
    <w:name w:val="Lábjegyzet-karakterek"/>
    <w:uiPriority w:val="99"/>
    <w:rsid w:val="008D4A80"/>
    <w:rPr>
      <w:vertAlign w:val="superscript"/>
    </w:rPr>
  </w:style>
  <w:style w:type="character" w:styleId="Mrltotthiperhivatkozs">
    <w:name w:val="FollowedHyperlink"/>
    <w:basedOn w:val="Bekezdsalapbettpusa"/>
    <w:uiPriority w:val="99"/>
    <w:rsid w:val="008D4A80"/>
    <w:rPr>
      <w:rFonts w:ascii="Times New Roman" w:hAnsi="Times New Roman" w:cs="Times New Roman"/>
      <w:color w:val="800080"/>
      <w:u w:val="single"/>
    </w:rPr>
  </w:style>
  <w:style w:type="character" w:styleId="Oldalszm">
    <w:name w:val="page number"/>
    <w:basedOn w:val="Bekezdsalapbettpusa1"/>
    <w:uiPriority w:val="99"/>
    <w:rsid w:val="008D4A80"/>
    <w:rPr>
      <w:rFonts w:ascii="Times New Roman" w:hAnsi="Times New Roman" w:cs="Times New Roman"/>
    </w:rPr>
  </w:style>
  <w:style w:type="character" w:customStyle="1" w:styleId="StlusKiemels212ptFeketeNemKiskapitlis">
    <w:name w:val="Stílus Kiemelés2 + 12 pt Fekete Nem Kiskapitális"/>
    <w:uiPriority w:val="99"/>
    <w:rsid w:val="008D4A80"/>
    <w:rPr>
      <w:rFonts w:ascii="Times New Roman" w:hAnsi="Times New Roman" w:cs="Times New Roman"/>
      <w:color w:val="000000"/>
      <w:sz w:val="24"/>
      <w:szCs w:val="24"/>
    </w:rPr>
  </w:style>
  <w:style w:type="character" w:customStyle="1" w:styleId="StlusFlkvrFeketeNemKiskapitlis">
    <w:name w:val="Stílus Félkövér Fekete Nem Kiskapitális"/>
    <w:uiPriority w:val="99"/>
    <w:rsid w:val="008D4A80"/>
    <w:rPr>
      <w:rFonts w:ascii="Times New Roman" w:hAnsi="Times New Roman" w:cs="Times New Roman"/>
      <w:color w:val="000000"/>
      <w:position w:val="0"/>
      <w:sz w:val="24"/>
      <w:szCs w:val="24"/>
      <w:vertAlign w:val="baseline"/>
    </w:rPr>
  </w:style>
  <w:style w:type="character" w:customStyle="1" w:styleId="StlusFlkvrKiskapitlis">
    <w:name w:val="Stílus Félkövér Kiskapitális"/>
    <w:uiPriority w:val="99"/>
    <w:rsid w:val="008D4A80"/>
    <w:rPr>
      <w:rFonts w:ascii="Times New Roman" w:hAnsi="Times New Roman" w:cs="Times New Roman"/>
      <w:position w:val="0"/>
      <w:sz w:val="24"/>
      <w:szCs w:val="24"/>
      <w:vertAlign w:val="baseline"/>
    </w:rPr>
  </w:style>
  <w:style w:type="character" w:customStyle="1" w:styleId="Stlus24ptFlkvr">
    <w:name w:val="Stílus 24 pt Félkövér"/>
    <w:uiPriority w:val="99"/>
    <w:rsid w:val="008D4A80"/>
    <w:rPr>
      <w:b/>
      <w:bCs/>
      <w:kern w:val="1"/>
      <w:sz w:val="32"/>
      <w:szCs w:val="32"/>
    </w:rPr>
  </w:style>
  <w:style w:type="character" w:customStyle="1" w:styleId="StlusCourierNewCE135ptFlkvrVrs">
    <w:name w:val="Stílus Courier New CE 135 pt Félkövér Vörös"/>
    <w:uiPriority w:val="99"/>
    <w:rsid w:val="008D4A80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StlusFlkvr">
    <w:name w:val="Stílus Félkövér"/>
    <w:uiPriority w:val="99"/>
    <w:rsid w:val="008D4A80"/>
    <w:rPr>
      <w:b/>
      <w:bCs/>
      <w:position w:val="0"/>
      <w:sz w:val="24"/>
      <w:szCs w:val="24"/>
      <w:vertAlign w:val="baseline"/>
    </w:rPr>
  </w:style>
  <w:style w:type="character" w:customStyle="1" w:styleId="msonormal0">
    <w:name w:val="msonormal"/>
    <w:basedOn w:val="Bekezdsalapbettpusa1"/>
    <w:uiPriority w:val="99"/>
    <w:rsid w:val="008D4A80"/>
    <w:rPr>
      <w:rFonts w:ascii="Times New Roman" w:hAnsi="Times New Roman" w:cs="Times New Roman"/>
    </w:rPr>
  </w:style>
  <w:style w:type="character" w:customStyle="1" w:styleId="msolarger">
    <w:name w:val="msolarger"/>
    <w:basedOn w:val="Bekezdsalapbettpusa1"/>
    <w:uiPriority w:val="99"/>
    <w:rsid w:val="008D4A80"/>
    <w:rPr>
      <w:rFonts w:ascii="Times New Roman" w:hAnsi="Times New Roman" w:cs="Times New Roman"/>
    </w:rPr>
  </w:style>
  <w:style w:type="character" w:customStyle="1" w:styleId="CharChar8">
    <w:name w:val="Char Char8"/>
    <w:uiPriority w:val="99"/>
    <w:rsid w:val="008D4A80"/>
    <w:rPr>
      <w:b/>
      <w:bCs/>
      <w:caps/>
      <w:kern w:val="1"/>
      <w:sz w:val="24"/>
      <w:szCs w:val="24"/>
      <w:lang w:val="hu-HU" w:eastAsia="ar-SA" w:bidi="ar-SA"/>
    </w:rPr>
  </w:style>
  <w:style w:type="character" w:customStyle="1" w:styleId="CharChar6">
    <w:name w:val="Char Char6"/>
    <w:uiPriority w:val="99"/>
    <w:rsid w:val="008D4A80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CharChar1">
    <w:name w:val="Char Char1"/>
    <w:uiPriority w:val="99"/>
    <w:rsid w:val="008D4A80"/>
    <w:rPr>
      <w:sz w:val="24"/>
      <w:szCs w:val="24"/>
      <w:lang w:val="hu-HU" w:eastAsia="ar-SA" w:bidi="ar-SA"/>
    </w:rPr>
  </w:style>
  <w:style w:type="character" w:customStyle="1" w:styleId="Bekezdsalap-betutpusa1">
    <w:name w:val="Bekezdés alap-betutípusa1"/>
    <w:uiPriority w:val="99"/>
    <w:rsid w:val="008D4A80"/>
  </w:style>
  <w:style w:type="character" w:customStyle="1" w:styleId="CharChar9">
    <w:name w:val="Char Char9"/>
    <w:uiPriority w:val="99"/>
    <w:rsid w:val="008D4A80"/>
    <w:rPr>
      <w:b/>
      <w:bCs/>
      <w:sz w:val="24"/>
      <w:szCs w:val="24"/>
      <w:lang w:val="hu-HU" w:eastAsia="ar-SA" w:bidi="ar-SA"/>
    </w:rPr>
  </w:style>
  <w:style w:type="character" w:customStyle="1" w:styleId="lista1CharChar">
    <w:name w:val="lista1 Char Char"/>
    <w:uiPriority w:val="99"/>
    <w:rsid w:val="008D4A80"/>
    <w:rPr>
      <w:sz w:val="24"/>
      <w:szCs w:val="24"/>
      <w:lang w:val="hu-HU" w:eastAsia="ar-SA" w:bidi="ar-SA"/>
    </w:rPr>
  </w:style>
  <w:style w:type="character" w:customStyle="1" w:styleId="CharChar5">
    <w:name w:val="Char Char5"/>
    <w:uiPriority w:val="99"/>
    <w:rsid w:val="008D4A80"/>
    <w:rPr>
      <w:sz w:val="24"/>
      <w:szCs w:val="24"/>
      <w:lang w:val="hu-HU" w:eastAsia="ar-SA" w:bidi="ar-SA"/>
    </w:rPr>
  </w:style>
  <w:style w:type="character" w:customStyle="1" w:styleId="CharChar4">
    <w:name w:val="Char Char4"/>
    <w:uiPriority w:val="99"/>
    <w:rsid w:val="008D4A80"/>
    <w:rPr>
      <w:sz w:val="24"/>
      <w:szCs w:val="24"/>
      <w:lang w:val="hu-HU" w:eastAsia="ar-SA" w:bidi="ar-SA"/>
    </w:rPr>
  </w:style>
  <w:style w:type="character" w:customStyle="1" w:styleId="CharChar2">
    <w:name w:val="Char Char2"/>
    <w:uiPriority w:val="99"/>
    <w:rsid w:val="008D4A80"/>
    <w:rPr>
      <w:b/>
      <w:bCs/>
      <w:sz w:val="24"/>
      <w:szCs w:val="24"/>
      <w:lang w:val="hu-HU" w:eastAsia="ar-SA" w:bidi="ar-SA"/>
    </w:rPr>
  </w:style>
  <w:style w:type="character" w:customStyle="1" w:styleId="CharChar7">
    <w:name w:val="Char Char7"/>
    <w:uiPriority w:val="99"/>
    <w:rsid w:val="008D4A80"/>
    <w:rPr>
      <w:kern w:val="1"/>
      <w:sz w:val="24"/>
      <w:szCs w:val="24"/>
      <w:lang w:val="en-US" w:eastAsia="ar-SA" w:bidi="ar-SA"/>
    </w:rPr>
  </w:style>
  <w:style w:type="character" w:customStyle="1" w:styleId="CharChar3">
    <w:name w:val="Char Char3"/>
    <w:uiPriority w:val="99"/>
    <w:rsid w:val="008D4A80"/>
    <w:rPr>
      <w:sz w:val="24"/>
      <w:szCs w:val="24"/>
      <w:lang w:val="hu-HU" w:eastAsia="ar-SA" w:bidi="ar-SA"/>
    </w:rPr>
  </w:style>
  <w:style w:type="character" w:customStyle="1" w:styleId="BodyTextIndent2Char">
    <w:name w:val="Body Text Indent 2 Char"/>
    <w:uiPriority w:val="99"/>
    <w:rsid w:val="008D4A80"/>
    <w:rPr>
      <w:rFonts w:ascii="Calibri" w:hAnsi="Calibri" w:cs="Calibri"/>
      <w:lang w:eastAsia="ar-SA" w:bidi="ar-SA"/>
    </w:rPr>
  </w:style>
  <w:style w:type="paragraph" w:styleId="Szvegtrzsbehzssal2">
    <w:name w:val="Body Text Indent 2"/>
    <w:basedOn w:val="Norml"/>
    <w:link w:val="Szvegtrzsbehzssal2Char"/>
    <w:uiPriority w:val="99"/>
    <w:rsid w:val="008D4A80"/>
    <w:pPr>
      <w:suppressAutoHyphens/>
      <w:spacing w:after="120" w:line="480" w:lineRule="auto"/>
      <w:ind w:left="283"/>
      <w:jc w:val="both"/>
    </w:pPr>
    <w:rPr>
      <w:sz w:val="20"/>
      <w:szCs w:val="20"/>
      <w:lang w:eastAsia="ar-SA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8D4A80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Szvegtrzsbehzssal2Char1">
    <w:name w:val="Szövegtörzs behúzással 2 Char1"/>
    <w:basedOn w:val="Bekezdsalapbettpusa"/>
    <w:uiPriority w:val="99"/>
    <w:rsid w:val="008D4A80"/>
    <w:rPr>
      <w:rFonts w:ascii="Times New Roman" w:hAnsi="Times New Roman" w:cs="Times New Roman"/>
    </w:rPr>
  </w:style>
  <w:style w:type="character" w:customStyle="1" w:styleId="CharChar">
    <w:name w:val="Char Char"/>
    <w:uiPriority w:val="99"/>
    <w:rsid w:val="008D4A80"/>
    <w:rPr>
      <w:rFonts w:ascii="Arial Narrow" w:hAnsi="Arial Narrow" w:cs="Arial Narrow"/>
      <w:b/>
      <w:bCs/>
      <w:sz w:val="24"/>
      <w:szCs w:val="24"/>
      <w:lang w:val="hu-HU" w:eastAsia="ar-SA" w:bidi="ar-SA"/>
    </w:rPr>
  </w:style>
  <w:style w:type="character" w:customStyle="1" w:styleId="TitleChar">
    <w:name w:val="Title Char"/>
    <w:uiPriority w:val="99"/>
    <w:rsid w:val="008D4A80"/>
    <w:rPr>
      <w:rFonts w:ascii="Trajan Pro" w:hAnsi="Trajan Pro" w:cs="Trajan Pro"/>
      <w:kern w:val="1"/>
      <w:lang w:val="hu-HU" w:eastAsia="ar-SA" w:bidi="ar-SA"/>
    </w:rPr>
  </w:style>
  <w:style w:type="paragraph" w:customStyle="1" w:styleId="Felirat">
    <w:name w:val="Felirat"/>
    <w:basedOn w:val="Norml"/>
    <w:uiPriority w:val="99"/>
    <w:rsid w:val="008D4A80"/>
    <w:pPr>
      <w:suppressLineNumbers/>
      <w:suppressAutoHyphens/>
      <w:spacing w:before="120" w:after="120" w:line="240" w:lineRule="auto"/>
      <w:jc w:val="both"/>
    </w:pPr>
    <w:rPr>
      <w:rFonts w:ascii="Tahoma" w:hAnsi="Tahoma" w:cs="Tahoma"/>
      <w:i/>
      <w:iCs/>
      <w:sz w:val="24"/>
      <w:szCs w:val="24"/>
      <w:lang w:eastAsia="ar-SA"/>
    </w:rPr>
  </w:style>
  <w:style w:type="paragraph" w:customStyle="1" w:styleId="Bizalmasoldaldtum">
    <w:name w:val="Bizalmas  #. oldal  dátum"/>
    <w:uiPriority w:val="99"/>
    <w:rsid w:val="008D4A80"/>
    <w:pPr>
      <w:suppressAutoHyphens/>
      <w:spacing w:after="0" w:line="240" w:lineRule="auto"/>
    </w:pPr>
    <w:rPr>
      <w:rFonts w:ascii="Calibri" w:eastAsiaTheme="minorEastAsia" w:hAnsi="Calibri"/>
      <w:sz w:val="20"/>
      <w:szCs w:val="20"/>
      <w:lang w:eastAsia="ar-SA"/>
    </w:rPr>
  </w:style>
  <w:style w:type="paragraph" w:customStyle="1" w:styleId="Szvegtrzs21">
    <w:name w:val="Szövegtörzs 21"/>
    <w:basedOn w:val="Norml"/>
    <w:uiPriority w:val="99"/>
    <w:rsid w:val="008D4A80"/>
    <w:pPr>
      <w:suppressAutoHyphens/>
      <w:spacing w:after="0" w:line="240" w:lineRule="auto"/>
      <w:ind w:left="1134" w:hanging="709"/>
      <w:jc w:val="both"/>
    </w:pPr>
    <w:rPr>
      <w:rFonts w:cstheme="minorBidi"/>
      <w:sz w:val="24"/>
      <w:szCs w:val="24"/>
      <w:lang w:eastAsia="ar-SA"/>
    </w:rPr>
  </w:style>
  <w:style w:type="paragraph" w:customStyle="1" w:styleId="Szvegtrzs31">
    <w:name w:val="Szövegtörzs 31"/>
    <w:basedOn w:val="Norml"/>
    <w:uiPriority w:val="99"/>
    <w:rsid w:val="008D4A80"/>
    <w:pPr>
      <w:widowControl w:val="0"/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styleId="Cm">
    <w:name w:val="Title"/>
    <w:basedOn w:val="Norml"/>
    <w:next w:val="Alcm"/>
    <w:link w:val="CmChar"/>
    <w:uiPriority w:val="99"/>
    <w:qFormat/>
    <w:rsid w:val="008D4A80"/>
    <w:pPr>
      <w:keepNext/>
      <w:widowControl w:val="0"/>
      <w:suppressAutoHyphens/>
      <w:spacing w:after="0" w:line="240" w:lineRule="auto"/>
      <w:jc w:val="center"/>
    </w:pPr>
    <w:rPr>
      <w:rFonts w:cstheme="minorBidi"/>
      <w:b/>
      <w:bCs/>
      <w:caps/>
      <w:kern w:val="1"/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uiPriority w:val="99"/>
    <w:rsid w:val="008D4A80"/>
    <w:rPr>
      <w:rFonts w:ascii="Calibri" w:eastAsiaTheme="minorEastAsia" w:hAnsi="Calibri"/>
      <w:b/>
      <w:bCs/>
      <w:caps/>
      <w:kern w:val="1"/>
      <w:sz w:val="24"/>
      <w:szCs w:val="24"/>
      <w:lang w:eastAsia="ar-SA"/>
    </w:rPr>
  </w:style>
  <w:style w:type="paragraph" w:styleId="Alcm">
    <w:name w:val="Subtitle"/>
    <w:basedOn w:val="Norml"/>
    <w:next w:val="Szvegtrzs"/>
    <w:link w:val="AlcmChar"/>
    <w:uiPriority w:val="99"/>
    <w:qFormat/>
    <w:rsid w:val="008D4A80"/>
    <w:pPr>
      <w:suppressAutoHyphens/>
      <w:spacing w:after="0" w:line="360" w:lineRule="auto"/>
      <w:jc w:val="both"/>
    </w:pPr>
    <w:rPr>
      <w:rFonts w:ascii="Arial Narrow" w:hAnsi="Arial Narrow" w:cs="Arial Narrow"/>
      <w:b/>
      <w:bCs/>
      <w:sz w:val="24"/>
      <w:szCs w:val="24"/>
      <w:lang w:eastAsia="ar-SA"/>
    </w:rPr>
  </w:style>
  <w:style w:type="character" w:customStyle="1" w:styleId="AlcmChar">
    <w:name w:val="Alcím Char"/>
    <w:basedOn w:val="Bekezdsalapbettpusa"/>
    <w:link w:val="Alcm"/>
    <w:uiPriority w:val="99"/>
    <w:rsid w:val="008D4A80"/>
    <w:rPr>
      <w:rFonts w:ascii="Arial Narrow" w:eastAsiaTheme="minorEastAsia" w:hAnsi="Arial Narrow" w:cs="Arial Narrow"/>
      <w:b/>
      <w:bCs/>
      <w:sz w:val="24"/>
      <w:szCs w:val="24"/>
      <w:lang w:eastAsia="ar-SA"/>
    </w:rPr>
  </w:style>
  <w:style w:type="paragraph" w:customStyle="1" w:styleId="Felsorols1">
    <w:name w:val="Felsorolás1"/>
    <w:basedOn w:val="Norml"/>
    <w:uiPriority w:val="99"/>
    <w:rsid w:val="008D4A80"/>
    <w:pPr>
      <w:numPr>
        <w:numId w:val="98"/>
      </w:numPr>
      <w:tabs>
        <w:tab w:val="left" w:pos="1134"/>
      </w:tabs>
      <w:suppressAutoHyphens/>
      <w:spacing w:after="0" w:line="240" w:lineRule="auto"/>
    </w:pPr>
    <w:rPr>
      <w:rFonts w:cstheme="minorBidi"/>
      <w:sz w:val="24"/>
      <w:szCs w:val="24"/>
      <w:lang w:eastAsia="ar-SA"/>
    </w:rPr>
  </w:style>
  <w:style w:type="paragraph" w:styleId="Lbjegyzetszveg">
    <w:name w:val="footnote text"/>
    <w:basedOn w:val="Norml"/>
    <w:link w:val="LbjegyzetszvegChar"/>
    <w:uiPriority w:val="99"/>
    <w:rsid w:val="008D4A80"/>
    <w:pPr>
      <w:widowControl w:val="0"/>
      <w:suppressAutoHyphens/>
      <w:spacing w:after="0" w:line="240" w:lineRule="auto"/>
      <w:jc w:val="both"/>
    </w:pPr>
    <w:rPr>
      <w:rFonts w:cstheme="minorBidi"/>
      <w:kern w:val="1"/>
      <w:sz w:val="24"/>
      <w:szCs w:val="24"/>
      <w:lang w:val="en-US" w:eastAsia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D4A80"/>
    <w:rPr>
      <w:rFonts w:ascii="Calibri" w:eastAsiaTheme="minorEastAsia" w:hAnsi="Calibri"/>
      <w:kern w:val="1"/>
      <w:sz w:val="24"/>
      <w:szCs w:val="24"/>
      <w:lang w:val="en-US" w:eastAsia="ar-SA"/>
    </w:rPr>
  </w:style>
  <w:style w:type="paragraph" w:customStyle="1" w:styleId="Lista21">
    <w:name w:val="Lista 21"/>
    <w:basedOn w:val="Norml"/>
    <w:next w:val="Norml"/>
    <w:uiPriority w:val="99"/>
    <w:rsid w:val="008D4A80"/>
    <w:pPr>
      <w:suppressAutoHyphens/>
      <w:spacing w:after="0" w:line="240" w:lineRule="auto"/>
      <w:ind w:left="1080" w:hanging="720"/>
      <w:jc w:val="both"/>
    </w:pPr>
    <w:rPr>
      <w:rFonts w:cstheme="minorBidi"/>
      <w:sz w:val="24"/>
      <w:szCs w:val="24"/>
      <w:lang w:eastAsia="ar-SA"/>
    </w:rPr>
  </w:style>
  <w:style w:type="paragraph" w:customStyle="1" w:styleId="Lista31">
    <w:name w:val="Lista 31"/>
    <w:basedOn w:val="Cmsor2"/>
    <w:next w:val="Cmsor2"/>
    <w:uiPriority w:val="99"/>
    <w:rsid w:val="008D4A80"/>
    <w:pPr>
      <w:keepLines w:val="0"/>
      <w:suppressAutoHyphens/>
      <w:spacing w:before="240" w:after="180" w:line="240" w:lineRule="auto"/>
      <w:ind w:left="1080" w:hanging="720"/>
      <w:jc w:val="center"/>
    </w:pPr>
    <w:rPr>
      <w:rFonts w:ascii="Calibri" w:eastAsiaTheme="minorEastAsia" w:hAnsi="Calibri" w:cstheme="minorBidi"/>
      <w:color w:val="auto"/>
      <w:sz w:val="24"/>
      <w:szCs w:val="24"/>
      <w:lang w:eastAsia="ar-SA"/>
    </w:rPr>
  </w:style>
  <w:style w:type="paragraph" w:customStyle="1" w:styleId="Listafolytatsa21">
    <w:name w:val="Lista folytatása 21"/>
    <w:basedOn w:val="Norml"/>
    <w:uiPriority w:val="99"/>
    <w:rsid w:val="008D4A80"/>
    <w:pPr>
      <w:suppressAutoHyphens/>
      <w:spacing w:after="0" w:line="240" w:lineRule="auto"/>
      <w:ind w:left="566"/>
      <w:jc w:val="both"/>
    </w:pPr>
    <w:rPr>
      <w:rFonts w:cstheme="minorBidi"/>
      <w:sz w:val="24"/>
      <w:szCs w:val="24"/>
      <w:lang w:eastAsia="ar-SA"/>
    </w:rPr>
  </w:style>
  <w:style w:type="paragraph" w:customStyle="1" w:styleId="lista1">
    <w:name w:val="lista1"/>
    <w:basedOn w:val="Norml"/>
    <w:uiPriority w:val="99"/>
    <w:rsid w:val="008D4A80"/>
    <w:pPr>
      <w:numPr>
        <w:numId w:val="101"/>
      </w:numPr>
      <w:suppressAutoHyphens/>
      <w:spacing w:before="60" w:after="6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lista2">
    <w:name w:val="lista2"/>
    <w:basedOn w:val="Norml"/>
    <w:uiPriority w:val="99"/>
    <w:rsid w:val="008D4A80"/>
    <w:pPr>
      <w:numPr>
        <w:numId w:val="100"/>
      </w:num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Normlbehzs1">
    <w:name w:val="Normál behúzás1"/>
    <w:basedOn w:val="Norml"/>
    <w:uiPriority w:val="99"/>
    <w:rsid w:val="008D4A80"/>
    <w:pPr>
      <w:suppressAutoHyphens/>
      <w:spacing w:after="0" w:line="240" w:lineRule="auto"/>
      <w:ind w:left="1701"/>
      <w:jc w:val="both"/>
    </w:pPr>
    <w:rPr>
      <w:rFonts w:cstheme="minorBidi"/>
      <w:sz w:val="24"/>
      <w:szCs w:val="24"/>
      <w:lang w:eastAsia="ar-SA"/>
    </w:rPr>
  </w:style>
  <w:style w:type="paragraph" w:customStyle="1" w:styleId="sajat">
    <w:name w:val="sajat"/>
    <w:basedOn w:val="Norml"/>
    <w:uiPriority w:val="99"/>
    <w:rsid w:val="008D4A80"/>
    <w:pPr>
      <w:widowControl w:val="0"/>
      <w:suppressAutoHyphens/>
      <w:spacing w:after="0" w:line="360" w:lineRule="auto"/>
      <w:jc w:val="both"/>
    </w:pPr>
    <w:rPr>
      <w:rFonts w:cstheme="minorBidi"/>
      <w:sz w:val="26"/>
      <w:szCs w:val="26"/>
      <w:lang w:eastAsia="ar-SA"/>
    </w:rPr>
  </w:style>
  <w:style w:type="paragraph" w:customStyle="1" w:styleId="Szmozottlista1">
    <w:name w:val="Számozott lista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zmozottlista21">
    <w:name w:val="Számozott lista 21"/>
    <w:basedOn w:val="Norml"/>
    <w:uiPriority w:val="99"/>
    <w:rsid w:val="008D4A80"/>
    <w:pPr>
      <w:keepNext/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zmozottlista31">
    <w:name w:val="Számozott lista 31"/>
    <w:basedOn w:val="Norml"/>
    <w:uiPriority w:val="99"/>
    <w:rsid w:val="008D4A80"/>
    <w:pPr>
      <w:tabs>
        <w:tab w:val="num" w:pos="1267"/>
      </w:tabs>
      <w:suppressAutoHyphens/>
      <w:spacing w:after="0" w:line="240" w:lineRule="auto"/>
      <w:ind w:left="1267" w:hanging="360"/>
      <w:jc w:val="both"/>
    </w:pPr>
    <w:rPr>
      <w:rFonts w:cstheme="minorBidi"/>
      <w:sz w:val="24"/>
      <w:szCs w:val="24"/>
      <w:lang w:eastAsia="ar-SA"/>
    </w:rPr>
  </w:style>
  <w:style w:type="paragraph" w:customStyle="1" w:styleId="Szvegtrzs22">
    <w:name w:val="Szövegtörzs 22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zvegtrzs32">
    <w:name w:val="Szövegtörzs 32"/>
    <w:basedOn w:val="Norml"/>
    <w:uiPriority w:val="99"/>
    <w:rsid w:val="008D4A80"/>
    <w:pPr>
      <w:suppressAutoHyphens/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Szvegtrzsbehzssal">
    <w:name w:val="Body Text Indent"/>
    <w:basedOn w:val="Norml"/>
    <w:link w:val="SzvegtrzsbehzssalChar"/>
    <w:uiPriority w:val="99"/>
    <w:rsid w:val="008D4A80"/>
    <w:pPr>
      <w:tabs>
        <w:tab w:val="left" w:pos="1720"/>
        <w:tab w:val="right" w:pos="9293"/>
      </w:tabs>
      <w:suppressAutoHyphens/>
      <w:spacing w:after="0" w:line="240" w:lineRule="auto"/>
      <w:ind w:left="340"/>
      <w:jc w:val="both"/>
    </w:pPr>
    <w:rPr>
      <w:rFonts w:cstheme="minorBidi"/>
      <w:sz w:val="24"/>
      <w:szCs w:val="24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D4A80"/>
    <w:rPr>
      <w:rFonts w:ascii="Calibri" w:eastAsiaTheme="minorEastAsia" w:hAnsi="Calibri"/>
      <w:sz w:val="24"/>
      <w:szCs w:val="24"/>
      <w:lang w:eastAsia="ar-SA"/>
    </w:rPr>
  </w:style>
  <w:style w:type="paragraph" w:customStyle="1" w:styleId="Szvegtrzsbehzssal22">
    <w:name w:val="Szövegtörzs behúzással 22"/>
    <w:basedOn w:val="Norml"/>
    <w:uiPriority w:val="99"/>
    <w:rsid w:val="008D4A80"/>
    <w:pPr>
      <w:tabs>
        <w:tab w:val="right" w:pos="9520"/>
      </w:tabs>
      <w:suppressAutoHyphens/>
      <w:spacing w:after="0" w:line="240" w:lineRule="auto"/>
      <w:ind w:left="567"/>
      <w:jc w:val="both"/>
    </w:pPr>
    <w:rPr>
      <w:rFonts w:cstheme="minorBidi"/>
      <w:sz w:val="24"/>
      <w:szCs w:val="24"/>
      <w:lang w:eastAsia="ar-SA"/>
    </w:rPr>
  </w:style>
  <w:style w:type="paragraph" w:customStyle="1" w:styleId="Szvegtrzsbehzssal32">
    <w:name w:val="Szövegtörzs behúzással 32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Utoljramentette">
    <w:name w:val="Utoljára mentette:"/>
    <w:uiPriority w:val="99"/>
    <w:rsid w:val="008D4A80"/>
    <w:pPr>
      <w:suppressAutoHyphens/>
      <w:spacing w:after="0" w:line="240" w:lineRule="auto"/>
    </w:pPr>
    <w:rPr>
      <w:rFonts w:ascii="Calibri" w:eastAsiaTheme="minorEastAsia" w:hAnsi="Calibri"/>
      <w:sz w:val="20"/>
      <w:szCs w:val="20"/>
      <w:lang w:eastAsia="ar-SA"/>
    </w:rPr>
  </w:style>
  <w:style w:type="paragraph" w:customStyle="1" w:styleId="Stlus12ptNemFlkvrFeketeNemKiskapitlisEltte5pt">
    <w:name w:val="Stílus 12 pt Nem Félkövér Fekete Nem Kiskapitális Előtte:  5 pt..."/>
    <w:basedOn w:val="Norml"/>
    <w:next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color w:val="000000"/>
      <w:sz w:val="24"/>
      <w:szCs w:val="24"/>
      <w:lang w:eastAsia="ar-SA"/>
    </w:rPr>
  </w:style>
  <w:style w:type="paragraph" w:customStyle="1" w:styleId="StlusStlus18ptFeketeNemKiskapitlisEltte5ptUtna5">
    <w:name w:val="Stílus Stílus 18 pt Fekete Nem Kiskapitális Előtte:  5 pt Utána:  5 ..."/>
    <w:basedOn w:val="Norml"/>
    <w:uiPriority w:val="99"/>
    <w:rsid w:val="008D4A80"/>
    <w:pPr>
      <w:keepNext/>
      <w:suppressAutoHyphens/>
      <w:spacing w:before="100" w:after="100" w:line="240" w:lineRule="auto"/>
      <w:jc w:val="both"/>
    </w:pPr>
    <w:rPr>
      <w:rFonts w:cstheme="minorBidi"/>
      <w:b/>
      <w:bCs/>
      <w:color w:val="000000"/>
      <w:sz w:val="28"/>
      <w:szCs w:val="28"/>
      <w:lang w:eastAsia="ar-SA"/>
    </w:rPr>
  </w:style>
  <w:style w:type="paragraph" w:customStyle="1" w:styleId="Stlus24ptFeketeNemKiskapitlisEltte5ptUtna5pt">
    <w:name w:val="Stílus 24 pt Fekete Nem Kiskapitális Előtte:  5 pt Utána:  5 pt"/>
    <w:basedOn w:val="Norml"/>
    <w:uiPriority w:val="99"/>
    <w:rsid w:val="008D4A80"/>
    <w:pPr>
      <w:numPr>
        <w:numId w:val="99"/>
      </w:numPr>
      <w:suppressAutoHyphens/>
      <w:spacing w:before="100" w:after="100" w:line="240" w:lineRule="auto"/>
      <w:jc w:val="both"/>
    </w:pPr>
    <w:rPr>
      <w:rFonts w:cstheme="minorBidi"/>
      <w:b/>
      <w:bCs/>
      <w:color w:val="000000"/>
      <w:kern w:val="1"/>
      <w:sz w:val="28"/>
      <w:szCs w:val="28"/>
      <w:lang w:eastAsia="ar-SA"/>
    </w:rPr>
  </w:style>
  <w:style w:type="paragraph" w:customStyle="1" w:styleId="StlusStlus24ptFeketeNemKiskapitlisEltte5ptUtna5">
    <w:name w:val="Stílus Stílus 24 pt Fekete Nem Kiskapitális Előtte:  5 pt Utána:  5 ..."/>
    <w:basedOn w:val="Stlus24ptFeketeNemKiskapitlisEltte5ptUtna5pt"/>
    <w:uiPriority w:val="99"/>
    <w:rsid w:val="008D4A80"/>
    <w:pPr>
      <w:numPr>
        <w:numId w:val="0"/>
      </w:numPr>
    </w:pPr>
    <w:rPr>
      <w:smallCaps/>
    </w:rPr>
  </w:style>
  <w:style w:type="paragraph" w:customStyle="1" w:styleId="StlusStlus12ptNemFlkvrFeketeNemKiskapitlisEltte5">
    <w:name w:val="Stílus Stílus 12 pt Nem Félkövér Fekete Nem Kiskapitális Előtte:  5 ..."/>
    <w:basedOn w:val="Stlus12ptNemFlkvrFeketeNemKiskapitlisEltte5pt"/>
    <w:uiPriority w:val="99"/>
    <w:rsid w:val="008D4A80"/>
  </w:style>
  <w:style w:type="paragraph" w:customStyle="1" w:styleId="StlusNormlWebAlhzs">
    <w:name w:val="Stílus Normál (Web) + Aláhúzás"/>
    <w:basedOn w:val="NormlWeb"/>
    <w:uiPriority w:val="99"/>
    <w:rsid w:val="008D4A80"/>
    <w:rPr>
      <w:u w:val="single"/>
    </w:rPr>
  </w:style>
  <w:style w:type="paragraph" w:customStyle="1" w:styleId="StlusFlkvrFeketeKiskapitlisJobbrazrtEltte5ptU">
    <w:name w:val="Stílus Félkövér Fekete Kiskapitális Jobbra zárt Előtte:  5 pt U..."/>
    <w:basedOn w:val="Norml"/>
    <w:uiPriority w:val="99"/>
    <w:rsid w:val="008D4A80"/>
    <w:pPr>
      <w:suppressAutoHyphens/>
      <w:spacing w:before="100" w:after="100" w:line="240" w:lineRule="auto"/>
      <w:jc w:val="right"/>
    </w:pPr>
    <w:rPr>
      <w:rFonts w:cstheme="minorBidi"/>
      <w:color w:val="000000"/>
      <w:sz w:val="24"/>
      <w:szCs w:val="24"/>
      <w:lang w:eastAsia="ar-SA"/>
    </w:rPr>
  </w:style>
  <w:style w:type="paragraph" w:customStyle="1" w:styleId="StlusFlkvrFeketeKiskapitlisJobbrazrt">
    <w:name w:val="Stílus Félkövér Fekete Kiskapitális Jobbra zárt"/>
    <w:basedOn w:val="Norml"/>
    <w:uiPriority w:val="99"/>
    <w:rsid w:val="008D4A80"/>
    <w:pPr>
      <w:suppressAutoHyphens/>
      <w:spacing w:after="0" w:line="240" w:lineRule="auto"/>
      <w:jc w:val="right"/>
    </w:pPr>
    <w:rPr>
      <w:rFonts w:cstheme="minorBidi"/>
      <w:color w:val="000000"/>
      <w:sz w:val="24"/>
      <w:szCs w:val="24"/>
      <w:lang w:eastAsia="ar-SA"/>
    </w:rPr>
  </w:style>
  <w:style w:type="paragraph" w:customStyle="1" w:styleId="StlusFlkvrKiskapitlisEltte5ptUtna5pt">
    <w:name w:val="Stílus Félkövér Kiskapitális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Cmsor312ptFlkvr">
    <w:name w:val="Stílus Címsor 3 + 12 pt Félkövér"/>
    <w:basedOn w:val="Cmsor3"/>
    <w:uiPriority w:val="99"/>
    <w:rsid w:val="008D4A80"/>
    <w:pPr>
      <w:numPr>
        <w:numId w:val="0"/>
      </w:numPr>
      <w:spacing w:before="60" w:after="60"/>
      <w:outlineLvl w:val="9"/>
    </w:pPr>
    <w:rPr>
      <w:smallCaps/>
      <w:sz w:val="24"/>
      <w:szCs w:val="24"/>
    </w:rPr>
  </w:style>
  <w:style w:type="paragraph" w:customStyle="1" w:styleId="StlusFlkvrKiskapitlisBal127cm">
    <w:name w:val="Stílus Félkövér Kiskapitális Bal:  127 cm"/>
    <w:basedOn w:val="Norml"/>
    <w:uiPriority w:val="99"/>
    <w:rsid w:val="008D4A80"/>
    <w:pPr>
      <w:suppressAutoHyphens/>
      <w:spacing w:after="0" w:line="240" w:lineRule="auto"/>
      <w:ind w:left="720"/>
      <w:jc w:val="both"/>
    </w:pPr>
    <w:rPr>
      <w:rFonts w:cstheme="minorBidi"/>
      <w:sz w:val="24"/>
      <w:szCs w:val="24"/>
      <w:lang w:eastAsia="ar-SA"/>
    </w:rPr>
  </w:style>
  <w:style w:type="paragraph" w:customStyle="1" w:styleId="StlusEltte5ptUtna5ptSorkzLegalbb2105pt">
    <w:name w:val="Stílus Előtte:  5 pt Utána:  5 pt Sorköz:  Legalább 210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AlbertusExtraBoldCECE22ptFlkvrrnykoltKiskap">
    <w:name w:val="Stílus Albertus Extra Bold CE CE 22 pt Félkövér Árnyékolt Kiskap..."/>
    <w:basedOn w:val="Norml"/>
    <w:uiPriority w:val="99"/>
    <w:rsid w:val="008D4A80"/>
    <w:pPr>
      <w:suppressAutoHyphens/>
      <w:spacing w:after="0" w:line="240" w:lineRule="auto"/>
      <w:jc w:val="center"/>
    </w:pPr>
    <w:rPr>
      <w:rFonts w:cstheme="minorBidi"/>
      <w:b/>
      <w:bCs/>
      <w:smallCaps/>
      <w:spacing w:val="20"/>
      <w:sz w:val="32"/>
      <w:szCs w:val="32"/>
      <w:lang w:eastAsia="ar-SA"/>
    </w:rPr>
  </w:style>
  <w:style w:type="paragraph" w:customStyle="1" w:styleId="StlusFlkvrSorkizrt">
    <w:name w:val="Stílus Félkövér Sorkizár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8ptFlkvrFeketeEltte5ptUtna5pt">
    <w:name w:val="Stílus 18 pt Félkövér Fekete Előtte:  5 pt Utána:  5 pt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b/>
      <w:bCs/>
      <w:color w:val="000000"/>
      <w:sz w:val="28"/>
      <w:szCs w:val="28"/>
      <w:lang w:eastAsia="ar-SA"/>
    </w:rPr>
  </w:style>
  <w:style w:type="paragraph" w:customStyle="1" w:styleId="Stlus18ptFlkvrFeketeEltte5ptUtna5pt1">
    <w:name w:val="Stílus 18 pt Félkövér Fekete Előtte:  5 pt Utána:  5 pt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color w:val="000000"/>
      <w:sz w:val="28"/>
      <w:szCs w:val="28"/>
      <w:lang w:eastAsia="ar-SA"/>
    </w:rPr>
  </w:style>
  <w:style w:type="paragraph" w:customStyle="1" w:styleId="Stlus24ptFlkvrFeketeEltte5ptUtna5pt">
    <w:name w:val="Stílus 24 pt Félkövér Fekete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color w:val="000000"/>
      <w:kern w:val="1"/>
      <w:sz w:val="32"/>
      <w:szCs w:val="32"/>
      <w:lang w:eastAsia="ar-SA"/>
    </w:rPr>
  </w:style>
  <w:style w:type="paragraph" w:customStyle="1" w:styleId="StlusFeketeEltte5ptUtna5pt">
    <w:name w:val="Stílus Fekete Előtte:  5 pt Utána:  5 pt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color w:val="000000"/>
      <w:sz w:val="24"/>
      <w:szCs w:val="24"/>
      <w:lang w:eastAsia="ar-SA"/>
    </w:rPr>
  </w:style>
  <w:style w:type="paragraph" w:customStyle="1" w:styleId="StlusFekete">
    <w:name w:val="Stílus Fekete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color w:val="000000"/>
      <w:sz w:val="24"/>
      <w:szCs w:val="24"/>
      <w:lang w:eastAsia="ar-SA"/>
    </w:rPr>
  </w:style>
  <w:style w:type="paragraph" w:customStyle="1" w:styleId="Stlus135ptEgyedisznRGB64">
    <w:name w:val="Stílus 135 pt Egyedi szín (RGB(64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sz w:val="27"/>
      <w:szCs w:val="27"/>
      <w:lang w:eastAsia="ar-SA"/>
    </w:rPr>
  </w:style>
  <w:style w:type="paragraph" w:customStyle="1" w:styleId="StlusTimesNewRomanCEBal127cmEltte5ptUtna5pt">
    <w:name w:val="Stílus Times New Roman CE Bal:  127 cm Előtte:  5 pt Utána:  5 pt"/>
    <w:basedOn w:val="Norml"/>
    <w:uiPriority w:val="99"/>
    <w:rsid w:val="008D4A80"/>
    <w:pPr>
      <w:suppressAutoHyphens/>
      <w:spacing w:before="100" w:after="10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TimesNewRomanCE">
    <w:name w:val="Stílus Times New Roman CE"/>
    <w:basedOn w:val="Norml"/>
    <w:uiPriority w:val="99"/>
    <w:rsid w:val="008D4A80"/>
    <w:pPr>
      <w:tabs>
        <w:tab w:val="left" w:pos="568"/>
      </w:tabs>
      <w:suppressAutoHyphens/>
      <w:spacing w:after="0" w:line="240" w:lineRule="auto"/>
      <w:ind w:left="284"/>
      <w:jc w:val="both"/>
    </w:pPr>
    <w:rPr>
      <w:rFonts w:cstheme="minorBidi"/>
      <w:sz w:val="24"/>
      <w:szCs w:val="24"/>
      <w:lang w:eastAsia="ar-SA"/>
    </w:rPr>
  </w:style>
  <w:style w:type="paragraph" w:customStyle="1" w:styleId="StlusTimesNewRomanCE18ptFlkvrBal127cmEltte">
    <w:name w:val="Stílus Times New Roman CE 18 pt Félkövér Bal:  127 cm Előtte:  ..."/>
    <w:basedOn w:val="Norml"/>
    <w:uiPriority w:val="99"/>
    <w:rsid w:val="008D4A80"/>
    <w:pPr>
      <w:suppressAutoHyphens/>
      <w:spacing w:before="100" w:after="100" w:line="240" w:lineRule="auto"/>
      <w:jc w:val="center"/>
    </w:pPr>
    <w:rPr>
      <w:rFonts w:cstheme="minorBidi"/>
      <w:b/>
      <w:bCs/>
      <w:sz w:val="32"/>
      <w:szCs w:val="32"/>
      <w:lang w:eastAsia="ar-SA"/>
    </w:rPr>
  </w:style>
  <w:style w:type="paragraph" w:customStyle="1" w:styleId="StlusTimesNewRomanCE18ptFlkvrEltte5ptUtna5">
    <w:name w:val="Stílus Times New Roman CE 18 pt Félkövér Előtte:  5 pt Utána:  5...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24ptFlkvrEltte5ptUtna5pt">
    <w:name w:val="Stílus 24 pt Félkövér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kern w:val="1"/>
      <w:sz w:val="32"/>
      <w:szCs w:val="32"/>
      <w:lang w:eastAsia="ar-SA"/>
    </w:rPr>
  </w:style>
  <w:style w:type="paragraph" w:customStyle="1" w:styleId="Stlus24ptFlkvrEltte5ptUtna5pt1">
    <w:name w:val="Stílus 24 pt Félkövér Előtte:  5 pt Utána:  5 pt1"/>
    <w:basedOn w:val="Norml"/>
    <w:uiPriority w:val="99"/>
    <w:rsid w:val="008D4A80"/>
    <w:pPr>
      <w:suppressAutoHyphens/>
      <w:spacing w:before="100" w:after="100" w:line="240" w:lineRule="auto"/>
      <w:jc w:val="both"/>
    </w:pPr>
    <w:rPr>
      <w:rFonts w:cstheme="minorBidi"/>
      <w:b/>
      <w:bCs/>
      <w:kern w:val="1"/>
      <w:sz w:val="36"/>
      <w:szCs w:val="36"/>
      <w:lang w:eastAsia="ar-SA"/>
    </w:rPr>
  </w:style>
  <w:style w:type="paragraph" w:customStyle="1" w:styleId="Stlus18ptFlkvrEltte5ptUtna5pt">
    <w:name w:val="Stílus 18 pt Félkövér Előtte:  5 pt Utána:  5 pt"/>
    <w:basedOn w:val="Norml"/>
    <w:uiPriority w:val="99"/>
    <w:rsid w:val="008D4A80"/>
    <w:pPr>
      <w:keepNext/>
      <w:suppressAutoHyphens/>
      <w:spacing w:after="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18ptFlkvrEltte5ptUtna5pt1">
    <w:name w:val="Stílus 18 pt Félkövér Előtte:  5 pt Utána:  5 pt1"/>
    <w:basedOn w:val="Norml"/>
    <w:uiPriority w:val="99"/>
    <w:rsid w:val="008D4A80"/>
    <w:pPr>
      <w:keepNext/>
      <w:suppressAutoHyphens/>
      <w:spacing w:after="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18ptFlkvrEltte5ptUtna5pt2">
    <w:name w:val="Stílus 18 pt Félkövér Előtte:  5 pt Utána:  5 pt2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18ptFlkvrEltte5ptUtna5pt3">
    <w:name w:val="Stílus 18 pt Félkövér Előtte:  5 pt Utána:  5 pt3"/>
    <w:basedOn w:val="Norml"/>
    <w:uiPriority w:val="99"/>
    <w:rsid w:val="008D4A80"/>
    <w:pPr>
      <w:suppressAutoHyphens/>
      <w:spacing w:before="100" w:after="10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18ptFlkvrFeketeEltte5ptUtna5pt2">
    <w:name w:val="Stílus 18 pt Félkövér Fekete Előtte:  5 pt Utána:  5 pt2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b/>
      <w:bCs/>
      <w:color w:val="000000"/>
      <w:sz w:val="28"/>
      <w:szCs w:val="28"/>
      <w:lang w:eastAsia="ar-SA"/>
    </w:rPr>
  </w:style>
  <w:style w:type="paragraph" w:customStyle="1" w:styleId="StlusFekete1">
    <w:name w:val="Stílus Fekete1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color w:val="000000"/>
      <w:sz w:val="24"/>
      <w:szCs w:val="24"/>
      <w:lang w:eastAsia="ar-SA"/>
    </w:rPr>
  </w:style>
  <w:style w:type="paragraph" w:customStyle="1" w:styleId="StlusTimesNewRomanCE18ptFlkvrFeketeEltte5ptU">
    <w:name w:val="Stílus Times New Roman CE 18 pt Félkövér Fekete Előtte:  5 pt U..."/>
    <w:basedOn w:val="Norml"/>
    <w:uiPriority w:val="99"/>
    <w:rsid w:val="008D4A80"/>
    <w:pPr>
      <w:suppressAutoHyphens/>
      <w:spacing w:before="100" w:after="100" w:line="240" w:lineRule="auto"/>
      <w:jc w:val="both"/>
    </w:pPr>
    <w:rPr>
      <w:rFonts w:cstheme="minorBidi"/>
      <w:b/>
      <w:bCs/>
      <w:color w:val="000000"/>
      <w:sz w:val="28"/>
      <w:szCs w:val="28"/>
      <w:lang w:eastAsia="ar-SA"/>
    </w:rPr>
  </w:style>
  <w:style w:type="paragraph" w:customStyle="1" w:styleId="StlusTimesNewRomanCE18ptFlkvrEltte5ptUtna51">
    <w:name w:val="Stílus Times New Roman CE 18 pt Félkövér Előtte:  5 pt Utána:  5...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StlusTimesNewRomanCE1">
    <w:name w:val="Stílus Times New Roman CE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StlusTimesNewRomanCEBal127cmEltte5ptUtna">
    <w:name w:val="Stílus Stílus Times New Roman CE Bal:  127 cm Előtte:  5 pt Utána:  ..."/>
    <w:basedOn w:val="StlusTimesNewRomanCEBal127cmEltte5ptUtna5pt"/>
    <w:uiPriority w:val="99"/>
    <w:rsid w:val="008D4A80"/>
    <w:pPr>
      <w:spacing w:before="120" w:after="120"/>
    </w:pPr>
  </w:style>
  <w:style w:type="paragraph" w:customStyle="1" w:styleId="StlusBal127cmEltte5ptUtna5pt">
    <w:name w:val="Stílus Bal:  127 cm Előtte:  5 pt Utána:  5 pt"/>
    <w:basedOn w:val="Norml"/>
    <w:uiPriority w:val="99"/>
    <w:rsid w:val="008D4A80"/>
    <w:pPr>
      <w:suppressAutoHyphens/>
      <w:spacing w:after="0" w:line="240" w:lineRule="auto"/>
      <w:ind w:left="284"/>
      <w:jc w:val="both"/>
    </w:pPr>
    <w:rPr>
      <w:rFonts w:cstheme="minorBidi"/>
      <w:sz w:val="24"/>
      <w:szCs w:val="24"/>
      <w:lang w:eastAsia="ar-SA"/>
    </w:rPr>
  </w:style>
  <w:style w:type="paragraph" w:customStyle="1" w:styleId="Stlus135ptFlkvrBal127cmEltte5ptUtna5pt">
    <w:name w:val="Stílus 135 pt Félkövér Bal:  127 cm Előtte:  5 pt Utána:  5 pt"/>
    <w:basedOn w:val="Norml"/>
    <w:uiPriority w:val="99"/>
    <w:rsid w:val="008D4A80"/>
    <w:pPr>
      <w:suppressAutoHyphens/>
      <w:spacing w:after="0" w:line="240" w:lineRule="auto"/>
      <w:ind w:left="284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tlus135ptFlkvrBal381cmEltte5ptUtna5pt">
    <w:name w:val="Stílus 135 pt Félkövér Bal:  381 cm Előtte:  5 pt Utána:  5 pt"/>
    <w:basedOn w:val="Norml"/>
    <w:uiPriority w:val="99"/>
    <w:rsid w:val="008D4A80"/>
    <w:pPr>
      <w:suppressAutoHyphens/>
      <w:spacing w:before="100" w:after="100" w:line="240" w:lineRule="auto"/>
      <w:ind w:left="284"/>
      <w:jc w:val="both"/>
    </w:pPr>
    <w:rPr>
      <w:rFonts w:cstheme="minorBidi"/>
      <w:b/>
      <w:bCs/>
      <w:sz w:val="27"/>
      <w:szCs w:val="27"/>
      <w:lang w:eastAsia="ar-SA"/>
    </w:rPr>
  </w:style>
  <w:style w:type="paragraph" w:customStyle="1" w:styleId="StlusBal381cmEltte5ptUtna5pt">
    <w:name w:val="Stílus Bal:  381 cm Előtte:  5 pt Utána:  5 pt"/>
    <w:basedOn w:val="Norml"/>
    <w:uiPriority w:val="99"/>
    <w:rsid w:val="008D4A80"/>
    <w:pPr>
      <w:suppressAutoHyphens/>
      <w:spacing w:after="0" w:line="240" w:lineRule="auto"/>
      <w:ind w:left="567"/>
      <w:jc w:val="both"/>
    </w:pPr>
    <w:rPr>
      <w:rFonts w:cstheme="minorBidi"/>
      <w:sz w:val="24"/>
      <w:szCs w:val="24"/>
      <w:lang w:eastAsia="ar-SA"/>
    </w:rPr>
  </w:style>
  <w:style w:type="paragraph" w:customStyle="1" w:styleId="StlusEltte5ptUtna5pt">
    <w:name w:val="Stílus Előtte:  5 pt Utána:  5 pt"/>
    <w:basedOn w:val="Norml"/>
    <w:uiPriority w:val="99"/>
    <w:rsid w:val="008D4A80"/>
    <w:pPr>
      <w:suppressAutoHyphens/>
      <w:spacing w:before="100" w:after="10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Dlt">
    <w:name w:val="Stílus Dől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35ptEltte5ptUtna5pt">
    <w:name w:val="Stílus 135 pt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35pt">
    <w:name w:val="Stílus 13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0ptFlkvrDlt">
    <w:name w:val="Stílus 10 pt Félkövér Dőlt"/>
    <w:basedOn w:val="Norml"/>
    <w:uiPriority w:val="99"/>
    <w:rsid w:val="008D4A80"/>
    <w:pPr>
      <w:suppressAutoHyphens/>
      <w:spacing w:after="0" w:line="240" w:lineRule="auto"/>
      <w:jc w:val="center"/>
    </w:pPr>
    <w:rPr>
      <w:rFonts w:cstheme="minorBidi"/>
      <w:b/>
      <w:bCs/>
      <w:sz w:val="20"/>
      <w:szCs w:val="20"/>
      <w:lang w:eastAsia="ar-SA"/>
    </w:rPr>
  </w:style>
  <w:style w:type="paragraph" w:customStyle="1" w:styleId="StlusStlus10ptFlkvrDltDlt">
    <w:name w:val="Stílus Stílus 10 pt Félkövér Dőlt + Dőlt"/>
    <w:basedOn w:val="Stlus10ptFlkvrDlt"/>
    <w:uiPriority w:val="99"/>
    <w:rsid w:val="008D4A80"/>
    <w:rPr>
      <w:b w:val="0"/>
      <w:bCs w:val="0"/>
    </w:rPr>
  </w:style>
  <w:style w:type="paragraph" w:customStyle="1" w:styleId="StlusStlusStlus10ptFlkvrDltDltFlkvr">
    <w:name w:val="Stílus Stílus Stílus 10 pt Félkövér Dőlt + Dőlt + Félkövér"/>
    <w:basedOn w:val="StlusStlus10ptFlkvrDltDlt"/>
    <w:uiPriority w:val="99"/>
    <w:rsid w:val="008D4A80"/>
  </w:style>
  <w:style w:type="paragraph" w:customStyle="1" w:styleId="Stlus135ptFlkvrEltte5ptUtna5pt">
    <w:name w:val="Stílus 135 pt Félkövér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tlusEltte5ptUtna5pt1">
    <w:name w:val="Stílus Előtte:  5 pt Utána:  5 pt1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35ptFlkvrEltte5ptUtna5pt1">
    <w:name w:val="Stílus 135 pt Félkövér Előtte:  5 pt Utána:  5 pt1"/>
    <w:basedOn w:val="Norml"/>
    <w:uiPriority w:val="99"/>
    <w:rsid w:val="008D4A80"/>
    <w:pPr>
      <w:keepNext/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tlusFlkvrEltte5ptUtna5pt">
    <w:name w:val="Stílus Félkövér Előtte:  5 pt Utána:  5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tlus10ptFlkvrDlt1">
    <w:name w:val="Stílus 10 pt Félkövér Dőlt1"/>
    <w:basedOn w:val="Norml"/>
    <w:uiPriority w:val="99"/>
    <w:rsid w:val="008D4A80"/>
    <w:pPr>
      <w:suppressAutoHyphens/>
      <w:spacing w:before="60" w:after="60" w:line="240" w:lineRule="auto"/>
      <w:jc w:val="center"/>
    </w:pPr>
    <w:rPr>
      <w:rFonts w:cstheme="minorBidi"/>
      <w:b/>
      <w:bCs/>
      <w:i/>
      <w:iCs/>
      <w:sz w:val="20"/>
      <w:szCs w:val="20"/>
      <w:lang w:eastAsia="ar-SA"/>
    </w:rPr>
  </w:style>
  <w:style w:type="paragraph" w:customStyle="1" w:styleId="StlusEltte5ptUtna5pt2">
    <w:name w:val="Stílus Előtte:  5 pt Utána:  5 pt2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135ptFlkvrEltte5ptUtna5pt2">
    <w:name w:val="Stílus 135 pt Félkövér Előtte:  5 pt Utána:  5 pt2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Stlus10ptFlkvrDlt2">
    <w:name w:val="Stílus 10 pt Félkövér Dőlt2"/>
    <w:basedOn w:val="Norml"/>
    <w:uiPriority w:val="99"/>
    <w:rsid w:val="008D4A80"/>
    <w:pPr>
      <w:suppressAutoHyphens/>
      <w:spacing w:before="60" w:after="60" w:line="240" w:lineRule="auto"/>
      <w:jc w:val="center"/>
    </w:pPr>
    <w:rPr>
      <w:rFonts w:cstheme="minorBidi"/>
      <w:sz w:val="20"/>
      <w:szCs w:val="20"/>
      <w:lang w:eastAsia="ar-SA"/>
    </w:rPr>
  </w:style>
  <w:style w:type="paragraph" w:customStyle="1" w:styleId="StlusStlus10ptFlkvrDlt2FlkvrDlt">
    <w:name w:val="Stílus Stílus 10 pt Félkövér Dőlt2 + Félkövér Dőlt"/>
    <w:basedOn w:val="Stlus10ptFlkvrDlt2"/>
    <w:uiPriority w:val="99"/>
    <w:rsid w:val="008D4A80"/>
    <w:rPr>
      <w:sz w:val="22"/>
      <w:szCs w:val="22"/>
    </w:rPr>
  </w:style>
  <w:style w:type="paragraph" w:customStyle="1" w:styleId="StlusBal127cmEltte5ptUtna5pt1">
    <w:name w:val="Stílus Bal:  127 cm Előtte:  5 pt Utána:  5 pt1"/>
    <w:basedOn w:val="Norml"/>
    <w:uiPriority w:val="99"/>
    <w:rsid w:val="008D4A80"/>
    <w:pPr>
      <w:suppressAutoHyphens/>
      <w:spacing w:after="0" w:line="240" w:lineRule="auto"/>
      <w:ind w:left="284"/>
      <w:jc w:val="both"/>
    </w:pPr>
    <w:rPr>
      <w:rFonts w:cstheme="minorBidi"/>
      <w:sz w:val="24"/>
      <w:szCs w:val="24"/>
      <w:lang w:eastAsia="ar-SA"/>
    </w:rPr>
  </w:style>
  <w:style w:type="paragraph" w:customStyle="1" w:styleId="Stlus12ptFlkvrDltSorkizrtUtna6pt">
    <w:name w:val="Stílus 12 pt Félkövér Dőlt Sorkizárt Utána:  6 pt"/>
    <w:basedOn w:val="Norml"/>
    <w:uiPriority w:val="99"/>
    <w:rsid w:val="008D4A80"/>
    <w:pPr>
      <w:suppressAutoHyphens/>
      <w:spacing w:after="120" w:line="240" w:lineRule="auto"/>
      <w:jc w:val="both"/>
    </w:pPr>
    <w:rPr>
      <w:rFonts w:cstheme="minorBidi"/>
      <w:b/>
      <w:bCs/>
      <w:i/>
      <w:iCs/>
      <w:sz w:val="24"/>
      <w:szCs w:val="24"/>
      <w:lang w:eastAsia="ar-SA"/>
    </w:rPr>
  </w:style>
  <w:style w:type="paragraph" w:customStyle="1" w:styleId="StlusSorkizrtElssor036cmEltte0ptUtna0pt">
    <w:name w:val="Stílus Sorkizárt Első sor:  036 cm Előtte:  0 pt Utána:  0 p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SorkizrtElssor036cmEltte12ptUtna0pt">
    <w:name w:val="Stílus Sorkizárt Első sor:  036 cm Előtte:  12 pt Utána:  0 pt"/>
    <w:basedOn w:val="Norml"/>
    <w:uiPriority w:val="99"/>
    <w:rsid w:val="008D4A80"/>
    <w:pPr>
      <w:suppressAutoHyphens/>
      <w:spacing w:before="240" w:after="12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SorkizrtElssor036cmEltte6ptUtna0pt">
    <w:name w:val="Stílus Sorkizárt Első sor:  036 cm Előtte:  6 pt Utána:  0 pt"/>
    <w:basedOn w:val="Norml"/>
    <w:uiPriority w:val="99"/>
    <w:rsid w:val="008D4A80"/>
    <w:pPr>
      <w:suppressAutoHyphens/>
      <w:spacing w:before="120" w:after="12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Dlt1">
    <w:name w:val="Stílus Dőlt1"/>
    <w:basedOn w:val="Norml"/>
    <w:uiPriority w:val="99"/>
    <w:rsid w:val="008D4A80"/>
    <w:pPr>
      <w:suppressAutoHyphens/>
      <w:autoSpaceDE w:val="0"/>
      <w:spacing w:before="120" w:after="120" w:line="240" w:lineRule="auto"/>
      <w:jc w:val="center"/>
    </w:pPr>
    <w:rPr>
      <w:rFonts w:cstheme="minorBidi"/>
      <w:i/>
      <w:iCs/>
      <w:sz w:val="24"/>
      <w:szCs w:val="24"/>
      <w:lang w:eastAsia="ar-SA"/>
    </w:rPr>
  </w:style>
  <w:style w:type="paragraph" w:customStyle="1" w:styleId="StlusSorkizrtElssor036cm">
    <w:name w:val="Stílus Sorkizárt Első sor:  036 cm"/>
    <w:basedOn w:val="Norml"/>
    <w:uiPriority w:val="99"/>
    <w:rsid w:val="008D4A80"/>
    <w:pPr>
      <w:keepNext/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H4">
    <w:name w:val="H4"/>
    <w:basedOn w:val="Norml"/>
    <w:next w:val="Norml"/>
    <w:uiPriority w:val="99"/>
    <w:rsid w:val="008D4A80"/>
    <w:pPr>
      <w:suppressAutoHyphens/>
      <w:overflowPunct w:val="0"/>
      <w:autoSpaceDE w:val="0"/>
      <w:spacing w:before="100" w:after="60" w:line="240" w:lineRule="auto"/>
      <w:textAlignment w:val="baseline"/>
    </w:pPr>
    <w:rPr>
      <w:rFonts w:cstheme="minorBidi"/>
      <w:b/>
      <w:bCs/>
      <w:sz w:val="24"/>
      <w:szCs w:val="24"/>
      <w:lang w:eastAsia="ar-SA"/>
    </w:rPr>
  </w:style>
  <w:style w:type="paragraph" w:customStyle="1" w:styleId="StlusEltte5pt">
    <w:name w:val="Stílus Előtte:  5 pt"/>
    <w:basedOn w:val="Norml"/>
    <w:uiPriority w:val="99"/>
    <w:rsid w:val="008D4A80"/>
    <w:pPr>
      <w:suppressAutoHyphens/>
      <w:spacing w:before="60" w:after="6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rmai">
    <w:name w:val="római"/>
    <w:basedOn w:val="Cmsor2"/>
    <w:next w:val="Cmsor2"/>
    <w:uiPriority w:val="99"/>
    <w:rsid w:val="008D4A80"/>
    <w:pPr>
      <w:keepLines w:val="0"/>
      <w:widowControl w:val="0"/>
      <w:numPr>
        <w:numId w:val="103"/>
      </w:numPr>
      <w:tabs>
        <w:tab w:val="left" w:pos="284"/>
      </w:tabs>
      <w:suppressAutoHyphens/>
      <w:spacing w:before="120" w:after="120" w:line="240" w:lineRule="auto"/>
      <w:jc w:val="center"/>
    </w:pPr>
    <w:rPr>
      <w:rFonts w:ascii="Calibri" w:eastAsiaTheme="minorEastAsia" w:hAnsi="Calibri" w:cstheme="minorBidi"/>
      <w:color w:val="auto"/>
      <w:sz w:val="24"/>
      <w:szCs w:val="24"/>
      <w:lang w:eastAsia="ar-SA"/>
    </w:rPr>
  </w:style>
  <w:style w:type="paragraph" w:customStyle="1" w:styleId="Stluslista1Bal0cmElssor0cm">
    <w:name w:val="Stílus lista1 + Bal:  0 cm Első sor:  0 cm"/>
    <w:basedOn w:val="lista1"/>
    <w:uiPriority w:val="99"/>
    <w:rsid w:val="008D4A80"/>
  </w:style>
  <w:style w:type="paragraph" w:customStyle="1" w:styleId="F2">
    <w:name w:val="F2"/>
    <w:basedOn w:val="Norml"/>
    <w:uiPriority w:val="99"/>
    <w:rsid w:val="008D4A80"/>
    <w:pPr>
      <w:widowControl w:val="0"/>
      <w:numPr>
        <w:numId w:val="102"/>
      </w:numPr>
      <w:suppressAutoHyphens/>
      <w:overflowPunct w:val="0"/>
      <w:autoSpaceDE w:val="0"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tlusCmsor2Eltte6pt">
    <w:name w:val="Stílus Címsor 2 + Előtte:  6 pt"/>
    <w:basedOn w:val="Cmsor2"/>
    <w:uiPriority w:val="99"/>
    <w:rsid w:val="008D4A80"/>
    <w:pPr>
      <w:keepLines w:val="0"/>
      <w:suppressAutoHyphens/>
      <w:spacing w:before="120" w:after="120" w:line="240" w:lineRule="auto"/>
      <w:jc w:val="center"/>
    </w:pPr>
    <w:rPr>
      <w:rFonts w:ascii="Calibri" w:eastAsiaTheme="minorEastAsia" w:hAnsi="Calibri" w:cstheme="minorBidi"/>
      <w:color w:val="auto"/>
      <w:sz w:val="24"/>
      <w:szCs w:val="24"/>
      <w:lang w:eastAsia="ar-SA"/>
    </w:rPr>
  </w:style>
  <w:style w:type="paragraph" w:customStyle="1" w:styleId="StlusCmsor2Eltte6pt1">
    <w:name w:val="Stílus Címsor 2 + Előtte:  6 pt1"/>
    <w:basedOn w:val="Cmsor2"/>
    <w:uiPriority w:val="99"/>
    <w:rsid w:val="008D4A80"/>
    <w:pPr>
      <w:keepLines w:val="0"/>
      <w:suppressAutoHyphens/>
      <w:spacing w:before="120" w:after="120" w:line="240" w:lineRule="auto"/>
      <w:jc w:val="center"/>
    </w:pPr>
    <w:rPr>
      <w:rFonts w:ascii="Calibri" w:eastAsiaTheme="minorEastAsia" w:hAnsi="Calibri" w:cstheme="minorBidi"/>
      <w:color w:val="auto"/>
      <w:sz w:val="24"/>
      <w:szCs w:val="24"/>
      <w:lang w:eastAsia="ar-SA"/>
    </w:rPr>
  </w:style>
  <w:style w:type="paragraph" w:customStyle="1" w:styleId="Stlus11ptSorkizrtBal19cmEltte6ptUtna6pt">
    <w:name w:val="Stílus 11 pt Sorkizárt Bal:  19 cm Előtte:  6 pt Utána:  6 pt"/>
    <w:basedOn w:val="Norml"/>
    <w:uiPriority w:val="99"/>
    <w:rsid w:val="008D4A80"/>
    <w:pPr>
      <w:suppressAutoHyphens/>
      <w:spacing w:before="120" w:after="120" w:line="240" w:lineRule="auto"/>
      <w:ind w:left="567"/>
      <w:jc w:val="both"/>
    </w:pPr>
    <w:rPr>
      <w:rFonts w:cstheme="minorBidi"/>
      <w:lang w:eastAsia="ar-SA"/>
    </w:rPr>
  </w:style>
  <w:style w:type="paragraph" w:customStyle="1" w:styleId="Stlus11ptFlkvrSorkizrtBal063cmEltte6ptUt">
    <w:name w:val="Stílus 11 pt Félkövér Sorkizárt Bal:  063 cm Előtte:  6 pt Utá..."/>
    <w:basedOn w:val="Norml"/>
    <w:uiPriority w:val="99"/>
    <w:rsid w:val="008D4A80"/>
    <w:pPr>
      <w:suppressAutoHyphens/>
      <w:spacing w:before="120" w:after="120" w:line="240" w:lineRule="auto"/>
      <w:jc w:val="both"/>
    </w:pPr>
    <w:rPr>
      <w:rFonts w:cstheme="minorBidi"/>
      <w:b/>
      <w:bCs/>
      <w:lang w:eastAsia="ar-SA"/>
    </w:rPr>
  </w:style>
  <w:style w:type="paragraph" w:customStyle="1" w:styleId="Char1CharCharCharCharCharCharCharCharCharCharCharChar">
    <w:name w:val="Char1 Char Char Char Char Char Char Char Char Char Char Char Char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Char1CharCharCharCharCharCharCharCharCharCharCharChar1">
    <w:name w:val="Char1 Char Char Char Char Char Char Char Char Char Char Char Char1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Char">
    <w:name w:val="Char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CharCharCharChar">
    <w:name w:val="Char Char Char Char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tlus">
    <w:name w:val="Stílus"/>
    <w:uiPriority w:val="99"/>
    <w:rsid w:val="008D4A80"/>
    <w:pPr>
      <w:widowControl w:val="0"/>
      <w:suppressAutoHyphens/>
      <w:autoSpaceDE w:val="0"/>
      <w:spacing w:after="0" w:line="240" w:lineRule="auto"/>
    </w:pPr>
    <w:rPr>
      <w:rFonts w:ascii="Calibri" w:eastAsiaTheme="minorEastAsia" w:hAnsi="Calibri"/>
      <w:sz w:val="24"/>
      <w:szCs w:val="24"/>
      <w:lang w:eastAsia="ar-SA"/>
    </w:rPr>
  </w:style>
  <w:style w:type="paragraph" w:customStyle="1" w:styleId="CharCharCharChar1">
    <w:name w:val="Char Char Char Char1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tlusSorkizrtBal032cm">
    <w:name w:val="Stílus Sorkizárt Bal:  032 cm"/>
    <w:basedOn w:val="Norml"/>
    <w:uiPriority w:val="99"/>
    <w:rsid w:val="008D4A80"/>
    <w:pPr>
      <w:suppressAutoHyphens/>
      <w:overflowPunct w:val="0"/>
      <w:autoSpaceDE w:val="0"/>
      <w:spacing w:before="240" w:after="240" w:line="240" w:lineRule="auto"/>
      <w:jc w:val="both"/>
      <w:textAlignment w:val="baseline"/>
    </w:pPr>
    <w:rPr>
      <w:rFonts w:cstheme="minorBidi"/>
      <w:sz w:val="24"/>
      <w:szCs w:val="24"/>
      <w:lang w:eastAsia="ar-SA"/>
    </w:rPr>
  </w:style>
  <w:style w:type="paragraph" w:customStyle="1" w:styleId="Listaszerbekezds2">
    <w:name w:val="Listaszerű bekezdés2"/>
    <w:basedOn w:val="Norml"/>
    <w:uiPriority w:val="99"/>
    <w:rsid w:val="008D4A80"/>
    <w:pPr>
      <w:suppressAutoHyphens/>
      <w:spacing w:after="0" w:line="240" w:lineRule="auto"/>
      <w:ind w:left="720"/>
    </w:pPr>
    <w:rPr>
      <w:rFonts w:cstheme="minorBidi"/>
      <w:sz w:val="20"/>
      <w:szCs w:val="20"/>
      <w:lang w:eastAsia="ar-SA"/>
    </w:rPr>
  </w:style>
  <w:style w:type="paragraph" w:customStyle="1" w:styleId="StlusFlkvrDltSorkizrt">
    <w:name w:val="Stílus Félkövér Dőlt Sorkizárt"/>
    <w:basedOn w:val="Norml"/>
    <w:uiPriority w:val="99"/>
    <w:rsid w:val="008D4A80"/>
    <w:pPr>
      <w:suppressAutoHyphens/>
      <w:overflowPunct w:val="0"/>
      <w:autoSpaceDE w:val="0"/>
      <w:spacing w:before="120" w:after="120" w:line="240" w:lineRule="auto"/>
      <w:jc w:val="both"/>
      <w:textAlignment w:val="baseline"/>
    </w:pPr>
    <w:rPr>
      <w:rFonts w:cstheme="minorBidi"/>
      <w:b/>
      <w:bCs/>
      <w:i/>
      <w:iCs/>
      <w:sz w:val="24"/>
      <w:szCs w:val="24"/>
      <w:lang w:eastAsia="ar-SA"/>
    </w:rPr>
  </w:style>
  <w:style w:type="paragraph" w:customStyle="1" w:styleId="Elformzottszveg">
    <w:name w:val="Előformázott szöveg"/>
    <w:basedOn w:val="Norml"/>
    <w:uiPriority w:val="99"/>
    <w:rsid w:val="008D4A80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ekezdChar">
    <w:name w:val="Bekezd Char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styleId="HTML-kntformzott">
    <w:name w:val="HTML Preformatted"/>
    <w:basedOn w:val="Norml"/>
    <w:link w:val="HTML-kntformzottChar"/>
    <w:uiPriority w:val="99"/>
    <w:rsid w:val="008D4A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18"/>
      <w:szCs w:val="18"/>
      <w:lang w:eastAsia="ar-SA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8D4A80"/>
    <w:rPr>
      <w:rFonts w:ascii="Courier New" w:eastAsiaTheme="minorEastAsia" w:hAnsi="Courier New" w:cs="Courier New"/>
      <w:sz w:val="18"/>
      <w:szCs w:val="18"/>
      <w:lang w:eastAsia="ar-SA"/>
    </w:rPr>
  </w:style>
  <w:style w:type="paragraph" w:customStyle="1" w:styleId="Char1">
    <w:name w:val="Char1"/>
    <w:basedOn w:val="Norml"/>
    <w:next w:val="Norml"/>
    <w:uiPriority w:val="99"/>
    <w:rsid w:val="008D4A80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zveg">
    <w:name w:val="szöveg"/>
    <w:basedOn w:val="Norml"/>
    <w:uiPriority w:val="99"/>
    <w:rsid w:val="008D4A80"/>
    <w:pPr>
      <w:suppressAutoHyphens/>
      <w:spacing w:after="0" w:line="240" w:lineRule="auto"/>
      <w:jc w:val="both"/>
    </w:pPr>
    <w:rPr>
      <w:rFonts w:ascii="Hun Swiss" w:hAnsi="Hun Swiss" w:cs="Hun Swiss"/>
      <w:sz w:val="24"/>
      <w:szCs w:val="24"/>
      <w:lang w:val="en-GB" w:eastAsia="ar-SA"/>
    </w:rPr>
  </w:style>
  <w:style w:type="paragraph" w:customStyle="1" w:styleId="lofej">
    <w:name w:val="Élofej"/>
    <w:basedOn w:val="Norml"/>
    <w:uiPriority w:val="99"/>
    <w:rsid w:val="008D4A80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customStyle="1" w:styleId="Szvegblokk1">
    <w:name w:val="Szövegblokk1"/>
    <w:basedOn w:val="Norml"/>
    <w:uiPriority w:val="99"/>
    <w:rsid w:val="008D4A80"/>
    <w:pPr>
      <w:widowControl w:val="0"/>
      <w:suppressAutoHyphens/>
      <w:spacing w:after="0" w:line="240" w:lineRule="auto"/>
      <w:ind w:left="1701" w:right="1134"/>
      <w:jc w:val="both"/>
    </w:pPr>
    <w:rPr>
      <w:rFonts w:ascii="Arial Narrow" w:hAnsi="Arial Narrow" w:cs="Arial Narrow"/>
      <w:sz w:val="28"/>
      <w:szCs w:val="28"/>
      <w:lang w:eastAsia="ar-SA"/>
    </w:rPr>
  </w:style>
  <w:style w:type="paragraph" w:customStyle="1" w:styleId="Szvegblokk2">
    <w:name w:val="Szövegblokk2"/>
    <w:basedOn w:val="Norml"/>
    <w:uiPriority w:val="99"/>
    <w:rsid w:val="008D4A80"/>
    <w:pPr>
      <w:widowControl w:val="0"/>
      <w:suppressAutoHyphens/>
      <w:spacing w:after="0" w:line="240" w:lineRule="auto"/>
      <w:ind w:left="1701" w:right="1134"/>
      <w:jc w:val="both"/>
    </w:pPr>
    <w:rPr>
      <w:rFonts w:cstheme="minorBidi"/>
      <w:sz w:val="28"/>
      <w:szCs w:val="28"/>
      <w:lang w:eastAsia="ar-SA"/>
    </w:rPr>
  </w:style>
  <w:style w:type="paragraph" w:customStyle="1" w:styleId="Kpalrs1">
    <w:name w:val="Képaláírás1"/>
    <w:basedOn w:val="Norml"/>
    <w:next w:val="Norml"/>
    <w:uiPriority w:val="99"/>
    <w:rsid w:val="008D4A80"/>
    <w:pPr>
      <w:widowControl w:val="0"/>
      <w:suppressAutoHyphens/>
      <w:spacing w:after="0" w:line="240" w:lineRule="auto"/>
      <w:jc w:val="center"/>
    </w:pPr>
    <w:rPr>
      <w:rFonts w:ascii="Arial Narrow" w:hAnsi="Arial Narrow" w:cs="Arial Narrow"/>
      <w:b/>
      <w:bCs/>
      <w:sz w:val="24"/>
      <w:szCs w:val="24"/>
      <w:lang w:eastAsia="ar-SA"/>
    </w:rPr>
  </w:style>
  <w:style w:type="paragraph" w:customStyle="1" w:styleId="Listafolytatsa31">
    <w:name w:val="Lista folytatása 31"/>
    <w:basedOn w:val="Norml"/>
    <w:uiPriority w:val="99"/>
    <w:rsid w:val="008D4A80"/>
    <w:pPr>
      <w:suppressAutoHyphens/>
      <w:spacing w:after="120" w:line="240" w:lineRule="auto"/>
      <w:ind w:left="849"/>
      <w:jc w:val="both"/>
    </w:pPr>
    <w:rPr>
      <w:rFonts w:cstheme="minorBidi"/>
      <w:sz w:val="20"/>
      <w:szCs w:val="20"/>
      <w:lang w:eastAsia="ar-SA"/>
    </w:rPr>
  </w:style>
  <w:style w:type="paragraph" w:customStyle="1" w:styleId="Lista41">
    <w:name w:val="Lista 41"/>
    <w:basedOn w:val="Norml"/>
    <w:uiPriority w:val="99"/>
    <w:rsid w:val="008D4A80"/>
    <w:pPr>
      <w:suppressAutoHyphens/>
      <w:spacing w:after="0" w:line="240" w:lineRule="auto"/>
      <w:ind w:left="1132" w:hanging="283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customStyle="1" w:styleId="Char9">
    <w:name w:val="Char9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tlusKzprezrt">
    <w:name w:val="Stílus Középre zárt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Char2">
    <w:name w:val="Char2"/>
    <w:basedOn w:val="Norml"/>
    <w:uiPriority w:val="99"/>
    <w:rsid w:val="008D4A8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zvegtrzsbehzssal31">
    <w:name w:val="Szövegtörzs behúzással 31"/>
    <w:basedOn w:val="Norml"/>
    <w:uiPriority w:val="99"/>
    <w:rsid w:val="008D4A80"/>
    <w:pPr>
      <w:suppressAutoHyphens/>
      <w:overflowPunct w:val="0"/>
      <w:autoSpaceDE w:val="0"/>
      <w:spacing w:after="0" w:line="240" w:lineRule="auto"/>
      <w:ind w:left="426"/>
      <w:jc w:val="both"/>
      <w:textAlignment w:val="baseline"/>
    </w:pPr>
    <w:rPr>
      <w:rFonts w:cstheme="minorBidi"/>
      <w:sz w:val="28"/>
      <w:szCs w:val="28"/>
      <w:lang w:eastAsia="ar-SA"/>
    </w:rPr>
  </w:style>
  <w:style w:type="paragraph" w:customStyle="1" w:styleId="Szvegtrzsbehzssal21">
    <w:name w:val="Szövegtörzs behúzással 21"/>
    <w:basedOn w:val="Norml"/>
    <w:uiPriority w:val="99"/>
    <w:rsid w:val="008D4A80"/>
    <w:pPr>
      <w:suppressAutoHyphens/>
      <w:overflowPunct w:val="0"/>
      <w:autoSpaceDE w:val="0"/>
      <w:spacing w:after="0" w:line="240" w:lineRule="auto"/>
      <w:ind w:left="540" w:hanging="540"/>
      <w:jc w:val="both"/>
      <w:textAlignment w:val="baseline"/>
    </w:pPr>
    <w:rPr>
      <w:rFonts w:cstheme="minorBidi"/>
      <w:sz w:val="28"/>
      <w:szCs w:val="28"/>
      <w:lang w:eastAsia="ar-SA"/>
    </w:rPr>
  </w:style>
  <w:style w:type="paragraph" w:customStyle="1" w:styleId="StlusSzvegtrzsEltte6ptUtna6pt">
    <w:name w:val="Stílus Szövegtörzs + Előtte:  6 pt Utána:  6 pt"/>
    <w:basedOn w:val="Szvegtrzs"/>
    <w:uiPriority w:val="99"/>
    <w:rsid w:val="008D4A80"/>
    <w:pPr>
      <w:widowControl w:val="0"/>
      <w:spacing w:before="120"/>
    </w:pPr>
    <w:rPr>
      <w:b/>
      <w:bCs/>
      <w:i/>
      <w:iCs/>
      <w:sz w:val="26"/>
      <w:szCs w:val="26"/>
    </w:rPr>
  </w:style>
  <w:style w:type="paragraph" w:customStyle="1" w:styleId="StlusSorkizrtBal13cmFgg13cmJobb141cm">
    <w:name w:val="Stílus Sorkizárt Bal:  13 cm Függő:  13 cm Jobb:  141 cm"/>
    <w:basedOn w:val="Norml"/>
    <w:uiPriority w:val="99"/>
    <w:rsid w:val="008D4A80"/>
    <w:pPr>
      <w:suppressAutoHyphens/>
      <w:spacing w:after="0" w:line="240" w:lineRule="auto"/>
      <w:ind w:left="1474" w:right="799" w:hanging="737"/>
      <w:jc w:val="both"/>
    </w:pPr>
    <w:rPr>
      <w:rFonts w:cstheme="minorBidi"/>
      <w:sz w:val="24"/>
      <w:szCs w:val="24"/>
      <w:lang w:eastAsia="ar-SA"/>
    </w:rPr>
  </w:style>
  <w:style w:type="paragraph" w:customStyle="1" w:styleId="Stlus12pt">
    <w:name w:val="Stílus 12 pt"/>
    <w:basedOn w:val="Norml"/>
    <w:uiPriority w:val="99"/>
    <w:rsid w:val="008D4A80"/>
    <w:pPr>
      <w:suppressAutoHyphens/>
      <w:spacing w:before="120" w:after="12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Szvegtrzsbehzssal311">
    <w:name w:val="Szövegtörzs behúzással 311"/>
    <w:basedOn w:val="Norml"/>
    <w:uiPriority w:val="99"/>
    <w:rsid w:val="008D4A80"/>
    <w:pPr>
      <w:suppressAutoHyphens/>
      <w:overflowPunct w:val="0"/>
      <w:autoSpaceDE w:val="0"/>
      <w:spacing w:after="0" w:line="240" w:lineRule="auto"/>
      <w:ind w:left="426"/>
      <w:jc w:val="both"/>
      <w:textAlignment w:val="baseline"/>
    </w:pPr>
    <w:rPr>
      <w:rFonts w:cstheme="minorBidi"/>
      <w:sz w:val="28"/>
      <w:szCs w:val="28"/>
      <w:lang w:eastAsia="ar-SA"/>
    </w:rPr>
  </w:style>
  <w:style w:type="paragraph" w:customStyle="1" w:styleId="Szvegtrzsbehzssal211">
    <w:name w:val="Szövegtörzs behúzással 211"/>
    <w:basedOn w:val="Norml"/>
    <w:uiPriority w:val="99"/>
    <w:rsid w:val="008D4A80"/>
    <w:pPr>
      <w:suppressAutoHyphens/>
      <w:overflowPunct w:val="0"/>
      <w:autoSpaceDE w:val="0"/>
      <w:spacing w:after="0" w:line="240" w:lineRule="auto"/>
      <w:ind w:left="540" w:hanging="540"/>
      <w:jc w:val="both"/>
      <w:textAlignment w:val="baseline"/>
    </w:pPr>
    <w:rPr>
      <w:rFonts w:cstheme="minorBidi"/>
      <w:sz w:val="28"/>
      <w:szCs w:val="28"/>
      <w:lang w:eastAsia="ar-SA"/>
    </w:rPr>
  </w:style>
  <w:style w:type="paragraph" w:customStyle="1" w:styleId="Szvegtrzs211">
    <w:name w:val="Szövegtörzs 211"/>
    <w:basedOn w:val="Norml"/>
    <w:uiPriority w:val="99"/>
    <w:rsid w:val="008D4A80"/>
    <w:pPr>
      <w:suppressAutoHyphens/>
      <w:spacing w:after="0" w:line="240" w:lineRule="auto"/>
      <w:ind w:left="1134" w:hanging="709"/>
      <w:jc w:val="both"/>
    </w:pPr>
    <w:rPr>
      <w:rFonts w:cstheme="minorBidi"/>
      <w:sz w:val="24"/>
      <w:szCs w:val="24"/>
      <w:lang w:eastAsia="ar-SA"/>
    </w:rPr>
  </w:style>
  <w:style w:type="paragraph" w:customStyle="1" w:styleId="Szvegtrzs311">
    <w:name w:val="Szövegtörzs 311"/>
    <w:basedOn w:val="Norml"/>
    <w:uiPriority w:val="99"/>
    <w:rsid w:val="008D4A80"/>
    <w:pPr>
      <w:widowControl w:val="0"/>
      <w:suppressAutoHyphens/>
      <w:spacing w:after="0" w:line="240" w:lineRule="auto"/>
      <w:jc w:val="both"/>
    </w:pPr>
    <w:rPr>
      <w:rFonts w:cstheme="minorBidi"/>
      <w:b/>
      <w:bCs/>
      <w:sz w:val="24"/>
      <w:szCs w:val="24"/>
      <w:lang w:eastAsia="ar-SA"/>
    </w:rPr>
  </w:style>
  <w:style w:type="paragraph" w:customStyle="1" w:styleId="CharChar11">
    <w:name w:val="Char Char11"/>
    <w:basedOn w:val="Norml"/>
    <w:uiPriority w:val="99"/>
    <w:rsid w:val="008D4A80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Megjegyzsfej1">
    <w:name w:val="Megjegyzésfej1"/>
    <w:basedOn w:val="Norml"/>
    <w:next w:val="Norml"/>
    <w:uiPriority w:val="99"/>
    <w:rsid w:val="008D4A80"/>
    <w:pPr>
      <w:suppressAutoHyphens/>
      <w:spacing w:after="0" w:line="240" w:lineRule="auto"/>
    </w:pPr>
    <w:rPr>
      <w:rFonts w:cstheme="minorBidi"/>
      <w:sz w:val="26"/>
      <w:szCs w:val="26"/>
      <w:lang w:eastAsia="ar-SA"/>
    </w:rPr>
  </w:style>
  <w:style w:type="paragraph" w:customStyle="1" w:styleId="Kerettartalom">
    <w:name w:val="Kerettartalom"/>
    <w:basedOn w:val="Szvegtrzs"/>
    <w:uiPriority w:val="99"/>
    <w:rsid w:val="008D4A80"/>
  </w:style>
  <w:style w:type="paragraph" w:styleId="Listafolytatsa">
    <w:name w:val="List Continue"/>
    <w:aliases w:val="Folytatás"/>
    <w:basedOn w:val="Lista"/>
    <w:uiPriority w:val="99"/>
    <w:rsid w:val="008D4A80"/>
    <w:pPr>
      <w:suppressAutoHyphens w:val="0"/>
      <w:spacing w:after="160" w:line="240" w:lineRule="auto"/>
      <w:ind w:left="360"/>
      <w:jc w:val="both"/>
    </w:pPr>
    <w:rPr>
      <w:rFonts w:ascii="Book Antiqua" w:eastAsiaTheme="minorEastAsia" w:hAnsi="Book Antiqua" w:cs="Book Antiqua"/>
      <w:spacing w:val="-5"/>
      <w:lang w:eastAsia="hu-HU"/>
    </w:rPr>
  </w:style>
  <w:style w:type="paragraph" w:styleId="Listafolytatsa2">
    <w:name w:val="List Continue 2"/>
    <w:aliases w:val="Folytatás 2"/>
    <w:basedOn w:val="Listafolytatsa"/>
    <w:uiPriority w:val="99"/>
    <w:rsid w:val="008D4A80"/>
    <w:pPr>
      <w:ind w:left="1080"/>
    </w:pPr>
  </w:style>
  <w:style w:type="paragraph" w:customStyle="1" w:styleId="Jegyzk">
    <w:name w:val="Jegyzék"/>
    <w:basedOn w:val="Norml"/>
    <w:uiPriority w:val="99"/>
    <w:rsid w:val="008D4A80"/>
    <w:pPr>
      <w:suppressLineNumbers/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WW-Szvegtrzs3">
    <w:name w:val="WW-Szövegtörzs 3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b/>
      <w:bCs/>
      <w:sz w:val="28"/>
      <w:szCs w:val="28"/>
      <w:lang w:eastAsia="ar-SA"/>
    </w:rPr>
  </w:style>
  <w:style w:type="paragraph" w:customStyle="1" w:styleId="WW-Szvegtrzs21">
    <w:name w:val="WW-Szövegtörzs 2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6"/>
      <w:szCs w:val="26"/>
      <w:lang w:eastAsia="ar-SA"/>
    </w:rPr>
  </w:style>
  <w:style w:type="paragraph" w:customStyle="1" w:styleId="WW-Szvegtrzs31">
    <w:name w:val="WW-Szövegtörzs 31"/>
    <w:basedOn w:val="Norml"/>
    <w:uiPriority w:val="99"/>
    <w:rsid w:val="008D4A80"/>
    <w:pPr>
      <w:suppressAutoHyphens/>
      <w:spacing w:after="0" w:line="240" w:lineRule="auto"/>
      <w:jc w:val="both"/>
    </w:pPr>
    <w:rPr>
      <w:rFonts w:cstheme="minorBidi"/>
      <w:sz w:val="24"/>
      <w:szCs w:val="24"/>
      <w:lang w:eastAsia="ar-SA"/>
    </w:rPr>
  </w:style>
  <w:style w:type="paragraph" w:customStyle="1" w:styleId="WW-Szvegtrzsbehzssal3">
    <w:name w:val="WW-Szövegtörzs behúzással 3"/>
    <w:basedOn w:val="Norml"/>
    <w:uiPriority w:val="99"/>
    <w:rsid w:val="008D4A80"/>
    <w:pPr>
      <w:widowControl w:val="0"/>
      <w:suppressAutoHyphens/>
      <w:autoSpaceDE w:val="0"/>
      <w:spacing w:after="0" w:line="240" w:lineRule="auto"/>
      <w:ind w:left="360"/>
      <w:jc w:val="both"/>
    </w:pPr>
    <w:rPr>
      <w:rFonts w:cstheme="minorBidi"/>
      <w:sz w:val="28"/>
      <w:szCs w:val="28"/>
      <w:lang w:eastAsia="ar-SA"/>
    </w:rPr>
  </w:style>
  <w:style w:type="paragraph" w:customStyle="1" w:styleId="dvzls">
    <w:name w:val="Üdvözlés"/>
    <w:basedOn w:val="Norml"/>
    <w:uiPriority w:val="99"/>
    <w:rsid w:val="008D4A80"/>
    <w:pPr>
      <w:spacing w:after="0" w:line="360" w:lineRule="auto"/>
      <w:jc w:val="both"/>
    </w:pPr>
    <w:rPr>
      <w:rFonts w:cstheme="minorBidi"/>
      <w:kern w:val="16"/>
      <w:sz w:val="28"/>
      <w:szCs w:val="28"/>
      <w:lang w:eastAsia="hu-HU"/>
    </w:rPr>
  </w:style>
  <w:style w:type="paragraph" w:customStyle="1" w:styleId="stlus0">
    <w:name w:val="stlus"/>
    <w:basedOn w:val="Norml"/>
    <w:uiPriority w:val="99"/>
    <w:rsid w:val="008D4A80"/>
    <w:pPr>
      <w:spacing w:before="100" w:after="100" w:line="240" w:lineRule="auto"/>
      <w:jc w:val="both"/>
    </w:pPr>
    <w:rPr>
      <w:rFonts w:cstheme="minorBidi"/>
      <w:sz w:val="24"/>
      <w:szCs w:val="24"/>
      <w:lang w:eastAsia="hu-HU"/>
    </w:rPr>
  </w:style>
  <w:style w:type="paragraph" w:customStyle="1" w:styleId="ListParagraph11">
    <w:name w:val="List Paragraph11"/>
    <w:basedOn w:val="Norml"/>
    <w:uiPriority w:val="99"/>
    <w:rsid w:val="008D4A80"/>
    <w:pPr>
      <w:spacing w:after="0" w:line="240" w:lineRule="auto"/>
      <w:ind w:left="708"/>
    </w:pPr>
    <w:rPr>
      <w:rFonts w:cstheme="minorBidi"/>
      <w:sz w:val="24"/>
      <w:szCs w:val="24"/>
      <w:lang w:eastAsia="hu-HU"/>
    </w:rPr>
  </w:style>
  <w:style w:type="paragraph" w:customStyle="1" w:styleId="BodyText21">
    <w:name w:val="Body Text 21"/>
    <w:basedOn w:val="Norml"/>
    <w:uiPriority w:val="99"/>
    <w:rsid w:val="008D4A80"/>
    <w:pPr>
      <w:overflowPunct w:val="0"/>
      <w:autoSpaceDE w:val="0"/>
      <w:autoSpaceDN w:val="0"/>
      <w:adjustRightInd w:val="0"/>
      <w:spacing w:before="120" w:after="0" w:line="240" w:lineRule="auto"/>
      <w:ind w:left="284"/>
      <w:jc w:val="both"/>
    </w:pPr>
    <w:rPr>
      <w:rFonts w:cstheme="minorBidi"/>
      <w:sz w:val="28"/>
      <w:szCs w:val="28"/>
      <w:lang w:eastAsia="hu-HU"/>
    </w:rPr>
  </w:style>
  <w:style w:type="paragraph" w:customStyle="1" w:styleId="BodyTextIndent31">
    <w:name w:val="Body Text Indent 31"/>
    <w:basedOn w:val="Norml"/>
    <w:uiPriority w:val="99"/>
    <w:rsid w:val="008D4A80"/>
    <w:pPr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cstheme="minorBidi"/>
      <w:sz w:val="28"/>
      <w:szCs w:val="28"/>
      <w:lang w:eastAsia="hu-HU"/>
    </w:rPr>
  </w:style>
  <w:style w:type="character" w:customStyle="1" w:styleId="articleseparator">
    <w:name w:val="article_separator"/>
    <w:uiPriority w:val="99"/>
    <w:rsid w:val="008D4A80"/>
    <w:rPr>
      <w:rFonts w:ascii="Times New Roman" w:hAnsi="Times New Roman" w:cs="Times New Roman"/>
    </w:rPr>
  </w:style>
  <w:style w:type="paragraph" w:customStyle="1" w:styleId="StlusStlusCmsor212ptBalrazrtEltte12ptUtna">
    <w:name w:val="Stílus Stílus Címsor 2 + 12 pt Balra zárt + Előtte:  12 pt Utána:  ..."/>
    <w:basedOn w:val="Norml"/>
    <w:uiPriority w:val="99"/>
    <w:rsid w:val="008D4A80"/>
    <w:pPr>
      <w:keepNext/>
      <w:numPr>
        <w:numId w:val="121"/>
      </w:numPr>
      <w:spacing w:before="240" w:after="240" w:line="240" w:lineRule="auto"/>
      <w:outlineLvl w:val="1"/>
    </w:pPr>
    <w:rPr>
      <w:rFonts w:cstheme="minorBidi"/>
      <w:b/>
      <w:bCs/>
      <w:sz w:val="32"/>
      <w:szCs w:val="32"/>
      <w:lang w:eastAsia="hu-HU"/>
    </w:rPr>
  </w:style>
  <w:style w:type="paragraph" w:customStyle="1" w:styleId="StlusCmsor1135ptNincsalhzs">
    <w:name w:val="Stílus Címsor 1 + 135 pt Nincs aláhúzás"/>
    <w:basedOn w:val="Norml"/>
    <w:uiPriority w:val="99"/>
    <w:rsid w:val="008D4A80"/>
    <w:pPr>
      <w:numPr>
        <w:numId w:val="122"/>
      </w:numPr>
      <w:tabs>
        <w:tab w:val="clear" w:pos="720"/>
        <w:tab w:val="num" w:pos="795"/>
      </w:tabs>
      <w:spacing w:after="0" w:line="240" w:lineRule="auto"/>
      <w:ind w:left="795" w:hanging="435"/>
      <w:jc w:val="both"/>
    </w:pPr>
    <w:rPr>
      <w:rFonts w:cstheme="minorBidi"/>
      <w:sz w:val="24"/>
      <w:szCs w:val="24"/>
      <w:lang w:eastAsia="hu-HU"/>
    </w:rPr>
  </w:style>
  <w:style w:type="paragraph" w:customStyle="1" w:styleId="StlusStlusCmsor2Bal2cmElssor0cmBal2cmEl">
    <w:name w:val="Stílus Stílus Címsor 2 + Bal:  2 cm Első sor:  0 cm + Bal:  2 cm El..."/>
    <w:basedOn w:val="Norml"/>
    <w:uiPriority w:val="99"/>
    <w:rsid w:val="008D4A80"/>
    <w:pPr>
      <w:numPr>
        <w:ilvl w:val="1"/>
        <w:numId w:val="122"/>
      </w:numPr>
      <w:tabs>
        <w:tab w:val="clear" w:pos="1440"/>
        <w:tab w:val="num" w:pos="1437"/>
      </w:tabs>
      <w:spacing w:after="0" w:line="240" w:lineRule="auto"/>
      <w:ind w:hanging="720"/>
      <w:jc w:val="both"/>
    </w:pPr>
    <w:rPr>
      <w:rFonts w:cstheme="minorBidi"/>
      <w:sz w:val="24"/>
      <w:szCs w:val="24"/>
      <w:lang w:eastAsia="hu-HU"/>
    </w:rPr>
  </w:style>
  <w:style w:type="paragraph" w:customStyle="1" w:styleId="StlusCmsor3Eltte6ptUtna6pt">
    <w:name w:val="Stílus Címsor 3 + Előtte:  6 pt Utána:  6 pt"/>
    <w:basedOn w:val="Cmsor3"/>
    <w:uiPriority w:val="99"/>
    <w:rsid w:val="008D4A80"/>
    <w:pPr>
      <w:numPr>
        <w:ilvl w:val="0"/>
        <w:numId w:val="97"/>
      </w:numPr>
      <w:tabs>
        <w:tab w:val="clear" w:pos="926"/>
        <w:tab w:val="num" w:pos="792"/>
      </w:tabs>
      <w:suppressAutoHyphens w:val="0"/>
      <w:spacing w:before="120" w:after="120"/>
      <w:ind w:left="284" w:firstLine="74"/>
    </w:pPr>
    <w:rPr>
      <w:color w:val="auto"/>
      <w:sz w:val="26"/>
      <w:szCs w:val="26"/>
      <w:lang w:eastAsia="hu-HU"/>
    </w:rPr>
  </w:style>
  <w:style w:type="character" w:customStyle="1" w:styleId="E-mailStlus403">
    <w:name w:val="E-mailStílus403"/>
    <w:basedOn w:val="Bekezdsalapbettpusa"/>
    <w:uiPriority w:val="99"/>
    <w:rsid w:val="008D4A80"/>
    <w:rPr>
      <w:rFonts w:ascii="Arial" w:hAnsi="Arial" w:cs="Arial"/>
      <w:color w:val="auto"/>
      <w:sz w:val="20"/>
      <w:szCs w:val="20"/>
    </w:rPr>
  </w:style>
  <w:style w:type="paragraph" w:customStyle="1" w:styleId="Nincstrkz1">
    <w:name w:val="Nincs térköz1"/>
    <w:rsid w:val="008D4A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u.wikipedia.org/wiki/Vasv%C3%A1ri_P%C3%A1l_%28t%C3%B6rt%C3%A9n%C3%A9sz%29" TargetMode="External"/><Relationship Id="rId18" Type="http://schemas.openxmlformats.org/officeDocument/2006/relationships/hyperlink" Target="https://hu.wikipedia.org/wiki/Ny%C3%ADregyh%C3%A1za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cseperedok@tiszavasvari.h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hu.wikipedia.org/wiki/1952" TargetMode="External"/><Relationship Id="rId17" Type="http://schemas.openxmlformats.org/officeDocument/2006/relationships/hyperlink" Target="https://hu.wikipedia.org/wiki/Keleti-f%C5%91csatorna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hu.wikipedia.org/wiki/Tiszab%C5%B1d" TargetMode="External"/><Relationship Id="rId20" Type="http://schemas.openxmlformats.org/officeDocument/2006/relationships/hyperlink" Target="https://hu.wikipedia.org/wiki/Alkaloida_Vegy%C3%A9szeti_Gy%C3%A1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u.wikipedia.org/wiki/Tiszavasv%C3%A1ri_j%C3%A1r%C3%A1s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hu.wikipedia.org/wiki/B%C5%B1dszentmih%C3%A1ly" TargetMode="External"/><Relationship Id="rId23" Type="http://schemas.openxmlformats.org/officeDocument/2006/relationships/image" Target="media/image1.png"/><Relationship Id="rId10" Type="http://schemas.openxmlformats.org/officeDocument/2006/relationships/hyperlink" Target="https://hu.wikipedia.org/wiki/Szabolcs-Szatm%C3%A1r-Bereg_megye" TargetMode="External"/><Relationship Id="rId19" Type="http://schemas.openxmlformats.org/officeDocument/2006/relationships/hyperlink" Target="https://hu.wikipedia.org/wiki/36-os_f%C5%91%C3%BAt_%28Magyarorsz%C3%A1g%2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hu.wikipedia.org/wiki/V%C3%A1ros" TargetMode="External"/><Relationship Id="rId14" Type="http://schemas.openxmlformats.org/officeDocument/2006/relationships/hyperlink" Target="https://hu.wikipedia.org/wiki/195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547D2-B459-44CF-AF07-2FD47AC70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145</Pages>
  <Words>38107</Words>
  <Characters>262939</Characters>
  <Application>Microsoft Office Word</Application>
  <DocSecurity>0</DocSecurity>
  <Lines>2191</Lines>
  <Paragraphs>600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300446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Krasznainé</cp:lastModifiedBy>
  <cp:revision>7</cp:revision>
  <dcterms:created xsi:type="dcterms:W3CDTF">2021-06-23T13:23:00Z</dcterms:created>
  <dcterms:modified xsi:type="dcterms:W3CDTF">2021-06-24T09:35:00Z</dcterms:modified>
</cp:coreProperties>
</file>