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3B" w:rsidRPr="006C3A60" w:rsidRDefault="00E85E3B" w:rsidP="00E85E3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36"/>
          <w:szCs w:val="36"/>
          <w:u w:val="single"/>
        </w:rPr>
      </w:pPr>
      <w:r w:rsidRPr="006C3A60">
        <w:rPr>
          <w:rFonts w:ascii="Times New Roman" w:hAnsi="Times New Roman" w:cs="Times New Roman"/>
          <w:b/>
          <w:bCs/>
          <w:noProof/>
          <w:color w:val="000000"/>
          <w:sz w:val="36"/>
          <w:szCs w:val="36"/>
          <w:u w:val="single"/>
        </w:rPr>
        <w:t>ELŐTERJESZTÉS</w:t>
      </w:r>
    </w:p>
    <w:p w:rsidR="00E85E3B" w:rsidRPr="002B6152" w:rsidRDefault="00E85E3B" w:rsidP="00E85E3B">
      <w:pPr>
        <w:pStyle w:val="Nincstrkz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6152">
        <w:rPr>
          <w:rFonts w:ascii="Times New Roman" w:hAnsi="Times New Roman" w:cs="Times New Roman"/>
          <w:color w:val="000000"/>
          <w:sz w:val="28"/>
          <w:szCs w:val="28"/>
        </w:rPr>
        <w:t>Tiszavasvári Város Önkormányzata Képviselő-testületének</w:t>
      </w:r>
    </w:p>
    <w:p w:rsidR="00E85E3B" w:rsidRDefault="00E85E3B" w:rsidP="00E85E3B">
      <w:pPr>
        <w:pStyle w:val="Nincstrkz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2016. </w:t>
      </w:r>
      <w:r w:rsidRPr="002B61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zeptember 29</w:t>
      </w:r>
      <w:r w:rsidRPr="002B61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-én</w:t>
      </w:r>
    </w:p>
    <w:p w:rsidR="00E85E3B" w:rsidRPr="002B6152" w:rsidRDefault="00E85E3B" w:rsidP="00E85E3B">
      <w:pPr>
        <w:pStyle w:val="Nincstrkz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tartandó</w:t>
      </w:r>
      <w:proofErr w:type="gramEnd"/>
      <w:r w:rsidRPr="002B6152">
        <w:rPr>
          <w:rFonts w:ascii="Times New Roman" w:hAnsi="Times New Roman" w:cs="Times New Roman"/>
          <w:color w:val="000000"/>
          <w:sz w:val="28"/>
          <w:szCs w:val="28"/>
        </w:rPr>
        <w:t xml:space="preserve"> ülésére</w:t>
      </w:r>
    </w:p>
    <w:p w:rsidR="00E85E3B" w:rsidRPr="002B6152" w:rsidRDefault="00E85E3B" w:rsidP="00E85E3B">
      <w:pPr>
        <w:pStyle w:val="Nincstrkz"/>
        <w:jc w:val="center"/>
        <w:rPr>
          <w:rFonts w:ascii="Times New Roman" w:hAnsi="Times New Roman" w:cs="Times New Roman"/>
          <w:color w:val="000000"/>
        </w:rPr>
      </w:pPr>
    </w:p>
    <w:p w:rsidR="00E85E3B" w:rsidRPr="002B6152" w:rsidRDefault="00E85E3B" w:rsidP="00E85E3B">
      <w:pPr>
        <w:pStyle w:val="Nincstrkz"/>
        <w:jc w:val="center"/>
        <w:rPr>
          <w:rFonts w:ascii="Times New Roman" w:hAnsi="Times New Roman" w:cs="Times New Roman"/>
          <w:color w:val="000000"/>
        </w:rPr>
      </w:pPr>
    </w:p>
    <w:p w:rsidR="00E85E3B" w:rsidRDefault="00E85E3B" w:rsidP="00E85E3B">
      <w:pPr>
        <w:pStyle w:val="Nincstrkz"/>
        <w:spacing w:line="276" w:lineRule="auto"/>
        <w:ind w:left="2832" w:hanging="2832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6C3A6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előterjesztés tárgya:</w:t>
      </w:r>
    </w:p>
    <w:p w:rsidR="00E85E3B" w:rsidRDefault="00E85E3B" w:rsidP="00E85E3B">
      <w:pPr>
        <w:pStyle w:val="Nincstrkz"/>
        <w:spacing w:line="276" w:lineRule="auto"/>
        <w:ind w:left="2832" w:hanging="2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615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139B5" w:rsidRPr="00E85E3B" w:rsidRDefault="00F139B5" w:rsidP="00F139B5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5E3B">
        <w:rPr>
          <w:rFonts w:ascii="Times New Roman" w:hAnsi="Times New Roman" w:cs="Times New Roman"/>
          <w:b/>
          <w:color w:val="000000"/>
          <w:sz w:val="24"/>
          <w:szCs w:val="24"/>
        </w:rPr>
        <w:t>Közszolgáltatási igénybevételi szerződés közös megegyezéssel történő megszűntetésének utólagos jóváhagyásáról</w:t>
      </w:r>
    </w:p>
    <w:p w:rsidR="00E85E3B" w:rsidRPr="006C3A60" w:rsidRDefault="00E85E3B" w:rsidP="00E85E3B">
      <w:pPr>
        <w:pStyle w:val="Nincstrkz"/>
        <w:spacing w:line="276" w:lineRule="auto"/>
        <w:ind w:left="2832" w:hanging="283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5E3B" w:rsidRPr="002B6152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C3A6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Melléklet</w:t>
      </w:r>
      <w:proofErr w:type="gramStart"/>
      <w:r w:rsidRPr="006C3A6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:</w:t>
      </w:r>
      <w:r w:rsidRPr="002B615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2B615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B615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B6152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db</w:t>
      </w:r>
      <w:r w:rsidRPr="002B6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39B5">
        <w:rPr>
          <w:rFonts w:ascii="Times New Roman" w:hAnsi="Times New Roman" w:cs="Times New Roman"/>
          <w:color w:val="000000"/>
          <w:sz w:val="24"/>
          <w:szCs w:val="24"/>
        </w:rPr>
        <w:t>megszüntető okirat</w:t>
      </w:r>
    </w:p>
    <w:p w:rsidR="00E85E3B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E85E3B" w:rsidRPr="002B6152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A6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 napirend előterjesztője:</w:t>
      </w:r>
      <w:r w:rsidRPr="006C3A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152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Dr. Fülöp Erik polgármester</w:t>
      </w:r>
    </w:p>
    <w:p w:rsidR="00E85E3B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6C3A60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6C3A6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előterjesztést készítette</w:t>
      </w:r>
      <w:proofErr w:type="gramStart"/>
      <w:r w:rsidRPr="006C3A6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:</w:t>
      </w:r>
      <w:r w:rsidRPr="006C3A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6C3A60">
        <w:rPr>
          <w:rFonts w:ascii="Times New Roman" w:hAnsi="Times New Roman" w:cs="Times New Roman"/>
          <w:color w:val="000000"/>
          <w:sz w:val="24"/>
          <w:szCs w:val="24"/>
        </w:rPr>
        <w:t>Erdei</w:t>
      </w:r>
      <w:proofErr w:type="gramEnd"/>
      <w:r w:rsidRPr="006C3A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C3A60">
        <w:rPr>
          <w:rFonts w:ascii="Times New Roman" w:hAnsi="Times New Roman" w:cs="Times New Roman"/>
          <w:color w:val="000000"/>
          <w:sz w:val="24"/>
          <w:szCs w:val="24"/>
        </w:rPr>
        <w:t>Kolett</w:t>
      </w:r>
      <w:proofErr w:type="spellEnd"/>
      <w:r w:rsidRPr="006C3A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5E3B" w:rsidRPr="006C3A60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85E3B" w:rsidRPr="006C3A60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A6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Ügyiratszám</w:t>
      </w:r>
      <w:r w:rsidRPr="006C3A60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6C3A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3A60">
        <w:rPr>
          <w:rFonts w:ascii="Times New Roman" w:hAnsi="Times New Roman" w:cs="Times New Roman"/>
          <w:color w:val="000000"/>
          <w:sz w:val="24"/>
          <w:szCs w:val="24"/>
        </w:rPr>
        <w:tab/>
        <w:t>/2016.</w:t>
      </w:r>
    </w:p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C3A60"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58"/>
        <w:gridCol w:w="4630"/>
      </w:tblGrid>
      <w:tr w:rsidR="00E85E3B" w:rsidRPr="006C3A60" w:rsidTr="00B91A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3B" w:rsidRPr="006C3A60" w:rsidRDefault="00E85E3B" w:rsidP="00B91AFF">
            <w:pPr>
              <w:pStyle w:val="Nincstrkz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3A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3B" w:rsidRPr="006C3A60" w:rsidRDefault="00E85E3B" w:rsidP="00B91AFF">
            <w:pPr>
              <w:pStyle w:val="Nincstrkz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3A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E85E3B" w:rsidRPr="006C3A60" w:rsidTr="00B91A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3B" w:rsidRPr="006C3A60" w:rsidRDefault="00E85E3B" w:rsidP="00B91AFF">
            <w:pPr>
              <w:pStyle w:val="Nincstrkz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3B" w:rsidRPr="006C3A60" w:rsidRDefault="00E85E3B" w:rsidP="00B91AFF">
            <w:pPr>
              <w:pStyle w:val="Nincstrkz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SZMSZ </w:t>
            </w:r>
            <w:r w:rsidR="00E80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melléklet 1.22. pontja</w:t>
            </w:r>
          </w:p>
        </w:tc>
      </w:tr>
    </w:tbl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C3A60"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  <w:r w:rsidRPr="006C3A60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6C3A60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C3A60">
        <w:rPr>
          <w:rFonts w:ascii="Times New Roman" w:hAnsi="Times New Roman" w:cs="Times New Roman"/>
          <w:color w:val="000000"/>
          <w:sz w:val="24"/>
          <w:szCs w:val="24"/>
          <w:u w:val="single"/>
        </w:rPr>
        <w:t>Egyéb megjegyzés:</w:t>
      </w:r>
      <w:r w:rsidRPr="006C3A60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F139B5">
        <w:rPr>
          <w:rFonts w:ascii="Times New Roman" w:hAnsi="Times New Roman" w:cs="Times New Roman"/>
          <w:color w:val="000000"/>
          <w:sz w:val="24"/>
          <w:szCs w:val="24"/>
        </w:rPr>
        <w:t>2016. szeptember 23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B6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Erdei </w:t>
      </w:r>
      <w:proofErr w:type="spellStart"/>
      <w:r w:rsidRPr="002B6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Kolett</w:t>
      </w:r>
      <w:proofErr w:type="spellEnd"/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B6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2B6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</w:t>
      </w:r>
      <w:proofErr w:type="gramStart"/>
      <w:r w:rsidRPr="002B6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E85E3B" w:rsidRPr="002B6152" w:rsidRDefault="00E85E3B" w:rsidP="00E85E3B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  <w:r w:rsidRPr="002B6152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E85E3B" w:rsidRPr="00E85E3B" w:rsidRDefault="00E85E3B" w:rsidP="00E85E3B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40"/>
          <w:szCs w:val="40"/>
        </w:rPr>
      </w:pPr>
      <w:r w:rsidRPr="00E85E3B">
        <w:rPr>
          <w:rFonts w:ascii="Times New Roman" w:hAnsi="Times New Roman" w:cs="Times New Roman"/>
          <w:b/>
          <w:bCs/>
          <w:smallCaps/>
          <w:color w:val="000000"/>
          <w:sz w:val="40"/>
          <w:szCs w:val="40"/>
        </w:rPr>
        <w:lastRenderedPageBreak/>
        <w:t>Tiszavasvári Város Polgármesterétől</w:t>
      </w:r>
    </w:p>
    <w:p w:rsidR="00E85E3B" w:rsidRPr="00E85E3B" w:rsidRDefault="00E85E3B" w:rsidP="00E85E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E85E3B">
        <w:rPr>
          <w:rFonts w:ascii="Times New Roman" w:hAnsi="Times New Roman" w:cs="Times New Roman"/>
          <w:b/>
          <w:bCs/>
          <w:color w:val="000000"/>
        </w:rPr>
        <w:t>4440 Tiszavasvári, Városháza tér 4. sz.</w:t>
      </w:r>
    </w:p>
    <w:p w:rsidR="00E85E3B" w:rsidRPr="00E85E3B" w:rsidRDefault="00E85E3B" w:rsidP="00E85E3B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E85E3B">
        <w:rPr>
          <w:rFonts w:ascii="Times New Roman" w:hAnsi="Times New Roman" w:cs="Times New Roman"/>
          <w:b/>
          <w:bCs/>
          <w:color w:val="000000"/>
        </w:rPr>
        <w:t>Tel</w:t>
      </w:r>
      <w:proofErr w:type="gramStart"/>
      <w:r w:rsidRPr="00E85E3B">
        <w:rPr>
          <w:rFonts w:ascii="Times New Roman" w:hAnsi="Times New Roman" w:cs="Times New Roman"/>
          <w:b/>
          <w:bCs/>
          <w:color w:val="000000"/>
        </w:rPr>
        <w:t>.:</w:t>
      </w:r>
      <w:proofErr w:type="gramEnd"/>
      <w:r w:rsidRPr="00E85E3B">
        <w:rPr>
          <w:rFonts w:ascii="Times New Roman" w:hAnsi="Times New Roman" w:cs="Times New Roman"/>
          <w:b/>
          <w:bCs/>
          <w:color w:val="000000"/>
        </w:rPr>
        <w:t xml:space="preserve"> 42/520-500 Fax.: 42/275–000 e–mail: </w:t>
      </w:r>
      <w:r w:rsidRPr="00E85E3B">
        <w:rPr>
          <w:rFonts w:ascii="Times New Roman" w:hAnsi="Times New Roman" w:cs="Times New Roman"/>
          <w:b/>
          <w:bCs/>
          <w:color w:val="000000"/>
          <w:u w:val="single"/>
        </w:rPr>
        <w:t>tvonkph@tiszavasvari.hu</w:t>
      </w:r>
    </w:p>
    <w:p w:rsidR="00E85E3B" w:rsidRPr="00E85E3B" w:rsidRDefault="00E85E3B" w:rsidP="00E85E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85E3B">
        <w:rPr>
          <w:rFonts w:ascii="Times New Roman" w:hAnsi="Times New Roman" w:cs="Times New Roman"/>
          <w:color w:val="000000"/>
          <w:sz w:val="24"/>
          <w:szCs w:val="24"/>
        </w:rPr>
        <w:t xml:space="preserve">Témafelelős: Erdei </w:t>
      </w:r>
      <w:proofErr w:type="spellStart"/>
      <w:r w:rsidRPr="00E85E3B">
        <w:rPr>
          <w:rFonts w:ascii="Times New Roman" w:hAnsi="Times New Roman" w:cs="Times New Roman"/>
          <w:color w:val="000000"/>
          <w:sz w:val="24"/>
          <w:szCs w:val="24"/>
        </w:rPr>
        <w:t>Kolett</w:t>
      </w:r>
      <w:proofErr w:type="spellEnd"/>
      <w:r w:rsidRPr="00E85E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5E3B" w:rsidRPr="00E85E3B" w:rsidRDefault="00E85E3B" w:rsidP="00E85E3B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E85E3B" w:rsidRPr="00E85E3B" w:rsidRDefault="00E85E3B" w:rsidP="00E85E3B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E85E3B" w:rsidRPr="00E85E3B" w:rsidRDefault="00E85E3B" w:rsidP="00E85E3B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6"/>
        </w:rPr>
      </w:pPr>
    </w:p>
    <w:p w:rsidR="00E85E3B" w:rsidRPr="00E85E3B" w:rsidRDefault="00E85E3B" w:rsidP="00E85E3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26"/>
          <w:sz w:val="32"/>
          <w:szCs w:val="32"/>
        </w:rPr>
      </w:pPr>
      <w:r w:rsidRPr="00E85E3B">
        <w:rPr>
          <w:rFonts w:ascii="Times New Roman" w:hAnsi="Times New Roman" w:cs="Times New Roman"/>
          <w:b/>
          <w:bCs/>
          <w:color w:val="000000"/>
          <w:spacing w:val="26"/>
          <w:sz w:val="32"/>
          <w:szCs w:val="32"/>
        </w:rPr>
        <w:t>ELŐTERJESZTÉS</w:t>
      </w:r>
    </w:p>
    <w:p w:rsidR="00E85E3B" w:rsidRPr="00E85E3B" w:rsidRDefault="00E85E3B" w:rsidP="00E85E3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85E3B">
        <w:rPr>
          <w:rFonts w:ascii="Times New Roman" w:hAnsi="Times New Roman" w:cs="Times New Roman"/>
          <w:color w:val="000000"/>
          <w:sz w:val="24"/>
          <w:szCs w:val="24"/>
        </w:rPr>
        <w:t>- a Képviselő-testülethez -</w:t>
      </w:r>
    </w:p>
    <w:p w:rsidR="00E85E3B" w:rsidRPr="00E85E3B" w:rsidRDefault="00E85E3B" w:rsidP="00E85E3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5E3B" w:rsidRPr="00E85E3B" w:rsidRDefault="00E85E3B" w:rsidP="00E85E3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5E3B">
        <w:rPr>
          <w:rFonts w:ascii="Times New Roman" w:hAnsi="Times New Roman" w:cs="Times New Roman"/>
          <w:b/>
          <w:color w:val="000000"/>
          <w:sz w:val="24"/>
          <w:szCs w:val="24"/>
        </w:rPr>
        <w:t>Közszolgáltatási igénybevételi szerződés közös megegyezéssel történő megszűntetésének utólagos jóváhagyásáról</w:t>
      </w:r>
    </w:p>
    <w:p w:rsidR="00E85E3B" w:rsidRDefault="00E85E3B" w:rsidP="00E85E3B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22AD">
        <w:rPr>
          <w:rFonts w:ascii="Times New Roman" w:hAnsi="Times New Roman" w:cs="Times New Roman"/>
          <w:color w:val="000000"/>
          <w:sz w:val="24"/>
          <w:szCs w:val="24"/>
        </w:rPr>
        <w:t>Tiszetelt</w:t>
      </w:r>
      <w:proofErr w:type="spellEnd"/>
      <w:r w:rsidRPr="009E22AD">
        <w:rPr>
          <w:rFonts w:ascii="Times New Roman" w:hAnsi="Times New Roman" w:cs="Times New Roman"/>
          <w:color w:val="000000"/>
          <w:sz w:val="24"/>
          <w:szCs w:val="24"/>
        </w:rPr>
        <w:t xml:space="preserve"> Képviselő-testület!</w:t>
      </w: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22AD">
        <w:rPr>
          <w:rFonts w:ascii="Times New Roman" w:hAnsi="Times New Roman" w:cs="Times New Roman"/>
          <w:color w:val="000000"/>
          <w:sz w:val="24"/>
          <w:szCs w:val="24"/>
        </w:rPr>
        <w:t>Mint Önök előtt is ismeretes, a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Szabolcs-Szatmár-Bereg Megyei </w:t>
      </w:r>
      <w:proofErr w:type="spellStart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Szilárdhulladék-Gazdálkodási</w:t>
      </w:r>
      <w:proofErr w:type="spellEnd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Társulás (továbbiakban: Társulás) </w:t>
      </w:r>
      <w:r w:rsidRPr="009E22AD">
        <w:rPr>
          <w:rFonts w:ascii="Times New Roman" w:hAnsi="Times New Roman" w:cs="Times New Roman"/>
          <w:color w:val="000000"/>
          <w:sz w:val="24"/>
          <w:szCs w:val="24"/>
        </w:rPr>
        <w:t xml:space="preserve">helyi önkormányzatok részvételével – melynek Tiszavasvári Város Önkormányzata is tagja – jött létre 2006. március 6-án. 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Társulásban részt vevő tagönkormányzatok önkormányzati </w:t>
      </w:r>
      <w:proofErr w:type="spellStart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feladatellátási</w:t>
      </w:r>
      <w:proofErr w:type="spellEnd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körébe tartozik a településeken az ingatlantulajdonosoknál keletkező települési szilárd hulladék kezelésére hulladékkezelési közszolgáltatás (továbbiakban: közszolgáltatás) szervezése, és fenntartása.</w:t>
      </w:r>
      <w:r w:rsidRPr="009E22AD">
        <w:rPr>
          <w:rFonts w:ascii="Times New Roman" w:hAnsi="Times New Roman" w:cs="Times New Roman"/>
          <w:color w:val="000000"/>
          <w:sz w:val="24"/>
          <w:szCs w:val="24"/>
        </w:rPr>
        <w:t xml:space="preserve"> E kötelezettségük teljesítése érdekében hozták létre a Társulást. </w:t>
      </w: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Társulás közszolgá</w:t>
      </w:r>
      <w:r w:rsidR="006C5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ltatási szerződést kötött 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megrendelő</w:t>
      </w:r>
      <w:r w:rsidR="006C5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ként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az Észak-Alföldi Környezetgazdálkodási Nonprofit </w:t>
      </w:r>
      <w:proofErr w:type="spellStart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Kft.-vel</w:t>
      </w:r>
      <w:proofErr w:type="spellEnd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mint közszolgáltatóval </w:t>
      </w:r>
      <w:r w:rsidRPr="009E22AD">
        <w:rPr>
          <w:rFonts w:ascii="Times New Roman" w:hAnsi="Times New Roman" w:cs="Times New Roman"/>
          <w:color w:val="000000"/>
          <w:sz w:val="24"/>
          <w:szCs w:val="24"/>
        </w:rPr>
        <w:t xml:space="preserve">(továbbiakban: Közszolgáltató). </w:t>
      </w: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22AD">
        <w:rPr>
          <w:rFonts w:ascii="Times New Roman" w:hAnsi="Times New Roman" w:cs="Times New Roman"/>
          <w:color w:val="000000"/>
          <w:sz w:val="24"/>
          <w:szCs w:val="24"/>
        </w:rPr>
        <w:t xml:space="preserve">A Közszolgáltató a Társulás által szervezett közszolgáltatás keretében 2014. július 1. napjától végzi a hulladékgazdálkodási közszolgáltatást Tiszavasváriban 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Térségi </w:t>
      </w:r>
      <w:proofErr w:type="spellStart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Hulladék-Gazdálkodási</w:t>
      </w:r>
      <w:proofErr w:type="spellEnd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Kft., alvállalkozó bevonásával.</w:t>
      </w: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22AD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jogszabályi változások, illetve a jogszabályi követelményeknek való maradéktalan megfelelőség</w:t>
      </w:r>
      <w:r w:rsidRPr="009E22AD">
        <w:rPr>
          <w:rFonts w:ascii="Times New Roman" w:hAnsi="Times New Roman" w:cs="Times New Roman"/>
          <w:color w:val="000000"/>
          <w:sz w:val="24"/>
          <w:szCs w:val="24"/>
        </w:rPr>
        <w:t xml:space="preserve"> érdekében a konténeres hulladékszállítás tekintetében 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Térségi </w:t>
      </w:r>
      <w:proofErr w:type="spellStart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Hulladék-Gazdálkodási</w:t>
      </w:r>
      <w:proofErr w:type="spellEnd"/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Nonprofit Kft., valamint az Észak- Alföldi Környezetgazdálkodási Kft. 2016. július 4-én kelt levelében tájékoztatta az Önkormányzatot, hogy az 5000 literes gyűjtőedények további alkalmazását megszünteti.</w:t>
      </w: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A közszolgáltató kérte az önkormányzat hozzájárulását a </w:t>
      </w:r>
      <w:r w:rsidR="009E22AD" w:rsidRPr="009E2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étrejött igénybevételi szerződés közös megegyezéssel történő megszüntetéséhez 2016. augusztus 15. napjával. </w:t>
      </w:r>
    </w:p>
    <w:p w:rsidR="00E85E3B" w:rsidRPr="009E22AD" w:rsidRDefault="00E85E3B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E22AD" w:rsidRPr="009E22AD" w:rsidRDefault="009E22AD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22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közszolgáltatási igénybevételi szerződés közös megegyezéssel történő megszüntetését 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Tiszavasvári Város Önkormányzata Képviselő-testülete a 235/2016. (VIII.15.) sz. határozattal jóváhagyta és feljogosította Tiszavasvári Város Önkormányzata Polgármesterét </w:t>
      </w:r>
      <w:r w:rsidR="006C5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megszüntető</w:t>
      </w: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okirat aláírására.</w:t>
      </w:r>
    </w:p>
    <w:p w:rsidR="000B01B9" w:rsidRPr="009E22AD" w:rsidRDefault="000B01B9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01B9" w:rsidRPr="009E22AD" w:rsidRDefault="000B01B9" w:rsidP="009E22AD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22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fentiek alapján megkérem a Tisztelt képviselő-testületet, hogy a határozat mellékletét képező szerződés megszüntető okirat utólagos jóváhagyásáról dönteni szíveskedjen.</w:t>
      </w:r>
    </w:p>
    <w:p w:rsidR="00C63D67" w:rsidRPr="009E22AD" w:rsidRDefault="00C63D67" w:rsidP="009E22AD">
      <w:pPr>
        <w:rPr>
          <w:sz w:val="24"/>
          <w:szCs w:val="24"/>
        </w:rPr>
      </w:pPr>
    </w:p>
    <w:p w:rsidR="009E22AD" w:rsidRPr="009E22AD" w:rsidRDefault="009E22AD" w:rsidP="009E22AD">
      <w:pPr>
        <w:rPr>
          <w:rFonts w:ascii="Times New Roman" w:hAnsi="Times New Roman" w:cs="Times New Roman"/>
          <w:sz w:val="24"/>
          <w:szCs w:val="24"/>
        </w:rPr>
      </w:pPr>
      <w:r w:rsidRPr="009E22AD">
        <w:rPr>
          <w:rFonts w:ascii="Times New Roman" w:hAnsi="Times New Roman" w:cs="Times New Roman"/>
          <w:sz w:val="24"/>
          <w:szCs w:val="24"/>
        </w:rPr>
        <w:t>Tiszavasvári, 2016. szeptember 23.</w:t>
      </w:r>
    </w:p>
    <w:p w:rsidR="000B01B9" w:rsidRPr="009E22AD" w:rsidRDefault="000B01B9" w:rsidP="009E22AD">
      <w:pPr>
        <w:rPr>
          <w:rFonts w:ascii="Times New Roman" w:hAnsi="Times New Roman" w:cs="Times New Roman"/>
          <w:sz w:val="24"/>
          <w:szCs w:val="24"/>
        </w:rPr>
      </w:pPr>
    </w:p>
    <w:p w:rsidR="000B01B9" w:rsidRPr="009E22AD" w:rsidRDefault="009E22AD" w:rsidP="009E22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b/>
          <w:sz w:val="24"/>
          <w:szCs w:val="24"/>
        </w:rPr>
        <w:t xml:space="preserve">Dr. Fülöp Erik </w:t>
      </w:r>
    </w:p>
    <w:p w:rsidR="009E22AD" w:rsidRPr="009E22AD" w:rsidRDefault="009E22AD" w:rsidP="009E22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</w:r>
      <w:r w:rsidRPr="009E22AD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9E22A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0B01B9" w:rsidRPr="009E22AD" w:rsidRDefault="000B01B9" w:rsidP="009E22AD">
      <w:pPr>
        <w:rPr>
          <w:sz w:val="24"/>
          <w:szCs w:val="24"/>
        </w:rPr>
      </w:pPr>
    </w:p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/>
    <w:p w:rsidR="009E22AD" w:rsidRDefault="009E22AD" w:rsidP="009E2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9E22AD" w:rsidRDefault="009E22AD" w:rsidP="009E2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2AD" w:rsidRDefault="009E22AD" w:rsidP="009E2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9E22AD" w:rsidRDefault="009E22AD" w:rsidP="009E2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KÉPVISELŐ-TESTRÜLETE</w:t>
      </w:r>
    </w:p>
    <w:p w:rsidR="009E22AD" w:rsidRDefault="009E22AD" w:rsidP="009E2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…/2016. (IX.29.) Kt. számú</w:t>
      </w:r>
    </w:p>
    <w:p w:rsidR="009E22AD" w:rsidRPr="009E22AD" w:rsidRDefault="009E22AD" w:rsidP="009E2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0B01B9" w:rsidRDefault="000B01B9"/>
    <w:p w:rsidR="009E22AD" w:rsidRPr="00E85E3B" w:rsidRDefault="009E22AD" w:rsidP="009E22AD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5E3B">
        <w:rPr>
          <w:rFonts w:ascii="Times New Roman" w:hAnsi="Times New Roman" w:cs="Times New Roman"/>
          <w:b/>
          <w:color w:val="000000"/>
          <w:sz w:val="24"/>
          <w:szCs w:val="24"/>
        </w:rPr>
        <w:t>Közszolgáltatási igénybevételi szerződés közös megegyezéssel történő megszűntetésének utólagos jóváhagyásáról</w:t>
      </w:r>
    </w:p>
    <w:p w:rsidR="000B01B9" w:rsidRDefault="000B01B9" w:rsidP="009E22AD">
      <w:pPr>
        <w:jc w:val="both"/>
      </w:pPr>
    </w:p>
    <w:p w:rsidR="009E22AD" w:rsidRDefault="002266E2" w:rsidP="009E22AD">
      <w:pPr>
        <w:jc w:val="both"/>
        <w:rPr>
          <w:rFonts w:ascii="Times New Roman" w:hAnsi="Times New Roman" w:cs="Times New Roman"/>
          <w:sz w:val="24"/>
          <w:szCs w:val="24"/>
        </w:rPr>
      </w:pPr>
      <w:r w:rsidRPr="002266E2">
        <w:rPr>
          <w:rFonts w:ascii="Times New Roman" w:hAnsi="Times New Roman" w:cs="Times New Roman"/>
          <w:sz w:val="24"/>
          <w:szCs w:val="24"/>
        </w:rPr>
        <w:t>Tiszavasvári Város Önkormányzata Képviselő-testülete a Magyarország helyi önkormányzatairól szóló 2011. évi CLXXXIX. tv. 107.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6E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6E2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2266E2">
        <w:rPr>
          <w:rFonts w:ascii="Times New Roman" w:hAnsi="Times New Roman" w:cs="Times New Roman"/>
          <w:sz w:val="24"/>
          <w:szCs w:val="24"/>
        </w:rPr>
        <w:t xml:space="preserve"> foglalt hatáskörében eljárva az alábbi határozatot hozza:</w:t>
      </w:r>
      <w:r w:rsidR="009E22AD" w:rsidRPr="002266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66E2" w:rsidRPr="002266E2" w:rsidRDefault="002266E2" w:rsidP="002266E2">
      <w:pPr>
        <w:jc w:val="both"/>
        <w:rPr>
          <w:rFonts w:ascii="Times New Roman" w:hAnsi="Times New Roman" w:cs="Times New Roman"/>
          <w:sz w:val="24"/>
          <w:szCs w:val="24"/>
        </w:rPr>
      </w:pPr>
      <w:r w:rsidRPr="002266E2">
        <w:rPr>
          <w:rFonts w:ascii="Times New Roman" w:hAnsi="Times New Roman" w:cs="Times New Roman"/>
          <w:sz w:val="24"/>
          <w:szCs w:val="24"/>
        </w:rPr>
        <w:t>1.) Tiszavasvári Város Önkormányzata, az Észak-alföldi Környezetgazdálkodási Non</w:t>
      </w:r>
      <w:r w:rsidRPr="002266E2">
        <w:rPr>
          <w:rFonts w:ascii="Times New Roman" w:hAnsi="Times New Roman" w:cs="Times New Roman"/>
          <w:sz w:val="24"/>
          <w:szCs w:val="24"/>
        </w:rPr>
        <w:t xml:space="preserve">profit </w:t>
      </w:r>
      <w:proofErr w:type="gramStart"/>
      <w:r w:rsidRPr="002266E2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2266E2">
        <w:rPr>
          <w:rFonts w:ascii="Times New Roman" w:hAnsi="Times New Roman" w:cs="Times New Roman"/>
          <w:sz w:val="24"/>
          <w:szCs w:val="24"/>
        </w:rPr>
        <w:t xml:space="preserve"> mint Közszolgáltató</w:t>
      </w:r>
      <w:r w:rsidRPr="002266E2">
        <w:rPr>
          <w:rFonts w:ascii="Times New Roman" w:hAnsi="Times New Roman" w:cs="Times New Roman"/>
          <w:sz w:val="24"/>
          <w:szCs w:val="24"/>
        </w:rPr>
        <w:t xml:space="preserve"> és a Térségi Hulladék-gazdálkodási Nonprofit Kft. mint Alvállalkozó közötti közszolgál</w:t>
      </w:r>
      <w:r>
        <w:rPr>
          <w:rFonts w:ascii="Times New Roman" w:hAnsi="Times New Roman" w:cs="Times New Roman"/>
          <w:sz w:val="24"/>
          <w:szCs w:val="24"/>
        </w:rPr>
        <w:t>tatási igénybevételi szerződés közös megegyezéssel történő megszüntetését</w:t>
      </w:r>
      <w:r w:rsidRPr="002266E2">
        <w:rPr>
          <w:rFonts w:ascii="Times New Roman" w:hAnsi="Times New Roman" w:cs="Times New Roman"/>
          <w:sz w:val="24"/>
          <w:szCs w:val="24"/>
        </w:rPr>
        <w:t xml:space="preserve"> a határozat mellékletében szereplő</w:t>
      </w:r>
      <w:r>
        <w:rPr>
          <w:rFonts w:ascii="Times New Roman" w:hAnsi="Times New Roman" w:cs="Times New Roman"/>
          <w:sz w:val="24"/>
          <w:szCs w:val="24"/>
        </w:rPr>
        <w:t xml:space="preserve"> okiratnak megfelelő</w:t>
      </w:r>
      <w:r w:rsidRPr="00226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tartalommal utólagosan jóváhagyja.</w:t>
      </w:r>
    </w:p>
    <w:p w:rsidR="002266E2" w:rsidRPr="002266E2" w:rsidRDefault="006C5B50" w:rsidP="00226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266E2" w:rsidRPr="002266E2">
        <w:rPr>
          <w:rFonts w:ascii="Times New Roman" w:hAnsi="Times New Roman" w:cs="Times New Roman"/>
          <w:sz w:val="24"/>
          <w:szCs w:val="24"/>
        </w:rPr>
        <w:t>.) Hatályon kívül helyezi Tiszavasvári Város Önkor</w:t>
      </w:r>
      <w:r w:rsidR="002266E2">
        <w:rPr>
          <w:rFonts w:ascii="Times New Roman" w:hAnsi="Times New Roman" w:cs="Times New Roman"/>
          <w:sz w:val="24"/>
          <w:szCs w:val="24"/>
        </w:rPr>
        <w:t>mányzata Képviselő-testülete 187/2016.(VI.23</w:t>
      </w:r>
      <w:r w:rsidR="002266E2" w:rsidRPr="002266E2">
        <w:rPr>
          <w:rFonts w:ascii="Times New Roman" w:hAnsi="Times New Roman" w:cs="Times New Roman"/>
          <w:sz w:val="24"/>
          <w:szCs w:val="24"/>
        </w:rPr>
        <w:t>.) Kt. számú határozatát.</w:t>
      </w:r>
    </w:p>
    <w:p w:rsidR="002266E2" w:rsidRDefault="002266E2"/>
    <w:p w:rsidR="002266E2" w:rsidRDefault="002266E2"/>
    <w:p w:rsidR="002266E2" w:rsidRPr="002266E2" w:rsidRDefault="002266E2" w:rsidP="002266E2">
      <w:pPr>
        <w:rPr>
          <w:rFonts w:ascii="Times New Roman" w:hAnsi="Times New Roman" w:cs="Times New Roman"/>
          <w:b/>
          <w:sz w:val="24"/>
          <w:szCs w:val="24"/>
        </w:rPr>
      </w:pPr>
      <w:r w:rsidRPr="002266E2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2266E2">
        <w:rPr>
          <w:rFonts w:ascii="Times New Roman" w:hAnsi="Times New Roman" w:cs="Times New Roman"/>
          <w:sz w:val="24"/>
          <w:szCs w:val="24"/>
        </w:rPr>
        <w:t>azonnal</w:t>
      </w:r>
      <w:r w:rsidRPr="002266E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266E2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2266E2">
        <w:rPr>
          <w:rFonts w:ascii="Times New Roman" w:hAnsi="Times New Roman" w:cs="Times New Roman"/>
          <w:sz w:val="24"/>
          <w:szCs w:val="24"/>
        </w:rPr>
        <w:t>Dr. Fülöp Erik polgármester</w:t>
      </w:r>
    </w:p>
    <w:p w:rsidR="002266E2" w:rsidRPr="002266E2" w:rsidRDefault="002266E2" w:rsidP="002266E2"/>
    <w:p w:rsidR="000B01B9" w:rsidRDefault="000B01B9"/>
    <w:p w:rsidR="000B01B9" w:rsidRDefault="000B01B9"/>
    <w:p w:rsidR="000B01B9" w:rsidRDefault="000B01B9"/>
    <w:p w:rsidR="000B01B9" w:rsidRDefault="000B01B9"/>
    <w:p w:rsidR="000B01B9" w:rsidRDefault="000B01B9"/>
    <w:p w:rsidR="009E22AD" w:rsidRPr="00F139B5" w:rsidRDefault="009E22AD" w:rsidP="002266E2">
      <w:pPr>
        <w:rPr>
          <w:rFonts w:ascii="Times New Roman" w:hAnsi="Times New Roman" w:cs="Times New Roman"/>
          <w:b/>
        </w:rPr>
      </w:pPr>
    </w:p>
    <w:p w:rsidR="00E80203" w:rsidRDefault="00E80203" w:rsidP="00F139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80203" w:rsidRDefault="00E80203" w:rsidP="00F139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80203" w:rsidRDefault="00E80203" w:rsidP="00F139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139B5" w:rsidRDefault="00F139B5" w:rsidP="00F139B5">
      <w:pPr>
        <w:jc w:val="right"/>
        <w:rPr>
          <w:rFonts w:ascii="Times New Roman" w:hAnsi="Times New Roman" w:cs="Times New Roman"/>
          <w:sz w:val="20"/>
          <w:szCs w:val="20"/>
        </w:rPr>
      </w:pPr>
      <w:r w:rsidRPr="00F139B5">
        <w:rPr>
          <w:rFonts w:ascii="Times New Roman" w:hAnsi="Times New Roman" w:cs="Times New Roman"/>
          <w:sz w:val="20"/>
          <w:szCs w:val="20"/>
        </w:rPr>
        <w:lastRenderedPageBreak/>
        <w:t>…/2016.(IX.29.) Kt. számú határozat melléklete</w:t>
      </w:r>
    </w:p>
    <w:p w:rsidR="002266E2" w:rsidRPr="00F139B5" w:rsidRDefault="002266E2" w:rsidP="00F139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80203" w:rsidRDefault="00E80203" w:rsidP="000B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1B9" w:rsidRPr="009E22AD" w:rsidRDefault="009E22AD" w:rsidP="000B01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AD">
        <w:rPr>
          <w:rFonts w:ascii="Times New Roman" w:hAnsi="Times New Roman" w:cs="Times New Roman"/>
          <w:b/>
          <w:sz w:val="28"/>
          <w:szCs w:val="28"/>
        </w:rPr>
        <w:t>Közszolgáltatási igénybevételi szerződést megszüntető okirat</w:t>
      </w:r>
    </w:p>
    <w:p w:rsidR="000B01B9" w:rsidRPr="00736DFC" w:rsidRDefault="000B01B9" w:rsidP="000B01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4169" w:rsidRPr="00736DFC" w:rsidRDefault="00234169" w:rsidP="00234169">
      <w:pPr>
        <w:jc w:val="both"/>
        <w:rPr>
          <w:rFonts w:ascii="Times New Roman" w:hAnsi="Times New Roman" w:cs="Times New Roman"/>
          <w:sz w:val="24"/>
          <w:szCs w:val="24"/>
        </w:rPr>
      </w:pPr>
      <w:r w:rsidRPr="00736DFC"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  <w:r w:rsidRPr="00736DF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736DFC">
        <w:rPr>
          <w:rFonts w:ascii="Times New Roman" w:hAnsi="Times New Roman" w:cs="Times New Roman"/>
          <w:sz w:val="24"/>
          <w:szCs w:val="24"/>
        </w:rPr>
        <w:t xml:space="preserve">, adószáma: 15432468-2-15, 4440 Tiszavasvári, Városháza tér 4. szám, képviseli: dr. Fülöp Erik polgármester, mint Megrendelő </w:t>
      </w:r>
    </w:p>
    <w:p w:rsidR="00234169" w:rsidRPr="00736DFC" w:rsidRDefault="00234169" w:rsidP="00234169">
      <w:pPr>
        <w:jc w:val="both"/>
        <w:rPr>
          <w:rFonts w:ascii="Times New Roman" w:hAnsi="Times New Roman" w:cs="Times New Roman"/>
          <w:sz w:val="24"/>
          <w:szCs w:val="24"/>
        </w:rPr>
      </w:pPr>
      <w:r w:rsidRPr="00736DFC">
        <w:rPr>
          <w:rFonts w:ascii="Times New Roman" w:hAnsi="Times New Roman" w:cs="Times New Roman"/>
          <w:sz w:val="24"/>
          <w:szCs w:val="24"/>
        </w:rPr>
        <w:t>– a továbbiakban: Önkormányzat –</w:t>
      </w:r>
    </w:p>
    <w:p w:rsidR="00234169" w:rsidRPr="00736DFC" w:rsidRDefault="00234169" w:rsidP="0023416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DFC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736DFC">
        <w:rPr>
          <w:rFonts w:ascii="Times New Roman" w:hAnsi="Times New Roman" w:cs="Times New Roman"/>
          <w:sz w:val="24"/>
          <w:szCs w:val="24"/>
        </w:rPr>
        <w:t xml:space="preserve"> az </w:t>
      </w:r>
      <w:r w:rsidRPr="00736DFC">
        <w:rPr>
          <w:rFonts w:ascii="Times New Roman" w:hAnsi="Times New Roman" w:cs="Times New Roman"/>
          <w:b/>
          <w:sz w:val="24"/>
          <w:szCs w:val="24"/>
        </w:rPr>
        <w:t>Észak-alföldi Környezetgazdálkodási Nonprofit Kft.</w:t>
      </w:r>
      <w:r w:rsidRPr="00736DFC">
        <w:rPr>
          <w:rFonts w:ascii="Times New Roman" w:hAnsi="Times New Roman" w:cs="Times New Roman"/>
          <w:sz w:val="24"/>
          <w:szCs w:val="24"/>
        </w:rPr>
        <w:t xml:space="preserve"> (székhelye: 4400 Nyíregyháza, Benczúr tér 7., adószám: 13919867-2-15., cégjegyzék száma: 15-09-071361, bankszámlaszáma: 11600006-00000000-22654573., KÜJ szám: 102227738, képviseli: </w:t>
      </w:r>
      <w:proofErr w:type="spellStart"/>
      <w:r w:rsidRPr="00736DFC">
        <w:rPr>
          <w:rFonts w:ascii="Times New Roman" w:hAnsi="Times New Roman" w:cs="Times New Roman"/>
          <w:sz w:val="24"/>
          <w:szCs w:val="24"/>
        </w:rPr>
        <w:t>Éberhardt</w:t>
      </w:r>
      <w:proofErr w:type="spellEnd"/>
      <w:r w:rsidRPr="00736DFC">
        <w:rPr>
          <w:rFonts w:ascii="Times New Roman" w:hAnsi="Times New Roman" w:cs="Times New Roman"/>
          <w:sz w:val="24"/>
          <w:szCs w:val="24"/>
        </w:rPr>
        <w:t xml:space="preserve"> Gábor ügyvezető), mint közszolgáltató</w:t>
      </w:r>
    </w:p>
    <w:p w:rsidR="00234169" w:rsidRPr="00736DFC" w:rsidRDefault="00234169" w:rsidP="00234169">
      <w:pPr>
        <w:jc w:val="both"/>
        <w:rPr>
          <w:rFonts w:ascii="Times New Roman" w:hAnsi="Times New Roman" w:cs="Times New Roman"/>
          <w:sz w:val="24"/>
          <w:szCs w:val="24"/>
        </w:rPr>
      </w:pPr>
      <w:r w:rsidRPr="00736DFC">
        <w:rPr>
          <w:rFonts w:ascii="Times New Roman" w:hAnsi="Times New Roman" w:cs="Times New Roman"/>
          <w:sz w:val="24"/>
          <w:szCs w:val="24"/>
        </w:rPr>
        <w:t xml:space="preserve">- a továbbiakban: Közszolgáltató – </w:t>
      </w:r>
    </w:p>
    <w:p w:rsidR="00234169" w:rsidRPr="00736DFC" w:rsidRDefault="00234169" w:rsidP="0023416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DFC">
        <w:rPr>
          <w:rFonts w:ascii="Times New Roman" w:hAnsi="Times New Roman" w:cs="Times New Roman"/>
          <w:sz w:val="24"/>
          <w:szCs w:val="24"/>
        </w:rPr>
        <w:t>valamint</w:t>
      </w:r>
      <w:proofErr w:type="gramEnd"/>
      <w:r w:rsidRPr="00736DFC">
        <w:rPr>
          <w:rFonts w:ascii="Times New Roman" w:hAnsi="Times New Roman" w:cs="Times New Roman"/>
          <w:sz w:val="24"/>
          <w:szCs w:val="24"/>
        </w:rPr>
        <w:t xml:space="preserve"> a </w:t>
      </w:r>
      <w:r w:rsidRPr="00736DFC">
        <w:rPr>
          <w:rFonts w:ascii="Times New Roman" w:hAnsi="Times New Roman" w:cs="Times New Roman"/>
          <w:b/>
          <w:sz w:val="24"/>
          <w:szCs w:val="24"/>
        </w:rPr>
        <w:t>TÉRSÉGI HULLADÉK-GAZDÁLKODÁSI NONPROFIT Kft.</w:t>
      </w:r>
      <w:r w:rsidRPr="00736DFC">
        <w:rPr>
          <w:rFonts w:ascii="Times New Roman" w:hAnsi="Times New Roman" w:cs="Times New Roman"/>
          <w:sz w:val="24"/>
          <w:szCs w:val="24"/>
        </w:rPr>
        <w:t xml:space="preserve"> (székhelye: 4400 Nyíregyháza, Bokréta u. 22., adószám:  13992013-2-15, cégjegyzékszáma: 15-09-071642, bankszámlaszám: 11744003-206250820-00000000, képviseli: Petró Árpád ügyvezető, mint alvállalkozó</w:t>
      </w:r>
    </w:p>
    <w:p w:rsidR="00234169" w:rsidRDefault="00736DFC" w:rsidP="00736D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4169" w:rsidRPr="00736DFC">
        <w:rPr>
          <w:rFonts w:ascii="Times New Roman" w:hAnsi="Times New Roman" w:cs="Times New Roman"/>
          <w:sz w:val="24"/>
          <w:szCs w:val="24"/>
        </w:rPr>
        <w:t>a továbbiakban: Alvállalkozó –</w:t>
      </w:r>
    </w:p>
    <w:p w:rsidR="002266E2" w:rsidRPr="00736DFC" w:rsidRDefault="002266E2" w:rsidP="00736D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4169" w:rsidRDefault="00234169" w:rsidP="0023416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DFC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736DFC">
        <w:rPr>
          <w:rFonts w:ascii="Times New Roman" w:hAnsi="Times New Roman" w:cs="Times New Roman"/>
          <w:sz w:val="24"/>
          <w:szCs w:val="24"/>
        </w:rPr>
        <w:t xml:space="preserve"> </w:t>
      </w:r>
      <w:r w:rsidR="00736DFC">
        <w:rPr>
          <w:rFonts w:ascii="Times New Roman" w:hAnsi="Times New Roman" w:cs="Times New Roman"/>
          <w:sz w:val="24"/>
          <w:szCs w:val="24"/>
        </w:rPr>
        <w:t>az alulírott napon és helyen az alábbi feltételekkel:</w:t>
      </w:r>
    </w:p>
    <w:p w:rsidR="002266E2" w:rsidRDefault="002266E2" w:rsidP="002341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1AB7" w:rsidRPr="00E80203" w:rsidRDefault="00736DFC" w:rsidP="009A1AB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203">
        <w:rPr>
          <w:rFonts w:ascii="Times New Roman" w:hAnsi="Times New Roman" w:cs="Times New Roman"/>
          <w:sz w:val="24"/>
          <w:szCs w:val="24"/>
        </w:rPr>
        <w:t>Az Önkormányzat, a Közszolgáltató és Alvállalkozó között 2014. július 1. napjától kezdődő határozatlan időtartamra szóló Közszolgáltatási Igén</w:t>
      </w:r>
      <w:r w:rsidRPr="00E80203">
        <w:rPr>
          <w:rFonts w:ascii="Times New Roman" w:hAnsi="Times New Roman" w:cs="Times New Roman"/>
          <w:sz w:val="24"/>
          <w:szCs w:val="24"/>
        </w:rPr>
        <w:t>ybevételi szerződést 2016. augusztus 15. napjával közös megegyezéssel megszüntetik.</w:t>
      </w:r>
    </w:p>
    <w:p w:rsidR="00484DC5" w:rsidRPr="00484DC5" w:rsidRDefault="00484DC5" w:rsidP="00484DC5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DFC" w:rsidRDefault="00736DFC" w:rsidP="009A1AB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1AB7">
        <w:rPr>
          <w:rFonts w:ascii="Times New Roman" w:hAnsi="Times New Roman" w:cs="Times New Roman"/>
          <w:sz w:val="24"/>
          <w:szCs w:val="24"/>
        </w:rPr>
        <w:t xml:space="preserve">Felek megállapodnak abban, hogy a Közszolgáltatási Igénybevételi szerződés </w:t>
      </w:r>
      <w:r w:rsidR="00D438D5" w:rsidRPr="009A1AB7">
        <w:rPr>
          <w:rFonts w:ascii="Times New Roman" w:hAnsi="Times New Roman" w:cs="Times New Roman"/>
          <w:sz w:val="24"/>
          <w:szCs w:val="24"/>
        </w:rPr>
        <w:t xml:space="preserve">tekintetében egymással teljes körűen elszámoltak, és az igénybevételi szerződésből kifolyólag semmilyen további követelésük egymással szemben nem áll fenn. </w:t>
      </w:r>
    </w:p>
    <w:p w:rsidR="009A1AB7" w:rsidRPr="009A1AB7" w:rsidRDefault="009A1AB7" w:rsidP="009A1AB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438D5" w:rsidRDefault="00D438D5" w:rsidP="009A1AB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1AB7">
        <w:rPr>
          <w:rFonts w:ascii="Times New Roman" w:hAnsi="Times New Roman" w:cs="Times New Roman"/>
          <w:sz w:val="24"/>
          <w:szCs w:val="24"/>
        </w:rPr>
        <w:t xml:space="preserve">Jelen okiratban nem szabályozott kérdésekben a mindenkori hatályos Polgári Törvénykönyv rendelkezései az irányadóak. </w:t>
      </w:r>
    </w:p>
    <w:p w:rsidR="009A1AB7" w:rsidRPr="009A1AB7" w:rsidRDefault="009A1AB7" w:rsidP="009A1AB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234169" w:rsidRPr="009A1AB7" w:rsidRDefault="00D438D5" w:rsidP="009A1AB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1AB7">
        <w:rPr>
          <w:rFonts w:ascii="Times New Roman" w:hAnsi="Times New Roman" w:cs="Times New Roman"/>
          <w:sz w:val="24"/>
          <w:szCs w:val="24"/>
        </w:rPr>
        <w:lastRenderedPageBreak/>
        <w:t xml:space="preserve">Az igénybevételi szerződést megszüntető okirat 4 példányban készült, melyet a felek külön-külön elolvastak, megértettek, és mint az akaratukkal mindenben megegyezőt jóváhagyólag aláírják. </w:t>
      </w:r>
    </w:p>
    <w:p w:rsidR="002266E2" w:rsidRPr="009E22AD" w:rsidRDefault="002266E2" w:rsidP="002341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01B9" w:rsidRPr="002266E2" w:rsidRDefault="009E22AD" w:rsidP="000B01B9">
      <w:pPr>
        <w:jc w:val="both"/>
        <w:rPr>
          <w:rFonts w:ascii="Times New Roman" w:hAnsi="Times New Roman" w:cs="Times New Roman"/>
          <w:sz w:val="24"/>
          <w:szCs w:val="24"/>
        </w:rPr>
      </w:pPr>
      <w:r w:rsidRPr="002266E2">
        <w:rPr>
          <w:rFonts w:ascii="Times New Roman" w:hAnsi="Times New Roman" w:cs="Times New Roman"/>
          <w:sz w:val="24"/>
          <w:szCs w:val="24"/>
        </w:rPr>
        <w:t xml:space="preserve">Tiszavasvári, 2016. szeptember 23. </w:t>
      </w:r>
    </w:p>
    <w:p w:rsidR="009E22AD" w:rsidRDefault="009E22AD" w:rsidP="000B01B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6E2" w:rsidRPr="009A1AB7" w:rsidRDefault="009E22AD" w:rsidP="002266E2">
      <w:pPr>
        <w:rPr>
          <w:rFonts w:ascii="Times New Roman" w:hAnsi="Times New Roman" w:cs="Times New Roman"/>
          <w:b/>
          <w:szCs w:val="24"/>
        </w:rPr>
      </w:pPr>
      <w:r w:rsidRPr="009A1AB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66E2" w:rsidRPr="009A1AB7">
        <w:rPr>
          <w:rFonts w:ascii="Times New Roman" w:hAnsi="Times New Roman" w:cs="Times New Roman"/>
          <w:b/>
          <w:szCs w:val="24"/>
        </w:rPr>
        <w:t>…………………………………………</w:t>
      </w:r>
      <w:r w:rsidR="002266E2" w:rsidRPr="009A1AB7">
        <w:rPr>
          <w:rFonts w:ascii="Times New Roman" w:hAnsi="Times New Roman" w:cs="Times New Roman"/>
          <w:b/>
          <w:szCs w:val="24"/>
        </w:rPr>
        <w:tab/>
      </w:r>
      <w:r w:rsidR="002266E2" w:rsidRPr="009A1AB7">
        <w:rPr>
          <w:rFonts w:ascii="Times New Roman" w:hAnsi="Times New Roman" w:cs="Times New Roman"/>
          <w:b/>
          <w:szCs w:val="24"/>
        </w:rPr>
        <w:tab/>
        <w:t xml:space="preserve">   ……………………………………</w:t>
      </w:r>
    </w:p>
    <w:p w:rsidR="002266E2" w:rsidRPr="009A1AB7" w:rsidRDefault="002266E2" w:rsidP="002266E2">
      <w:pPr>
        <w:rPr>
          <w:rFonts w:ascii="Times New Roman" w:hAnsi="Times New Roman" w:cs="Times New Roman"/>
          <w:b/>
          <w:szCs w:val="24"/>
        </w:rPr>
      </w:pPr>
      <w:r w:rsidRPr="009A1AB7">
        <w:rPr>
          <w:rFonts w:ascii="Times New Roman" w:hAnsi="Times New Roman" w:cs="Times New Roman"/>
          <w:b/>
          <w:szCs w:val="24"/>
        </w:rPr>
        <w:t xml:space="preserve">      Tiszavasvári Város </w:t>
      </w:r>
      <w:proofErr w:type="gramStart"/>
      <w:r w:rsidRPr="009A1AB7">
        <w:rPr>
          <w:rFonts w:ascii="Times New Roman" w:hAnsi="Times New Roman" w:cs="Times New Roman"/>
          <w:b/>
          <w:szCs w:val="24"/>
        </w:rPr>
        <w:t xml:space="preserve">Önkormányzata             </w:t>
      </w:r>
      <w:r w:rsidR="009A1AB7">
        <w:rPr>
          <w:rFonts w:ascii="Times New Roman" w:hAnsi="Times New Roman" w:cs="Times New Roman"/>
          <w:b/>
          <w:szCs w:val="24"/>
        </w:rPr>
        <w:t xml:space="preserve">      </w:t>
      </w:r>
      <w:r w:rsidRPr="009A1AB7">
        <w:rPr>
          <w:rFonts w:ascii="Times New Roman" w:hAnsi="Times New Roman" w:cs="Times New Roman"/>
          <w:b/>
          <w:szCs w:val="24"/>
        </w:rPr>
        <w:t>Észak-alföldi</w:t>
      </w:r>
      <w:proofErr w:type="gramEnd"/>
      <w:r w:rsidRPr="009A1AB7">
        <w:rPr>
          <w:rFonts w:ascii="Times New Roman" w:hAnsi="Times New Roman" w:cs="Times New Roman"/>
          <w:b/>
          <w:szCs w:val="24"/>
        </w:rPr>
        <w:t xml:space="preserve"> Környezetgazdálkodási</w:t>
      </w:r>
    </w:p>
    <w:p w:rsidR="002266E2" w:rsidRPr="009A1AB7" w:rsidRDefault="002266E2" w:rsidP="002266E2">
      <w:pPr>
        <w:rPr>
          <w:rFonts w:ascii="Times New Roman" w:hAnsi="Times New Roman" w:cs="Times New Roman"/>
          <w:b/>
          <w:szCs w:val="24"/>
        </w:rPr>
      </w:pPr>
      <w:r w:rsidRPr="009A1AB7">
        <w:rPr>
          <w:rFonts w:ascii="Times New Roman" w:hAnsi="Times New Roman" w:cs="Times New Roman"/>
          <w:b/>
          <w:szCs w:val="24"/>
        </w:rPr>
        <w:t xml:space="preserve">                      </w:t>
      </w:r>
      <w:proofErr w:type="gramStart"/>
      <w:r w:rsidRPr="009A1AB7">
        <w:rPr>
          <w:rFonts w:ascii="Times New Roman" w:hAnsi="Times New Roman" w:cs="Times New Roman"/>
          <w:b/>
          <w:szCs w:val="24"/>
        </w:rPr>
        <w:t>képviseletében</w:t>
      </w:r>
      <w:proofErr w:type="gramEnd"/>
      <w:r w:rsidRPr="009A1AB7">
        <w:rPr>
          <w:rFonts w:ascii="Times New Roman" w:hAnsi="Times New Roman" w:cs="Times New Roman"/>
          <w:b/>
          <w:szCs w:val="24"/>
        </w:rPr>
        <w:t xml:space="preserve">                                           </w:t>
      </w:r>
      <w:r w:rsidR="009A1AB7">
        <w:rPr>
          <w:rFonts w:ascii="Times New Roman" w:hAnsi="Times New Roman" w:cs="Times New Roman"/>
          <w:b/>
          <w:szCs w:val="24"/>
        </w:rPr>
        <w:t xml:space="preserve">    </w:t>
      </w:r>
      <w:r w:rsidRPr="009A1AB7">
        <w:rPr>
          <w:rFonts w:ascii="Times New Roman" w:hAnsi="Times New Roman" w:cs="Times New Roman"/>
          <w:b/>
          <w:szCs w:val="24"/>
        </w:rPr>
        <w:t xml:space="preserve"> Nonprofit Kft. képviseletében</w:t>
      </w:r>
    </w:p>
    <w:p w:rsidR="002266E2" w:rsidRPr="009A1AB7" w:rsidRDefault="002266E2" w:rsidP="002266E2">
      <w:pPr>
        <w:rPr>
          <w:rFonts w:ascii="Times New Roman" w:hAnsi="Times New Roman" w:cs="Times New Roman"/>
          <w:b/>
          <w:szCs w:val="24"/>
        </w:rPr>
      </w:pPr>
      <w:r w:rsidRPr="009A1AB7">
        <w:rPr>
          <w:rFonts w:ascii="Times New Roman" w:hAnsi="Times New Roman" w:cs="Times New Roman"/>
          <w:b/>
          <w:szCs w:val="24"/>
        </w:rPr>
        <w:t xml:space="preserve">                      </w:t>
      </w:r>
      <w:proofErr w:type="gramStart"/>
      <w:r w:rsidRPr="009A1AB7">
        <w:rPr>
          <w:rFonts w:ascii="Times New Roman" w:hAnsi="Times New Roman" w:cs="Times New Roman"/>
          <w:b/>
          <w:szCs w:val="24"/>
        </w:rPr>
        <w:t>dr.</w:t>
      </w:r>
      <w:proofErr w:type="gramEnd"/>
      <w:r w:rsidRPr="009A1AB7">
        <w:rPr>
          <w:rFonts w:ascii="Times New Roman" w:hAnsi="Times New Roman" w:cs="Times New Roman"/>
          <w:b/>
          <w:szCs w:val="24"/>
        </w:rPr>
        <w:t xml:space="preserve"> Fülöp Erik                                                    </w:t>
      </w:r>
      <w:r w:rsidR="009A1AB7">
        <w:rPr>
          <w:rFonts w:ascii="Times New Roman" w:hAnsi="Times New Roman" w:cs="Times New Roman"/>
          <w:b/>
          <w:szCs w:val="24"/>
        </w:rPr>
        <w:t xml:space="preserve">         </w:t>
      </w:r>
      <w:proofErr w:type="spellStart"/>
      <w:r w:rsidRPr="009A1AB7">
        <w:rPr>
          <w:rFonts w:ascii="Times New Roman" w:hAnsi="Times New Roman" w:cs="Times New Roman"/>
          <w:b/>
          <w:szCs w:val="24"/>
        </w:rPr>
        <w:t>Éberhardt</w:t>
      </w:r>
      <w:proofErr w:type="spellEnd"/>
      <w:r w:rsidRPr="009A1AB7">
        <w:rPr>
          <w:rFonts w:ascii="Times New Roman" w:hAnsi="Times New Roman" w:cs="Times New Roman"/>
          <w:b/>
          <w:szCs w:val="24"/>
        </w:rPr>
        <w:t xml:space="preserve"> Gábor </w:t>
      </w:r>
    </w:p>
    <w:p w:rsidR="002266E2" w:rsidRPr="009A1AB7" w:rsidRDefault="002266E2" w:rsidP="002266E2">
      <w:pPr>
        <w:rPr>
          <w:rFonts w:ascii="Times New Roman" w:hAnsi="Times New Roman" w:cs="Times New Roman"/>
          <w:b/>
        </w:rPr>
      </w:pPr>
      <w:r w:rsidRPr="009A1AB7">
        <w:rPr>
          <w:rFonts w:ascii="Times New Roman" w:hAnsi="Times New Roman" w:cs="Times New Roman"/>
          <w:b/>
          <w:szCs w:val="24"/>
        </w:rPr>
        <w:t xml:space="preserve">                       </w:t>
      </w:r>
      <w:proofErr w:type="gramStart"/>
      <w:r w:rsidRPr="009A1AB7">
        <w:rPr>
          <w:rFonts w:ascii="Times New Roman" w:hAnsi="Times New Roman" w:cs="Times New Roman"/>
          <w:b/>
          <w:szCs w:val="24"/>
        </w:rPr>
        <w:t>polgármester</w:t>
      </w:r>
      <w:proofErr w:type="gramEnd"/>
      <w:r w:rsidRPr="009A1AB7">
        <w:rPr>
          <w:rFonts w:ascii="Times New Roman" w:hAnsi="Times New Roman" w:cs="Times New Roman"/>
          <w:b/>
          <w:szCs w:val="24"/>
        </w:rPr>
        <w:t xml:space="preserve">                                                              </w:t>
      </w:r>
      <w:r w:rsidR="009A1AB7">
        <w:rPr>
          <w:rFonts w:ascii="Times New Roman" w:hAnsi="Times New Roman" w:cs="Times New Roman"/>
          <w:b/>
          <w:szCs w:val="24"/>
        </w:rPr>
        <w:t xml:space="preserve">     </w:t>
      </w:r>
      <w:r w:rsidRPr="009A1AB7">
        <w:rPr>
          <w:rFonts w:ascii="Times New Roman" w:hAnsi="Times New Roman" w:cs="Times New Roman"/>
          <w:b/>
          <w:szCs w:val="24"/>
        </w:rPr>
        <w:t xml:space="preserve"> ügyvezető</w:t>
      </w:r>
    </w:p>
    <w:p w:rsidR="002266E2" w:rsidRPr="009A1AB7" w:rsidRDefault="002266E2" w:rsidP="002266E2">
      <w:pPr>
        <w:rPr>
          <w:rFonts w:ascii="Times New Roman" w:hAnsi="Times New Roman" w:cs="Times New Roman"/>
        </w:rPr>
      </w:pPr>
    </w:p>
    <w:p w:rsidR="002266E2" w:rsidRPr="009A1AB7" w:rsidRDefault="002266E2" w:rsidP="002266E2">
      <w:pPr>
        <w:rPr>
          <w:rFonts w:ascii="Times New Roman" w:hAnsi="Times New Roman" w:cs="Times New Roman"/>
        </w:rPr>
      </w:pPr>
    </w:p>
    <w:p w:rsidR="002266E2" w:rsidRPr="009A1AB7" w:rsidRDefault="002266E2" w:rsidP="002266E2">
      <w:pPr>
        <w:rPr>
          <w:rFonts w:ascii="Times New Roman" w:hAnsi="Times New Roman" w:cs="Times New Roman"/>
        </w:rPr>
      </w:pPr>
    </w:p>
    <w:p w:rsidR="002266E2" w:rsidRPr="009A1AB7" w:rsidRDefault="002266E2" w:rsidP="002266E2">
      <w:pPr>
        <w:rPr>
          <w:rFonts w:ascii="Times New Roman" w:hAnsi="Times New Roman" w:cs="Times New Roman"/>
          <w:b/>
        </w:rPr>
      </w:pPr>
      <w:r w:rsidRPr="009A1AB7">
        <w:rPr>
          <w:rFonts w:ascii="Times New Roman" w:hAnsi="Times New Roman" w:cs="Times New Roman"/>
          <w:b/>
        </w:rPr>
        <w:t xml:space="preserve">                                      </w:t>
      </w:r>
      <w:r w:rsidR="009A1AB7">
        <w:rPr>
          <w:rFonts w:ascii="Times New Roman" w:hAnsi="Times New Roman" w:cs="Times New Roman"/>
          <w:b/>
        </w:rPr>
        <w:t xml:space="preserve">                </w:t>
      </w:r>
      <w:r w:rsidRPr="009A1AB7">
        <w:rPr>
          <w:rFonts w:ascii="Times New Roman" w:hAnsi="Times New Roman" w:cs="Times New Roman"/>
          <w:b/>
        </w:rPr>
        <w:t xml:space="preserve">   …………………………………..</w:t>
      </w:r>
    </w:p>
    <w:p w:rsidR="002266E2" w:rsidRPr="009A1AB7" w:rsidRDefault="002266E2" w:rsidP="002266E2">
      <w:pPr>
        <w:rPr>
          <w:rFonts w:ascii="Times New Roman" w:hAnsi="Times New Roman" w:cs="Times New Roman"/>
          <w:b/>
          <w:szCs w:val="24"/>
        </w:rPr>
      </w:pPr>
      <w:r w:rsidRPr="009A1AB7">
        <w:rPr>
          <w:rFonts w:ascii="Times New Roman" w:hAnsi="Times New Roman" w:cs="Times New Roman"/>
          <w:b/>
          <w:szCs w:val="24"/>
        </w:rPr>
        <w:t xml:space="preserve">                </w:t>
      </w:r>
      <w:r w:rsidR="009A1AB7">
        <w:rPr>
          <w:rFonts w:ascii="Times New Roman" w:hAnsi="Times New Roman" w:cs="Times New Roman"/>
          <w:b/>
          <w:szCs w:val="24"/>
        </w:rPr>
        <w:t xml:space="preserve">              </w:t>
      </w:r>
      <w:r w:rsidRPr="009A1AB7">
        <w:rPr>
          <w:rFonts w:ascii="Times New Roman" w:hAnsi="Times New Roman" w:cs="Times New Roman"/>
          <w:b/>
          <w:szCs w:val="24"/>
        </w:rPr>
        <w:t xml:space="preserve">  TÉRSÉGI HULLADÉK-GAZDÁLKODÁSI NONPROFIT Kft.</w:t>
      </w:r>
    </w:p>
    <w:p w:rsidR="002266E2" w:rsidRPr="009A1AB7" w:rsidRDefault="002266E2" w:rsidP="002266E2">
      <w:pPr>
        <w:rPr>
          <w:rFonts w:ascii="Times New Roman" w:hAnsi="Times New Roman" w:cs="Times New Roman"/>
          <w:b/>
          <w:szCs w:val="24"/>
        </w:rPr>
      </w:pPr>
      <w:r w:rsidRPr="009A1AB7">
        <w:rPr>
          <w:rFonts w:ascii="Times New Roman" w:hAnsi="Times New Roman" w:cs="Times New Roman"/>
          <w:b/>
          <w:szCs w:val="24"/>
        </w:rPr>
        <w:t xml:space="preserve">                                                          </w:t>
      </w:r>
      <w:r w:rsidR="009A1AB7">
        <w:rPr>
          <w:rFonts w:ascii="Times New Roman" w:hAnsi="Times New Roman" w:cs="Times New Roman"/>
          <w:b/>
          <w:szCs w:val="24"/>
        </w:rPr>
        <w:t xml:space="preserve">                </w:t>
      </w:r>
      <w:proofErr w:type="gramStart"/>
      <w:r w:rsidRPr="009A1AB7">
        <w:rPr>
          <w:rFonts w:ascii="Times New Roman" w:hAnsi="Times New Roman" w:cs="Times New Roman"/>
          <w:b/>
          <w:szCs w:val="24"/>
        </w:rPr>
        <w:t>képviseletében</w:t>
      </w:r>
      <w:proofErr w:type="gramEnd"/>
    </w:p>
    <w:p w:rsidR="002266E2" w:rsidRPr="009A1AB7" w:rsidRDefault="002266E2" w:rsidP="002266E2">
      <w:pPr>
        <w:rPr>
          <w:rFonts w:ascii="Times New Roman" w:hAnsi="Times New Roman" w:cs="Times New Roman"/>
        </w:rPr>
      </w:pPr>
      <w:r w:rsidRPr="009A1AB7">
        <w:rPr>
          <w:rFonts w:ascii="Times New Roman" w:hAnsi="Times New Roman" w:cs="Times New Roman"/>
          <w:b/>
          <w:szCs w:val="24"/>
        </w:rPr>
        <w:t xml:space="preserve">                                                  </w:t>
      </w:r>
      <w:r w:rsidR="009A1AB7">
        <w:rPr>
          <w:rFonts w:ascii="Times New Roman" w:hAnsi="Times New Roman" w:cs="Times New Roman"/>
          <w:b/>
          <w:szCs w:val="24"/>
        </w:rPr>
        <w:t xml:space="preserve">                </w:t>
      </w:r>
      <w:r w:rsidRPr="009A1AB7">
        <w:rPr>
          <w:rFonts w:ascii="Times New Roman" w:hAnsi="Times New Roman" w:cs="Times New Roman"/>
          <w:b/>
          <w:szCs w:val="24"/>
        </w:rPr>
        <w:t xml:space="preserve"> Petró Árpád ügyvezető</w:t>
      </w:r>
    </w:p>
    <w:p w:rsidR="009E22AD" w:rsidRDefault="009E22AD" w:rsidP="000B01B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E22AD" w:rsidSect="00C63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0B7B"/>
    <w:multiLevelType w:val="hybridMultilevel"/>
    <w:tmpl w:val="944EEAAC"/>
    <w:lvl w:ilvl="0" w:tplc="CA666086">
      <w:start w:val="20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F46CD"/>
    <w:multiLevelType w:val="hybridMultilevel"/>
    <w:tmpl w:val="4BE8774E"/>
    <w:lvl w:ilvl="0" w:tplc="50E246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F3C87"/>
    <w:multiLevelType w:val="hybridMultilevel"/>
    <w:tmpl w:val="8B3E64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5E3B"/>
    <w:rsid w:val="000B01B9"/>
    <w:rsid w:val="00137CFA"/>
    <w:rsid w:val="002266E2"/>
    <w:rsid w:val="00234169"/>
    <w:rsid w:val="00484DC5"/>
    <w:rsid w:val="00501B45"/>
    <w:rsid w:val="006C5B50"/>
    <w:rsid w:val="006F59AB"/>
    <w:rsid w:val="00736DFC"/>
    <w:rsid w:val="009A1AB7"/>
    <w:rsid w:val="009E22AD"/>
    <w:rsid w:val="00C63D67"/>
    <w:rsid w:val="00D438D5"/>
    <w:rsid w:val="00E80203"/>
    <w:rsid w:val="00E85E3B"/>
    <w:rsid w:val="00F1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5E3B"/>
    <w:pPr>
      <w:spacing w:before="0" w:beforeAutospacing="0" w:after="200" w:line="276" w:lineRule="auto"/>
      <w:jc w:val="left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99"/>
    <w:qFormat/>
    <w:rsid w:val="00E85E3B"/>
    <w:pPr>
      <w:spacing w:before="0" w:beforeAutospacing="0"/>
      <w:jc w:val="left"/>
    </w:pPr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2341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884</Words>
  <Characters>6102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2016-09-23T08:49:00Z</cp:lastPrinted>
  <dcterms:created xsi:type="dcterms:W3CDTF">2016-09-23T06:38:00Z</dcterms:created>
  <dcterms:modified xsi:type="dcterms:W3CDTF">2016-09-23T09:13:00Z</dcterms:modified>
</cp:coreProperties>
</file>