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E2F" w:rsidRPr="006C47F2" w:rsidRDefault="008C0E2F" w:rsidP="008C0E2F">
      <w:p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2. melléklet „</w:t>
      </w:r>
      <w:proofErr w:type="gramStart"/>
      <w:r w:rsidRPr="006C47F2">
        <w:rPr>
          <w:rFonts w:ascii="Times New Roman" w:hAnsi="Times New Roman" w:cs="Times New Roman"/>
          <w:b/>
          <w:sz w:val="24"/>
          <w:szCs w:val="24"/>
        </w:rPr>
        <w:t>A</w:t>
      </w:r>
      <w:proofErr w:type="gramEnd"/>
      <w:r w:rsidRPr="006C47F2">
        <w:rPr>
          <w:rFonts w:ascii="Times New Roman" w:hAnsi="Times New Roman" w:cs="Times New Roman"/>
          <w:b/>
          <w:sz w:val="24"/>
          <w:szCs w:val="24"/>
        </w:rPr>
        <w:t xml:space="preserve"> </w:t>
      </w:r>
      <w:proofErr w:type="spellStart"/>
      <w:r w:rsidRPr="006C47F2">
        <w:rPr>
          <w:rFonts w:ascii="Times New Roman" w:hAnsi="Times New Roman" w:cs="Times New Roman"/>
          <w:b/>
          <w:sz w:val="24"/>
          <w:szCs w:val="24"/>
        </w:rPr>
        <w:t>Kornisné</w:t>
      </w:r>
      <w:proofErr w:type="spellEnd"/>
      <w:r w:rsidRPr="006C47F2">
        <w:rPr>
          <w:rFonts w:ascii="Times New Roman" w:hAnsi="Times New Roman" w:cs="Times New Roman"/>
          <w:b/>
          <w:sz w:val="24"/>
          <w:szCs w:val="24"/>
        </w:rPr>
        <w:t xml:space="preserve"> </w:t>
      </w:r>
      <w:proofErr w:type="spellStart"/>
      <w:r w:rsidRPr="006C47F2">
        <w:rPr>
          <w:rFonts w:ascii="Times New Roman" w:hAnsi="Times New Roman" w:cs="Times New Roman"/>
          <w:b/>
          <w:sz w:val="24"/>
          <w:szCs w:val="24"/>
        </w:rPr>
        <w:t>Liptay</w:t>
      </w:r>
      <w:proofErr w:type="spellEnd"/>
      <w:r w:rsidRPr="006C47F2">
        <w:rPr>
          <w:rFonts w:ascii="Times New Roman" w:hAnsi="Times New Roman" w:cs="Times New Roman"/>
          <w:b/>
          <w:sz w:val="24"/>
          <w:szCs w:val="24"/>
        </w:rPr>
        <w:t xml:space="preserve"> Elza Szociális és Gyermekjóléti Központ által folytatott vállalkozási tevékenységek megszüntetése, és az ehhez kapcsolódó szakmai dokumentáció jóváhagyásáról”</w:t>
      </w:r>
      <w:r w:rsidR="006C47F2" w:rsidRPr="006C47F2">
        <w:rPr>
          <w:rFonts w:ascii="Times New Roman" w:hAnsi="Times New Roman" w:cs="Times New Roman"/>
          <w:sz w:val="24"/>
          <w:szCs w:val="24"/>
        </w:rPr>
        <w:t xml:space="preserve">szóló </w:t>
      </w:r>
      <w:r w:rsidR="006C47F2" w:rsidRPr="006C47F2">
        <w:rPr>
          <w:rFonts w:ascii="Times New Roman" w:hAnsi="Times New Roman" w:cs="Times New Roman"/>
          <w:sz w:val="24"/>
          <w:szCs w:val="24"/>
          <w:u w:val="single"/>
        </w:rPr>
        <w:t>14</w:t>
      </w:r>
      <w:r w:rsidRPr="006C47F2">
        <w:rPr>
          <w:rFonts w:ascii="Times New Roman" w:hAnsi="Times New Roman" w:cs="Times New Roman"/>
          <w:sz w:val="24"/>
          <w:szCs w:val="24"/>
          <w:u w:val="single"/>
        </w:rPr>
        <w:t>./2020</w:t>
      </w:r>
      <w:r w:rsidR="006C47F2" w:rsidRPr="006C47F2">
        <w:rPr>
          <w:rFonts w:ascii="Times New Roman" w:hAnsi="Times New Roman" w:cs="Times New Roman"/>
          <w:sz w:val="24"/>
          <w:szCs w:val="24"/>
          <w:u w:val="single"/>
        </w:rPr>
        <w:t xml:space="preserve">. polgármesteri </w:t>
      </w:r>
      <w:r w:rsidRPr="006C47F2">
        <w:rPr>
          <w:rFonts w:ascii="Times New Roman" w:hAnsi="Times New Roman" w:cs="Times New Roman"/>
          <w:sz w:val="24"/>
          <w:szCs w:val="24"/>
          <w:u w:val="single"/>
        </w:rPr>
        <w:t>határozathoz</w:t>
      </w:r>
    </w:p>
    <w:p w:rsidR="008C0E2F" w:rsidRPr="006C47F2" w:rsidRDefault="008C0E2F" w:rsidP="008C0E2F">
      <w:pPr>
        <w:spacing w:after="0" w:line="240" w:lineRule="auto"/>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b/>
          <w:sz w:val="24"/>
          <w:szCs w:val="24"/>
        </w:rPr>
      </w:pPr>
    </w:p>
    <w:p w:rsidR="000B3817" w:rsidRPr="006C47F2" w:rsidRDefault="000B3817" w:rsidP="000B3817">
      <w:pPr>
        <w:jc w:val="center"/>
        <w:rPr>
          <w:rFonts w:ascii="Times New Roman" w:hAnsi="Times New Roman" w:cs="Times New Roman"/>
          <w:sz w:val="24"/>
          <w:szCs w:val="24"/>
        </w:rPr>
      </w:pPr>
    </w:p>
    <w:p w:rsidR="000B3817" w:rsidRPr="006C47F2" w:rsidRDefault="000B3817" w:rsidP="000B3817">
      <w:pPr>
        <w:rPr>
          <w:rFonts w:ascii="Times New Roman" w:hAnsi="Times New Roman" w:cs="Times New Roman"/>
          <w:noProof/>
          <w:sz w:val="24"/>
          <w:szCs w:val="24"/>
        </w:rPr>
      </w:pPr>
    </w:p>
    <w:p w:rsidR="000B3817" w:rsidRPr="006C47F2" w:rsidRDefault="000B3817" w:rsidP="000B3817">
      <w:pPr>
        <w:jc w:val="center"/>
        <w:rPr>
          <w:rFonts w:ascii="Times New Roman" w:hAnsi="Times New Roman" w:cs="Times New Roman"/>
          <w:noProof/>
          <w:sz w:val="24"/>
          <w:szCs w:val="24"/>
        </w:rPr>
      </w:pPr>
    </w:p>
    <w:p w:rsidR="000B3817" w:rsidRPr="006C47F2" w:rsidRDefault="000B3817" w:rsidP="000B3817">
      <w:pPr>
        <w:pBdr>
          <w:top w:val="single" w:sz="4" w:space="1" w:color="auto"/>
          <w:left w:val="single" w:sz="4" w:space="1" w:color="auto"/>
          <w:bottom w:val="single" w:sz="4" w:space="24" w:color="auto"/>
          <w:right w:val="single" w:sz="4" w:space="1" w:color="auto"/>
        </w:pBdr>
        <w:jc w:val="center"/>
        <w:rPr>
          <w:rFonts w:ascii="Times New Roman" w:hAnsi="Times New Roman" w:cs="Times New Roman"/>
          <w:b/>
          <w:smallCaps/>
          <w:sz w:val="24"/>
          <w:szCs w:val="24"/>
        </w:rPr>
      </w:pPr>
      <w:proofErr w:type="spellStart"/>
      <w:r w:rsidRPr="006C47F2">
        <w:rPr>
          <w:rFonts w:ascii="Times New Roman" w:hAnsi="Times New Roman" w:cs="Times New Roman"/>
          <w:b/>
          <w:smallCaps/>
          <w:sz w:val="24"/>
          <w:szCs w:val="24"/>
        </w:rPr>
        <w:t>Kornisné</w:t>
      </w:r>
      <w:proofErr w:type="spellEnd"/>
      <w:r w:rsidRPr="006C47F2">
        <w:rPr>
          <w:rFonts w:ascii="Times New Roman" w:hAnsi="Times New Roman" w:cs="Times New Roman"/>
          <w:b/>
          <w:smallCaps/>
          <w:sz w:val="24"/>
          <w:szCs w:val="24"/>
        </w:rPr>
        <w:t xml:space="preserve"> </w:t>
      </w:r>
      <w:proofErr w:type="spellStart"/>
      <w:r w:rsidRPr="006C47F2">
        <w:rPr>
          <w:rFonts w:ascii="Times New Roman" w:hAnsi="Times New Roman" w:cs="Times New Roman"/>
          <w:b/>
          <w:smallCaps/>
          <w:sz w:val="24"/>
          <w:szCs w:val="24"/>
        </w:rPr>
        <w:t>Liptay</w:t>
      </w:r>
      <w:proofErr w:type="spellEnd"/>
      <w:r w:rsidRPr="006C47F2">
        <w:rPr>
          <w:rFonts w:ascii="Times New Roman" w:hAnsi="Times New Roman" w:cs="Times New Roman"/>
          <w:b/>
          <w:smallCaps/>
          <w:sz w:val="24"/>
          <w:szCs w:val="24"/>
        </w:rPr>
        <w:t xml:space="preserve"> Elza Szociális </w:t>
      </w:r>
      <w:proofErr w:type="gramStart"/>
      <w:r w:rsidRPr="006C47F2">
        <w:rPr>
          <w:rFonts w:ascii="Times New Roman" w:hAnsi="Times New Roman" w:cs="Times New Roman"/>
          <w:b/>
          <w:smallCaps/>
          <w:sz w:val="24"/>
          <w:szCs w:val="24"/>
        </w:rPr>
        <w:t>És</w:t>
      </w:r>
      <w:proofErr w:type="gramEnd"/>
      <w:r w:rsidRPr="006C47F2">
        <w:rPr>
          <w:rFonts w:ascii="Times New Roman" w:hAnsi="Times New Roman" w:cs="Times New Roman"/>
          <w:b/>
          <w:smallCaps/>
          <w:sz w:val="24"/>
          <w:szCs w:val="24"/>
        </w:rPr>
        <w:t xml:space="preserve"> Gyermekjóléti Központ</w:t>
      </w:r>
    </w:p>
    <w:p w:rsidR="000B3817" w:rsidRPr="006C47F2" w:rsidRDefault="000B3817" w:rsidP="000B3817">
      <w:pPr>
        <w:jc w:val="center"/>
        <w:rPr>
          <w:rFonts w:ascii="Times New Roman" w:hAnsi="Times New Roman" w:cs="Times New Roman"/>
          <w:noProof/>
          <w:sz w:val="24"/>
          <w:szCs w:val="24"/>
        </w:rPr>
      </w:pPr>
    </w:p>
    <w:p w:rsidR="000B3817" w:rsidRPr="006C47F2" w:rsidRDefault="000B3817" w:rsidP="000B3817">
      <w:pPr>
        <w:jc w:val="center"/>
        <w:rPr>
          <w:rFonts w:ascii="Times New Roman" w:hAnsi="Times New Roman" w:cs="Times New Roman"/>
          <w:noProof/>
          <w:sz w:val="24"/>
          <w:szCs w:val="24"/>
        </w:rPr>
      </w:pPr>
    </w:p>
    <w:p w:rsidR="000B3817" w:rsidRPr="006C47F2" w:rsidRDefault="000B3817" w:rsidP="000B3817">
      <w:pPr>
        <w:tabs>
          <w:tab w:val="left" w:pos="6705"/>
        </w:tabs>
        <w:rPr>
          <w:rFonts w:ascii="Times New Roman" w:hAnsi="Times New Roman" w:cs="Times New Roman"/>
          <w:noProof/>
          <w:sz w:val="24"/>
          <w:szCs w:val="24"/>
        </w:rPr>
      </w:pPr>
    </w:p>
    <w:p w:rsidR="000B3817" w:rsidRPr="006C47F2" w:rsidRDefault="000B3817" w:rsidP="000B3817">
      <w:pPr>
        <w:tabs>
          <w:tab w:val="left" w:pos="6705"/>
        </w:tabs>
        <w:rPr>
          <w:rFonts w:ascii="Times New Roman" w:hAnsi="Times New Roman" w:cs="Times New Roman"/>
          <w:noProof/>
          <w:sz w:val="24"/>
          <w:szCs w:val="24"/>
        </w:rPr>
      </w:pPr>
    </w:p>
    <w:p w:rsidR="000B3817" w:rsidRPr="006C47F2" w:rsidRDefault="000B3817" w:rsidP="000B3817">
      <w:pPr>
        <w:ind w:left="2777"/>
        <w:rPr>
          <w:rFonts w:ascii="Times New Roman" w:hAnsi="Times New Roman" w:cs="Times New Roman"/>
          <w:b/>
          <w:bCs/>
          <w:sz w:val="40"/>
          <w:szCs w:val="40"/>
        </w:rPr>
      </w:pPr>
      <w:r w:rsidRPr="006C47F2">
        <w:rPr>
          <w:rFonts w:ascii="Times New Roman" w:hAnsi="Times New Roman" w:cs="Times New Roman"/>
          <w:b/>
          <w:bCs/>
          <w:sz w:val="40"/>
          <w:szCs w:val="40"/>
        </w:rPr>
        <w:t>Házi segítségnyújtás</w:t>
      </w:r>
    </w:p>
    <w:p w:rsidR="000B3817" w:rsidRPr="006C47F2" w:rsidRDefault="000B3817" w:rsidP="000B3817">
      <w:pPr>
        <w:jc w:val="center"/>
        <w:rPr>
          <w:rFonts w:ascii="Times New Roman" w:hAnsi="Times New Roman" w:cs="Times New Roman"/>
          <w:sz w:val="40"/>
          <w:szCs w:val="40"/>
        </w:rPr>
      </w:pPr>
    </w:p>
    <w:p w:rsidR="000B3817" w:rsidRPr="006C47F2" w:rsidRDefault="000B3817" w:rsidP="006C47F2">
      <w:pPr>
        <w:spacing w:line="360" w:lineRule="auto"/>
        <w:rPr>
          <w:rFonts w:ascii="Times New Roman" w:hAnsi="Times New Roman" w:cs="Times New Roman"/>
          <w:b/>
          <w:bCs/>
          <w:sz w:val="40"/>
          <w:szCs w:val="40"/>
        </w:rPr>
      </w:pPr>
    </w:p>
    <w:p w:rsidR="000B3817" w:rsidRPr="006C47F2" w:rsidRDefault="000B3817" w:rsidP="000B3817">
      <w:pPr>
        <w:jc w:val="center"/>
        <w:rPr>
          <w:rFonts w:ascii="Times New Roman" w:hAnsi="Times New Roman" w:cs="Times New Roman"/>
          <w:b/>
          <w:bCs/>
          <w:sz w:val="40"/>
          <w:szCs w:val="40"/>
        </w:rPr>
      </w:pPr>
      <w:r w:rsidRPr="006C47F2">
        <w:rPr>
          <w:rFonts w:ascii="Times New Roman" w:hAnsi="Times New Roman" w:cs="Times New Roman"/>
          <w:b/>
          <w:bCs/>
          <w:sz w:val="40"/>
          <w:szCs w:val="40"/>
        </w:rPr>
        <w:t>SZAKMAI PROGRAM</w:t>
      </w:r>
    </w:p>
    <w:p w:rsidR="000B3817" w:rsidRPr="006C47F2" w:rsidRDefault="000B3817" w:rsidP="000B3817">
      <w:pPr>
        <w:ind w:left="2777"/>
        <w:rPr>
          <w:rFonts w:ascii="Times New Roman" w:hAnsi="Times New Roman" w:cs="Times New Roman"/>
          <w:b/>
          <w:bCs/>
          <w:sz w:val="24"/>
          <w:szCs w:val="24"/>
        </w:rPr>
      </w:pPr>
    </w:p>
    <w:p w:rsidR="000B3817" w:rsidRPr="006C47F2" w:rsidRDefault="000B3817" w:rsidP="000B3817">
      <w:pPr>
        <w:jc w:val="center"/>
        <w:rPr>
          <w:rFonts w:ascii="Times New Roman" w:hAnsi="Times New Roman" w:cs="Times New Roman"/>
          <w:sz w:val="24"/>
          <w:szCs w:val="24"/>
        </w:rPr>
      </w:pPr>
    </w:p>
    <w:p w:rsidR="000B3817" w:rsidRPr="006C47F2" w:rsidRDefault="000B3817" w:rsidP="000B3817">
      <w:pPr>
        <w:jc w:val="center"/>
        <w:rPr>
          <w:rFonts w:ascii="Times New Roman" w:hAnsi="Times New Roman" w:cs="Times New Roman"/>
          <w:sz w:val="24"/>
          <w:szCs w:val="24"/>
        </w:rPr>
      </w:pPr>
    </w:p>
    <w:p w:rsidR="000B3817" w:rsidRPr="006C47F2" w:rsidRDefault="000B3817" w:rsidP="000B3817">
      <w:pPr>
        <w:jc w:val="center"/>
        <w:rPr>
          <w:rFonts w:ascii="Times New Roman" w:hAnsi="Times New Roman" w:cs="Times New Roman"/>
          <w:sz w:val="24"/>
          <w:szCs w:val="24"/>
        </w:rPr>
      </w:pPr>
    </w:p>
    <w:p w:rsidR="000B3817" w:rsidRPr="006C47F2" w:rsidRDefault="000B3817" w:rsidP="000B3817">
      <w:pPr>
        <w:jc w:val="center"/>
        <w:rPr>
          <w:rFonts w:ascii="Times New Roman" w:hAnsi="Times New Roman" w:cs="Times New Roman"/>
          <w:sz w:val="24"/>
          <w:szCs w:val="24"/>
        </w:rPr>
      </w:pPr>
    </w:p>
    <w:p w:rsidR="000B3817" w:rsidRPr="006C47F2" w:rsidRDefault="000B3817" w:rsidP="000B3817">
      <w:pPr>
        <w:rPr>
          <w:rFonts w:ascii="Times New Roman" w:hAnsi="Times New Roman" w:cs="Times New Roman"/>
          <w:sz w:val="24"/>
          <w:szCs w:val="24"/>
        </w:rPr>
      </w:pPr>
    </w:p>
    <w:p w:rsidR="000B3817" w:rsidRPr="006C47F2" w:rsidRDefault="000B3817" w:rsidP="000B3817">
      <w:pPr>
        <w:jc w:val="center"/>
        <w:rPr>
          <w:rFonts w:ascii="Times New Roman" w:hAnsi="Times New Roman" w:cs="Times New Roman"/>
          <w:bCs/>
          <w:sz w:val="24"/>
          <w:szCs w:val="24"/>
        </w:rPr>
      </w:pPr>
      <w:r w:rsidRPr="006C47F2">
        <w:rPr>
          <w:rFonts w:ascii="Times New Roman" w:hAnsi="Times New Roman" w:cs="Times New Roman"/>
          <w:bCs/>
          <w:sz w:val="24"/>
          <w:szCs w:val="24"/>
        </w:rPr>
        <w:t>Tiszavasvári</w:t>
      </w:r>
    </w:p>
    <w:p w:rsidR="000B3817" w:rsidRPr="006C47F2" w:rsidRDefault="000B3817" w:rsidP="006C47F2">
      <w:pPr>
        <w:jc w:val="center"/>
        <w:rPr>
          <w:rStyle w:val="Kiemels2"/>
          <w:rFonts w:ascii="Times New Roman" w:hAnsi="Times New Roman" w:cs="Times New Roman"/>
          <w:b w:val="0"/>
          <w:sz w:val="24"/>
          <w:szCs w:val="24"/>
        </w:rPr>
      </w:pPr>
      <w:r w:rsidRPr="006C47F2">
        <w:rPr>
          <w:rFonts w:ascii="Times New Roman" w:hAnsi="Times New Roman" w:cs="Times New Roman"/>
          <w:bCs/>
          <w:sz w:val="24"/>
          <w:szCs w:val="24"/>
        </w:rPr>
        <w:t>2020.</w:t>
      </w:r>
    </w:p>
    <w:p w:rsidR="000B3817" w:rsidRPr="006C47F2" w:rsidRDefault="000B3817" w:rsidP="000B3817">
      <w:pPr>
        <w:pStyle w:val="Cmsor1"/>
      </w:pPr>
      <w:r w:rsidRPr="006C47F2">
        <w:lastRenderedPageBreak/>
        <w:t>Általános adatok</w:t>
      </w:r>
    </w:p>
    <w:p w:rsidR="000B3817" w:rsidRPr="006C47F2" w:rsidRDefault="000B3817" w:rsidP="000B3817">
      <w:pPr>
        <w:spacing w:line="360" w:lineRule="auto"/>
        <w:jc w:val="both"/>
        <w:rPr>
          <w:rFonts w:ascii="Times New Roman" w:hAnsi="Times New Roman" w:cs="Times New Roman"/>
          <w:b/>
          <w:sz w:val="24"/>
          <w:szCs w:val="24"/>
        </w:rPr>
      </w:pPr>
    </w:p>
    <w:p w:rsidR="000B3817" w:rsidRPr="006C47F2" w:rsidRDefault="000B3817" w:rsidP="000B3817">
      <w:pPr>
        <w:spacing w:line="360" w:lineRule="auto"/>
        <w:jc w:val="both"/>
        <w:rPr>
          <w:rFonts w:ascii="Times New Roman" w:hAnsi="Times New Roman" w:cs="Times New Roman"/>
          <w:bCs/>
          <w:sz w:val="24"/>
          <w:szCs w:val="24"/>
        </w:rPr>
      </w:pPr>
      <w:r w:rsidRPr="006C47F2">
        <w:rPr>
          <w:rFonts w:ascii="Times New Roman" w:hAnsi="Times New Roman" w:cs="Times New Roman"/>
          <w:b/>
          <w:iCs/>
          <w:sz w:val="24"/>
          <w:szCs w:val="24"/>
        </w:rPr>
        <w:t>Az intézmény neve</w:t>
      </w:r>
      <w:r w:rsidRPr="006C47F2">
        <w:rPr>
          <w:rFonts w:ascii="Times New Roman" w:hAnsi="Times New Roman" w:cs="Times New Roman"/>
          <w:iCs/>
          <w:sz w:val="24"/>
          <w:szCs w:val="24"/>
        </w:rPr>
        <w:t>:</w:t>
      </w:r>
      <w:r w:rsidRPr="006C47F2">
        <w:rPr>
          <w:rFonts w:ascii="Times New Roman" w:hAnsi="Times New Roman" w:cs="Times New Roman"/>
          <w:i/>
          <w:iCs/>
          <w:sz w:val="24"/>
          <w:szCs w:val="24"/>
        </w:rPr>
        <w:tab/>
      </w:r>
      <w:proofErr w:type="spellStart"/>
      <w:r w:rsidRPr="006C47F2">
        <w:rPr>
          <w:rFonts w:ascii="Times New Roman" w:hAnsi="Times New Roman" w:cs="Times New Roman"/>
          <w:sz w:val="24"/>
          <w:szCs w:val="24"/>
        </w:rPr>
        <w:t>Kornisné</w:t>
      </w:r>
      <w:proofErr w:type="spellEnd"/>
      <w:r w:rsidRPr="006C47F2">
        <w:rPr>
          <w:rFonts w:ascii="Times New Roman" w:hAnsi="Times New Roman" w:cs="Times New Roman"/>
          <w:sz w:val="24"/>
          <w:szCs w:val="24"/>
        </w:rPr>
        <w:t xml:space="preserve"> </w:t>
      </w:r>
      <w:proofErr w:type="spellStart"/>
      <w:r w:rsidRPr="006C47F2">
        <w:rPr>
          <w:rFonts w:ascii="Times New Roman" w:hAnsi="Times New Roman" w:cs="Times New Roman"/>
          <w:sz w:val="24"/>
          <w:szCs w:val="24"/>
        </w:rPr>
        <w:t>Liptay</w:t>
      </w:r>
      <w:proofErr w:type="spellEnd"/>
      <w:r w:rsidRPr="006C47F2">
        <w:rPr>
          <w:rFonts w:ascii="Times New Roman" w:hAnsi="Times New Roman" w:cs="Times New Roman"/>
          <w:sz w:val="24"/>
          <w:szCs w:val="24"/>
        </w:rPr>
        <w:t xml:space="preserve"> Elza Szociális és Gyermekjóléti Központ </w:t>
      </w:r>
    </w:p>
    <w:p w:rsidR="000B3817" w:rsidRPr="006C47F2" w:rsidRDefault="000B3817" w:rsidP="000B3817">
      <w:pPr>
        <w:spacing w:line="360" w:lineRule="auto"/>
        <w:jc w:val="both"/>
        <w:rPr>
          <w:rFonts w:ascii="Times New Roman" w:hAnsi="Times New Roman" w:cs="Times New Roman"/>
          <w:sz w:val="24"/>
          <w:szCs w:val="24"/>
        </w:rPr>
      </w:pPr>
      <w:r w:rsidRPr="006C47F2">
        <w:rPr>
          <w:rFonts w:ascii="Times New Roman" w:hAnsi="Times New Roman" w:cs="Times New Roman"/>
          <w:b/>
          <w:sz w:val="24"/>
          <w:szCs w:val="24"/>
        </w:rPr>
        <w:t>Szolgáltatás</w:t>
      </w:r>
      <w:proofErr w:type="gramStart"/>
      <w:r w:rsidRPr="006C47F2">
        <w:rPr>
          <w:rFonts w:ascii="Times New Roman" w:hAnsi="Times New Roman" w:cs="Times New Roman"/>
          <w:b/>
          <w:sz w:val="24"/>
          <w:szCs w:val="24"/>
        </w:rPr>
        <w:t>:</w:t>
      </w:r>
      <w:r w:rsidRPr="006C47F2">
        <w:rPr>
          <w:rFonts w:ascii="Times New Roman" w:hAnsi="Times New Roman" w:cs="Times New Roman"/>
          <w:sz w:val="24"/>
          <w:szCs w:val="24"/>
        </w:rPr>
        <w:t xml:space="preserve">              Házi</w:t>
      </w:r>
      <w:proofErr w:type="gramEnd"/>
      <w:r w:rsidRPr="006C47F2">
        <w:rPr>
          <w:rFonts w:ascii="Times New Roman" w:hAnsi="Times New Roman" w:cs="Times New Roman"/>
          <w:sz w:val="24"/>
          <w:szCs w:val="24"/>
        </w:rPr>
        <w:t xml:space="preserve"> segítségnyújtás</w:t>
      </w:r>
    </w:p>
    <w:p w:rsidR="000B3817" w:rsidRPr="006C47F2" w:rsidRDefault="000B3817" w:rsidP="000B3817">
      <w:pPr>
        <w:spacing w:line="360" w:lineRule="auto"/>
        <w:jc w:val="both"/>
        <w:rPr>
          <w:rFonts w:ascii="Times New Roman" w:hAnsi="Times New Roman" w:cs="Times New Roman"/>
          <w:sz w:val="24"/>
          <w:szCs w:val="24"/>
        </w:rPr>
      </w:pPr>
      <w:r w:rsidRPr="006C47F2">
        <w:rPr>
          <w:rFonts w:ascii="Times New Roman" w:hAnsi="Times New Roman" w:cs="Times New Roman"/>
          <w:bCs/>
          <w:sz w:val="24"/>
          <w:szCs w:val="24"/>
        </w:rPr>
        <w:tab/>
      </w:r>
    </w:p>
    <w:p w:rsidR="000B3817" w:rsidRPr="006C47F2" w:rsidRDefault="000B3817" w:rsidP="000B3817">
      <w:pPr>
        <w:spacing w:line="360" w:lineRule="auto"/>
        <w:jc w:val="both"/>
        <w:rPr>
          <w:rFonts w:ascii="Times New Roman" w:hAnsi="Times New Roman" w:cs="Times New Roman"/>
          <w:sz w:val="24"/>
          <w:szCs w:val="24"/>
        </w:rPr>
      </w:pPr>
      <w:r w:rsidRPr="006C47F2">
        <w:rPr>
          <w:rFonts w:ascii="Times New Roman" w:hAnsi="Times New Roman" w:cs="Times New Roman"/>
          <w:b/>
          <w:sz w:val="24"/>
          <w:szCs w:val="24"/>
        </w:rPr>
        <w:t>Rövidített neve:</w:t>
      </w:r>
      <w:r w:rsidRPr="006C47F2">
        <w:rPr>
          <w:rFonts w:ascii="Times New Roman" w:hAnsi="Times New Roman" w:cs="Times New Roman"/>
          <w:b/>
          <w:sz w:val="24"/>
          <w:szCs w:val="24"/>
        </w:rPr>
        <w:tab/>
      </w:r>
      <w:proofErr w:type="spellStart"/>
      <w:r w:rsidRPr="006C47F2">
        <w:rPr>
          <w:rFonts w:ascii="Times New Roman" w:hAnsi="Times New Roman" w:cs="Times New Roman"/>
          <w:sz w:val="24"/>
          <w:szCs w:val="24"/>
        </w:rPr>
        <w:t>Kornisné</w:t>
      </w:r>
      <w:proofErr w:type="spellEnd"/>
      <w:r w:rsidRPr="006C47F2">
        <w:rPr>
          <w:rFonts w:ascii="Times New Roman" w:hAnsi="Times New Roman" w:cs="Times New Roman"/>
          <w:sz w:val="24"/>
          <w:szCs w:val="24"/>
        </w:rPr>
        <w:t xml:space="preserve"> Központ</w:t>
      </w:r>
    </w:p>
    <w:p w:rsidR="000B3817" w:rsidRPr="006C47F2" w:rsidRDefault="000B3817" w:rsidP="000B3817">
      <w:pPr>
        <w:spacing w:line="360" w:lineRule="auto"/>
        <w:jc w:val="both"/>
        <w:rPr>
          <w:rFonts w:ascii="Times New Roman" w:hAnsi="Times New Roman" w:cs="Times New Roman"/>
          <w:sz w:val="24"/>
          <w:szCs w:val="24"/>
        </w:rPr>
      </w:pPr>
    </w:p>
    <w:p w:rsidR="000B3817" w:rsidRPr="006C47F2" w:rsidRDefault="000B3817" w:rsidP="000B3817">
      <w:pPr>
        <w:spacing w:line="360" w:lineRule="auto"/>
        <w:jc w:val="both"/>
        <w:rPr>
          <w:rFonts w:ascii="Times New Roman" w:hAnsi="Times New Roman" w:cs="Times New Roman"/>
          <w:sz w:val="24"/>
          <w:szCs w:val="24"/>
        </w:rPr>
      </w:pPr>
      <w:r w:rsidRPr="006C47F2">
        <w:rPr>
          <w:rFonts w:ascii="Times New Roman" w:hAnsi="Times New Roman" w:cs="Times New Roman"/>
          <w:b/>
          <w:sz w:val="24"/>
          <w:szCs w:val="24"/>
        </w:rPr>
        <w:t>Székhelye:</w:t>
      </w:r>
      <w:r w:rsidRPr="006C47F2">
        <w:rPr>
          <w:rFonts w:ascii="Times New Roman" w:hAnsi="Times New Roman" w:cs="Times New Roman"/>
          <w:b/>
          <w:sz w:val="24"/>
          <w:szCs w:val="24"/>
        </w:rPr>
        <w:tab/>
      </w:r>
      <w:r w:rsidRPr="006C47F2">
        <w:rPr>
          <w:rFonts w:ascii="Times New Roman" w:hAnsi="Times New Roman" w:cs="Times New Roman"/>
          <w:b/>
          <w:sz w:val="24"/>
          <w:szCs w:val="24"/>
        </w:rPr>
        <w:tab/>
      </w:r>
      <w:r w:rsidRPr="006C47F2">
        <w:rPr>
          <w:rFonts w:ascii="Times New Roman" w:hAnsi="Times New Roman" w:cs="Times New Roman"/>
          <w:sz w:val="24"/>
          <w:szCs w:val="24"/>
        </w:rPr>
        <w:t>4440 Tiszavasvári, Vasvári Pál út 87.</w:t>
      </w:r>
    </w:p>
    <w:p w:rsidR="000B3817" w:rsidRPr="006C47F2" w:rsidRDefault="000B3817" w:rsidP="000B3817">
      <w:pPr>
        <w:spacing w:line="360" w:lineRule="auto"/>
        <w:ind w:left="990" w:firstLine="1134"/>
        <w:jc w:val="both"/>
        <w:rPr>
          <w:rFonts w:ascii="Times New Roman" w:hAnsi="Times New Roman" w:cs="Times New Roman"/>
          <w:sz w:val="24"/>
          <w:szCs w:val="24"/>
        </w:rPr>
      </w:pPr>
      <w:r w:rsidRPr="006C47F2">
        <w:rPr>
          <w:rFonts w:ascii="Times New Roman" w:hAnsi="Times New Roman" w:cs="Times New Roman"/>
          <w:sz w:val="24"/>
          <w:szCs w:val="24"/>
        </w:rPr>
        <w:t>Telefonszáma: 42/ 520-002; 520-003, 520-025, Fax: 42/520-026</w:t>
      </w:r>
    </w:p>
    <w:p w:rsidR="000B3817" w:rsidRPr="006C47F2" w:rsidRDefault="000B3817" w:rsidP="000B3817">
      <w:pPr>
        <w:spacing w:line="360" w:lineRule="auto"/>
        <w:ind w:left="990" w:firstLine="1134"/>
        <w:jc w:val="both"/>
        <w:rPr>
          <w:rFonts w:ascii="Times New Roman" w:hAnsi="Times New Roman" w:cs="Times New Roman"/>
          <w:sz w:val="24"/>
          <w:szCs w:val="24"/>
        </w:rPr>
      </w:pPr>
    </w:p>
    <w:p w:rsidR="000B3817" w:rsidRPr="006C47F2" w:rsidRDefault="000B3817" w:rsidP="000B3817">
      <w:pPr>
        <w:rPr>
          <w:rFonts w:ascii="Times New Roman" w:hAnsi="Times New Roman" w:cs="Times New Roman"/>
          <w:b/>
          <w:sz w:val="24"/>
          <w:szCs w:val="24"/>
        </w:rPr>
      </w:pPr>
      <w:r w:rsidRPr="006C47F2">
        <w:rPr>
          <w:rFonts w:ascii="Times New Roman" w:hAnsi="Times New Roman" w:cs="Times New Roman"/>
          <w:b/>
          <w:sz w:val="24"/>
          <w:szCs w:val="24"/>
        </w:rPr>
        <w:t>Szolgáltatás telephelye</w:t>
      </w:r>
      <w:proofErr w:type="gramStart"/>
      <w:r w:rsidRPr="006C47F2">
        <w:rPr>
          <w:rFonts w:ascii="Times New Roman" w:hAnsi="Times New Roman" w:cs="Times New Roman"/>
          <w:b/>
          <w:sz w:val="24"/>
          <w:szCs w:val="24"/>
        </w:rPr>
        <w:t xml:space="preserve">:       </w:t>
      </w:r>
      <w:r w:rsidRPr="006C47F2">
        <w:rPr>
          <w:rFonts w:ascii="Times New Roman" w:hAnsi="Times New Roman" w:cs="Times New Roman"/>
          <w:sz w:val="24"/>
          <w:szCs w:val="24"/>
        </w:rPr>
        <w:t>4440</w:t>
      </w:r>
      <w:proofErr w:type="gramEnd"/>
      <w:r w:rsidRPr="006C47F2">
        <w:rPr>
          <w:rFonts w:ascii="Times New Roman" w:hAnsi="Times New Roman" w:cs="Times New Roman"/>
          <w:sz w:val="24"/>
          <w:szCs w:val="24"/>
        </w:rPr>
        <w:t xml:space="preserve"> Tiszavasvári, Hősök út 38</w:t>
      </w:r>
      <w:r w:rsidRPr="006C47F2">
        <w:rPr>
          <w:rFonts w:ascii="Times New Roman" w:hAnsi="Times New Roman" w:cs="Times New Roman"/>
          <w:b/>
          <w:sz w:val="24"/>
          <w:szCs w:val="24"/>
        </w:rPr>
        <w:t>.</w:t>
      </w:r>
    </w:p>
    <w:p w:rsidR="000B3817" w:rsidRPr="006C47F2" w:rsidRDefault="000B3817" w:rsidP="000B3817">
      <w:pPr>
        <w:spacing w:line="360" w:lineRule="auto"/>
        <w:jc w:val="both"/>
        <w:rPr>
          <w:rFonts w:ascii="Times New Roman" w:hAnsi="Times New Roman" w:cs="Times New Roman"/>
          <w:b/>
          <w:bCs/>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Telefonszám: 42/520-118</w:t>
      </w:r>
      <w:r w:rsidRPr="006C47F2">
        <w:rPr>
          <w:rFonts w:ascii="Times New Roman" w:hAnsi="Times New Roman" w:cs="Times New Roman"/>
          <w:i/>
          <w:iCs/>
          <w:sz w:val="24"/>
          <w:szCs w:val="24"/>
        </w:rPr>
        <w:tab/>
      </w:r>
      <w:r w:rsidRPr="006C47F2">
        <w:rPr>
          <w:rFonts w:ascii="Times New Roman" w:hAnsi="Times New Roman" w:cs="Times New Roman"/>
          <w:i/>
          <w:iCs/>
          <w:sz w:val="24"/>
          <w:szCs w:val="24"/>
        </w:rPr>
        <w:tab/>
      </w:r>
      <w:r w:rsidRPr="006C47F2">
        <w:rPr>
          <w:rFonts w:ascii="Times New Roman" w:hAnsi="Times New Roman" w:cs="Times New Roman"/>
          <w:i/>
          <w:iCs/>
          <w:sz w:val="24"/>
          <w:szCs w:val="24"/>
        </w:rPr>
        <w:tab/>
      </w:r>
      <w:r w:rsidRPr="006C47F2">
        <w:rPr>
          <w:rFonts w:ascii="Times New Roman" w:hAnsi="Times New Roman" w:cs="Times New Roman"/>
          <w:b/>
          <w:bCs/>
          <w:sz w:val="24"/>
          <w:szCs w:val="24"/>
        </w:rPr>
        <w:tab/>
      </w:r>
      <w:r w:rsidRPr="006C47F2">
        <w:rPr>
          <w:rFonts w:ascii="Times New Roman" w:hAnsi="Times New Roman" w:cs="Times New Roman"/>
          <w:b/>
          <w:bCs/>
          <w:sz w:val="24"/>
          <w:szCs w:val="24"/>
        </w:rPr>
        <w:tab/>
      </w:r>
      <w:r w:rsidRPr="006C47F2">
        <w:rPr>
          <w:rFonts w:ascii="Times New Roman" w:hAnsi="Times New Roman" w:cs="Times New Roman"/>
          <w:b/>
          <w:bCs/>
          <w:sz w:val="24"/>
          <w:szCs w:val="24"/>
        </w:rPr>
        <w:tab/>
        <w:t xml:space="preserve"> </w:t>
      </w:r>
      <w:r w:rsidRPr="006C47F2">
        <w:rPr>
          <w:rFonts w:ascii="Times New Roman" w:hAnsi="Times New Roman" w:cs="Times New Roman"/>
          <w:iCs/>
          <w:sz w:val="24"/>
          <w:szCs w:val="24"/>
        </w:rPr>
        <w:tab/>
      </w:r>
      <w:r w:rsidRPr="006C47F2">
        <w:rPr>
          <w:rFonts w:ascii="Times New Roman" w:hAnsi="Times New Roman" w:cs="Times New Roman"/>
          <w:iCs/>
          <w:sz w:val="24"/>
          <w:szCs w:val="24"/>
        </w:rPr>
        <w:tab/>
      </w:r>
      <w:r w:rsidRPr="006C47F2">
        <w:rPr>
          <w:rFonts w:ascii="Times New Roman" w:hAnsi="Times New Roman" w:cs="Times New Roman"/>
          <w:i/>
          <w:iCs/>
          <w:sz w:val="24"/>
          <w:szCs w:val="24"/>
        </w:rPr>
        <w:tab/>
      </w:r>
      <w:r w:rsidRPr="006C47F2">
        <w:rPr>
          <w:rFonts w:ascii="Times New Roman" w:hAnsi="Times New Roman" w:cs="Times New Roman"/>
          <w:i/>
          <w:iCs/>
          <w:sz w:val="24"/>
          <w:szCs w:val="24"/>
        </w:rPr>
        <w:tab/>
      </w:r>
    </w:p>
    <w:p w:rsidR="000B3817" w:rsidRPr="006C47F2" w:rsidRDefault="000B3817" w:rsidP="000B3817">
      <w:pPr>
        <w:tabs>
          <w:tab w:val="left" w:pos="360"/>
        </w:tabs>
        <w:spacing w:line="360" w:lineRule="auto"/>
        <w:jc w:val="both"/>
        <w:rPr>
          <w:rFonts w:ascii="Times New Roman" w:hAnsi="Times New Roman" w:cs="Times New Roman"/>
          <w:iCs/>
          <w:sz w:val="24"/>
          <w:szCs w:val="24"/>
        </w:rPr>
      </w:pPr>
      <w:r w:rsidRPr="006C47F2">
        <w:rPr>
          <w:rFonts w:ascii="Times New Roman" w:hAnsi="Times New Roman" w:cs="Times New Roman"/>
          <w:b/>
          <w:iCs/>
          <w:sz w:val="24"/>
          <w:szCs w:val="24"/>
        </w:rPr>
        <w:t>E-mail:</w:t>
      </w:r>
      <w:r w:rsidRPr="006C47F2">
        <w:rPr>
          <w:rFonts w:ascii="Times New Roman" w:hAnsi="Times New Roman" w:cs="Times New Roman"/>
          <w:iCs/>
          <w:sz w:val="24"/>
          <w:szCs w:val="24"/>
        </w:rPr>
        <w:tab/>
      </w:r>
      <w:r w:rsidRPr="006C47F2">
        <w:rPr>
          <w:rFonts w:ascii="Times New Roman" w:hAnsi="Times New Roman" w:cs="Times New Roman"/>
          <w:iCs/>
          <w:sz w:val="24"/>
          <w:szCs w:val="24"/>
        </w:rPr>
        <w:tab/>
      </w:r>
      <w:r w:rsidRPr="006C47F2">
        <w:rPr>
          <w:rFonts w:ascii="Times New Roman" w:hAnsi="Times New Roman" w:cs="Times New Roman"/>
          <w:iCs/>
          <w:sz w:val="24"/>
          <w:szCs w:val="24"/>
        </w:rPr>
        <w:tab/>
      </w:r>
      <w:r w:rsidRPr="006C47F2">
        <w:rPr>
          <w:rFonts w:ascii="Times New Roman" w:hAnsi="Times New Roman" w:cs="Times New Roman"/>
          <w:iCs/>
          <w:sz w:val="24"/>
          <w:szCs w:val="24"/>
        </w:rPr>
        <w:tab/>
        <w:t>tiszavasvari.hsg@gmail.com</w:t>
      </w:r>
      <w:r w:rsidRPr="006C47F2">
        <w:rPr>
          <w:rFonts w:ascii="Times New Roman" w:hAnsi="Times New Roman" w:cs="Times New Roman"/>
          <w:iCs/>
          <w:sz w:val="24"/>
          <w:szCs w:val="24"/>
        </w:rPr>
        <w:tab/>
      </w:r>
      <w:r w:rsidRPr="006C47F2">
        <w:rPr>
          <w:rFonts w:ascii="Times New Roman" w:hAnsi="Times New Roman" w:cs="Times New Roman"/>
          <w:iCs/>
          <w:sz w:val="24"/>
          <w:szCs w:val="24"/>
        </w:rPr>
        <w:tab/>
      </w:r>
    </w:p>
    <w:p w:rsidR="000B3817" w:rsidRPr="006C47F2" w:rsidRDefault="000B3817" w:rsidP="000B3817">
      <w:pPr>
        <w:spacing w:line="360" w:lineRule="auto"/>
        <w:jc w:val="both"/>
        <w:rPr>
          <w:rFonts w:ascii="Times New Roman" w:hAnsi="Times New Roman" w:cs="Times New Roman"/>
          <w:bCs/>
          <w:sz w:val="24"/>
          <w:szCs w:val="24"/>
        </w:rPr>
      </w:pPr>
      <w:r w:rsidRPr="006C47F2">
        <w:rPr>
          <w:rFonts w:ascii="Times New Roman" w:hAnsi="Times New Roman" w:cs="Times New Roman"/>
          <w:b/>
          <w:iCs/>
          <w:sz w:val="24"/>
          <w:szCs w:val="24"/>
        </w:rPr>
        <w:t>Ellátási kötelezettség</w:t>
      </w:r>
      <w:r w:rsidRPr="006C47F2">
        <w:rPr>
          <w:rFonts w:ascii="Times New Roman" w:hAnsi="Times New Roman" w:cs="Times New Roman"/>
          <w:b/>
          <w:bCs/>
          <w:sz w:val="24"/>
          <w:szCs w:val="24"/>
        </w:rPr>
        <w:t xml:space="preserve"> </w:t>
      </w:r>
      <w:r w:rsidRPr="006C47F2">
        <w:rPr>
          <w:rFonts w:ascii="Times New Roman" w:hAnsi="Times New Roman" w:cs="Times New Roman"/>
          <w:b/>
          <w:bCs/>
          <w:sz w:val="24"/>
          <w:szCs w:val="24"/>
        </w:rPr>
        <w:tab/>
      </w:r>
      <w:r w:rsidRPr="006C47F2">
        <w:rPr>
          <w:rFonts w:ascii="Times New Roman" w:hAnsi="Times New Roman" w:cs="Times New Roman"/>
          <w:bCs/>
          <w:sz w:val="24"/>
          <w:szCs w:val="24"/>
        </w:rPr>
        <w:tab/>
        <w:t>Tiszavasvári</w:t>
      </w:r>
      <w:r w:rsidRPr="006C47F2">
        <w:rPr>
          <w:rFonts w:ascii="Times New Roman" w:hAnsi="Times New Roman" w:cs="Times New Roman"/>
          <w:bCs/>
          <w:sz w:val="24"/>
          <w:szCs w:val="24"/>
        </w:rPr>
        <w:tab/>
      </w:r>
      <w:r w:rsidRPr="006C47F2">
        <w:rPr>
          <w:rFonts w:ascii="Times New Roman" w:hAnsi="Times New Roman" w:cs="Times New Roman"/>
          <w:bCs/>
          <w:sz w:val="24"/>
          <w:szCs w:val="24"/>
        </w:rPr>
        <w:tab/>
      </w:r>
      <w:r w:rsidRPr="006C47F2">
        <w:rPr>
          <w:rFonts w:ascii="Times New Roman" w:hAnsi="Times New Roman" w:cs="Times New Roman"/>
          <w:bCs/>
          <w:sz w:val="24"/>
          <w:szCs w:val="24"/>
        </w:rPr>
        <w:tab/>
      </w:r>
      <w:r w:rsidRPr="006C47F2">
        <w:rPr>
          <w:rFonts w:ascii="Times New Roman" w:hAnsi="Times New Roman" w:cs="Times New Roman"/>
          <w:bCs/>
          <w:sz w:val="24"/>
          <w:szCs w:val="24"/>
        </w:rPr>
        <w:tab/>
      </w:r>
      <w:r w:rsidRPr="006C47F2">
        <w:rPr>
          <w:rFonts w:ascii="Times New Roman" w:hAnsi="Times New Roman" w:cs="Times New Roman"/>
          <w:bCs/>
          <w:sz w:val="24"/>
          <w:szCs w:val="24"/>
        </w:rPr>
        <w:tab/>
      </w:r>
      <w:r w:rsidRPr="006C47F2">
        <w:rPr>
          <w:rFonts w:ascii="Times New Roman" w:hAnsi="Times New Roman" w:cs="Times New Roman"/>
          <w:bCs/>
          <w:sz w:val="24"/>
          <w:szCs w:val="24"/>
        </w:rPr>
        <w:tab/>
      </w:r>
    </w:p>
    <w:p w:rsidR="000B3817" w:rsidRPr="006C47F2" w:rsidRDefault="000B3817" w:rsidP="000B3817">
      <w:pPr>
        <w:spacing w:line="360" w:lineRule="auto"/>
        <w:jc w:val="both"/>
        <w:rPr>
          <w:rFonts w:ascii="Times New Roman" w:hAnsi="Times New Roman" w:cs="Times New Roman"/>
          <w:bCs/>
          <w:sz w:val="24"/>
          <w:szCs w:val="24"/>
        </w:rPr>
      </w:pPr>
      <w:r w:rsidRPr="006C47F2">
        <w:rPr>
          <w:rFonts w:ascii="Times New Roman" w:hAnsi="Times New Roman" w:cs="Times New Roman"/>
          <w:b/>
          <w:iCs/>
          <w:sz w:val="24"/>
          <w:szCs w:val="24"/>
        </w:rPr>
        <w:t>Alapítás éve</w:t>
      </w:r>
      <w:r w:rsidRPr="006C47F2">
        <w:rPr>
          <w:rFonts w:ascii="Times New Roman" w:hAnsi="Times New Roman" w:cs="Times New Roman"/>
          <w:bCs/>
          <w:sz w:val="24"/>
          <w:szCs w:val="24"/>
        </w:rPr>
        <w:t>:</w:t>
      </w:r>
      <w:r w:rsidRPr="006C47F2">
        <w:rPr>
          <w:rFonts w:ascii="Times New Roman" w:hAnsi="Times New Roman" w:cs="Times New Roman"/>
          <w:bCs/>
          <w:sz w:val="24"/>
          <w:szCs w:val="24"/>
        </w:rPr>
        <w:tab/>
      </w:r>
      <w:r w:rsidRPr="006C47F2">
        <w:rPr>
          <w:rFonts w:ascii="Times New Roman" w:hAnsi="Times New Roman" w:cs="Times New Roman"/>
          <w:bCs/>
          <w:sz w:val="24"/>
          <w:szCs w:val="24"/>
        </w:rPr>
        <w:tab/>
      </w:r>
      <w:r w:rsidRPr="006C47F2">
        <w:rPr>
          <w:rFonts w:ascii="Times New Roman" w:hAnsi="Times New Roman" w:cs="Times New Roman"/>
          <w:bCs/>
          <w:sz w:val="24"/>
          <w:szCs w:val="24"/>
        </w:rPr>
        <w:tab/>
      </w:r>
      <w:r w:rsidRPr="006C47F2">
        <w:rPr>
          <w:rFonts w:ascii="Times New Roman" w:hAnsi="Times New Roman" w:cs="Times New Roman"/>
          <w:bCs/>
          <w:sz w:val="24"/>
          <w:szCs w:val="24"/>
        </w:rPr>
        <w:tab/>
        <w:t>Alapító okirat alapján</w:t>
      </w:r>
      <w:r w:rsidRPr="006C47F2">
        <w:rPr>
          <w:rFonts w:ascii="Times New Roman" w:hAnsi="Times New Roman" w:cs="Times New Roman"/>
          <w:bCs/>
          <w:sz w:val="24"/>
          <w:szCs w:val="24"/>
        </w:rPr>
        <w:tab/>
      </w:r>
    </w:p>
    <w:p w:rsidR="000B3817" w:rsidRPr="006C47F2" w:rsidRDefault="000B3817" w:rsidP="000B3817">
      <w:pPr>
        <w:spacing w:line="360" w:lineRule="auto"/>
        <w:jc w:val="both"/>
        <w:rPr>
          <w:rFonts w:ascii="Times New Roman" w:hAnsi="Times New Roman" w:cs="Times New Roman"/>
          <w:strike/>
          <w:sz w:val="24"/>
          <w:szCs w:val="24"/>
        </w:rPr>
      </w:pPr>
      <w:r w:rsidRPr="006C47F2">
        <w:rPr>
          <w:rFonts w:ascii="Times New Roman" w:hAnsi="Times New Roman" w:cs="Times New Roman"/>
          <w:bCs/>
          <w:sz w:val="24"/>
          <w:szCs w:val="24"/>
        </w:rPr>
        <w:tab/>
      </w:r>
      <w:r w:rsidRPr="006C47F2">
        <w:rPr>
          <w:rFonts w:ascii="Times New Roman" w:hAnsi="Times New Roman" w:cs="Times New Roman"/>
          <w:bCs/>
          <w:sz w:val="24"/>
          <w:szCs w:val="24"/>
        </w:rPr>
        <w:tab/>
      </w:r>
      <w:r w:rsidRPr="006C47F2">
        <w:rPr>
          <w:rFonts w:ascii="Times New Roman" w:hAnsi="Times New Roman" w:cs="Times New Roman"/>
          <w:iCs/>
          <w:sz w:val="24"/>
          <w:szCs w:val="24"/>
        </w:rPr>
        <w:tab/>
      </w:r>
    </w:p>
    <w:p w:rsidR="000B3817" w:rsidRPr="006C47F2" w:rsidRDefault="000B3817" w:rsidP="000B3817">
      <w:pPr>
        <w:spacing w:line="360" w:lineRule="auto"/>
        <w:jc w:val="both"/>
        <w:rPr>
          <w:rFonts w:ascii="Times New Roman" w:hAnsi="Times New Roman" w:cs="Times New Roman"/>
          <w:bCs/>
          <w:iCs/>
          <w:sz w:val="24"/>
          <w:szCs w:val="24"/>
        </w:rPr>
      </w:pPr>
      <w:r w:rsidRPr="006C47F2">
        <w:rPr>
          <w:rFonts w:ascii="Times New Roman" w:hAnsi="Times New Roman" w:cs="Times New Roman"/>
          <w:iCs/>
          <w:sz w:val="24"/>
          <w:szCs w:val="24"/>
        </w:rPr>
        <w:t>Alapító Okirat száma:</w:t>
      </w:r>
      <w:r w:rsidRPr="006C47F2">
        <w:rPr>
          <w:rFonts w:ascii="Times New Roman" w:hAnsi="Times New Roman" w:cs="Times New Roman"/>
          <w:iCs/>
          <w:sz w:val="24"/>
          <w:szCs w:val="24"/>
        </w:rPr>
        <w:tab/>
      </w:r>
      <w:r w:rsidRPr="006C47F2">
        <w:rPr>
          <w:rFonts w:ascii="Times New Roman" w:hAnsi="Times New Roman" w:cs="Times New Roman"/>
          <w:bCs/>
          <w:iCs/>
          <w:sz w:val="24"/>
          <w:szCs w:val="24"/>
        </w:rPr>
        <w:t>Tiszavasvári Város Önkormányzata Képviselő-testületének a 142/2013. (V.30.) Kt. számú határozattal, valamint a 163/2013. (VI.20.) Kt. számú határozattal módosított 111/2013. (V.9.) Kt. számú határozattal.</w:t>
      </w:r>
    </w:p>
    <w:p w:rsidR="000B3817" w:rsidRPr="006C47F2" w:rsidRDefault="000B3817" w:rsidP="000B3817">
      <w:pPr>
        <w:tabs>
          <w:tab w:val="left" w:pos="0"/>
        </w:tabs>
        <w:spacing w:line="360" w:lineRule="auto"/>
        <w:ind w:left="3540" w:hanging="3540"/>
        <w:jc w:val="both"/>
        <w:rPr>
          <w:rFonts w:ascii="Times New Roman" w:hAnsi="Times New Roman" w:cs="Times New Roman"/>
          <w:iCs/>
          <w:sz w:val="24"/>
          <w:szCs w:val="24"/>
        </w:rPr>
      </w:pPr>
      <w:r w:rsidRPr="006C47F2">
        <w:rPr>
          <w:rFonts w:ascii="Times New Roman" w:hAnsi="Times New Roman" w:cs="Times New Roman"/>
          <w:iCs/>
          <w:sz w:val="24"/>
          <w:szCs w:val="24"/>
        </w:rPr>
        <w:tab/>
      </w:r>
      <w:r w:rsidRPr="006C47F2">
        <w:rPr>
          <w:rFonts w:ascii="Times New Roman" w:hAnsi="Times New Roman" w:cs="Times New Roman"/>
          <w:iCs/>
          <w:sz w:val="24"/>
          <w:szCs w:val="24"/>
        </w:rPr>
        <w:tab/>
      </w:r>
      <w:r w:rsidRPr="006C47F2">
        <w:rPr>
          <w:rFonts w:ascii="Times New Roman" w:hAnsi="Times New Roman" w:cs="Times New Roman"/>
          <w:iCs/>
          <w:sz w:val="24"/>
          <w:szCs w:val="24"/>
        </w:rPr>
        <w:tab/>
      </w:r>
      <w:r w:rsidRPr="006C47F2">
        <w:rPr>
          <w:rFonts w:ascii="Times New Roman" w:hAnsi="Times New Roman" w:cs="Times New Roman"/>
          <w:bCs/>
          <w:sz w:val="24"/>
          <w:szCs w:val="24"/>
        </w:rPr>
        <w:t xml:space="preserve"> </w:t>
      </w:r>
      <w:r w:rsidRPr="006C47F2">
        <w:rPr>
          <w:rFonts w:ascii="Times New Roman" w:hAnsi="Times New Roman" w:cs="Times New Roman"/>
          <w:iCs/>
          <w:sz w:val="24"/>
          <w:szCs w:val="24"/>
        </w:rPr>
        <w:tab/>
      </w:r>
      <w:r w:rsidRPr="006C47F2">
        <w:rPr>
          <w:rFonts w:ascii="Times New Roman" w:hAnsi="Times New Roman" w:cs="Times New Roman"/>
          <w:iCs/>
          <w:sz w:val="24"/>
          <w:szCs w:val="24"/>
        </w:rPr>
        <w:tab/>
      </w:r>
      <w:r w:rsidRPr="006C47F2">
        <w:rPr>
          <w:rFonts w:ascii="Times New Roman" w:hAnsi="Times New Roman" w:cs="Times New Roman"/>
          <w:iCs/>
          <w:sz w:val="24"/>
          <w:szCs w:val="24"/>
        </w:rPr>
        <w:tab/>
      </w:r>
    </w:p>
    <w:p w:rsidR="000B3817" w:rsidRPr="006C47F2" w:rsidRDefault="000B3817" w:rsidP="000B3817">
      <w:pPr>
        <w:tabs>
          <w:tab w:val="left" w:pos="0"/>
        </w:tabs>
        <w:spacing w:line="360" w:lineRule="auto"/>
        <w:jc w:val="both"/>
        <w:rPr>
          <w:rFonts w:ascii="Times New Roman" w:hAnsi="Times New Roman" w:cs="Times New Roman"/>
          <w:bCs/>
          <w:sz w:val="24"/>
          <w:szCs w:val="24"/>
        </w:rPr>
      </w:pPr>
      <w:r w:rsidRPr="006C47F2">
        <w:rPr>
          <w:rFonts w:ascii="Times New Roman" w:hAnsi="Times New Roman" w:cs="Times New Roman"/>
          <w:b/>
          <w:iCs/>
          <w:sz w:val="24"/>
          <w:szCs w:val="24"/>
        </w:rPr>
        <w:t>Felügyeleti szerve:</w:t>
      </w:r>
      <w:r w:rsidRPr="006C47F2">
        <w:rPr>
          <w:rFonts w:ascii="Times New Roman" w:hAnsi="Times New Roman" w:cs="Times New Roman"/>
          <w:i/>
          <w:iCs/>
          <w:sz w:val="24"/>
          <w:szCs w:val="24"/>
        </w:rPr>
        <w:tab/>
      </w:r>
      <w:r w:rsidRPr="006C47F2">
        <w:rPr>
          <w:rFonts w:ascii="Times New Roman" w:hAnsi="Times New Roman" w:cs="Times New Roman"/>
          <w:i/>
          <w:iCs/>
          <w:sz w:val="24"/>
          <w:szCs w:val="24"/>
        </w:rPr>
        <w:tab/>
      </w:r>
      <w:r w:rsidRPr="006C47F2">
        <w:rPr>
          <w:rFonts w:ascii="Times New Roman" w:hAnsi="Times New Roman" w:cs="Times New Roman"/>
          <w:iCs/>
          <w:sz w:val="24"/>
          <w:szCs w:val="24"/>
        </w:rPr>
        <w:t xml:space="preserve">Tiszavasvári Város Önkormányzata </w:t>
      </w:r>
      <w:r w:rsidRPr="006C47F2">
        <w:rPr>
          <w:rFonts w:ascii="Times New Roman" w:hAnsi="Times New Roman" w:cs="Times New Roman"/>
          <w:i/>
          <w:iCs/>
          <w:sz w:val="24"/>
          <w:szCs w:val="24"/>
        </w:rPr>
        <w:tab/>
      </w:r>
      <w:r w:rsidRPr="006C47F2">
        <w:rPr>
          <w:rFonts w:ascii="Times New Roman" w:hAnsi="Times New Roman" w:cs="Times New Roman"/>
          <w:i/>
          <w:iCs/>
          <w:sz w:val="24"/>
          <w:szCs w:val="24"/>
        </w:rPr>
        <w:tab/>
      </w:r>
      <w:r w:rsidRPr="006C47F2">
        <w:rPr>
          <w:rFonts w:ascii="Times New Roman" w:hAnsi="Times New Roman" w:cs="Times New Roman"/>
          <w:i/>
          <w:iCs/>
          <w:sz w:val="24"/>
          <w:szCs w:val="24"/>
        </w:rPr>
        <w:tab/>
      </w:r>
    </w:p>
    <w:p w:rsidR="000B3817" w:rsidRPr="006C47F2" w:rsidRDefault="000B3817" w:rsidP="006C47F2">
      <w:pPr>
        <w:spacing w:line="360" w:lineRule="auto"/>
        <w:ind w:left="2835" w:firstLine="4"/>
        <w:jc w:val="both"/>
        <w:rPr>
          <w:rFonts w:ascii="Times New Roman" w:hAnsi="Times New Roman" w:cs="Times New Roman"/>
          <w:sz w:val="24"/>
          <w:szCs w:val="24"/>
        </w:rPr>
      </w:pPr>
      <w:r w:rsidRPr="006C47F2">
        <w:rPr>
          <w:rFonts w:ascii="Times New Roman" w:hAnsi="Times New Roman" w:cs="Times New Roman"/>
          <w:sz w:val="24"/>
          <w:szCs w:val="24"/>
        </w:rPr>
        <w:t>4440 Tiszavasvári, Városháza tér 4.</w:t>
      </w:r>
    </w:p>
    <w:p w:rsidR="000B3817" w:rsidRPr="006C47F2" w:rsidRDefault="000B3817" w:rsidP="000B3817">
      <w:pPr>
        <w:tabs>
          <w:tab w:val="left" w:pos="2835"/>
        </w:tabs>
        <w:spacing w:line="360" w:lineRule="auto"/>
        <w:jc w:val="both"/>
        <w:rPr>
          <w:rFonts w:ascii="Times New Roman" w:hAnsi="Times New Roman" w:cs="Times New Roman"/>
          <w:sz w:val="24"/>
          <w:szCs w:val="24"/>
        </w:rPr>
      </w:pPr>
      <w:r w:rsidRPr="006C47F2">
        <w:rPr>
          <w:rFonts w:ascii="Times New Roman" w:hAnsi="Times New Roman" w:cs="Times New Roman"/>
          <w:b/>
          <w:sz w:val="24"/>
          <w:szCs w:val="24"/>
        </w:rPr>
        <w:t xml:space="preserve">Az intézmény fenntartója: </w:t>
      </w:r>
      <w:r w:rsidRPr="006C47F2">
        <w:rPr>
          <w:rFonts w:ascii="Times New Roman" w:hAnsi="Times New Roman" w:cs="Times New Roman"/>
          <w:b/>
          <w:sz w:val="24"/>
          <w:szCs w:val="24"/>
        </w:rPr>
        <w:tab/>
      </w:r>
      <w:r w:rsidRPr="006C47F2">
        <w:rPr>
          <w:rFonts w:ascii="Times New Roman" w:hAnsi="Times New Roman" w:cs="Times New Roman"/>
          <w:sz w:val="24"/>
          <w:szCs w:val="24"/>
        </w:rPr>
        <w:t>Tiszavasvári Város Önkormányzata</w:t>
      </w:r>
    </w:p>
    <w:p w:rsidR="000B3817" w:rsidRPr="006C47F2" w:rsidRDefault="000B3817" w:rsidP="000B3817">
      <w:pPr>
        <w:spacing w:line="360" w:lineRule="auto"/>
        <w:ind w:left="2835" w:firstLine="4"/>
        <w:jc w:val="both"/>
        <w:rPr>
          <w:rFonts w:ascii="Times New Roman" w:hAnsi="Times New Roman" w:cs="Times New Roman"/>
          <w:sz w:val="24"/>
          <w:szCs w:val="24"/>
        </w:rPr>
      </w:pPr>
      <w:r w:rsidRPr="006C47F2">
        <w:rPr>
          <w:rFonts w:ascii="Times New Roman" w:hAnsi="Times New Roman" w:cs="Times New Roman"/>
          <w:sz w:val="24"/>
          <w:szCs w:val="24"/>
        </w:rPr>
        <w:t>4440 Tiszavasvári, Városháza tér 4.</w:t>
      </w:r>
    </w:p>
    <w:p w:rsidR="000B3817" w:rsidRPr="006C47F2" w:rsidRDefault="000B3817" w:rsidP="000B3817">
      <w:pPr>
        <w:shd w:val="clear" w:color="auto" w:fill="FFFFFF"/>
        <w:jc w:val="both"/>
        <w:rPr>
          <w:rFonts w:ascii="Times New Roman" w:hAnsi="Times New Roman" w:cs="Times New Roman"/>
          <w:b/>
          <w:sz w:val="24"/>
          <w:szCs w:val="24"/>
          <w:u w:val="single"/>
        </w:rPr>
      </w:pPr>
      <w:r w:rsidRPr="006C47F2">
        <w:rPr>
          <w:rFonts w:ascii="Times New Roman" w:hAnsi="Times New Roman" w:cs="Times New Roman"/>
          <w:b/>
          <w:sz w:val="24"/>
          <w:szCs w:val="24"/>
          <w:u w:val="single"/>
        </w:rPr>
        <w:lastRenderedPageBreak/>
        <w:t>Ellátás-megnevezése:</w:t>
      </w:r>
    </w:p>
    <w:p w:rsidR="000B3817" w:rsidRPr="006C47F2" w:rsidRDefault="000B3817" w:rsidP="000B3817">
      <w:pPr>
        <w:pStyle w:val="NormlWeb"/>
        <w:shd w:val="clear" w:color="auto" w:fill="FFFFFF"/>
        <w:spacing w:before="0" w:beforeAutospacing="0" w:after="0" w:afterAutospacing="0"/>
        <w:jc w:val="both"/>
      </w:pPr>
      <w:r w:rsidRPr="006C47F2">
        <w:t>Az</w:t>
      </w:r>
      <w:r w:rsidRPr="006C47F2">
        <w:rPr>
          <w:rStyle w:val="apple-converted-space"/>
        </w:rPr>
        <w:t xml:space="preserve"> </w:t>
      </w:r>
      <w:r w:rsidRPr="006C47F2">
        <w:rPr>
          <w:rStyle w:val="caps"/>
        </w:rPr>
        <w:t>alapszolg</w:t>
      </w:r>
      <w:r w:rsidRPr="006C47F2">
        <w:t>á</w:t>
      </w:r>
      <w:r w:rsidRPr="006C47F2">
        <w:rPr>
          <w:rStyle w:val="caps"/>
        </w:rPr>
        <w:t>ltat</w:t>
      </w:r>
      <w:r w:rsidRPr="006C47F2">
        <w:t>á</w:t>
      </w:r>
      <w:r w:rsidRPr="006C47F2">
        <w:rPr>
          <w:rStyle w:val="caps"/>
        </w:rPr>
        <w:t>sok</w:t>
      </w:r>
      <w:r w:rsidRPr="006C47F2">
        <w:rPr>
          <w:rStyle w:val="apple-converted-space"/>
        </w:rPr>
        <w:t xml:space="preserve"> </w:t>
      </w:r>
      <w:r w:rsidRPr="006C47F2">
        <w:rPr>
          <w:rStyle w:val="caps"/>
        </w:rPr>
        <w:t>megszervez</w:t>
      </w:r>
      <w:r w:rsidRPr="006C47F2">
        <w:t>ésé</w:t>
      </w:r>
      <w:r w:rsidRPr="006C47F2">
        <w:rPr>
          <w:rStyle w:val="caps"/>
        </w:rPr>
        <w:t>vel</w:t>
      </w:r>
      <w:r w:rsidRPr="006C47F2">
        <w:rPr>
          <w:rStyle w:val="apple-converted-space"/>
        </w:rPr>
        <w:t xml:space="preserve"> </w:t>
      </w:r>
      <w:r w:rsidRPr="006C47F2">
        <w:t xml:space="preserve">a </w:t>
      </w:r>
      <w:proofErr w:type="spellStart"/>
      <w:r w:rsidRPr="006C47F2">
        <w:rPr>
          <w:b/>
        </w:rPr>
        <w:t>Kornisné</w:t>
      </w:r>
      <w:proofErr w:type="spellEnd"/>
      <w:r w:rsidRPr="006C47F2">
        <w:rPr>
          <w:b/>
        </w:rPr>
        <w:t xml:space="preserve"> </w:t>
      </w:r>
      <w:proofErr w:type="spellStart"/>
      <w:r w:rsidRPr="006C47F2">
        <w:rPr>
          <w:b/>
        </w:rPr>
        <w:t>Liptay</w:t>
      </w:r>
      <w:proofErr w:type="spellEnd"/>
      <w:r w:rsidRPr="006C47F2">
        <w:rPr>
          <w:b/>
        </w:rPr>
        <w:t xml:space="preserve"> Elza Szociális és Gyermekjóléti Központ </w:t>
      </w:r>
      <w:r w:rsidRPr="006C47F2">
        <w:t xml:space="preserve">(továbbiakban </w:t>
      </w:r>
      <w:proofErr w:type="spellStart"/>
      <w:r w:rsidRPr="006C47F2">
        <w:t>Kornisné</w:t>
      </w:r>
      <w:proofErr w:type="spellEnd"/>
      <w:r w:rsidRPr="006C47F2">
        <w:t xml:space="preserve"> Központ) szervezeti egységeként működő </w:t>
      </w:r>
      <w:r w:rsidRPr="006C47F2">
        <w:rPr>
          <w:b/>
        </w:rPr>
        <w:t>Házi segítségnyújtás</w:t>
      </w:r>
      <w:r w:rsidRPr="006C47F2">
        <w:t xml:space="preserve"> segítséget nyújt a szociálisan rászorulók részére saját otthonukban és lakókörnyezetükben önálló életvitelük fenntartásában, valamint egészségi állapotukból, mentális állapotukból vagy más okból származó problémáik megoldásában. </w:t>
      </w:r>
    </w:p>
    <w:p w:rsidR="000B3817" w:rsidRPr="006C47F2" w:rsidRDefault="000B3817" w:rsidP="000B3817">
      <w:pPr>
        <w:pStyle w:val="NormlWeb"/>
        <w:shd w:val="clear" w:color="auto" w:fill="FFFFFF"/>
        <w:spacing w:before="0" w:beforeAutospacing="0" w:after="0" w:afterAutospacing="0"/>
        <w:jc w:val="both"/>
      </w:pPr>
      <w:r w:rsidRPr="006C47F2">
        <w:t xml:space="preserve">A </w:t>
      </w:r>
      <w:r w:rsidRPr="006C47F2">
        <w:rPr>
          <w:rStyle w:val="caps"/>
        </w:rPr>
        <w:t>szoci</w:t>
      </w:r>
      <w:r w:rsidRPr="006C47F2">
        <w:t>á</w:t>
      </w:r>
      <w:r w:rsidRPr="006C47F2">
        <w:rPr>
          <w:rStyle w:val="caps"/>
        </w:rPr>
        <w:t>lis</w:t>
      </w:r>
      <w:r w:rsidRPr="006C47F2">
        <w:rPr>
          <w:rStyle w:val="apple-converted-space"/>
        </w:rPr>
        <w:t xml:space="preserve"> </w:t>
      </w:r>
      <w:r w:rsidRPr="006C47F2">
        <w:rPr>
          <w:rStyle w:val="caps"/>
        </w:rPr>
        <w:t>alapszolg</w:t>
      </w:r>
      <w:r w:rsidRPr="006C47F2">
        <w:t>á</w:t>
      </w:r>
      <w:r w:rsidRPr="006C47F2">
        <w:rPr>
          <w:rStyle w:val="caps"/>
        </w:rPr>
        <w:t>ltat</w:t>
      </w:r>
      <w:r w:rsidRPr="006C47F2">
        <w:t>á</w:t>
      </w:r>
      <w:r w:rsidRPr="006C47F2">
        <w:rPr>
          <w:rStyle w:val="caps"/>
        </w:rPr>
        <w:t>sok</w:t>
      </w:r>
      <w:r w:rsidRPr="006C47F2">
        <w:rPr>
          <w:rStyle w:val="apple-converted-space"/>
        </w:rPr>
        <w:t xml:space="preserve"> </w:t>
      </w:r>
      <w:r w:rsidRPr="006C47F2">
        <w:rPr>
          <w:rStyle w:val="caps"/>
        </w:rPr>
        <w:t>egyik</w:t>
      </w:r>
      <w:r w:rsidRPr="006C47F2">
        <w:rPr>
          <w:rStyle w:val="apple-converted-space"/>
        </w:rPr>
        <w:t xml:space="preserve"> </w:t>
      </w:r>
      <w:r w:rsidRPr="006C47F2">
        <w:rPr>
          <w:rStyle w:val="caps"/>
        </w:rPr>
        <w:t>form</w:t>
      </w:r>
      <w:r w:rsidRPr="006C47F2">
        <w:t xml:space="preserve">ája a házi </w:t>
      </w:r>
      <w:r w:rsidRPr="006C47F2">
        <w:rPr>
          <w:rStyle w:val="caps"/>
        </w:rPr>
        <w:t>seg</w:t>
      </w:r>
      <w:r w:rsidRPr="006C47F2">
        <w:t>ítsé</w:t>
      </w:r>
      <w:r w:rsidRPr="006C47F2">
        <w:rPr>
          <w:rStyle w:val="caps"/>
        </w:rPr>
        <w:t>gny</w:t>
      </w:r>
      <w:r w:rsidRPr="006C47F2">
        <w:t xml:space="preserve">újtás, melyet valamennyi önkormányzat – a lakosságszámtól függetlenül – köteles biztosítani. </w:t>
      </w:r>
    </w:p>
    <w:p w:rsidR="000B3817" w:rsidRPr="006C47F2" w:rsidRDefault="000B3817" w:rsidP="000B3817">
      <w:pPr>
        <w:shd w:val="clear" w:color="auto" w:fill="FFFFFF"/>
        <w:jc w:val="both"/>
        <w:rPr>
          <w:rFonts w:ascii="Times New Roman" w:hAnsi="Times New Roman" w:cs="Times New Roman"/>
          <w:sz w:val="24"/>
          <w:szCs w:val="24"/>
          <w:u w:val="single"/>
        </w:rPr>
      </w:pPr>
      <w:r w:rsidRPr="006C47F2">
        <w:rPr>
          <w:rFonts w:ascii="Times New Roman" w:hAnsi="Times New Roman" w:cs="Times New Roman"/>
          <w:sz w:val="24"/>
          <w:szCs w:val="24"/>
          <w:u w:val="single"/>
        </w:rPr>
        <w:t>Joghely:</w:t>
      </w:r>
    </w:p>
    <w:p w:rsidR="000B3817" w:rsidRPr="006C47F2" w:rsidRDefault="000B3817" w:rsidP="000B3817">
      <w:pPr>
        <w:pStyle w:val="NormlWeb"/>
        <w:numPr>
          <w:ilvl w:val="0"/>
          <w:numId w:val="53"/>
        </w:numPr>
        <w:shd w:val="clear" w:color="auto" w:fill="FFFFFF"/>
        <w:spacing w:before="0" w:beforeAutospacing="0" w:after="0" w:afterAutospacing="0"/>
        <w:jc w:val="both"/>
      </w:pPr>
      <w:r w:rsidRPr="006C47F2">
        <w:t>1993.évi</w:t>
      </w:r>
      <w:r w:rsidRPr="006C47F2">
        <w:rPr>
          <w:rStyle w:val="apple-converted-space"/>
        </w:rPr>
        <w:t xml:space="preserve"> III</w:t>
      </w:r>
      <w:r w:rsidRPr="006C47F2">
        <w:t xml:space="preserve">. </w:t>
      </w:r>
      <w:proofErr w:type="spellStart"/>
      <w:r w:rsidRPr="006C47F2">
        <w:t>törv</w:t>
      </w:r>
      <w:proofErr w:type="spellEnd"/>
      <w:r w:rsidRPr="006C47F2">
        <w:t>. 63.§</w:t>
      </w:r>
      <w:proofErr w:type="spellStart"/>
      <w:r w:rsidRPr="006C47F2">
        <w:t>-</w:t>
      </w:r>
      <w:proofErr w:type="gramStart"/>
      <w:r w:rsidRPr="006C47F2">
        <w:t>a</w:t>
      </w:r>
      <w:proofErr w:type="spellEnd"/>
      <w:proofErr w:type="gramEnd"/>
      <w:r w:rsidRPr="006C47F2">
        <w:t>, 114-119/b.§</w:t>
      </w:r>
      <w:proofErr w:type="spellStart"/>
      <w:r w:rsidRPr="006C47F2">
        <w:t>-ai</w:t>
      </w:r>
      <w:proofErr w:type="spellEnd"/>
      <w:r w:rsidRPr="006C47F2">
        <w:t xml:space="preserve">, </w:t>
      </w:r>
    </w:p>
    <w:p w:rsidR="000B3817" w:rsidRPr="006C47F2" w:rsidRDefault="000B3817" w:rsidP="000B3817">
      <w:pPr>
        <w:pStyle w:val="NormlWeb"/>
        <w:numPr>
          <w:ilvl w:val="0"/>
          <w:numId w:val="53"/>
        </w:numPr>
        <w:shd w:val="clear" w:color="auto" w:fill="FFFFFF"/>
        <w:spacing w:before="0" w:beforeAutospacing="0" w:after="0" w:afterAutospacing="0"/>
        <w:jc w:val="both"/>
      </w:pPr>
      <w:r w:rsidRPr="006C47F2">
        <w:t xml:space="preserve">1/2000.(I.7) </w:t>
      </w:r>
      <w:proofErr w:type="spellStart"/>
      <w:r w:rsidRPr="006C47F2">
        <w:t>SzCsM</w:t>
      </w:r>
      <w:proofErr w:type="spellEnd"/>
      <w:r w:rsidRPr="006C47F2">
        <w:t xml:space="preserve"> Rendelet 25-27.§</w:t>
      </w:r>
      <w:proofErr w:type="spellStart"/>
      <w:r w:rsidRPr="006C47F2">
        <w:t>-ai</w:t>
      </w:r>
      <w:proofErr w:type="spellEnd"/>
      <w:r w:rsidRPr="006C47F2">
        <w:t xml:space="preserve">, </w:t>
      </w:r>
    </w:p>
    <w:p w:rsidR="000B3817" w:rsidRPr="006C47F2" w:rsidRDefault="000B3817" w:rsidP="000B3817">
      <w:pPr>
        <w:pStyle w:val="NormlWeb"/>
        <w:numPr>
          <w:ilvl w:val="0"/>
          <w:numId w:val="53"/>
        </w:numPr>
        <w:shd w:val="clear" w:color="auto" w:fill="FFFFFF"/>
        <w:spacing w:before="0" w:beforeAutospacing="0" w:after="0" w:afterAutospacing="0"/>
        <w:jc w:val="both"/>
      </w:pPr>
      <w:r w:rsidRPr="006C47F2">
        <w:t xml:space="preserve">9/1999.(XI.24) </w:t>
      </w:r>
      <w:proofErr w:type="spellStart"/>
      <w:r w:rsidRPr="006C47F2">
        <w:t>SzCsM</w:t>
      </w:r>
      <w:proofErr w:type="spellEnd"/>
      <w:r w:rsidRPr="006C47F2">
        <w:t xml:space="preserve"> Rendelet</w:t>
      </w:r>
    </w:p>
    <w:p w:rsidR="000B3817" w:rsidRPr="006C47F2" w:rsidRDefault="000B3817" w:rsidP="000B3817">
      <w:pPr>
        <w:pStyle w:val="NormlWeb"/>
        <w:numPr>
          <w:ilvl w:val="0"/>
          <w:numId w:val="53"/>
        </w:numPr>
        <w:shd w:val="clear" w:color="auto" w:fill="FFFFFF"/>
        <w:spacing w:before="0" w:beforeAutospacing="0" w:after="0" w:afterAutospacing="0"/>
        <w:jc w:val="both"/>
      </w:pPr>
      <w:r w:rsidRPr="006C47F2">
        <w:t>340/2007.(</w:t>
      </w:r>
      <w:r w:rsidRPr="006C47F2">
        <w:rPr>
          <w:rStyle w:val="caps"/>
        </w:rPr>
        <w:t>XII</w:t>
      </w:r>
      <w:r w:rsidRPr="006C47F2">
        <w:t xml:space="preserve">.22) </w:t>
      </w:r>
      <w:proofErr w:type="spellStart"/>
      <w:r w:rsidRPr="006C47F2">
        <w:rPr>
          <w:rStyle w:val="caps"/>
        </w:rPr>
        <w:t>SzMM</w:t>
      </w:r>
      <w:proofErr w:type="spellEnd"/>
      <w:r w:rsidRPr="006C47F2">
        <w:rPr>
          <w:rStyle w:val="apple-converted-space"/>
        </w:rPr>
        <w:t> </w:t>
      </w:r>
      <w:r w:rsidRPr="006C47F2">
        <w:t>Rendelet</w:t>
      </w:r>
    </w:p>
    <w:p w:rsidR="000B3817" w:rsidRPr="006C47F2" w:rsidRDefault="000B3817" w:rsidP="000B3817">
      <w:pPr>
        <w:shd w:val="clear" w:color="auto" w:fill="FFFFFF"/>
        <w:rPr>
          <w:rFonts w:ascii="Times New Roman" w:hAnsi="Times New Roman" w:cs="Times New Roman"/>
          <w:sz w:val="24"/>
          <w:szCs w:val="24"/>
          <w:u w:val="single"/>
        </w:rPr>
      </w:pPr>
      <w:r w:rsidRPr="006C47F2">
        <w:rPr>
          <w:rFonts w:ascii="Times New Roman" w:hAnsi="Times New Roman" w:cs="Times New Roman"/>
          <w:sz w:val="24"/>
          <w:szCs w:val="24"/>
          <w:u w:val="single"/>
        </w:rPr>
        <w:t>Jogosultsági-feltétel:</w:t>
      </w:r>
    </w:p>
    <w:p w:rsidR="000B3817" w:rsidRPr="006C47F2" w:rsidRDefault="000B3817" w:rsidP="000B3817">
      <w:pPr>
        <w:pStyle w:val="NormlWeb"/>
        <w:shd w:val="clear" w:color="auto" w:fill="FFFFFF"/>
        <w:spacing w:before="0" w:beforeAutospacing="0" w:after="0" w:afterAutospacing="0"/>
        <w:jc w:val="both"/>
      </w:pPr>
      <w:r w:rsidRPr="006C47F2">
        <w:rPr>
          <w:rStyle w:val="caps"/>
        </w:rPr>
        <w:t>Jogosults</w:t>
      </w:r>
      <w:r w:rsidRPr="006C47F2">
        <w:t>ág ré</w:t>
      </w:r>
      <w:r w:rsidRPr="006C47F2">
        <w:rPr>
          <w:rStyle w:val="caps"/>
        </w:rPr>
        <w:t>szletes</w:t>
      </w:r>
      <w:r w:rsidRPr="006C47F2">
        <w:rPr>
          <w:rStyle w:val="apple-converted-space"/>
        </w:rPr>
        <w:t xml:space="preserve"> </w:t>
      </w:r>
      <w:r w:rsidRPr="006C47F2">
        <w:rPr>
          <w:rStyle w:val="caps"/>
        </w:rPr>
        <w:t>felt</w:t>
      </w:r>
      <w:r w:rsidRPr="006C47F2">
        <w:t>é</w:t>
      </w:r>
      <w:r w:rsidRPr="006C47F2">
        <w:rPr>
          <w:rStyle w:val="caps"/>
        </w:rPr>
        <w:t>teleit</w:t>
      </w:r>
      <w:r w:rsidRPr="006C47F2">
        <w:rPr>
          <w:rStyle w:val="apple-converted-space"/>
        </w:rPr>
        <w:t xml:space="preserve"> </w:t>
      </w:r>
      <w:r w:rsidRPr="006C47F2">
        <w:t>a</w:t>
      </w:r>
      <w:r w:rsidRPr="006C47F2">
        <w:rPr>
          <w:rStyle w:val="apple-converted-space"/>
        </w:rPr>
        <w:t xml:space="preserve"> </w:t>
      </w:r>
      <w:r w:rsidRPr="006C47F2">
        <w:rPr>
          <w:rStyle w:val="Kiemels"/>
          <w:bCs/>
          <w:i w:val="0"/>
          <w:iCs w:val="0"/>
          <w:shd w:val="clear" w:color="auto" w:fill="FFFFFF"/>
        </w:rPr>
        <w:t>Tiszavasvári Város</w:t>
      </w:r>
      <w:r w:rsidRPr="006C47F2">
        <w:rPr>
          <w:rStyle w:val="apple-converted-space"/>
          <w:shd w:val="clear" w:color="auto" w:fill="FFFFFF"/>
        </w:rPr>
        <w:t> </w:t>
      </w:r>
      <w:r w:rsidRPr="006C47F2">
        <w:rPr>
          <w:shd w:val="clear" w:color="auto" w:fill="FFFFFF"/>
        </w:rPr>
        <w:t>Önkormányzatának</w:t>
      </w:r>
      <w:r w:rsidRPr="006C47F2">
        <w:rPr>
          <w:rStyle w:val="apple-converted-space"/>
          <w:shd w:val="clear" w:color="auto" w:fill="FFFFFF"/>
        </w:rPr>
        <w:t> </w:t>
      </w:r>
      <w:proofErr w:type="spellStart"/>
      <w:r w:rsidRPr="006C47F2">
        <w:rPr>
          <w:rStyle w:val="Kiemels"/>
          <w:bCs/>
          <w:i w:val="0"/>
          <w:iCs w:val="0"/>
          <w:shd w:val="clear" w:color="auto" w:fill="FFFFFF"/>
        </w:rPr>
        <w:t>Képviselő</w:t>
      </w:r>
      <w:r w:rsidRPr="006C47F2">
        <w:rPr>
          <w:shd w:val="clear" w:color="auto" w:fill="FFFFFF"/>
        </w:rPr>
        <w:t>-</w:t>
      </w:r>
      <w:r w:rsidRPr="006C47F2">
        <w:rPr>
          <w:rStyle w:val="Kiemels"/>
          <w:bCs/>
          <w:i w:val="0"/>
          <w:iCs w:val="0"/>
          <w:shd w:val="clear" w:color="auto" w:fill="FFFFFF"/>
        </w:rPr>
        <w:t>Testülete</w:t>
      </w:r>
      <w:proofErr w:type="spellEnd"/>
      <w:r w:rsidRPr="006C47F2">
        <w:rPr>
          <w:rStyle w:val="apple-converted-space"/>
          <w:shd w:val="clear" w:color="auto" w:fill="FFFFFF"/>
        </w:rPr>
        <w:t> </w:t>
      </w:r>
      <w:r w:rsidRPr="006C47F2">
        <w:rPr>
          <w:rStyle w:val="caps"/>
        </w:rPr>
        <w:t>rendeletben</w:t>
      </w:r>
      <w:r w:rsidRPr="006C47F2">
        <w:rPr>
          <w:rStyle w:val="apple-converted-space"/>
        </w:rPr>
        <w:t xml:space="preserve"> </w:t>
      </w:r>
      <w:r w:rsidRPr="006C47F2">
        <w:rPr>
          <w:rStyle w:val="caps"/>
        </w:rPr>
        <w:t>szab</w:t>
      </w:r>
      <w:r w:rsidRPr="006C47F2">
        <w:t>á</w:t>
      </w:r>
      <w:r w:rsidRPr="006C47F2">
        <w:rPr>
          <w:rStyle w:val="caps"/>
        </w:rPr>
        <w:t>lyozza</w:t>
      </w:r>
      <w:r w:rsidRPr="006C47F2">
        <w:t>.</w:t>
      </w:r>
    </w:p>
    <w:p w:rsidR="000B3817" w:rsidRPr="006C47F2" w:rsidRDefault="000B3817" w:rsidP="000B3817">
      <w:pPr>
        <w:shd w:val="clear" w:color="auto" w:fill="FFFFFF"/>
        <w:jc w:val="both"/>
        <w:rPr>
          <w:rFonts w:ascii="Times New Roman" w:hAnsi="Times New Roman" w:cs="Times New Roman"/>
          <w:sz w:val="24"/>
          <w:szCs w:val="24"/>
        </w:rPr>
      </w:pPr>
      <w:r w:rsidRPr="006C47F2">
        <w:rPr>
          <w:rFonts w:ascii="Times New Roman" w:hAnsi="Times New Roman" w:cs="Times New Roman"/>
          <w:sz w:val="24"/>
          <w:szCs w:val="24"/>
        </w:rPr>
        <w:t xml:space="preserve"> A házi</w:t>
      </w:r>
      <w:r w:rsidRPr="006C47F2">
        <w:rPr>
          <w:rStyle w:val="caps"/>
          <w:rFonts w:ascii="Times New Roman" w:hAnsi="Times New Roman" w:cs="Times New Roman"/>
          <w:sz w:val="24"/>
          <w:szCs w:val="24"/>
        </w:rPr>
        <w:t>seg</w:t>
      </w:r>
      <w:r w:rsidRPr="006C47F2">
        <w:rPr>
          <w:rFonts w:ascii="Times New Roman" w:hAnsi="Times New Roman" w:cs="Times New Roman"/>
          <w:sz w:val="24"/>
          <w:szCs w:val="24"/>
        </w:rPr>
        <w:t>ítsé</w:t>
      </w:r>
      <w:r w:rsidRPr="006C47F2">
        <w:rPr>
          <w:rStyle w:val="caps"/>
          <w:rFonts w:ascii="Times New Roman" w:hAnsi="Times New Roman" w:cs="Times New Roman"/>
          <w:sz w:val="24"/>
          <w:szCs w:val="24"/>
        </w:rPr>
        <w:t>g-ny</w:t>
      </w:r>
      <w:r w:rsidRPr="006C47F2">
        <w:rPr>
          <w:rFonts w:ascii="Times New Roman" w:hAnsi="Times New Roman" w:cs="Times New Roman"/>
          <w:sz w:val="24"/>
          <w:szCs w:val="24"/>
        </w:rPr>
        <w:t xml:space="preserve">újtás </w:t>
      </w:r>
      <w:r w:rsidRPr="006C47F2">
        <w:rPr>
          <w:rStyle w:val="caps"/>
          <w:rFonts w:ascii="Times New Roman" w:hAnsi="Times New Roman" w:cs="Times New Roman"/>
          <w:sz w:val="24"/>
          <w:szCs w:val="24"/>
        </w:rPr>
        <w:t>keret</w:t>
      </w:r>
      <w:r w:rsidRPr="006C47F2">
        <w:rPr>
          <w:rFonts w:ascii="Times New Roman" w:hAnsi="Times New Roman" w:cs="Times New Roman"/>
          <w:sz w:val="24"/>
          <w:szCs w:val="24"/>
        </w:rPr>
        <w:t>é</w:t>
      </w:r>
      <w:r w:rsidRPr="006C47F2">
        <w:rPr>
          <w:rStyle w:val="caps"/>
          <w:rFonts w:ascii="Times New Roman" w:hAnsi="Times New Roman" w:cs="Times New Roman"/>
          <w:sz w:val="24"/>
          <w:szCs w:val="24"/>
        </w:rPr>
        <w:t>ben</w:t>
      </w:r>
      <w:r w:rsidRPr="006C47F2">
        <w:rPr>
          <w:rStyle w:val="apple-converted-space"/>
          <w:rFonts w:ascii="Times New Roman" w:hAnsi="Times New Roman" w:cs="Times New Roman"/>
          <w:sz w:val="24"/>
          <w:szCs w:val="24"/>
        </w:rPr>
        <w:t xml:space="preserve"> </w:t>
      </w:r>
      <w:r w:rsidRPr="006C47F2">
        <w:rPr>
          <w:rFonts w:ascii="Times New Roman" w:hAnsi="Times New Roman" w:cs="Times New Roman"/>
          <w:sz w:val="24"/>
          <w:szCs w:val="24"/>
        </w:rPr>
        <w:t>– szociális segítést, vagy személyi gondozást nyújtunk.</w:t>
      </w:r>
    </w:p>
    <w:p w:rsidR="000B3817" w:rsidRPr="006C47F2" w:rsidRDefault="000B3817" w:rsidP="000B3817">
      <w:pPr>
        <w:shd w:val="clear" w:color="auto" w:fill="FFFFFF"/>
        <w:jc w:val="both"/>
        <w:rPr>
          <w:rFonts w:ascii="Times New Roman" w:hAnsi="Times New Roman" w:cs="Times New Roman"/>
          <w:sz w:val="24"/>
          <w:szCs w:val="24"/>
          <w:u w:val="single"/>
        </w:rPr>
      </w:pPr>
    </w:p>
    <w:p w:rsidR="000B3817" w:rsidRPr="006C47F2" w:rsidRDefault="000B3817" w:rsidP="000B3817">
      <w:pPr>
        <w:jc w:val="both"/>
        <w:rPr>
          <w:rFonts w:ascii="Times New Roman" w:hAnsi="Times New Roman" w:cs="Times New Roman"/>
          <w:b/>
          <w:sz w:val="24"/>
          <w:szCs w:val="24"/>
          <w:u w:val="single"/>
        </w:rPr>
      </w:pPr>
      <w:r w:rsidRPr="006C47F2">
        <w:rPr>
          <w:rFonts w:ascii="Times New Roman" w:hAnsi="Times New Roman" w:cs="Times New Roman"/>
          <w:b/>
          <w:sz w:val="24"/>
          <w:szCs w:val="24"/>
          <w:u w:val="single"/>
        </w:rPr>
        <w:t>A házi segítségnyújtás keretében biztosított tevékenységek és résztevékenységek:</w:t>
      </w:r>
    </w:p>
    <w:p w:rsidR="000B3817" w:rsidRPr="006C47F2" w:rsidRDefault="000B3817" w:rsidP="000B3817">
      <w:pPr>
        <w:pStyle w:val="Listaszerbekezds"/>
        <w:numPr>
          <w:ilvl w:val="0"/>
          <w:numId w:val="48"/>
        </w:numPr>
        <w:autoSpaceDE w:val="0"/>
        <w:autoSpaceDN w:val="0"/>
        <w:adjustRightInd w:val="0"/>
        <w:spacing w:after="0" w:line="240" w:lineRule="auto"/>
        <w:contextualSpacing w:val="0"/>
        <w:jc w:val="both"/>
        <w:rPr>
          <w:rFonts w:ascii="Times New Roman" w:hAnsi="Times New Roman" w:cs="Times New Roman"/>
          <w:b/>
          <w:bCs/>
          <w:sz w:val="24"/>
          <w:szCs w:val="24"/>
          <w:u w:val="single"/>
        </w:rPr>
      </w:pPr>
      <w:r w:rsidRPr="006C47F2">
        <w:rPr>
          <w:rFonts w:ascii="Times New Roman" w:hAnsi="Times New Roman" w:cs="Times New Roman"/>
          <w:b/>
          <w:bCs/>
          <w:sz w:val="24"/>
          <w:szCs w:val="24"/>
          <w:u w:val="single"/>
        </w:rPr>
        <w:t>Szociális segítés keretében:</w:t>
      </w:r>
    </w:p>
    <w:p w:rsidR="000B3817" w:rsidRPr="006C47F2" w:rsidRDefault="000B3817" w:rsidP="000B3817">
      <w:pPr>
        <w:autoSpaceDE w:val="0"/>
        <w:autoSpaceDN w:val="0"/>
        <w:adjustRightInd w:val="0"/>
        <w:jc w:val="both"/>
        <w:rPr>
          <w:rFonts w:ascii="Times New Roman" w:eastAsia="Times New Roman" w:hAnsi="Times New Roman" w:cs="Times New Roman"/>
          <w:i/>
          <w:sz w:val="24"/>
          <w:szCs w:val="24"/>
        </w:rPr>
      </w:pPr>
      <w:r w:rsidRPr="006C47F2">
        <w:rPr>
          <w:rFonts w:ascii="Times New Roman" w:eastAsia="Times New Roman" w:hAnsi="Times New Roman" w:cs="Times New Roman"/>
          <w:i/>
          <w:sz w:val="24"/>
          <w:szCs w:val="24"/>
        </w:rPr>
        <w:t>A lakókörnyezeti higiénia megtartásában való közreműködés körében:</w:t>
      </w:r>
    </w:p>
    <w:p w:rsidR="000B3817" w:rsidRPr="006C47F2" w:rsidRDefault="000B3817" w:rsidP="000B3817">
      <w:pPr>
        <w:pStyle w:val="Listaszerbekezds"/>
        <w:numPr>
          <w:ilvl w:val="0"/>
          <w:numId w:val="51"/>
        </w:numPr>
        <w:autoSpaceDE w:val="0"/>
        <w:autoSpaceDN w:val="0"/>
        <w:adjustRightInd w:val="0"/>
        <w:spacing w:after="0" w:line="240" w:lineRule="auto"/>
        <w:ind w:left="1077" w:hanging="357"/>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takarítás a lakás életvitelszerűen használt helyiségeiben (hálószobában, fürdőszobában, konyhában és illemhelyiségben) </w:t>
      </w:r>
    </w:p>
    <w:p w:rsidR="000B3817" w:rsidRPr="006C47F2" w:rsidRDefault="000B3817" w:rsidP="000B3817">
      <w:pPr>
        <w:pStyle w:val="Listaszerbekezds"/>
        <w:numPr>
          <w:ilvl w:val="0"/>
          <w:numId w:val="51"/>
        </w:numPr>
        <w:autoSpaceDE w:val="0"/>
        <w:autoSpaceDN w:val="0"/>
        <w:adjustRightInd w:val="0"/>
        <w:spacing w:after="0" w:line="240" w:lineRule="auto"/>
        <w:ind w:left="1077" w:hanging="357"/>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mosás </w:t>
      </w:r>
    </w:p>
    <w:p w:rsidR="000B3817" w:rsidRPr="006C47F2" w:rsidRDefault="000B3817" w:rsidP="000B3817">
      <w:pPr>
        <w:pStyle w:val="Listaszerbekezds"/>
        <w:numPr>
          <w:ilvl w:val="0"/>
          <w:numId w:val="51"/>
        </w:numPr>
        <w:autoSpaceDE w:val="0"/>
        <w:autoSpaceDN w:val="0"/>
        <w:adjustRightInd w:val="0"/>
        <w:spacing w:after="0" w:line="240" w:lineRule="auto"/>
        <w:ind w:left="1077" w:hanging="357"/>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vasalás </w:t>
      </w:r>
    </w:p>
    <w:p w:rsidR="000B3817" w:rsidRPr="006C47F2" w:rsidRDefault="000B3817" w:rsidP="000B3817">
      <w:pPr>
        <w:autoSpaceDE w:val="0"/>
        <w:autoSpaceDN w:val="0"/>
        <w:adjustRightInd w:val="0"/>
        <w:jc w:val="both"/>
        <w:rPr>
          <w:rFonts w:ascii="Times New Roman" w:eastAsia="Times New Roman" w:hAnsi="Times New Roman" w:cs="Times New Roman"/>
          <w:i/>
          <w:sz w:val="24"/>
          <w:szCs w:val="24"/>
        </w:rPr>
      </w:pPr>
      <w:r w:rsidRPr="006C47F2">
        <w:rPr>
          <w:rFonts w:ascii="Times New Roman" w:eastAsia="Times New Roman" w:hAnsi="Times New Roman" w:cs="Times New Roman"/>
          <w:i/>
          <w:sz w:val="24"/>
          <w:szCs w:val="24"/>
        </w:rPr>
        <w:t>A háztartási tevékenységben való közreműködés körében:</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bevásárlás (személyes szükséglet mértékében) </w:t>
      </w:r>
    </w:p>
    <w:p w:rsidR="000B3817" w:rsidRPr="006C47F2" w:rsidRDefault="000B3817" w:rsidP="000B3817">
      <w:pPr>
        <w:pStyle w:val="Listaszerbekezds"/>
        <w:tabs>
          <w:tab w:val="left" w:pos="7797"/>
        </w:tabs>
        <w:autoSpaceDE w:val="0"/>
        <w:autoSpaceDN w:val="0"/>
        <w:adjustRightInd w:val="0"/>
        <w:ind w:left="360"/>
        <w:jc w:val="both"/>
        <w:rPr>
          <w:rFonts w:ascii="Times New Roman" w:hAnsi="Times New Roman" w:cs="Times New Roman"/>
          <w:sz w:val="24"/>
          <w:szCs w:val="24"/>
        </w:rPr>
      </w:pPr>
      <w:proofErr w:type="gramStart"/>
      <w:r w:rsidRPr="006C47F2">
        <w:rPr>
          <w:rFonts w:ascii="Times New Roman" w:hAnsi="Times New Roman" w:cs="Times New Roman"/>
          <w:sz w:val="24"/>
          <w:szCs w:val="24"/>
        </w:rPr>
        <w:t>-    segítségnyújtás</w:t>
      </w:r>
      <w:proofErr w:type="gramEnd"/>
      <w:r w:rsidRPr="006C47F2">
        <w:rPr>
          <w:rFonts w:ascii="Times New Roman" w:hAnsi="Times New Roman" w:cs="Times New Roman"/>
          <w:sz w:val="24"/>
          <w:szCs w:val="24"/>
        </w:rPr>
        <w:t xml:space="preserve"> ételkészítésben és az étkezés előkészítésében </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mosogatás </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ruhajavítás </w:t>
      </w:r>
    </w:p>
    <w:p w:rsidR="000B3817" w:rsidRPr="006C47F2" w:rsidRDefault="000B3817" w:rsidP="000B3817">
      <w:pPr>
        <w:pStyle w:val="Listaszerbekezds"/>
        <w:tabs>
          <w:tab w:val="left" w:pos="7938"/>
        </w:tabs>
        <w:autoSpaceDE w:val="0"/>
        <w:autoSpaceDN w:val="0"/>
        <w:adjustRightInd w:val="0"/>
        <w:ind w:left="360"/>
        <w:jc w:val="both"/>
        <w:rPr>
          <w:rFonts w:ascii="Times New Roman" w:hAnsi="Times New Roman" w:cs="Times New Roman"/>
          <w:sz w:val="24"/>
          <w:szCs w:val="24"/>
        </w:rPr>
      </w:pPr>
      <w:proofErr w:type="gramStart"/>
      <w:r w:rsidRPr="006C47F2">
        <w:rPr>
          <w:rFonts w:ascii="Times New Roman" w:hAnsi="Times New Roman" w:cs="Times New Roman"/>
          <w:sz w:val="24"/>
          <w:szCs w:val="24"/>
        </w:rPr>
        <w:t>-    közkútról</w:t>
      </w:r>
      <w:proofErr w:type="gramEnd"/>
      <w:r w:rsidRPr="006C47F2">
        <w:rPr>
          <w:rFonts w:ascii="Times New Roman" w:hAnsi="Times New Roman" w:cs="Times New Roman"/>
          <w:sz w:val="24"/>
          <w:szCs w:val="24"/>
        </w:rPr>
        <w:t xml:space="preserve">, fúrtkútról vízhordás </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tüzelő behordása kályhához, egyedi fűtés beindítása (kivéve, ha ez a tevékenység egyéb szakmai kompetenciát igényel) </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télen hó eltakarítás és síkosság-mentesítés a lakás bejárata előtt </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kísérés </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Segítségnyújtás veszélyhelyzet kialakulásának megelőzésében és a kialakult veszélyhelyzet elhárításában </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Szükség esetén a bentlakásos szociális intézménybe történő beköltözés segítése</w:t>
      </w:r>
    </w:p>
    <w:p w:rsidR="000B3817" w:rsidRPr="006C47F2" w:rsidRDefault="000B3817" w:rsidP="000B3817">
      <w:pPr>
        <w:pStyle w:val="Listaszerbekezds"/>
        <w:numPr>
          <w:ilvl w:val="0"/>
          <w:numId w:val="52"/>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 gyógyszer kiváltása </w:t>
      </w:r>
    </w:p>
    <w:p w:rsidR="000B3817" w:rsidRPr="006C47F2" w:rsidRDefault="000B3817" w:rsidP="000B3817">
      <w:pPr>
        <w:pStyle w:val="Listaszerbekezds"/>
        <w:autoSpaceDE w:val="0"/>
        <w:autoSpaceDN w:val="0"/>
        <w:adjustRightInd w:val="0"/>
        <w:ind w:left="360"/>
        <w:jc w:val="both"/>
        <w:rPr>
          <w:rFonts w:ascii="Times New Roman" w:hAnsi="Times New Roman" w:cs="Times New Roman"/>
          <w:sz w:val="24"/>
          <w:szCs w:val="24"/>
        </w:rPr>
      </w:pPr>
    </w:p>
    <w:p w:rsidR="000B3817" w:rsidRPr="006C47F2" w:rsidRDefault="000B3817" w:rsidP="000B3817">
      <w:pPr>
        <w:pStyle w:val="Listaszerbekezds"/>
        <w:numPr>
          <w:ilvl w:val="0"/>
          <w:numId w:val="48"/>
        </w:numPr>
        <w:autoSpaceDE w:val="0"/>
        <w:autoSpaceDN w:val="0"/>
        <w:adjustRightInd w:val="0"/>
        <w:spacing w:after="0" w:line="240" w:lineRule="auto"/>
        <w:ind w:left="714" w:hanging="357"/>
        <w:contextualSpacing w:val="0"/>
        <w:jc w:val="both"/>
        <w:rPr>
          <w:rFonts w:ascii="Times New Roman" w:hAnsi="Times New Roman" w:cs="Times New Roman"/>
          <w:b/>
          <w:bCs/>
          <w:sz w:val="24"/>
          <w:szCs w:val="24"/>
          <w:u w:val="single"/>
        </w:rPr>
      </w:pPr>
      <w:r w:rsidRPr="006C47F2">
        <w:rPr>
          <w:rFonts w:ascii="Times New Roman" w:hAnsi="Times New Roman" w:cs="Times New Roman"/>
          <w:b/>
          <w:bCs/>
          <w:sz w:val="24"/>
          <w:szCs w:val="24"/>
          <w:u w:val="single"/>
        </w:rPr>
        <w:t>Személyi gondozás keretében:</w:t>
      </w:r>
    </w:p>
    <w:p w:rsidR="000B3817" w:rsidRPr="006C47F2" w:rsidRDefault="000B3817" w:rsidP="000B3817">
      <w:pPr>
        <w:autoSpaceDE w:val="0"/>
        <w:autoSpaceDN w:val="0"/>
        <w:adjustRightInd w:val="0"/>
        <w:jc w:val="both"/>
        <w:rPr>
          <w:rFonts w:ascii="Times New Roman" w:eastAsia="Times New Roman" w:hAnsi="Times New Roman" w:cs="Times New Roman"/>
          <w:i/>
          <w:sz w:val="24"/>
          <w:szCs w:val="24"/>
        </w:rPr>
      </w:pPr>
      <w:r w:rsidRPr="006C47F2">
        <w:rPr>
          <w:rFonts w:ascii="Times New Roman" w:eastAsia="Times New Roman" w:hAnsi="Times New Roman" w:cs="Times New Roman"/>
          <w:i/>
          <w:sz w:val="24"/>
          <w:szCs w:val="24"/>
        </w:rPr>
        <w:t>Az ellátást igénybe vevővel segítő kapcsolat kialakítása és fenntartása körében:</w:t>
      </w:r>
    </w:p>
    <w:p w:rsidR="000B3817" w:rsidRPr="006C47F2" w:rsidRDefault="000B3817" w:rsidP="000B3817">
      <w:pPr>
        <w:pStyle w:val="Listaszerbekezds"/>
        <w:tabs>
          <w:tab w:val="left" w:pos="7797"/>
        </w:tabs>
        <w:autoSpaceDE w:val="0"/>
        <w:autoSpaceDN w:val="0"/>
        <w:adjustRightInd w:val="0"/>
        <w:ind w:left="360"/>
        <w:jc w:val="both"/>
        <w:rPr>
          <w:rFonts w:ascii="Times New Roman" w:hAnsi="Times New Roman" w:cs="Times New Roman"/>
          <w:sz w:val="24"/>
          <w:szCs w:val="24"/>
        </w:rPr>
      </w:pPr>
      <w:r w:rsidRPr="006C47F2">
        <w:rPr>
          <w:rFonts w:ascii="Times New Roman" w:hAnsi="Times New Roman" w:cs="Times New Roman"/>
          <w:sz w:val="24"/>
          <w:szCs w:val="24"/>
        </w:rPr>
        <w:lastRenderedPageBreak/>
        <w:t xml:space="preserve">- információnyújtás, tanácsadás és mentális támogatás </w:t>
      </w:r>
    </w:p>
    <w:p w:rsidR="000B3817" w:rsidRPr="006C47F2" w:rsidRDefault="000B3817" w:rsidP="000B3817">
      <w:pPr>
        <w:pStyle w:val="Listaszerbekezds"/>
        <w:numPr>
          <w:ilvl w:val="0"/>
          <w:numId w:val="49"/>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családdal, ismerősökkel való kapcsolattartás segítése </w:t>
      </w:r>
    </w:p>
    <w:p w:rsidR="000B3817" w:rsidRPr="006C47F2" w:rsidRDefault="000B3817" w:rsidP="000B3817">
      <w:pPr>
        <w:pStyle w:val="Listaszerbekezds"/>
        <w:numPr>
          <w:ilvl w:val="0"/>
          <w:numId w:val="49"/>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az egészség megőrzésére irányuló aktív szabadidős tevékenységben való közreműködés </w:t>
      </w:r>
    </w:p>
    <w:p w:rsidR="000B3817" w:rsidRPr="006C47F2" w:rsidRDefault="000B3817" w:rsidP="000B3817">
      <w:pPr>
        <w:pStyle w:val="Listaszerbekezds"/>
        <w:tabs>
          <w:tab w:val="left" w:pos="7797"/>
        </w:tabs>
        <w:autoSpaceDE w:val="0"/>
        <w:autoSpaceDN w:val="0"/>
        <w:adjustRightInd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 ügyintézés az ellátott érdekeinek védelmében </w:t>
      </w:r>
    </w:p>
    <w:p w:rsidR="000B3817" w:rsidRPr="006C47F2" w:rsidRDefault="000B3817" w:rsidP="000B3817">
      <w:pPr>
        <w:autoSpaceDE w:val="0"/>
        <w:autoSpaceDN w:val="0"/>
        <w:adjustRightInd w:val="0"/>
        <w:jc w:val="both"/>
        <w:rPr>
          <w:rFonts w:ascii="Times New Roman" w:eastAsia="Times New Roman" w:hAnsi="Times New Roman" w:cs="Times New Roman"/>
          <w:i/>
          <w:sz w:val="24"/>
          <w:szCs w:val="24"/>
          <w:u w:val="single"/>
        </w:rPr>
      </w:pPr>
      <w:r w:rsidRPr="006C47F2">
        <w:rPr>
          <w:rFonts w:ascii="Times New Roman" w:eastAsia="Times New Roman" w:hAnsi="Times New Roman" w:cs="Times New Roman"/>
          <w:i/>
          <w:sz w:val="24"/>
          <w:szCs w:val="24"/>
          <w:u w:val="single"/>
        </w:rPr>
        <w:t>Gondozási és ápolási feladatok körében:</w:t>
      </w:r>
    </w:p>
    <w:p w:rsidR="000B3817" w:rsidRPr="006C47F2" w:rsidRDefault="000B3817" w:rsidP="000B3817">
      <w:pPr>
        <w:pStyle w:val="Listaszerbekezds"/>
        <w:numPr>
          <w:ilvl w:val="0"/>
          <w:numId w:val="50"/>
        </w:numPr>
        <w:tabs>
          <w:tab w:val="left" w:pos="7797"/>
        </w:tabs>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mosdatás </w:t>
      </w:r>
    </w:p>
    <w:p w:rsidR="000B3817" w:rsidRPr="006C47F2" w:rsidRDefault="000B3817" w:rsidP="000B3817">
      <w:pPr>
        <w:pStyle w:val="Listaszerbekezds"/>
        <w:numPr>
          <w:ilvl w:val="0"/>
          <w:numId w:val="50"/>
        </w:numPr>
        <w:tabs>
          <w:tab w:val="left" w:pos="7797"/>
        </w:tabs>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fürdetés </w:t>
      </w:r>
    </w:p>
    <w:p w:rsidR="000B3817" w:rsidRPr="006C47F2" w:rsidRDefault="000B3817" w:rsidP="000B3817">
      <w:pPr>
        <w:pStyle w:val="Listaszerbekezds"/>
        <w:numPr>
          <w:ilvl w:val="0"/>
          <w:numId w:val="50"/>
        </w:numPr>
        <w:tabs>
          <w:tab w:val="left" w:pos="7797"/>
        </w:tabs>
        <w:autoSpaceDE w:val="0"/>
        <w:autoSpaceDN w:val="0"/>
        <w:adjustRightInd w:val="0"/>
        <w:spacing w:after="0" w:line="240" w:lineRule="auto"/>
        <w:ind w:right="141"/>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öltöztetés </w:t>
      </w:r>
    </w:p>
    <w:p w:rsidR="000B3817" w:rsidRPr="006C47F2" w:rsidRDefault="000B3817" w:rsidP="000B3817">
      <w:pPr>
        <w:pStyle w:val="Listaszerbekezds"/>
        <w:numPr>
          <w:ilvl w:val="0"/>
          <w:numId w:val="50"/>
        </w:numPr>
        <w:tabs>
          <w:tab w:val="left" w:pos="7797"/>
        </w:tabs>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ágyazás, ágyneműcsere </w:t>
      </w:r>
    </w:p>
    <w:p w:rsidR="000B3817" w:rsidRPr="006C47F2" w:rsidRDefault="000B3817" w:rsidP="000B3817">
      <w:pPr>
        <w:pStyle w:val="Listaszerbekezds"/>
        <w:numPr>
          <w:ilvl w:val="0"/>
          <w:numId w:val="50"/>
        </w:numPr>
        <w:tabs>
          <w:tab w:val="left" w:pos="7797"/>
        </w:tabs>
        <w:autoSpaceDE w:val="0"/>
        <w:autoSpaceDN w:val="0"/>
        <w:adjustRightInd w:val="0"/>
        <w:spacing w:after="0" w:line="240" w:lineRule="auto"/>
        <w:contextualSpacing w:val="0"/>
        <w:jc w:val="both"/>
        <w:rPr>
          <w:rFonts w:ascii="Times New Roman" w:hAnsi="Times New Roman" w:cs="Times New Roman"/>
          <w:sz w:val="24"/>
          <w:szCs w:val="24"/>
        </w:rPr>
      </w:pPr>
      <w:proofErr w:type="spellStart"/>
      <w:r w:rsidRPr="006C47F2">
        <w:rPr>
          <w:rFonts w:ascii="Times New Roman" w:hAnsi="Times New Roman" w:cs="Times New Roman"/>
          <w:sz w:val="24"/>
          <w:szCs w:val="24"/>
        </w:rPr>
        <w:t>inkontinens</w:t>
      </w:r>
      <w:proofErr w:type="spellEnd"/>
      <w:r w:rsidRPr="006C47F2">
        <w:rPr>
          <w:rFonts w:ascii="Times New Roman" w:hAnsi="Times New Roman" w:cs="Times New Roman"/>
          <w:sz w:val="24"/>
          <w:szCs w:val="24"/>
        </w:rPr>
        <w:t xml:space="preserve"> beteg ellátása, testfelület tisztítása, kezelése </w:t>
      </w:r>
    </w:p>
    <w:p w:rsidR="000B3817" w:rsidRPr="006C47F2" w:rsidRDefault="000B3817" w:rsidP="000B3817">
      <w:pPr>
        <w:pStyle w:val="Listaszerbekezds"/>
        <w:numPr>
          <w:ilvl w:val="0"/>
          <w:numId w:val="50"/>
        </w:numPr>
        <w:tabs>
          <w:tab w:val="left" w:pos="7797"/>
        </w:tabs>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haj, arcszőrzet ápolás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száj, fog és </w:t>
      </w:r>
      <w:proofErr w:type="gramStart"/>
      <w:r w:rsidRPr="006C47F2">
        <w:rPr>
          <w:rFonts w:ascii="Times New Roman" w:hAnsi="Times New Roman" w:cs="Times New Roman"/>
          <w:sz w:val="24"/>
          <w:szCs w:val="24"/>
        </w:rPr>
        <w:t>protézis ápolás</w:t>
      </w:r>
      <w:proofErr w:type="gramEnd"/>
      <w:r w:rsidRPr="006C47F2">
        <w:rPr>
          <w:rFonts w:ascii="Times New Roman" w:hAnsi="Times New Roman" w:cs="Times New Roman"/>
          <w:sz w:val="24"/>
          <w:szCs w:val="24"/>
        </w:rPr>
        <w:t xml:space="preserve"> </w:t>
      </w:r>
    </w:p>
    <w:p w:rsidR="000B3817" w:rsidRPr="006C47F2" w:rsidRDefault="000B3817" w:rsidP="000B3817">
      <w:pPr>
        <w:pStyle w:val="Listaszerbekezds"/>
        <w:numPr>
          <w:ilvl w:val="0"/>
          <w:numId w:val="50"/>
        </w:numPr>
        <w:tabs>
          <w:tab w:val="right" w:pos="9072"/>
        </w:tabs>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körömápolás, bőrápolás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folyadékpótlás, étkeztetés (segédeszköz nélkül)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mozgatás ágyban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proofErr w:type="spellStart"/>
      <w:r w:rsidRPr="006C47F2">
        <w:rPr>
          <w:rFonts w:ascii="Times New Roman" w:hAnsi="Times New Roman" w:cs="Times New Roman"/>
          <w:sz w:val="24"/>
          <w:szCs w:val="24"/>
        </w:rPr>
        <w:t>decubitus</w:t>
      </w:r>
      <w:proofErr w:type="spellEnd"/>
      <w:r w:rsidRPr="006C47F2">
        <w:rPr>
          <w:rFonts w:ascii="Times New Roman" w:hAnsi="Times New Roman" w:cs="Times New Roman"/>
          <w:sz w:val="24"/>
          <w:szCs w:val="24"/>
        </w:rPr>
        <w:t xml:space="preserve"> megelőzés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felületi sebkezelés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proofErr w:type="spellStart"/>
      <w:r w:rsidRPr="006C47F2">
        <w:rPr>
          <w:rFonts w:ascii="Times New Roman" w:hAnsi="Times New Roman" w:cs="Times New Roman"/>
          <w:sz w:val="24"/>
          <w:szCs w:val="24"/>
        </w:rPr>
        <w:t>sztómazsák</w:t>
      </w:r>
      <w:proofErr w:type="spellEnd"/>
      <w:r w:rsidRPr="006C47F2">
        <w:rPr>
          <w:rFonts w:ascii="Times New Roman" w:hAnsi="Times New Roman" w:cs="Times New Roman"/>
          <w:sz w:val="24"/>
          <w:szCs w:val="24"/>
        </w:rPr>
        <w:t xml:space="preserve"> cseréje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gyógyszer adagolása, gyógyszerelés monitorozása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vérnyomás és vércukor mérése </w:t>
      </w:r>
    </w:p>
    <w:p w:rsidR="000B3817" w:rsidRPr="006C47F2" w:rsidRDefault="000B3817" w:rsidP="000B3817">
      <w:pPr>
        <w:pStyle w:val="Listaszerbekezds"/>
        <w:numPr>
          <w:ilvl w:val="0"/>
          <w:numId w:val="50"/>
        </w:numPr>
        <w:tabs>
          <w:tab w:val="left" w:pos="7655"/>
        </w:tabs>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hely- és helyzetváltoztatás segítése lakáson belül és kívül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kényelmi és gyógyászati segédeszközök beszerzésében való közreműködés </w:t>
      </w:r>
    </w:p>
    <w:p w:rsidR="000B3817" w:rsidRPr="006C47F2" w:rsidRDefault="000B3817" w:rsidP="000B3817">
      <w:pPr>
        <w:pStyle w:val="Listaszerbekezds"/>
        <w:numPr>
          <w:ilvl w:val="0"/>
          <w:numId w:val="50"/>
        </w:numPr>
        <w:autoSpaceDE w:val="0"/>
        <w:autoSpaceDN w:val="0"/>
        <w:adjustRightInd w:val="0"/>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kényelmi és gyógyászati segédeszközök használatának betanítása, karbantartásában való segítségnyújtás </w:t>
      </w:r>
    </w:p>
    <w:p w:rsidR="000B3817" w:rsidRPr="006C47F2" w:rsidRDefault="000B3817" w:rsidP="000B3817">
      <w:pPr>
        <w:pStyle w:val="Listaszerbekezds"/>
        <w:numPr>
          <w:ilvl w:val="0"/>
          <w:numId w:val="50"/>
        </w:numPr>
        <w:spacing w:after="0" w:line="240" w:lineRule="auto"/>
        <w:contextualSpacing w:val="0"/>
        <w:jc w:val="both"/>
        <w:rPr>
          <w:rFonts w:ascii="Times New Roman" w:hAnsi="Times New Roman" w:cs="Times New Roman"/>
          <w:sz w:val="24"/>
          <w:szCs w:val="24"/>
        </w:rPr>
      </w:pPr>
      <w:r w:rsidRPr="006C47F2">
        <w:rPr>
          <w:rFonts w:ascii="Times New Roman" w:hAnsi="Times New Roman" w:cs="Times New Roman"/>
          <w:sz w:val="24"/>
          <w:szCs w:val="24"/>
        </w:rPr>
        <w:t xml:space="preserve">a háziorvos írásos rendelésén alapuló terápia követése (a tevékenység elvégzésében való kompetencia határáig) </w:t>
      </w:r>
    </w:p>
    <w:p w:rsidR="000B3817" w:rsidRPr="006C47F2" w:rsidRDefault="000B3817" w:rsidP="000B3817">
      <w:pPr>
        <w:pStyle w:val="Listaszerbekezds"/>
        <w:ind w:left="360"/>
        <w:jc w:val="both"/>
        <w:rPr>
          <w:rFonts w:ascii="Times New Roman" w:hAnsi="Times New Roman" w:cs="Times New Roman"/>
          <w:sz w:val="24"/>
          <w:szCs w:val="24"/>
        </w:rPr>
      </w:pPr>
    </w:p>
    <w:p w:rsidR="000B3817" w:rsidRPr="006C47F2" w:rsidRDefault="000B3817" w:rsidP="000B3817">
      <w:pPr>
        <w:rPr>
          <w:rFonts w:ascii="Times New Roman" w:hAnsi="Times New Roman" w:cs="Times New Roman"/>
          <w:b/>
          <w:i/>
          <w:sz w:val="24"/>
          <w:szCs w:val="24"/>
        </w:rPr>
      </w:pPr>
      <w:r w:rsidRPr="006C47F2">
        <w:rPr>
          <w:rFonts w:ascii="Times New Roman" w:hAnsi="Times New Roman" w:cs="Times New Roman"/>
          <w:b/>
          <w:i/>
          <w:sz w:val="24"/>
          <w:szCs w:val="24"/>
        </w:rPr>
        <w:t>További feladatok a vezető gondozó munkakörében:</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a lakosság körében felmerülő igények folyamatos figyelemmel kísérése,</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szolgáltatások, gondozási feladatok ellátásának koordinációja, a szakmai munka összekapcsolása, szervezési, vezetési feladatok ellátása,</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a szociális munka gyakorlati hatékonyságának és hatásosságának elősegítése,</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a szolgáltatásokra és a gondozási munkára vonatkozó jogszabályok, szakmai szabályok érvényre juttatása,</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kapcsolattartás más szociális, illetve egészségügyi intézményekkel,</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az adott szociális intézmény és szociálpolitikai eszközrendszer fejlesztésének elősegítése, új gondozási módszerek alkalmazása,</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más típusú ellátás szükségessége esetén annak kezdeményezése,</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tájékoztatás nyújtása a szociális ellátások biztosításának feltételeiről,</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segíti a támogató, önsegítő csoportok szervezését, működését,</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segítséget nyújt az ellátást igénybe vevőnek hivatalos ügyei intézéséhez,</w:t>
      </w:r>
    </w:p>
    <w:p w:rsidR="000B3817" w:rsidRPr="006C47F2" w:rsidRDefault="000B3817" w:rsidP="000B3817">
      <w:pPr>
        <w:numPr>
          <w:ilvl w:val="0"/>
          <w:numId w:val="63"/>
        </w:numPr>
        <w:spacing w:after="0" w:line="240" w:lineRule="auto"/>
        <w:rPr>
          <w:rFonts w:ascii="Times New Roman" w:hAnsi="Times New Roman" w:cs="Times New Roman"/>
          <w:sz w:val="24"/>
          <w:szCs w:val="24"/>
        </w:rPr>
      </w:pPr>
      <w:r w:rsidRPr="006C47F2">
        <w:rPr>
          <w:rFonts w:ascii="Times New Roman" w:hAnsi="Times New Roman" w:cs="Times New Roman"/>
          <w:sz w:val="24"/>
          <w:szCs w:val="24"/>
        </w:rPr>
        <w:t>javaslatot tesz a fenntartónak a képzés, továbbképzés rendszerére, szervezésére vonatkozóan.</w:t>
      </w:r>
    </w:p>
    <w:p w:rsidR="000B3817" w:rsidRPr="006C47F2" w:rsidRDefault="000B3817" w:rsidP="000B3817">
      <w:pPr>
        <w:pStyle w:val="Listaszerbekezds"/>
        <w:ind w:hanging="720"/>
        <w:jc w:val="both"/>
        <w:rPr>
          <w:rFonts w:ascii="Times New Roman" w:hAnsi="Times New Roman" w:cs="Times New Roman"/>
          <w:sz w:val="24"/>
          <w:szCs w:val="24"/>
        </w:rPr>
      </w:pPr>
    </w:p>
    <w:p w:rsidR="000B3817" w:rsidRPr="006C47F2" w:rsidRDefault="000B3817" w:rsidP="000B3817">
      <w:pPr>
        <w:pStyle w:val="Listaszerbekezds"/>
        <w:ind w:hanging="720"/>
        <w:jc w:val="both"/>
        <w:rPr>
          <w:rFonts w:ascii="Times New Roman" w:hAnsi="Times New Roman" w:cs="Times New Roman"/>
          <w:sz w:val="24"/>
          <w:szCs w:val="24"/>
        </w:rPr>
      </w:pPr>
    </w:p>
    <w:p w:rsidR="000B3817" w:rsidRPr="006C47F2" w:rsidRDefault="000B3817" w:rsidP="000B3817">
      <w:pPr>
        <w:pStyle w:val="Listaszerbekezds"/>
        <w:ind w:hanging="720"/>
        <w:jc w:val="both"/>
        <w:rPr>
          <w:rFonts w:ascii="Times New Roman" w:hAnsi="Times New Roman" w:cs="Times New Roman"/>
          <w:sz w:val="24"/>
          <w:szCs w:val="24"/>
        </w:rPr>
      </w:pPr>
    </w:p>
    <w:p w:rsidR="000B3817" w:rsidRPr="006C47F2" w:rsidRDefault="000B3817" w:rsidP="000B3817">
      <w:pPr>
        <w:pStyle w:val="Cmsor1"/>
      </w:pPr>
      <w:bookmarkStart w:id="0" w:name="_Toc435733757"/>
      <w:r w:rsidRPr="006C47F2">
        <w:t>Házi segítségnyújtás célja, feladata</w:t>
      </w:r>
      <w:bookmarkEnd w:id="0"/>
    </w:p>
    <w:p w:rsidR="000B3817" w:rsidRPr="006C47F2" w:rsidRDefault="000B3817" w:rsidP="000B3817">
      <w:pPr>
        <w:rPr>
          <w:rFonts w:ascii="Times New Roman" w:hAnsi="Times New Roman" w:cs="Times New Roman"/>
          <w:b/>
          <w:sz w:val="24"/>
          <w:szCs w:val="24"/>
        </w:rPr>
      </w:pPr>
    </w:p>
    <w:p w:rsidR="000B3817" w:rsidRPr="006C47F2" w:rsidRDefault="000B3817" w:rsidP="000B3817">
      <w:pPr>
        <w:pStyle w:val="WW-Szvegtrzs3"/>
        <w:rPr>
          <w:b w:val="0"/>
          <w:bCs w:val="0"/>
          <w:sz w:val="24"/>
        </w:rPr>
      </w:pPr>
      <w:r w:rsidRPr="006C47F2">
        <w:rPr>
          <w:b w:val="0"/>
          <w:bCs w:val="0"/>
          <w:sz w:val="24"/>
        </w:rPr>
        <w:t xml:space="preserve">Házi segítségnyújtás olyan gondozási forma, amely az igénybe vevő önálló életvitelének fenntartását – szükségleteinek megfelelően – lakásán, lakókörnyezetében biztosítja. </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 házi gondozó feladatai ellátása során – alapvető gondozási és ápolási feladatokat lát el </w:t>
      </w:r>
      <w:proofErr w:type="gramStart"/>
      <w:r w:rsidRPr="006C47F2">
        <w:rPr>
          <w:rFonts w:ascii="Times New Roman" w:hAnsi="Times New Roman" w:cs="Times New Roman"/>
          <w:sz w:val="24"/>
          <w:szCs w:val="24"/>
        </w:rPr>
        <w:t>-  segítséget</w:t>
      </w:r>
      <w:proofErr w:type="gramEnd"/>
      <w:r w:rsidRPr="006C47F2">
        <w:rPr>
          <w:rFonts w:ascii="Times New Roman" w:hAnsi="Times New Roman" w:cs="Times New Roman"/>
          <w:sz w:val="24"/>
          <w:szCs w:val="24"/>
        </w:rPr>
        <w:t xml:space="preserve"> nyújt ahhoz, hogy az ellátást igénybevevő fizikai, mentális, szociális szükséglete </w:t>
      </w:r>
    </w:p>
    <w:p w:rsidR="000B3817" w:rsidRPr="006C47F2" w:rsidRDefault="000B3817" w:rsidP="000B3817">
      <w:pPr>
        <w:numPr>
          <w:ilvl w:val="0"/>
          <w:numId w:val="65"/>
        </w:numPr>
        <w:tabs>
          <w:tab w:val="left" w:pos="720"/>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saját környezetében,</w:t>
      </w:r>
    </w:p>
    <w:p w:rsidR="000B3817" w:rsidRPr="006C47F2" w:rsidRDefault="000B3817" w:rsidP="000B3817">
      <w:pPr>
        <w:numPr>
          <w:ilvl w:val="0"/>
          <w:numId w:val="65"/>
        </w:numPr>
        <w:tabs>
          <w:tab w:val="left" w:pos="720"/>
          <w:tab w:val="left" w:pos="1065"/>
        </w:tabs>
        <w:suppressAutoHyphens/>
        <w:spacing w:after="0" w:line="240" w:lineRule="auto"/>
        <w:jc w:val="both"/>
        <w:rPr>
          <w:rFonts w:ascii="Times New Roman" w:hAnsi="Times New Roman" w:cs="Times New Roman"/>
          <w:b/>
          <w:bCs/>
          <w:sz w:val="24"/>
          <w:szCs w:val="24"/>
        </w:rPr>
      </w:pPr>
      <w:r w:rsidRPr="006C47F2">
        <w:rPr>
          <w:rFonts w:ascii="Times New Roman" w:hAnsi="Times New Roman" w:cs="Times New Roman"/>
          <w:sz w:val="24"/>
          <w:szCs w:val="24"/>
        </w:rPr>
        <w:t>életkorának, élethelyzetének és egészségi állapotának megfelelően a</w:t>
      </w:r>
      <w:r w:rsidRPr="006C47F2">
        <w:rPr>
          <w:rFonts w:ascii="Times New Roman" w:hAnsi="Times New Roman" w:cs="Times New Roman"/>
          <w:b/>
          <w:bCs/>
          <w:sz w:val="24"/>
          <w:szCs w:val="24"/>
        </w:rPr>
        <w:t xml:space="preserve"> </w:t>
      </w:r>
      <w:r w:rsidRPr="006C47F2">
        <w:rPr>
          <w:rFonts w:ascii="Times New Roman" w:hAnsi="Times New Roman" w:cs="Times New Roman"/>
          <w:sz w:val="24"/>
          <w:szCs w:val="24"/>
        </w:rPr>
        <w:t xml:space="preserve">meglévő képességeinek fenntartásával, felhasználásával, fejlesztésével biztosított </w:t>
      </w:r>
    </w:p>
    <w:p w:rsidR="000B3817" w:rsidRPr="006C47F2" w:rsidRDefault="000B3817" w:rsidP="000B3817">
      <w:pPr>
        <w:tabs>
          <w:tab w:val="left" w:pos="720"/>
          <w:tab w:val="left" w:pos="1065"/>
        </w:tabs>
        <w:ind w:left="720"/>
        <w:jc w:val="both"/>
        <w:rPr>
          <w:rFonts w:ascii="Times New Roman" w:hAnsi="Times New Roman" w:cs="Times New Roman"/>
          <w:b/>
          <w:bCs/>
          <w:sz w:val="24"/>
          <w:szCs w:val="24"/>
        </w:rPr>
      </w:pPr>
      <w:r w:rsidRPr="006C47F2">
        <w:rPr>
          <w:rFonts w:ascii="Times New Roman" w:hAnsi="Times New Roman" w:cs="Times New Roman"/>
          <w:sz w:val="24"/>
          <w:szCs w:val="24"/>
        </w:rPr>
        <w:t xml:space="preserve">            </w:t>
      </w:r>
      <w:proofErr w:type="gramStart"/>
      <w:r w:rsidRPr="006C47F2">
        <w:rPr>
          <w:rFonts w:ascii="Times New Roman" w:hAnsi="Times New Roman" w:cs="Times New Roman"/>
          <w:sz w:val="24"/>
          <w:szCs w:val="24"/>
        </w:rPr>
        <w:t>legyen</w:t>
      </w:r>
      <w:proofErr w:type="gramEnd"/>
      <w:r w:rsidRPr="006C47F2">
        <w:rPr>
          <w:rFonts w:ascii="Times New Roman" w:hAnsi="Times New Roman" w:cs="Times New Roman"/>
          <w:b/>
          <w:bCs/>
          <w:sz w:val="24"/>
          <w:szCs w:val="24"/>
        </w:rPr>
        <w:t>.</w:t>
      </w:r>
    </w:p>
    <w:p w:rsidR="000B3817" w:rsidRPr="006C47F2" w:rsidRDefault="000B3817" w:rsidP="000B3817">
      <w:pPr>
        <w:tabs>
          <w:tab w:val="left" w:pos="720"/>
          <w:tab w:val="left" w:pos="1065"/>
        </w:tabs>
        <w:ind w:left="720"/>
        <w:jc w:val="both"/>
        <w:rPr>
          <w:rFonts w:ascii="Times New Roman" w:hAnsi="Times New Roman" w:cs="Times New Roman"/>
          <w:b/>
          <w:bCs/>
          <w:sz w:val="24"/>
          <w:szCs w:val="24"/>
        </w:rPr>
      </w:pPr>
    </w:p>
    <w:p w:rsidR="000B3817" w:rsidRPr="006C47F2" w:rsidRDefault="000B3817" w:rsidP="000B3817">
      <w:pPr>
        <w:rPr>
          <w:rFonts w:ascii="Times New Roman" w:hAnsi="Times New Roman" w:cs="Times New Roman"/>
          <w:b/>
          <w:sz w:val="24"/>
          <w:szCs w:val="24"/>
        </w:rPr>
      </w:pPr>
      <w:r w:rsidRPr="006C47F2">
        <w:rPr>
          <w:rFonts w:ascii="Times New Roman" w:hAnsi="Times New Roman" w:cs="Times New Roman"/>
          <w:b/>
          <w:sz w:val="24"/>
          <w:szCs w:val="24"/>
          <w:u w:val="single"/>
        </w:rPr>
        <w:t>Szolgáltatás telephelye</w:t>
      </w:r>
      <w:proofErr w:type="gramStart"/>
      <w:r w:rsidRPr="006C47F2">
        <w:rPr>
          <w:rFonts w:ascii="Times New Roman" w:hAnsi="Times New Roman" w:cs="Times New Roman"/>
          <w:b/>
          <w:sz w:val="24"/>
          <w:szCs w:val="24"/>
          <w:u w:val="single"/>
        </w:rPr>
        <w:t>:</w:t>
      </w:r>
      <w:r w:rsidRPr="006C47F2">
        <w:rPr>
          <w:rFonts w:ascii="Times New Roman" w:hAnsi="Times New Roman" w:cs="Times New Roman"/>
          <w:b/>
          <w:sz w:val="24"/>
          <w:szCs w:val="24"/>
        </w:rPr>
        <w:t xml:space="preserve">  4440</w:t>
      </w:r>
      <w:proofErr w:type="gramEnd"/>
      <w:r w:rsidRPr="006C47F2">
        <w:rPr>
          <w:rFonts w:ascii="Times New Roman" w:hAnsi="Times New Roman" w:cs="Times New Roman"/>
          <w:b/>
          <w:sz w:val="24"/>
          <w:szCs w:val="24"/>
        </w:rPr>
        <w:t xml:space="preserve"> Tiszavasvári, Hősök út 38.</w:t>
      </w:r>
    </w:p>
    <w:p w:rsidR="000B3817" w:rsidRPr="006C47F2" w:rsidRDefault="000B3817" w:rsidP="000B3817">
      <w:pPr>
        <w:rPr>
          <w:rFonts w:ascii="Times New Roman" w:hAnsi="Times New Roman" w:cs="Times New Roman"/>
          <w:b/>
          <w:sz w:val="24"/>
          <w:szCs w:val="24"/>
        </w:rPr>
      </w:pPr>
      <w:r w:rsidRPr="006C47F2">
        <w:rPr>
          <w:rFonts w:ascii="Times New Roman" w:hAnsi="Times New Roman" w:cs="Times New Roman"/>
          <w:b/>
          <w:sz w:val="24"/>
          <w:szCs w:val="24"/>
        </w:rPr>
        <w:t>Engedélyezett ellátotti létszám: 73 fő</w:t>
      </w:r>
    </w:p>
    <w:p w:rsidR="000B3817" w:rsidRPr="006C47F2" w:rsidRDefault="000B3817" w:rsidP="000B3817">
      <w:pPr>
        <w:pStyle w:val="Cmsor1"/>
        <w:rPr>
          <w:b w:val="0"/>
          <w:bCs/>
        </w:rPr>
      </w:pPr>
    </w:p>
    <w:p w:rsidR="000B3817" w:rsidRPr="006C47F2" w:rsidRDefault="000B3817" w:rsidP="000B3817">
      <w:pPr>
        <w:pStyle w:val="Cmsor1"/>
        <w:rPr>
          <w:bCs/>
        </w:rPr>
      </w:pPr>
      <w:r w:rsidRPr="006C47F2">
        <w:t>Az ellátottak köre:</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Házi segítségnyújtás keretében kell gondoskodni azokról a Tiszavasvári város közigazgatási területén élő: </w:t>
      </w:r>
    </w:p>
    <w:p w:rsidR="000B3817" w:rsidRPr="006C47F2" w:rsidRDefault="000B3817" w:rsidP="000B3817">
      <w:pPr>
        <w:numPr>
          <w:ilvl w:val="0"/>
          <w:numId w:val="66"/>
        </w:numPr>
        <w:tabs>
          <w:tab w:val="left" w:pos="720"/>
          <w:tab w:val="left" w:pos="1068"/>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időskorú személyekről, akik otthonukban önmaguk ellátására saját erőből nem képesek és róluk nem gondoskodnak,</w:t>
      </w:r>
    </w:p>
    <w:p w:rsidR="000B3817" w:rsidRPr="006C47F2" w:rsidRDefault="000B3817" w:rsidP="000B3817">
      <w:pPr>
        <w:numPr>
          <w:ilvl w:val="0"/>
          <w:numId w:val="66"/>
        </w:numPr>
        <w:tabs>
          <w:tab w:val="left" w:pos="720"/>
          <w:tab w:val="left" w:pos="1068"/>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azokról a pszichiátriai betegekről, fogyatékos személyekről, valamint szenvedély betegekről, akik állapotukból adódóan az önálló életvitellel kapcsolatos feladataik ellátásában segítséget igényelnek, de egyébként önmaguk ellátására nem képesek,</w:t>
      </w:r>
    </w:p>
    <w:p w:rsidR="000B3817" w:rsidRPr="006C47F2" w:rsidRDefault="000B3817" w:rsidP="000B3817">
      <w:pPr>
        <w:jc w:val="both"/>
        <w:rPr>
          <w:rFonts w:ascii="Times New Roman" w:hAnsi="Times New Roman" w:cs="Times New Roman"/>
          <w:b/>
          <w:sz w:val="24"/>
          <w:szCs w:val="24"/>
          <w:u w:val="single"/>
        </w:rPr>
      </w:pPr>
    </w:p>
    <w:p w:rsidR="000B3817" w:rsidRPr="006C47F2" w:rsidRDefault="000B3817" w:rsidP="000B3817">
      <w:pPr>
        <w:pStyle w:val="cf0agj"/>
        <w:shd w:val="clear" w:color="auto" w:fill="FFFFFF"/>
        <w:spacing w:before="0" w:beforeAutospacing="0" w:after="0" w:afterAutospacing="0"/>
        <w:jc w:val="both"/>
        <w:rPr>
          <w:b/>
          <w:u w:val="single"/>
        </w:rPr>
      </w:pPr>
      <w:r w:rsidRPr="006C47F2">
        <w:rPr>
          <w:b/>
          <w:u w:val="single"/>
        </w:rPr>
        <w:t xml:space="preserve">Az alábbi szolgáltatási elemeket biztosítjuk: </w:t>
      </w:r>
    </w:p>
    <w:p w:rsidR="000B3817" w:rsidRPr="006C47F2" w:rsidRDefault="000B3817" w:rsidP="000B3817">
      <w:pPr>
        <w:pStyle w:val="cf0agj"/>
        <w:shd w:val="clear" w:color="auto" w:fill="FFFFFF"/>
        <w:spacing w:before="0" w:beforeAutospacing="0" w:after="0" w:afterAutospacing="0"/>
        <w:ind w:left="357"/>
        <w:jc w:val="both"/>
        <w:rPr>
          <w:b/>
        </w:rPr>
      </w:pPr>
    </w:p>
    <w:p w:rsidR="000B3817" w:rsidRPr="006C47F2" w:rsidRDefault="000B3817" w:rsidP="000B3817">
      <w:pPr>
        <w:jc w:val="both"/>
        <w:rPr>
          <w:rFonts w:ascii="Times New Roman" w:hAnsi="Times New Roman" w:cs="Times New Roman"/>
          <w:sz w:val="24"/>
          <w:szCs w:val="24"/>
        </w:rPr>
      </w:pPr>
      <w:proofErr w:type="gramStart"/>
      <w:r w:rsidRPr="006C47F2">
        <w:rPr>
          <w:rFonts w:ascii="Times New Roman" w:hAnsi="Times New Roman" w:cs="Times New Roman"/>
          <w:b/>
          <w:sz w:val="24"/>
          <w:szCs w:val="24"/>
        </w:rPr>
        <w:t>tanácsadás</w:t>
      </w:r>
      <w:proofErr w:type="gramEnd"/>
      <w:r w:rsidRPr="006C47F2">
        <w:rPr>
          <w:rFonts w:ascii="Times New Roman" w:hAnsi="Times New Roman" w:cs="Times New Roman"/>
          <w:b/>
          <w:sz w:val="24"/>
          <w:szCs w:val="24"/>
        </w:rPr>
        <w:t>:</w:t>
      </w:r>
      <w:r w:rsidRPr="006C47F2">
        <w:rPr>
          <w:rFonts w:ascii="Times New Roman" w:hAnsi="Times New Roman" w:cs="Times New Roman"/>
          <w:sz w:val="24"/>
          <w:szCs w:val="24"/>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sz w:val="24"/>
          <w:szCs w:val="24"/>
        </w:rPr>
      </w:pPr>
      <w:proofErr w:type="gramStart"/>
      <w:r w:rsidRPr="006C47F2">
        <w:rPr>
          <w:rFonts w:ascii="Times New Roman" w:hAnsi="Times New Roman" w:cs="Times New Roman"/>
          <w:b/>
          <w:sz w:val="24"/>
          <w:szCs w:val="24"/>
        </w:rPr>
        <w:t>esetkezelés</w:t>
      </w:r>
      <w:proofErr w:type="gramEnd"/>
      <w:r w:rsidRPr="006C47F2">
        <w:rPr>
          <w:rFonts w:ascii="Times New Roman" w:hAnsi="Times New Roman" w:cs="Times New Roman"/>
          <w:b/>
          <w:sz w:val="24"/>
          <w:szCs w:val="24"/>
        </w:rPr>
        <w:t>:</w:t>
      </w:r>
      <w:r w:rsidRPr="006C47F2">
        <w:rPr>
          <w:rFonts w:ascii="Times New Roman" w:hAnsi="Times New Roman" w:cs="Times New Roman"/>
          <w:sz w:val="24"/>
          <w:szCs w:val="24"/>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sz w:val="24"/>
          <w:szCs w:val="24"/>
        </w:rPr>
      </w:pPr>
      <w:proofErr w:type="gramStart"/>
      <w:r w:rsidRPr="006C47F2">
        <w:rPr>
          <w:rFonts w:ascii="Times New Roman" w:hAnsi="Times New Roman" w:cs="Times New Roman"/>
          <w:b/>
          <w:sz w:val="24"/>
          <w:szCs w:val="24"/>
        </w:rPr>
        <w:t>gondozás</w:t>
      </w:r>
      <w:proofErr w:type="gramEnd"/>
      <w:r w:rsidRPr="006C47F2">
        <w:rPr>
          <w:rFonts w:ascii="Times New Roman" w:hAnsi="Times New Roman" w:cs="Times New Roman"/>
          <w:b/>
          <w:sz w:val="24"/>
          <w:szCs w:val="24"/>
        </w:rPr>
        <w:t>:</w:t>
      </w:r>
      <w:r w:rsidRPr="006C47F2">
        <w:rPr>
          <w:rFonts w:ascii="Times New Roman" w:hAnsi="Times New Roman" w:cs="Times New Roman"/>
          <w:sz w:val="24"/>
          <w:szCs w:val="24"/>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sz w:val="24"/>
          <w:szCs w:val="24"/>
        </w:rPr>
      </w:pPr>
      <w:proofErr w:type="gramStart"/>
      <w:r w:rsidRPr="006C47F2">
        <w:rPr>
          <w:rFonts w:ascii="Times New Roman" w:hAnsi="Times New Roman" w:cs="Times New Roman"/>
          <w:b/>
          <w:sz w:val="24"/>
          <w:szCs w:val="24"/>
        </w:rPr>
        <w:t>háztartási</w:t>
      </w:r>
      <w:proofErr w:type="gramEnd"/>
      <w:r w:rsidRPr="006C47F2">
        <w:rPr>
          <w:rFonts w:ascii="Times New Roman" w:hAnsi="Times New Roman" w:cs="Times New Roman"/>
          <w:b/>
          <w:sz w:val="24"/>
          <w:szCs w:val="24"/>
        </w:rPr>
        <w:t xml:space="preserve"> vagy háztartást pótló segítségnyújtás:</w:t>
      </w:r>
      <w:r w:rsidRPr="006C47F2">
        <w:rPr>
          <w:rFonts w:ascii="Times New Roman" w:hAnsi="Times New Roman" w:cs="Times New Roman"/>
          <w:sz w:val="24"/>
          <w:szCs w:val="24"/>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 </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sz w:val="24"/>
          <w:szCs w:val="24"/>
        </w:rPr>
      </w:pPr>
      <w:proofErr w:type="gramStart"/>
      <w:r w:rsidRPr="006C47F2">
        <w:rPr>
          <w:rFonts w:ascii="Times New Roman" w:hAnsi="Times New Roman" w:cs="Times New Roman"/>
          <w:b/>
          <w:sz w:val="24"/>
          <w:szCs w:val="24"/>
        </w:rPr>
        <w:t>készségfejlesztés</w:t>
      </w:r>
      <w:proofErr w:type="gramEnd"/>
      <w:r w:rsidRPr="006C47F2">
        <w:rPr>
          <w:rFonts w:ascii="Times New Roman" w:hAnsi="Times New Roman" w:cs="Times New Roman"/>
          <w:b/>
          <w:sz w:val="24"/>
          <w:szCs w:val="24"/>
        </w:rPr>
        <w:t>:</w:t>
      </w:r>
      <w:r w:rsidRPr="006C47F2">
        <w:rPr>
          <w:rFonts w:ascii="Times New Roman" w:hAnsi="Times New Roman" w:cs="Times New Roman"/>
          <w:sz w:val="24"/>
          <w:szCs w:val="24"/>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rsidR="000B3817" w:rsidRPr="006C47F2" w:rsidRDefault="000B3817" w:rsidP="000B3817">
      <w:pPr>
        <w:rPr>
          <w:rFonts w:ascii="Times New Roman" w:hAnsi="Times New Roman" w:cs="Times New Roman"/>
          <w:b/>
          <w:sz w:val="24"/>
          <w:szCs w:val="24"/>
        </w:rPr>
      </w:pPr>
    </w:p>
    <w:p w:rsidR="000B3817" w:rsidRPr="006C47F2" w:rsidRDefault="000B3817" w:rsidP="000B3817">
      <w:pPr>
        <w:rPr>
          <w:rFonts w:ascii="Times New Roman" w:hAnsi="Times New Roman" w:cs="Times New Roman"/>
          <w:b/>
          <w:sz w:val="24"/>
          <w:szCs w:val="24"/>
        </w:rPr>
      </w:pPr>
      <w:r w:rsidRPr="006C47F2">
        <w:rPr>
          <w:rFonts w:ascii="Times New Roman" w:hAnsi="Times New Roman" w:cs="Times New Roman"/>
          <w:b/>
          <w:sz w:val="24"/>
          <w:szCs w:val="24"/>
        </w:rPr>
        <w:t>Az ellátást igénybe vevők jogai</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Az ellátást igénybe vevő ellátottnak joga van szociális helyzetére, egészségi ás mentális állapotára tekintettel a szociális intézmény által biztosított teljes körű ellátásra, valamint egyéni szükségletei, speciális helyzete vagy állapota alapján az egyéni ellátás, szolgáltatás igénybevételére.</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Az ellátottnak a szociális szolgáltatások biztosítása során joga van az egyenlő bánásmódhoz.</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Az ellátást igénybe vevőnek nyújtott szolgáltatásokban figyelemmel kell lenni az alkotmányos jogok (különösen az élethez, az emberi méltósághoz, testi épséghez, testi-lelki egészséghez) maradéktalan és teljes körű biztosítására.</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Az ellátást igénybe vevőt megilleti személyes adatainak védelme, valamint a magánéletével kapcsolatos titokvédelem.</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 </w:t>
      </w:r>
      <w:proofErr w:type="spellStart"/>
      <w:r w:rsidRPr="006C47F2">
        <w:rPr>
          <w:rFonts w:ascii="Times New Roman" w:hAnsi="Times New Roman" w:cs="Times New Roman"/>
          <w:sz w:val="24"/>
          <w:szCs w:val="24"/>
        </w:rPr>
        <w:t>házigondozást</w:t>
      </w:r>
      <w:proofErr w:type="spellEnd"/>
      <w:r w:rsidRPr="006C47F2">
        <w:rPr>
          <w:rFonts w:ascii="Times New Roman" w:hAnsi="Times New Roman" w:cs="Times New Roman"/>
          <w:sz w:val="24"/>
          <w:szCs w:val="24"/>
        </w:rPr>
        <w:t xml:space="preserve"> végzők az általános adatvédelmi szabályokon túl is kötelesek biztosítani a titoktartást, és az információk felelős kezelését. A </w:t>
      </w:r>
      <w:proofErr w:type="spellStart"/>
      <w:r w:rsidRPr="006C47F2">
        <w:rPr>
          <w:rFonts w:ascii="Times New Roman" w:hAnsi="Times New Roman" w:cs="Times New Roman"/>
          <w:sz w:val="24"/>
          <w:szCs w:val="24"/>
        </w:rPr>
        <w:t>házigondozók</w:t>
      </w:r>
      <w:proofErr w:type="spellEnd"/>
      <w:r w:rsidRPr="006C47F2">
        <w:rPr>
          <w:rFonts w:ascii="Times New Roman" w:hAnsi="Times New Roman" w:cs="Times New Roman"/>
          <w:sz w:val="24"/>
          <w:szCs w:val="24"/>
        </w:rPr>
        <w:t xml:space="preserve"> az ellátottak kiszolgáltatott helyzetével nem élhetnek vissza, munkájuk során a segítségnyújtás a döntő.</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Az ellátó köteles biztosítani, hogy az ellátott egészségi állapotával, személyes körülményivel, jövedelmi viszonyaival kapcsolatos információkról más ellátást igénybe vevő, valamint arra illetéktelen személy ne szerezhessen tudomást, különös figyelemmel az ellátást igénybe vevő szociális rászorultságának </w:t>
      </w:r>
      <w:proofErr w:type="spellStart"/>
      <w:r w:rsidRPr="006C47F2">
        <w:rPr>
          <w:rFonts w:ascii="Times New Roman" w:hAnsi="Times New Roman" w:cs="Times New Roman"/>
          <w:sz w:val="24"/>
          <w:szCs w:val="24"/>
        </w:rPr>
        <w:t>tényére</w:t>
      </w:r>
      <w:proofErr w:type="spellEnd"/>
      <w:r w:rsidRPr="006C47F2">
        <w:rPr>
          <w:rFonts w:ascii="Times New Roman" w:hAnsi="Times New Roman" w:cs="Times New Roman"/>
          <w:sz w:val="24"/>
          <w:szCs w:val="24"/>
        </w:rPr>
        <w:t>.</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lastRenderedPageBreak/>
        <w:t xml:space="preserve">Az ellátást igénybe vevőnek joga van az intézmény működésével, gazdálkodásával kapcsolatos legfontosabb adatok megismeréséhez. </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ind w:right="666"/>
        <w:jc w:val="both"/>
        <w:rPr>
          <w:rFonts w:ascii="Times New Roman" w:hAnsi="Times New Roman" w:cs="Times New Roman"/>
          <w:b/>
          <w:sz w:val="24"/>
          <w:szCs w:val="24"/>
          <w:u w:val="single"/>
        </w:rPr>
      </w:pPr>
      <w:r w:rsidRPr="006C47F2">
        <w:rPr>
          <w:rFonts w:ascii="Times New Roman" w:hAnsi="Times New Roman" w:cs="Times New Roman"/>
          <w:b/>
          <w:sz w:val="24"/>
          <w:szCs w:val="24"/>
          <w:u w:val="single"/>
        </w:rPr>
        <w:t>Az ellátottak köre, a szolgáltatás rendszeressége</w:t>
      </w:r>
    </w:p>
    <w:p w:rsidR="000B3817" w:rsidRPr="006C47F2" w:rsidRDefault="000B3817" w:rsidP="000B3817">
      <w:pPr>
        <w:numPr>
          <w:ilvl w:val="0"/>
          <w:numId w:val="54"/>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A házi segítségnyújtást azon személyek igényelhetik, akik Tiszavasvári város közigazgatási területén élnek, továbbá - az </w:t>
      </w:r>
      <w:proofErr w:type="spellStart"/>
      <w:r w:rsidRPr="006C47F2">
        <w:rPr>
          <w:rFonts w:ascii="Times New Roman" w:hAnsi="Times New Roman" w:cs="Times New Roman"/>
          <w:sz w:val="24"/>
          <w:szCs w:val="24"/>
        </w:rPr>
        <w:t>Szt</w:t>
      </w:r>
      <w:proofErr w:type="spellEnd"/>
      <w:r w:rsidRPr="006C47F2">
        <w:rPr>
          <w:rFonts w:ascii="Times New Roman" w:hAnsi="Times New Roman" w:cs="Times New Roman"/>
          <w:sz w:val="24"/>
          <w:szCs w:val="24"/>
        </w:rPr>
        <w:t xml:space="preserve"> 63.§</w:t>
      </w:r>
      <w:proofErr w:type="spellStart"/>
      <w:r w:rsidRPr="006C47F2">
        <w:rPr>
          <w:rFonts w:ascii="Times New Roman" w:hAnsi="Times New Roman" w:cs="Times New Roman"/>
          <w:sz w:val="24"/>
          <w:szCs w:val="24"/>
        </w:rPr>
        <w:t>-ban</w:t>
      </w:r>
      <w:proofErr w:type="spellEnd"/>
      <w:r w:rsidRPr="006C47F2">
        <w:rPr>
          <w:rFonts w:ascii="Times New Roman" w:hAnsi="Times New Roman" w:cs="Times New Roman"/>
          <w:sz w:val="24"/>
          <w:szCs w:val="24"/>
        </w:rPr>
        <w:t xml:space="preserve"> foglaltak figyelembe vétele mellett- a megállapított gondozási szükséglettel rendelkeznek, </w:t>
      </w:r>
    </w:p>
    <w:p w:rsidR="000B3817" w:rsidRPr="006C47F2" w:rsidRDefault="000B3817" w:rsidP="000B3817">
      <w:pPr>
        <w:numPr>
          <w:ilvl w:val="0"/>
          <w:numId w:val="54"/>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A szolgáltatást hétköznapokon lehet igénybe venni. </w:t>
      </w:r>
    </w:p>
    <w:p w:rsidR="000B3817" w:rsidRPr="006C47F2" w:rsidRDefault="000B3817" w:rsidP="000B3817">
      <w:pPr>
        <w:numPr>
          <w:ilvl w:val="0"/>
          <w:numId w:val="54"/>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Különösen indokolt esetnek számít az egyedül élés, és az önellátási képesség nagyfokú hiányának együttes megléte.</w:t>
      </w:r>
    </w:p>
    <w:p w:rsidR="000B3817" w:rsidRPr="006C47F2" w:rsidRDefault="000B3817" w:rsidP="000B3817">
      <w:pPr>
        <w:ind w:left="360"/>
        <w:jc w:val="both"/>
        <w:rPr>
          <w:rFonts w:ascii="Times New Roman" w:hAnsi="Times New Roman" w:cs="Times New Roman"/>
          <w:b/>
          <w:sz w:val="24"/>
          <w:szCs w:val="24"/>
        </w:rPr>
      </w:pPr>
    </w:p>
    <w:p w:rsidR="000B3817" w:rsidRPr="006C47F2" w:rsidRDefault="000B3817" w:rsidP="000B3817">
      <w:pPr>
        <w:pStyle w:val="Cmsor1"/>
      </w:pPr>
      <w:r w:rsidRPr="006C47F2">
        <w:t>A szolgáltatásról szóló helyi tájékoztatás:</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 szolgáltatás közzétételének módja, formái: </w:t>
      </w:r>
    </w:p>
    <w:p w:rsidR="000B3817" w:rsidRPr="006C47F2" w:rsidRDefault="000B3817" w:rsidP="000B3817">
      <w:pPr>
        <w:numPr>
          <w:ilvl w:val="0"/>
          <w:numId w:val="64"/>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Szórólapok</w:t>
      </w:r>
    </w:p>
    <w:p w:rsidR="000B3817" w:rsidRPr="006C47F2" w:rsidRDefault="000B3817" w:rsidP="000B3817">
      <w:pPr>
        <w:numPr>
          <w:ilvl w:val="0"/>
          <w:numId w:val="64"/>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Helyi televízió, sajtó közreműködése</w:t>
      </w:r>
    </w:p>
    <w:p w:rsidR="000B3817" w:rsidRPr="006C47F2" w:rsidRDefault="000B3817" w:rsidP="000B3817">
      <w:pPr>
        <w:numPr>
          <w:ilvl w:val="0"/>
          <w:numId w:val="64"/>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 xml:space="preserve">Internetes </w:t>
      </w:r>
      <w:proofErr w:type="spellStart"/>
      <w:r w:rsidRPr="006C47F2">
        <w:rPr>
          <w:rFonts w:ascii="Times New Roman" w:hAnsi="Times New Roman" w:cs="Times New Roman"/>
          <w:sz w:val="24"/>
          <w:szCs w:val="24"/>
        </w:rPr>
        <w:t>webfelület</w:t>
      </w:r>
      <w:proofErr w:type="spellEnd"/>
    </w:p>
    <w:p w:rsidR="000B3817" w:rsidRPr="006C47F2" w:rsidRDefault="000B3817" w:rsidP="000B3817">
      <w:pPr>
        <w:numPr>
          <w:ilvl w:val="0"/>
          <w:numId w:val="64"/>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Érdekképviseleti szervek és civil szervezetek tájékoztatása</w:t>
      </w:r>
    </w:p>
    <w:p w:rsidR="000B3817" w:rsidRPr="006C47F2" w:rsidRDefault="000B3817" w:rsidP="000B3817">
      <w:pPr>
        <w:numPr>
          <w:ilvl w:val="0"/>
          <w:numId w:val="64"/>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Házi orvosok, szakorvosok tájékoztatása</w:t>
      </w:r>
    </w:p>
    <w:p w:rsidR="000B3817" w:rsidRPr="006C47F2" w:rsidRDefault="000B3817" w:rsidP="000B3817">
      <w:pPr>
        <w:numPr>
          <w:ilvl w:val="0"/>
          <w:numId w:val="64"/>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Fogyatékosok lakóotthona, oktatási intézmények, egészségügyi, szociális intézmények értesítése</w:t>
      </w:r>
    </w:p>
    <w:p w:rsidR="000B3817" w:rsidRPr="006C47F2" w:rsidRDefault="000B3817" w:rsidP="000B3817">
      <w:pPr>
        <w:numPr>
          <w:ilvl w:val="0"/>
          <w:numId w:val="64"/>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 xml:space="preserve">Polgármesteri Hivatal tájékoztatása, illetve a Polgármesteri Hivatal hirdetőtábláján való közzététel. </w:t>
      </w:r>
    </w:p>
    <w:p w:rsidR="000B3817" w:rsidRPr="006C47F2" w:rsidRDefault="000B3817" w:rsidP="000B3817">
      <w:pPr>
        <w:ind w:left="360"/>
        <w:jc w:val="both"/>
        <w:rPr>
          <w:rFonts w:ascii="Times New Roman" w:hAnsi="Times New Roman" w:cs="Times New Roman"/>
          <w:b/>
          <w:sz w:val="24"/>
          <w:szCs w:val="24"/>
        </w:rPr>
      </w:pPr>
    </w:p>
    <w:p w:rsidR="000B3817" w:rsidRPr="006C47F2" w:rsidRDefault="000B3817" w:rsidP="000B3817">
      <w:pPr>
        <w:pStyle w:val="NormlWeb"/>
        <w:shd w:val="clear" w:color="auto" w:fill="FFFFFF"/>
        <w:spacing w:before="0" w:beforeAutospacing="0" w:after="0" w:afterAutospacing="0"/>
        <w:jc w:val="both"/>
        <w:rPr>
          <w:rStyle w:val="Kiemels2"/>
          <w:u w:val="single"/>
        </w:rPr>
      </w:pPr>
      <w:r w:rsidRPr="006C47F2">
        <w:rPr>
          <w:rStyle w:val="Kiemels2"/>
          <w:u w:val="single"/>
        </w:rPr>
        <w:t>A házi segítségnyújtás igénybevételének feltételei:</w:t>
      </w:r>
    </w:p>
    <w:p w:rsidR="000B3817" w:rsidRPr="006C47F2" w:rsidRDefault="000B3817" w:rsidP="000B3817">
      <w:pPr>
        <w:pStyle w:val="NormlWeb"/>
        <w:shd w:val="clear" w:color="auto" w:fill="FFFFFF"/>
        <w:spacing w:before="0" w:beforeAutospacing="0" w:after="0" w:afterAutospacing="0"/>
        <w:jc w:val="both"/>
      </w:pPr>
      <w:r w:rsidRPr="006C47F2">
        <w:t>A házi segítségnyújtás igénybevételét a</w:t>
      </w:r>
      <w:r w:rsidRPr="006C47F2">
        <w:rPr>
          <w:rStyle w:val="apple-converted-space"/>
        </w:rPr>
        <w:t xml:space="preserve"> </w:t>
      </w:r>
      <w:r w:rsidRPr="006C47F2">
        <w:rPr>
          <w:rStyle w:val="Kiemels2"/>
          <w:b w:val="0"/>
        </w:rPr>
        <w:t>kérelmezőn</w:t>
      </w:r>
      <w:r w:rsidRPr="006C47F2">
        <w:rPr>
          <w:rStyle w:val="apple-converted-space"/>
          <w:b/>
          <w:bCs/>
        </w:rPr>
        <w:t xml:space="preserve"> </w:t>
      </w:r>
      <w:r w:rsidRPr="006C47F2">
        <w:t>kívül a háziorvos, szomszéd, családtag jelzi telefonon vagy személyesen a házi segítségnyújtás szolgálat munkahelyi vezetőjének.</w:t>
      </w:r>
    </w:p>
    <w:p w:rsidR="000B3817" w:rsidRPr="006C47F2" w:rsidRDefault="000B3817" w:rsidP="000B3817">
      <w:pPr>
        <w:pStyle w:val="NormlWeb"/>
        <w:shd w:val="clear" w:color="auto" w:fill="FFFFFF"/>
        <w:spacing w:before="0" w:beforeAutospacing="0" w:after="0" w:afterAutospacing="0"/>
        <w:jc w:val="both"/>
      </w:pPr>
      <w:r w:rsidRPr="006C47F2">
        <w:t>A jelzést követően 48 órán belül időpontot egyeztetünk, környezettanulmányozás céljából</w:t>
      </w:r>
    </w:p>
    <w:p w:rsidR="000B3817" w:rsidRPr="006C47F2" w:rsidRDefault="000B3817" w:rsidP="000B3817">
      <w:pPr>
        <w:pStyle w:val="NormlWeb"/>
        <w:shd w:val="clear" w:color="auto" w:fill="FFFFFF"/>
        <w:spacing w:before="0" w:beforeAutospacing="0" w:after="0" w:afterAutospacing="0"/>
        <w:jc w:val="both"/>
      </w:pPr>
      <w:r w:rsidRPr="006C47F2">
        <w:t>A</w:t>
      </w:r>
      <w:r w:rsidRPr="006C47F2">
        <w:rPr>
          <w:rStyle w:val="apple-converted-space"/>
          <w:bCs/>
        </w:rPr>
        <w:t xml:space="preserve"> </w:t>
      </w:r>
      <w:r w:rsidRPr="006C47F2">
        <w:rPr>
          <w:rStyle w:val="Kiemels2"/>
          <w:b w:val="0"/>
        </w:rPr>
        <w:t>környezettanulmány-</w:t>
      </w:r>
      <w:r w:rsidRPr="006C47F2">
        <w:t>elkészítését a Házi segítségnyújtó csoport megbízott munkatársa végzi- az ellátást igénybevevő lakásán - lehetőség szerint a kliens hozzátartozója jelenlétében.</w:t>
      </w:r>
    </w:p>
    <w:p w:rsidR="000B3817" w:rsidRPr="006C47F2" w:rsidRDefault="000B3817" w:rsidP="000B3817">
      <w:pPr>
        <w:pStyle w:val="NormlWeb"/>
        <w:shd w:val="clear" w:color="auto" w:fill="FFFFFF"/>
        <w:spacing w:before="0" w:beforeAutospacing="0" w:after="0" w:afterAutospacing="0"/>
        <w:jc w:val="both"/>
      </w:pPr>
      <w:r w:rsidRPr="006C47F2">
        <w:t>A gondozási szükséglet, valamint jogszabályban meghatározott kapacitásunk megléte esetén kerülhet sor a házi segítségnyújtás igénybevételéhez szükséges megállapodás elkészítésére.</w:t>
      </w:r>
    </w:p>
    <w:p w:rsidR="000B3817" w:rsidRPr="006C47F2" w:rsidRDefault="000B3817" w:rsidP="000B3817">
      <w:pPr>
        <w:pStyle w:val="NormlWeb"/>
        <w:shd w:val="clear" w:color="auto" w:fill="FFFFFF"/>
        <w:spacing w:before="0" w:beforeAutospacing="0" w:after="0" w:afterAutospacing="0"/>
        <w:jc w:val="both"/>
      </w:pPr>
      <w:r w:rsidRPr="006C47F2">
        <w:t xml:space="preserve">A klienssel - az ellátás megkezdését megelőzően- </w:t>
      </w:r>
      <w:r w:rsidRPr="006C47F2">
        <w:rPr>
          <w:rStyle w:val="Kiemels2"/>
          <w:b w:val="0"/>
        </w:rPr>
        <w:t>megállapodást köt intézményünk</w:t>
      </w:r>
      <w:r w:rsidRPr="006C47F2">
        <w:t>, mely az ellátás kezdetének időpontját, időtartamát, a szolgáltatásokat, az igénybevétel módját és az ellátás megszűnésének módját rögzíti.</w:t>
      </w:r>
    </w:p>
    <w:p w:rsidR="000B3817" w:rsidRPr="006C47F2" w:rsidRDefault="000B3817" w:rsidP="000B3817">
      <w:pPr>
        <w:pStyle w:val="NormlWeb"/>
        <w:shd w:val="clear" w:color="auto" w:fill="FFFFFF"/>
        <w:spacing w:before="0" w:beforeAutospacing="0" w:after="0" w:afterAutospacing="0"/>
        <w:jc w:val="both"/>
      </w:pPr>
      <w:r w:rsidRPr="006C47F2">
        <w:t>Házi segítségnyújtás igénybevételét megelőzően vizsgálni kell a gondozási szükségletet.</w:t>
      </w:r>
      <w:r w:rsidRPr="006C47F2">
        <w:rPr>
          <w:rStyle w:val="apple-converted-space"/>
        </w:rPr>
        <w:t xml:space="preserve"> </w:t>
      </w:r>
      <w:r w:rsidRPr="006C47F2">
        <w:rPr>
          <w:rStyle w:val="Kiemels2"/>
          <w:b w:val="0"/>
        </w:rPr>
        <w:t>Házi</w:t>
      </w:r>
      <w:r w:rsidRPr="006C47F2">
        <w:rPr>
          <w:rStyle w:val="Kiemels2"/>
        </w:rPr>
        <w:t xml:space="preserve"> </w:t>
      </w:r>
      <w:r w:rsidRPr="006C47F2">
        <w:rPr>
          <w:rStyle w:val="Kiemels2"/>
          <w:b w:val="0"/>
        </w:rPr>
        <w:t>segítségnyújtást</w:t>
      </w:r>
      <w:r w:rsidRPr="006C47F2">
        <w:rPr>
          <w:rStyle w:val="Kiemels2"/>
        </w:rPr>
        <w:t xml:space="preserve"> </w:t>
      </w:r>
      <w:r w:rsidRPr="006C47F2">
        <w:t>a szakvéleményben meghatározott napi gondozási szükségletnek megfelelő – ellátottak számától függően maximalizált- időtartamban lehet nyújtani. Ha a gondozási szükséglet a napi 4 órát meghaladja, a szolgáltatást igénylőt az intézményvezető tájékoztatja a bentlakásos intézményi ellátás igénybevételének lehetőségéről.</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 személyes gondoskodásban részesülő személyről, a szolgáltatás vezetője az Szt. 20.§</w:t>
      </w:r>
      <w:proofErr w:type="spellStart"/>
      <w:r w:rsidRPr="006C47F2">
        <w:rPr>
          <w:rFonts w:ascii="Times New Roman" w:hAnsi="Times New Roman" w:cs="Times New Roman"/>
          <w:sz w:val="24"/>
          <w:szCs w:val="24"/>
        </w:rPr>
        <w:t>-ban</w:t>
      </w:r>
      <w:proofErr w:type="spellEnd"/>
      <w:r w:rsidRPr="006C47F2">
        <w:rPr>
          <w:rFonts w:ascii="Times New Roman" w:hAnsi="Times New Roman" w:cs="Times New Roman"/>
          <w:sz w:val="24"/>
          <w:szCs w:val="24"/>
        </w:rPr>
        <w:t xml:space="preserve"> foglaltaknak megfelelően nyilvántartást vezet. </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pStyle w:val="NormlWeb"/>
        <w:shd w:val="clear" w:color="auto" w:fill="FFFFFF"/>
        <w:spacing w:before="0" w:beforeAutospacing="0" w:after="0" w:afterAutospacing="0"/>
        <w:jc w:val="both"/>
        <w:rPr>
          <w:b/>
          <w:u w:val="single"/>
        </w:rPr>
      </w:pPr>
      <w:r w:rsidRPr="006C47F2">
        <w:rPr>
          <w:b/>
          <w:u w:val="single"/>
        </w:rPr>
        <w:lastRenderedPageBreak/>
        <w:t>Az ellátás igénybevételéhez szükséges dokumentumok:</w:t>
      </w:r>
    </w:p>
    <w:p w:rsidR="000B3817" w:rsidRPr="006C47F2" w:rsidRDefault="000B3817" w:rsidP="000B3817">
      <w:pPr>
        <w:pStyle w:val="NormlWeb"/>
        <w:shd w:val="clear" w:color="auto" w:fill="FFFFFF"/>
        <w:spacing w:before="0" w:beforeAutospacing="0" w:after="0" w:afterAutospacing="0"/>
        <w:jc w:val="both"/>
      </w:pPr>
      <w:r w:rsidRPr="006C47F2">
        <w:t>- kérelem szociális ellátás igénybevételéhez</w:t>
      </w:r>
    </w:p>
    <w:p w:rsidR="000B3817" w:rsidRPr="006C47F2" w:rsidRDefault="000B3817" w:rsidP="000B3817">
      <w:pPr>
        <w:pStyle w:val="NormlWeb"/>
        <w:shd w:val="clear" w:color="auto" w:fill="FFFFFF"/>
        <w:spacing w:before="0" w:beforeAutospacing="0" w:after="0" w:afterAutospacing="0"/>
        <w:jc w:val="both"/>
      </w:pPr>
      <w:r w:rsidRPr="006C47F2">
        <w:t>- nyilatkozat (Az alapszolgáltatást igénylő személy az ellátás kérelmezésekor írásban nyilatkozik arról, hogy igénybe vesz-e más szolgáltatónál, intézménynél valamilyen alapszolgáltatást.)</w:t>
      </w:r>
    </w:p>
    <w:p w:rsidR="000B3817" w:rsidRPr="006C47F2" w:rsidRDefault="000B3817" w:rsidP="000B3817">
      <w:pPr>
        <w:pStyle w:val="NormlWeb"/>
        <w:shd w:val="clear" w:color="auto" w:fill="FFFFFF"/>
        <w:spacing w:before="0" w:beforeAutospacing="0" w:after="0" w:afterAutospacing="0"/>
        <w:jc w:val="both"/>
      </w:pPr>
      <w:r w:rsidRPr="006C47F2">
        <w:t>- egészségi állapotra vonatkozó adatok, háziorvos tölti ki</w:t>
      </w:r>
    </w:p>
    <w:p w:rsidR="000B3817" w:rsidRPr="006C47F2" w:rsidRDefault="000B3817" w:rsidP="000B3817">
      <w:pPr>
        <w:pStyle w:val="NormlWeb"/>
        <w:shd w:val="clear" w:color="auto" w:fill="FFFFFF"/>
        <w:spacing w:before="0" w:beforeAutospacing="0" w:after="0" w:afterAutospacing="0"/>
        <w:jc w:val="both"/>
      </w:pPr>
      <w:r w:rsidRPr="006C47F2">
        <w:t>- értékelő adatlap gondozási szükséglet megállapításához</w:t>
      </w:r>
    </w:p>
    <w:p w:rsidR="000B3817" w:rsidRPr="006C47F2" w:rsidRDefault="000B3817" w:rsidP="000B3817">
      <w:pPr>
        <w:pStyle w:val="NormlWeb"/>
        <w:shd w:val="clear" w:color="auto" w:fill="FFFFFF"/>
        <w:spacing w:before="0" w:beforeAutospacing="0" w:after="0" w:afterAutospacing="0"/>
        <w:jc w:val="both"/>
      </w:pPr>
      <w:r w:rsidRPr="006C47F2">
        <w:t>- megállapodás</w:t>
      </w:r>
      <w:r w:rsidRPr="006C47F2">
        <w:rPr>
          <w:rStyle w:val="apple-converted-space"/>
        </w:rPr>
        <w:t> </w:t>
      </w:r>
    </w:p>
    <w:p w:rsidR="000B3817" w:rsidRPr="006C47F2" w:rsidRDefault="000B3817" w:rsidP="000B3817">
      <w:pPr>
        <w:jc w:val="both"/>
        <w:rPr>
          <w:rStyle w:val="caps"/>
          <w:rFonts w:ascii="Times New Roman" w:hAnsi="Times New Roman" w:cs="Times New Roman"/>
          <w:b/>
          <w:sz w:val="24"/>
          <w:szCs w:val="24"/>
        </w:rPr>
      </w:pPr>
      <w:r w:rsidRPr="006C47F2">
        <w:rPr>
          <w:rFonts w:ascii="Times New Roman" w:hAnsi="Times New Roman" w:cs="Times New Roman"/>
          <w:b/>
          <w:sz w:val="24"/>
          <w:szCs w:val="24"/>
        </w:rPr>
        <w:t>A házi</w:t>
      </w:r>
      <w:r w:rsidRPr="006C47F2">
        <w:rPr>
          <w:rStyle w:val="apple-converted-space"/>
          <w:rFonts w:ascii="Times New Roman" w:hAnsi="Times New Roman" w:cs="Times New Roman"/>
          <w:b/>
          <w:sz w:val="24"/>
          <w:szCs w:val="24"/>
        </w:rPr>
        <w:t xml:space="preserve"> </w:t>
      </w:r>
      <w:r w:rsidRPr="006C47F2">
        <w:rPr>
          <w:rStyle w:val="caps"/>
          <w:rFonts w:ascii="Times New Roman" w:hAnsi="Times New Roman" w:cs="Times New Roman"/>
          <w:b/>
          <w:sz w:val="24"/>
          <w:szCs w:val="24"/>
        </w:rPr>
        <w:t>seg</w:t>
      </w:r>
      <w:r w:rsidRPr="006C47F2">
        <w:rPr>
          <w:rFonts w:ascii="Times New Roman" w:hAnsi="Times New Roman" w:cs="Times New Roman"/>
          <w:b/>
          <w:sz w:val="24"/>
          <w:szCs w:val="24"/>
        </w:rPr>
        <w:t>ítsé</w:t>
      </w:r>
      <w:r w:rsidRPr="006C47F2">
        <w:rPr>
          <w:rStyle w:val="caps"/>
          <w:rFonts w:ascii="Times New Roman" w:hAnsi="Times New Roman" w:cs="Times New Roman"/>
          <w:b/>
          <w:sz w:val="24"/>
          <w:szCs w:val="24"/>
        </w:rPr>
        <w:t>gny</w:t>
      </w:r>
      <w:r w:rsidRPr="006C47F2">
        <w:rPr>
          <w:rFonts w:ascii="Times New Roman" w:hAnsi="Times New Roman" w:cs="Times New Roman"/>
          <w:b/>
          <w:sz w:val="24"/>
          <w:szCs w:val="24"/>
        </w:rPr>
        <w:t>újtást a</w:t>
      </w:r>
      <w:r w:rsidRPr="006C47F2">
        <w:rPr>
          <w:rStyle w:val="apple-converted-space"/>
          <w:rFonts w:ascii="Times New Roman" w:hAnsi="Times New Roman" w:cs="Times New Roman"/>
          <w:b/>
          <w:sz w:val="24"/>
          <w:szCs w:val="24"/>
        </w:rPr>
        <w:t xml:space="preserve"> </w:t>
      </w:r>
      <w:r w:rsidRPr="006C47F2">
        <w:rPr>
          <w:rStyle w:val="caps"/>
          <w:rFonts w:ascii="Times New Roman" w:hAnsi="Times New Roman" w:cs="Times New Roman"/>
          <w:b/>
          <w:sz w:val="24"/>
          <w:szCs w:val="24"/>
        </w:rPr>
        <w:t>meg</w:t>
      </w:r>
      <w:r w:rsidRPr="006C47F2">
        <w:rPr>
          <w:rFonts w:ascii="Times New Roman" w:hAnsi="Times New Roman" w:cs="Times New Roman"/>
          <w:b/>
          <w:sz w:val="24"/>
          <w:szCs w:val="24"/>
        </w:rPr>
        <w:t>á</w:t>
      </w:r>
      <w:r w:rsidRPr="006C47F2">
        <w:rPr>
          <w:rStyle w:val="caps"/>
          <w:rFonts w:ascii="Times New Roman" w:hAnsi="Times New Roman" w:cs="Times New Roman"/>
          <w:b/>
          <w:sz w:val="24"/>
          <w:szCs w:val="24"/>
        </w:rPr>
        <w:t>llap</w:t>
      </w:r>
      <w:r w:rsidRPr="006C47F2">
        <w:rPr>
          <w:rFonts w:ascii="Times New Roman" w:hAnsi="Times New Roman" w:cs="Times New Roman"/>
          <w:b/>
          <w:sz w:val="24"/>
          <w:szCs w:val="24"/>
        </w:rPr>
        <w:t>í</w:t>
      </w:r>
      <w:r w:rsidRPr="006C47F2">
        <w:rPr>
          <w:rStyle w:val="caps"/>
          <w:rFonts w:ascii="Times New Roman" w:hAnsi="Times New Roman" w:cs="Times New Roman"/>
          <w:b/>
          <w:sz w:val="24"/>
          <w:szCs w:val="24"/>
        </w:rPr>
        <w:t>tott</w:t>
      </w:r>
      <w:r w:rsidRPr="006C47F2">
        <w:rPr>
          <w:rStyle w:val="apple-converted-space"/>
          <w:rFonts w:ascii="Times New Roman" w:hAnsi="Times New Roman" w:cs="Times New Roman"/>
          <w:b/>
          <w:sz w:val="24"/>
          <w:szCs w:val="24"/>
        </w:rPr>
        <w:t xml:space="preserve"> </w:t>
      </w:r>
      <w:r w:rsidRPr="006C47F2">
        <w:rPr>
          <w:rStyle w:val="caps"/>
          <w:rFonts w:ascii="Times New Roman" w:hAnsi="Times New Roman" w:cs="Times New Roman"/>
          <w:b/>
          <w:sz w:val="24"/>
          <w:szCs w:val="24"/>
        </w:rPr>
        <w:t>napi</w:t>
      </w:r>
      <w:r w:rsidRPr="006C47F2">
        <w:rPr>
          <w:rStyle w:val="apple-converted-space"/>
          <w:rFonts w:ascii="Times New Roman" w:hAnsi="Times New Roman" w:cs="Times New Roman"/>
          <w:b/>
          <w:sz w:val="24"/>
          <w:szCs w:val="24"/>
        </w:rPr>
        <w:t xml:space="preserve"> </w:t>
      </w:r>
      <w:r w:rsidRPr="006C47F2">
        <w:rPr>
          <w:rStyle w:val="caps"/>
          <w:rFonts w:ascii="Times New Roman" w:hAnsi="Times New Roman" w:cs="Times New Roman"/>
          <w:b/>
          <w:sz w:val="24"/>
          <w:szCs w:val="24"/>
        </w:rPr>
        <w:t>gondoz</w:t>
      </w:r>
      <w:r w:rsidRPr="006C47F2">
        <w:rPr>
          <w:rFonts w:ascii="Times New Roman" w:hAnsi="Times New Roman" w:cs="Times New Roman"/>
          <w:b/>
          <w:sz w:val="24"/>
          <w:szCs w:val="24"/>
        </w:rPr>
        <w:t>ási szüksé</w:t>
      </w:r>
      <w:r w:rsidRPr="006C47F2">
        <w:rPr>
          <w:rStyle w:val="caps"/>
          <w:rFonts w:ascii="Times New Roman" w:hAnsi="Times New Roman" w:cs="Times New Roman"/>
          <w:b/>
          <w:sz w:val="24"/>
          <w:szCs w:val="24"/>
        </w:rPr>
        <w:t>gletnek</w:t>
      </w:r>
      <w:r w:rsidRPr="006C47F2">
        <w:rPr>
          <w:rStyle w:val="apple-converted-space"/>
          <w:rFonts w:ascii="Times New Roman" w:hAnsi="Times New Roman" w:cs="Times New Roman"/>
          <w:b/>
          <w:sz w:val="24"/>
          <w:szCs w:val="24"/>
        </w:rPr>
        <w:t xml:space="preserve"> </w:t>
      </w:r>
      <w:r w:rsidRPr="006C47F2">
        <w:rPr>
          <w:rFonts w:ascii="Times New Roman" w:hAnsi="Times New Roman" w:cs="Times New Roman"/>
          <w:b/>
          <w:sz w:val="24"/>
          <w:szCs w:val="24"/>
        </w:rPr>
        <w:t>megfelelő időtartamban, de</w:t>
      </w:r>
      <w:r w:rsidRPr="006C47F2">
        <w:rPr>
          <w:rStyle w:val="apple-converted-space"/>
          <w:rFonts w:ascii="Times New Roman" w:hAnsi="Times New Roman" w:cs="Times New Roman"/>
          <w:b/>
          <w:sz w:val="24"/>
          <w:szCs w:val="24"/>
        </w:rPr>
        <w:t xml:space="preserve"> l</w:t>
      </w:r>
      <w:r w:rsidRPr="006C47F2">
        <w:rPr>
          <w:rStyle w:val="caps"/>
          <w:rFonts w:ascii="Times New Roman" w:hAnsi="Times New Roman" w:cs="Times New Roman"/>
          <w:b/>
          <w:sz w:val="24"/>
          <w:szCs w:val="24"/>
        </w:rPr>
        <w:t>egfeljebb</w:t>
      </w:r>
      <w:r w:rsidRPr="006C47F2">
        <w:rPr>
          <w:rStyle w:val="apple-converted-space"/>
          <w:rFonts w:ascii="Times New Roman" w:hAnsi="Times New Roman" w:cs="Times New Roman"/>
          <w:b/>
          <w:sz w:val="24"/>
          <w:szCs w:val="24"/>
        </w:rPr>
        <w:t xml:space="preserve"> </w:t>
      </w:r>
      <w:r w:rsidRPr="006C47F2">
        <w:rPr>
          <w:rStyle w:val="caps"/>
          <w:rFonts w:ascii="Times New Roman" w:hAnsi="Times New Roman" w:cs="Times New Roman"/>
          <w:b/>
          <w:sz w:val="24"/>
          <w:szCs w:val="24"/>
        </w:rPr>
        <w:t>napi</w:t>
      </w:r>
      <w:r w:rsidRPr="006C47F2">
        <w:rPr>
          <w:rStyle w:val="apple-converted-space"/>
          <w:rFonts w:ascii="Times New Roman" w:hAnsi="Times New Roman" w:cs="Times New Roman"/>
          <w:b/>
          <w:sz w:val="24"/>
          <w:szCs w:val="24"/>
        </w:rPr>
        <w:t xml:space="preserve"> </w:t>
      </w:r>
      <w:r w:rsidRPr="006C47F2">
        <w:rPr>
          <w:rFonts w:ascii="Times New Roman" w:hAnsi="Times New Roman" w:cs="Times New Roman"/>
          <w:b/>
          <w:sz w:val="24"/>
          <w:szCs w:val="24"/>
        </w:rPr>
        <w:t>4 órá</w:t>
      </w:r>
      <w:r w:rsidRPr="006C47F2">
        <w:rPr>
          <w:rStyle w:val="caps"/>
          <w:rFonts w:ascii="Times New Roman" w:hAnsi="Times New Roman" w:cs="Times New Roman"/>
          <w:b/>
          <w:sz w:val="24"/>
          <w:szCs w:val="24"/>
        </w:rPr>
        <w:t>ban</w:t>
      </w:r>
      <w:r w:rsidRPr="006C47F2">
        <w:rPr>
          <w:rStyle w:val="apple-converted-space"/>
          <w:rFonts w:ascii="Times New Roman" w:hAnsi="Times New Roman" w:cs="Times New Roman"/>
          <w:b/>
          <w:sz w:val="24"/>
          <w:szCs w:val="24"/>
        </w:rPr>
        <w:t xml:space="preserve"> </w:t>
      </w:r>
      <w:r w:rsidRPr="006C47F2">
        <w:rPr>
          <w:rFonts w:ascii="Times New Roman" w:hAnsi="Times New Roman" w:cs="Times New Roman"/>
          <w:b/>
          <w:sz w:val="24"/>
          <w:szCs w:val="24"/>
        </w:rPr>
        <w:t>nyú</w:t>
      </w:r>
      <w:r w:rsidRPr="006C47F2">
        <w:rPr>
          <w:rStyle w:val="caps"/>
          <w:rFonts w:ascii="Times New Roman" w:hAnsi="Times New Roman" w:cs="Times New Roman"/>
          <w:b/>
          <w:sz w:val="24"/>
          <w:szCs w:val="24"/>
        </w:rPr>
        <w:t>jtható.</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b/>
          <w:sz w:val="24"/>
          <w:szCs w:val="24"/>
          <w:u w:val="single"/>
        </w:rPr>
      </w:pPr>
      <w:r w:rsidRPr="006C47F2">
        <w:rPr>
          <w:rFonts w:ascii="Times New Roman" w:hAnsi="Times New Roman" w:cs="Times New Roman"/>
          <w:b/>
          <w:sz w:val="24"/>
          <w:szCs w:val="24"/>
          <w:u w:val="single"/>
        </w:rPr>
        <w:t>Az ellátottak és a személyes gondoskodást végző személyek jogai:</w:t>
      </w:r>
    </w:p>
    <w:p w:rsidR="000B3817" w:rsidRPr="006C47F2" w:rsidRDefault="000B3817" w:rsidP="000B3817">
      <w:pPr>
        <w:jc w:val="both"/>
        <w:rPr>
          <w:rFonts w:ascii="Times New Roman" w:hAnsi="Times New Roman" w:cs="Times New Roman"/>
          <w:b/>
          <w:sz w:val="24"/>
          <w:szCs w:val="24"/>
          <w:u w:val="single"/>
        </w:rPr>
      </w:pPr>
      <w:r w:rsidRPr="006C47F2">
        <w:rPr>
          <w:rFonts w:ascii="Times New Roman" w:hAnsi="Times New Roman" w:cs="Times New Roman"/>
          <w:sz w:val="24"/>
          <w:szCs w:val="24"/>
        </w:rPr>
        <w:t>A személyes gondoskodást nyújtó szociális intézmény az általa biztosított szolgáltatást olyan módon végzi, hogy figyelemmel van az ellátást igénybevevőket megillető alkotmányos jogok maradéktalan és teljes körű tiszteletben tartására. Az ellátást igénybevevőt megilleti személyes adatainak védelme, valamint a magánéletével kapcsolatos titokvédelem.</w:t>
      </w:r>
    </w:p>
    <w:p w:rsidR="000B3817" w:rsidRPr="006C47F2" w:rsidRDefault="000B3817" w:rsidP="000B3817">
      <w:pPr>
        <w:pStyle w:val="Szvegtrzs"/>
        <w:rPr>
          <w:rFonts w:ascii="Times New Roman" w:hAnsi="Times New Roman" w:cs="Times New Roman"/>
          <w:sz w:val="24"/>
          <w:szCs w:val="24"/>
        </w:rPr>
      </w:pPr>
      <w:r w:rsidRPr="006C47F2">
        <w:rPr>
          <w:rFonts w:ascii="Times New Roman" w:hAnsi="Times New Roman" w:cs="Times New Roman"/>
          <w:sz w:val="24"/>
          <w:szCs w:val="24"/>
        </w:rPr>
        <w:t xml:space="preserve">A szolgáltatás szakmai </w:t>
      </w:r>
      <w:proofErr w:type="gramStart"/>
      <w:r w:rsidRPr="006C47F2">
        <w:rPr>
          <w:rFonts w:ascii="Times New Roman" w:hAnsi="Times New Roman" w:cs="Times New Roman"/>
          <w:sz w:val="24"/>
          <w:szCs w:val="24"/>
        </w:rPr>
        <w:t>tevékenységével</w:t>
      </w:r>
      <w:proofErr w:type="gramEnd"/>
      <w:r w:rsidRPr="006C47F2">
        <w:rPr>
          <w:rFonts w:ascii="Times New Roman" w:hAnsi="Times New Roman" w:cs="Times New Roman"/>
          <w:sz w:val="24"/>
          <w:szCs w:val="24"/>
        </w:rPr>
        <w:t xml:space="preserve"> kapcsolatos észrevételekkel a házi segítségnyújtás szakmai vezetőjéhez, az intézmény vezetőjéhez fordulhat az ellátott. Amennyiben az ellátott nem fogadja el a panaszra adott választ, úgy az ellátott az intézmény fenntartójához, a Tiszavasvári Város Önkormányzata felé fordulhat panaszával.</w:t>
      </w:r>
    </w:p>
    <w:p w:rsidR="000B3817" w:rsidRPr="006C47F2" w:rsidRDefault="000B3817" w:rsidP="000B3817">
      <w:pPr>
        <w:pStyle w:val="Szvegtrzs"/>
        <w:rPr>
          <w:rFonts w:ascii="Times New Roman" w:hAnsi="Times New Roman" w:cs="Times New Roman"/>
          <w:sz w:val="24"/>
          <w:szCs w:val="24"/>
        </w:rPr>
      </w:pPr>
      <w:r w:rsidRPr="006C47F2">
        <w:rPr>
          <w:rFonts w:ascii="Times New Roman" w:hAnsi="Times New Roman" w:cs="Times New Roman"/>
          <w:sz w:val="24"/>
          <w:szCs w:val="24"/>
        </w:rPr>
        <w:t>Amennyiben ellátása során, azzal kapcsolatos jogsérelem érte, panaszával fordulhat az e területen dolgozó ellátott jogi képviselőhöz.</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 személyes gondoskodást végző személyek számára biztosítjuk, hogy a munkavégzéshez kapcsolódó megbecsülést megkapják, tiszteletben tartsák emberi méltóságukat és személyiségi jogaikat, munkájukat elismerjék, továbbá megfelelő munkavégzési körülményeket biztosítunk számukra.</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pStyle w:val="Szvegtrzs"/>
        <w:outlineLvl w:val="0"/>
        <w:rPr>
          <w:rFonts w:ascii="Times New Roman" w:hAnsi="Times New Roman" w:cs="Times New Roman"/>
          <w:b/>
          <w:sz w:val="24"/>
          <w:szCs w:val="24"/>
          <w:u w:val="single"/>
        </w:rPr>
      </w:pPr>
      <w:bookmarkStart w:id="1" w:name="_Toc435733771"/>
      <w:r w:rsidRPr="006C47F2">
        <w:rPr>
          <w:rFonts w:ascii="Times New Roman" w:hAnsi="Times New Roman" w:cs="Times New Roman"/>
          <w:b/>
          <w:sz w:val="24"/>
          <w:szCs w:val="24"/>
          <w:u w:val="single"/>
        </w:rPr>
        <w:t>Igénybevevői nyilvántartás vezetése</w:t>
      </w:r>
      <w:bookmarkEnd w:id="1"/>
      <w:r w:rsidRPr="006C47F2">
        <w:rPr>
          <w:rFonts w:ascii="Times New Roman" w:hAnsi="Times New Roman" w:cs="Times New Roman"/>
          <w:b/>
          <w:sz w:val="24"/>
          <w:szCs w:val="24"/>
          <w:u w:val="single"/>
        </w:rPr>
        <w:t>:</w:t>
      </w:r>
    </w:p>
    <w:p w:rsidR="000B3817" w:rsidRPr="006C47F2" w:rsidRDefault="000B3817" w:rsidP="000B3817">
      <w:pPr>
        <w:pStyle w:val="Szvegtrzs"/>
        <w:outlineLvl w:val="0"/>
        <w:rPr>
          <w:rFonts w:ascii="Times New Roman" w:hAnsi="Times New Roman" w:cs="Times New Roman"/>
          <w:sz w:val="24"/>
          <w:szCs w:val="24"/>
        </w:rPr>
      </w:pPr>
      <w:bookmarkStart w:id="2" w:name="_Toc435733772"/>
      <w:r w:rsidRPr="006C47F2">
        <w:rPr>
          <w:rFonts w:ascii="Times New Roman" w:hAnsi="Times New Roman" w:cs="Times New Roman"/>
          <w:sz w:val="24"/>
          <w:szCs w:val="24"/>
        </w:rPr>
        <w:t>Igénybevevő nyilvántartás adatszolgáltatója a házi segítségnyújtás csoportvezetője.</w:t>
      </w:r>
      <w:bookmarkEnd w:id="2"/>
      <w:r w:rsidRPr="006C47F2">
        <w:rPr>
          <w:rFonts w:ascii="Times New Roman" w:hAnsi="Times New Roman" w:cs="Times New Roman"/>
          <w:sz w:val="24"/>
          <w:szCs w:val="24"/>
        </w:rPr>
        <w:t xml:space="preserve"> </w:t>
      </w:r>
    </w:p>
    <w:p w:rsidR="000B3817" w:rsidRPr="006C47F2" w:rsidRDefault="000B3817" w:rsidP="000B3817">
      <w:pPr>
        <w:pStyle w:val="Szvegtrzs"/>
        <w:outlineLvl w:val="0"/>
        <w:rPr>
          <w:rFonts w:ascii="Times New Roman" w:hAnsi="Times New Roman" w:cs="Times New Roman"/>
          <w:sz w:val="24"/>
          <w:szCs w:val="24"/>
        </w:rPr>
      </w:pPr>
      <w:bookmarkStart w:id="3" w:name="_Toc435733773"/>
      <w:r w:rsidRPr="006C47F2">
        <w:rPr>
          <w:rFonts w:ascii="Times New Roman" w:hAnsi="Times New Roman" w:cs="Times New Roman"/>
          <w:sz w:val="24"/>
          <w:szCs w:val="24"/>
        </w:rPr>
        <w:t>Kötelességei:</w:t>
      </w:r>
      <w:bookmarkEnd w:id="3"/>
    </w:p>
    <w:p w:rsidR="000B3817" w:rsidRPr="006C47F2" w:rsidRDefault="000B3817" w:rsidP="000B3817">
      <w:pPr>
        <w:pStyle w:val="NormlWeb"/>
        <w:numPr>
          <w:ilvl w:val="0"/>
          <w:numId w:val="61"/>
        </w:numPr>
        <w:spacing w:before="0" w:beforeAutospacing="0" w:after="0" w:afterAutospacing="0"/>
        <w:ind w:right="150"/>
        <w:jc w:val="both"/>
        <w:outlineLvl w:val="0"/>
      </w:pPr>
      <w:bookmarkStart w:id="4" w:name="_Toc435733774"/>
      <w:r w:rsidRPr="006C47F2">
        <w:t>Az adatszolgáltatásra jogosult az igénybevevői nyilvántartásban naponta nyilatkozik arról, hogy a rögzített személy a szolgáltatást az adott napon igénybe vette-e (napi jelentés).</w:t>
      </w:r>
      <w:bookmarkEnd w:id="4"/>
    </w:p>
    <w:p w:rsidR="000B3817" w:rsidRPr="006C47F2" w:rsidRDefault="000B3817" w:rsidP="000B3817">
      <w:pPr>
        <w:pStyle w:val="NormlWeb"/>
        <w:numPr>
          <w:ilvl w:val="0"/>
          <w:numId w:val="61"/>
        </w:numPr>
        <w:spacing w:before="0" w:beforeAutospacing="0" w:after="0" w:afterAutospacing="0"/>
        <w:ind w:right="150"/>
        <w:jc w:val="both"/>
        <w:outlineLvl w:val="0"/>
      </w:pPr>
      <w:bookmarkStart w:id="5" w:name="_Toc435733775"/>
      <w:r w:rsidRPr="006C47F2">
        <w:t>A napi jelentési kötelezettséget az adott napot követő munkanap 24 óráig kell teljesíteni.</w:t>
      </w:r>
      <w:bookmarkEnd w:id="5"/>
    </w:p>
    <w:p w:rsidR="000B3817" w:rsidRPr="006C47F2" w:rsidRDefault="000B3817" w:rsidP="000B3817">
      <w:pPr>
        <w:pStyle w:val="NormlWeb"/>
        <w:numPr>
          <w:ilvl w:val="0"/>
          <w:numId w:val="61"/>
        </w:numPr>
        <w:spacing w:before="0" w:beforeAutospacing="0" w:after="0" w:afterAutospacing="0"/>
        <w:ind w:right="150"/>
        <w:jc w:val="both"/>
        <w:outlineLvl w:val="0"/>
      </w:pPr>
      <w:r w:rsidRPr="006C47F2">
        <w:t xml:space="preserve"> </w:t>
      </w:r>
      <w:bookmarkStart w:id="6" w:name="_Toc435733776"/>
      <w:r w:rsidRPr="006C47F2">
        <w:t>Ha az igénybe vevő nem rendelkezik TAJ számmal, és a TAJ igénylésére jogosult</w:t>
      </w:r>
      <w:bookmarkEnd w:id="6"/>
    </w:p>
    <w:p w:rsidR="000B3817" w:rsidRPr="006C47F2" w:rsidRDefault="000B3817" w:rsidP="000B3817">
      <w:pPr>
        <w:pStyle w:val="NormlWeb"/>
        <w:spacing w:before="0" w:beforeAutospacing="0" w:after="0" w:afterAutospacing="0"/>
        <w:ind w:left="708" w:right="150"/>
        <w:jc w:val="both"/>
        <w:outlineLvl w:val="0"/>
      </w:pPr>
      <w:bookmarkStart w:id="7" w:name="_Toc435733777"/>
      <w:proofErr w:type="gramStart"/>
      <w:r w:rsidRPr="006C47F2">
        <w:t>szociális</w:t>
      </w:r>
      <w:proofErr w:type="gramEnd"/>
      <w:r w:rsidRPr="006C47F2">
        <w:t xml:space="preserve"> szolgáltatás és gyermekjóléti alapellátás esetén a TAJ számot hatvan napon belül nem szerzi be az érintett a napi jelentésben nem tüntethető fel igénybe vevőként.</w:t>
      </w:r>
      <w:bookmarkEnd w:id="7"/>
    </w:p>
    <w:p w:rsidR="000B3817" w:rsidRPr="006C47F2" w:rsidRDefault="000B3817" w:rsidP="000B3817">
      <w:pPr>
        <w:pStyle w:val="NormlWeb"/>
        <w:numPr>
          <w:ilvl w:val="0"/>
          <w:numId w:val="62"/>
        </w:numPr>
        <w:spacing w:before="0" w:beforeAutospacing="0" w:after="0" w:afterAutospacing="0"/>
        <w:ind w:right="150"/>
        <w:jc w:val="both"/>
        <w:outlineLvl w:val="0"/>
      </w:pPr>
      <w:r w:rsidRPr="006C47F2">
        <w:lastRenderedPageBreak/>
        <w:t xml:space="preserve"> </w:t>
      </w:r>
      <w:bookmarkStart w:id="8" w:name="_Toc435733778"/>
      <w:r w:rsidRPr="006C47F2">
        <w:t>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w:t>
      </w:r>
      <w:proofErr w:type="spellStart"/>
      <w:r w:rsidRPr="006C47F2">
        <w:t>-ban</w:t>
      </w:r>
      <w:proofErr w:type="spellEnd"/>
      <w:r w:rsidRPr="006C47F2">
        <w:t xml:space="preserve"> foglaltak szerint lehet. Az önellenőrzés során meg kell jelölni</w:t>
      </w:r>
      <w:bookmarkEnd w:id="8"/>
    </w:p>
    <w:tbl>
      <w:tblPr>
        <w:tblW w:w="0" w:type="auto"/>
        <w:shd w:val="clear" w:color="auto" w:fill="FFFFFF"/>
        <w:tblLook w:val="04A0" w:firstRow="1" w:lastRow="0" w:firstColumn="1" w:lastColumn="0" w:noHBand="0" w:noVBand="1"/>
      </w:tblPr>
      <w:tblGrid>
        <w:gridCol w:w="9212"/>
      </w:tblGrid>
      <w:tr w:rsidR="000B3817" w:rsidRPr="006C47F2" w:rsidTr="000D2FE8">
        <w:tc>
          <w:tcPr>
            <w:tcW w:w="9212" w:type="dxa"/>
            <w:shd w:val="clear" w:color="auto" w:fill="FFFFFF"/>
          </w:tcPr>
          <w:p w:rsidR="000B3817" w:rsidRPr="006C47F2" w:rsidRDefault="000B3817" w:rsidP="000D2FE8">
            <w:pPr>
              <w:outlineLvl w:val="0"/>
              <w:rPr>
                <w:rFonts w:ascii="Times New Roman" w:hAnsi="Times New Roman" w:cs="Times New Roman"/>
                <w:sz w:val="24"/>
                <w:szCs w:val="24"/>
              </w:rPr>
            </w:pPr>
          </w:p>
          <w:p w:rsidR="000B3817" w:rsidRPr="006C47F2" w:rsidRDefault="000B3817" w:rsidP="000D2FE8">
            <w:pPr>
              <w:pStyle w:val="NormlWeb"/>
              <w:spacing w:before="0" w:beforeAutospacing="0" w:after="0" w:afterAutospacing="0"/>
              <w:ind w:left="390" w:right="150" w:firstLine="240"/>
              <w:jc w:val="both"/>
              <w:outlineLvl w:val="0"/>
            </w:pPr>
            <w:bookmarkStart w:id="9" w:name="_Toc435733779"/>
            <w:r w:rsidRPr="006C47F2">
              <w:rPr>
                <w:iCs/>
              </w:rPr>
              <w:t xml:space="preserve">a) </w:t>
            </w:r>
            <w:r w:rsidRPr="006C47F2">
              <w:t>az igénybevételi napot,</w:t>
            </w:r>
            <w:bookmarkEnd w:id="9"/>
          </w:p>
          <w:p w:rsidR="000B3817" w:rsidRPr="006C47F2" w:rsidRDefault="000B3817" w:rsidP="000D2FE8">
            <w:pPr>
              <w:pStyle w:val="NormlWeb"/>
              <w:spacing w:before="0" w:beforeAutospacing="0" w:after="0" w:afterAutospacing="0"/>
              <w:ind w:left="390" w:right="150" w:firstLine="240"/>
              <w:jc w:val="both"/>
              <w:outlineLvl w:val="0"/>
            </w:pPr>
            <w:bookmarkStart w:id="10" w:name="_Toc435733780"/>
            <w:r w:rsidRPr="006C47F2">
              <w:rPr>
                <w:iCs/>
              </w:rPr>
              <w:t xml:space="preserve">b) </w:t>
            </w:r>
            <w:r w:rsidRPr="006C47F2">
              <w:t>a hibás adatot,</w:t>
            </w:r>
            <w:bookmarkEnd w:id="10"/>
          </w:p>
          <w:p w:rsidR="000B3817" w:rsidRPr="006C47F2" w:rsidRDefault="000B3817" w:rsidP="000D2FE8">
            <w:pPr>
              <w:pStyle w:val="NormlWeb"/>
              <w:spacing w:before="0" w:beforeAutospacing="0" w:after="0" w:afterAutospacing="0"/>
              <w:ind w:left="390" w:right="150" w:firstLine="240"/>
              <w:jc w:val="both"/>
              <w:outlineLvl w:val="0"/>
            </w:pPr>
            <w:bookmarkStart w:id="11" w:name="_Toc435733781"/>
            <w:r w:rsidRPr="006C47F2">
              <w:rPr>
                <w:iCs/>
              </w:rPr>
              <w:t xml:space="preserve">c) </w:t>
            </w:r>
            <w:r w:rsidRPr="006C47F2">
              <w:t>a helyes adatot és</w:t>
            </w:r>
            <w:bookmarkEnd w:id="11"/>
          </w:p>
          <w:p w:rsidR="000B3817" w:rsidRPr="006C47F2" w:rsidRDefault="000B3817" w:rsidP="000D2FE8">
            <w:pPr>
              <w:pStyle w:val="NormlWeb"/>
              <w:spacing w:before="0" w:beforeAutospacing="0" w:after="0" w:afterAutospacing="0"/>
              <w:ind w:left="390" w:right="150" w:firstLine="240"/>
              <w:jc w:val="both"/>
              <w:outlineLvl w:val="0"/>
            </w:pPr>
            <w:bookmarkStart w:id="12" w:name="_Toc435733782"/>
            <w:r w:rsidRPr="006C47F2">
              <w:rPr>
                <w:iCs/>
              </w:rPr>
              <w:t xml:space="preserve">d) </w:t>
            </w:r>
            <w:r w:rsidRPr="006C47F2">
              <w:t>a hiba okát.</w:t>
            </w:r>
            <w:bookmarkEnd w:id="12"/>
          </w:p>
          <w:p w:rsidR="000B3817" w:rsidRPr="006C47F2" w:rsidRDefault="000B3817" w:rsidP="000D2FE8">
            <w:pPr>
              <w:jc w:val="right"/>
              <w:outlineLvl w:val="0"/>
              <w:rPr>
                <w:rFonts w:ascii="Times New Roman" w:hAnsi="Times New Roman" w:cs="Times New Roman"/>
                <w:sz w:val="24"/>
                <w:szCs w:val="24"/>
              </w:rPr>
            </w:pPr>
          </w:p>
        </w:tc>
      </w:tr>
    </w:tbl>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 KENYSZI nyilvántartás alapja az állami normatíva felhasználásának, elszámolásának, a mindenkori éves költségvetési törvény figyelembe vételével.</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pStyle w:val="NormlWeb"/>
        <w:shd w:val="clear" w:color="auto" w:fill="FFFFFF"/>
        <w:spacing w:before="0" w:beforeAutospacing="0" w:after="0" w:afterAutospacing="0"/>
        <w:jc w:val="both"/>
        <w:rPr>
          <w:b/>
          <w:u w:val="single"/>
        </w:rPr>
      </w:pPr>
      <w:r w:rsidRPr="006C47F2">
        <w:rPr>
          <w:b/>
          <w:u w:val="single"/>
        </w:rPr>
        <w:t>Térítési díj:</w:t>
      </w:r>
    </w:p>
    <w:p w:rsidR="000B3817" w:rsidRPr="006C47F2" w:rsidRDefault="000B3817" w:rsidP="000B3817">
      <w:pPr>
        <w:pStyle w:val="NormlWeb"/>
        <w:shd w:val="clear" w:color="auto" w:fill="FFFFFF"/>
        <w:spacing w:before="0" w:beforeAutospacing="0" w:after="0" w:afterAutospacing="0"/>
        <w:jc w:val="both"/>
      </w:pPr>
      <w:r w:rsidRPr="006C47F2">
        <w:t xml:space="preserve">A fenntartó döntése alapján, jelenleg </w:t>
      </w:r>
      <w:proofErr w:type="gramStart"/>
      <w:r w:rsidRPr="006C47F2">
        <w:t>ezen</w:t>
      </w:r>
      <w:proofErr w:type="gramEnd"/>
      <w:r w:rsidRPr="006C47F2">
        <w:t xml:space="preserve"> szolgáltatás térítési díj mentes. </w:t>
      </w:r>
    </w:p>
    <w:p w:rsidR="000B3817" w:rsidRPr="006C47F2" w:rsidRDefault="000B3817" w:rsidP="000B3817">
      <w:pPr>
        <w:pStyle w:val="NormlWeb"/>
        <w:shd w:val="clear" w:color="auto" w:fill="FFFFFF"/>
        <w:spacing w:before="0" w:beforeAutospacing="0" w:after="0" w:afterAutospacing="0"/>
        <w:jc w:val="both"/>
      </w:pPr>
    </w:p>
    <w:p w:rsidR="000B3817" w:rsidRPr="006C47F2" w:rsidRDefault="000B3817" w:rsidP="000B3817">
      <w:pPr>
        <w:jc w:val="both"/>
        <w:rPr>
          <w:rFonts w:ascii="Times New Roman" w:hAnsi="Times New Roman" w:cs="Times New Roman"/>
          <w:sz w:val="24"/>
          <w:szCs w:val="24"/>
          <w:u w:val="single"/>
        </w:rPr>
      </w:pPr>
      <w:r w:rsidRPr="006C47F2">
        <w:rPr>
          <w:rFonts w:ascii="Times New Roman" w:hAnsi="Times New Roman" w:cs="Times New Roman"/>
          <w:b/>
          <w:bCs/>
          <w:sz w:val="24"/>
          <w:szCs w:val="24"/>
          <w:u w:val="single"/>
        </w:rPr>
        <w:t>Tárgyi feltételek:</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 szolgáltatás telephelye tömegközlekedéssel jól megközelíthető. </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Telephely: Tiszavasvári, Hősök út 38.</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 telephely helyiségeinek berendezése, belső környezete alkalmas az adminisztrációs tevékenységekre, az ellátottak/hozzátartozóik várakozására, fogadására, egyéni beszélgetésre. </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 személyi gondozáshoz és szociális segítéshez szükséges eszközök biztosítottak az ellátók számára. A nyilvántartások vezetése, manuálisan és elektronikusan történik. A házi segítségnyújtás adminisztrációs rendszerének szerves részét képezi: a törvényi előírás szerinti ellátotti nyilvántartás, dokumentáció vezetése, a gondozónők által, gondozottanként vezetett tevékenységnapló, az egyénre szabott gondozási, illetve szükség esetén ápolási terv készítése.</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pStyle w:val="Szvegtrzs2"/>
        <w:spacing w:after="0" w:line="240" w:lineRule="auto"/>
        <w:jc w:val="both"/>
        <w:rPr>
          <w:rFonts w:ascii="Times New Roman" w:hAnsi="Times New Roman" w:cs="Times New Roman"/>
          <w:sz w:val="24"/>
          <w:szCs w:val="24"/>
          <w:u w:val="single"/>
        </w:rPr>
      </w:pPr>
      <w:r w:rsidRPr="006C47F2">
        <w:rPr>
          <w:rFonts w:ascii="Times New Roman" w:hAnsi="Times New Roman" w:cs="Times New Roman"/>
          <w:b/>
          <w:bCs/>
          <w:sz w:val="24"/>
          <w:szCs w:val="24"/>
          <w:u w:val="single"/>
        </w:rPr>
        <w:t>Személyi feltételek:</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 gondozói munkakör betöltéséhez (szociális gondozó - ápoló) az 1/2000. </w:t>
      </w:r>
      <w:proofErr w:type="spellStart"/>
      <w:r w:rsidRPr="006C47F2">
        <w:rPr>
          <w:rFonts w:ascii="Times New Roman" w:hAnsi="Times New Roman" w:cs="Times New Roman"/>
          <w:sz w:val="24"/>
          <w:szCs w:val="24"/>
        </w:rPr>
        <w:t>SzCsM</w:t>
      </w:r>
      <w:proofErr w:type="spellEnd"/>
      <w:r w:rsidRPr="006C47F2">
        <w:rPr>
          <w:rFonts w:ascii="Times New Roman" w:hAnsi="Times New Roman" w:cs="Times New Roman"/>
          <w:sz w:val="24"/>
          <w:szCs w:val="24"/>
        </w:rPr>
        <w:t xml:space="preserve"> rendelet szerinti szakképesítés szükséges. </w:t>
      </w:r>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ind w:right="663"/>
        <w:jc w:val="both"/>
        <w:outlineLvl w:val="1"/>
        <w:rPr>
          <w:rFonts w:ascii="Times New Roman" w:hAnsi="Times New Roman" w:cs="Times New Roman"/>
          <w:b/>
          <w:bCs/>
          <w:sz w:val="24"/>
          <w:szCs w:val="24"/>
          <w:u w:val="single"/>
        </w:rPr>
      </w:pPr>
      <w:r w:rsidRPr="006C47F2">
        <w:rPr>
          <w:rFonts w:ascii="Times New Roman" w:hAnsi="Times New Roman" w:cs="Times New Roman"/>
          <w:b/>
          <w:iCs/>
          <w:sz w:val="24"/>
          <w:szCs w:val="24"/>
          <w:u w:val="single"/>
        </w:rPr>
        <w:t>Más intézményekkel történő kapcsolattartás és együttműködés:</w:t>
      </w:r>
    </w:p>
    <w:p w:rsidR="000B3817" w:rsidRPr="006C47F2" w:rsidRDefault="000B3817" w:rsidP="000B3817">
      <w:pPr>
        <w:numPr>
          <w:ilvl w:val="0"/>
          <w:numId w:val="59"/>
        </w:numPr>
        <w:spacing w:after="0" w:line="240" w:lineRule="auto"/>
        <w:ind w:right="663"/>
        <w:jc w:val="both"/>
        <w:outlineLvl w:val="1"/>
        <w:rPr>
          <w:rFonts w:ascii="Times New Roman" w:hAnsi="Times New Roman" w:cs="Times New Roman"/>
          <w:b/>
          <w:bCs/>
          <w:sz w:val="24"/>
          <w:szCs w:val="24"/>
        </w:rPr>
      </w:pPr>
      <w:r w:rsidRPr="006C47F2">
        <w:rPr>
          <w:rFonts w:ascii="Times New Roman" w:hAnsi="Times New Roman" w:cs="Times New Roman"/>
          <w:sz w:val="24"/>
          <w:szCs w:val="24"/>
        </w:rPr>
        <w:t>a szociális ellátórendszer egyéb intézményeivel,</w:t>
      </w:r>
    </w:p>
    <w:p w:rsidR="000B3817" w:rsidRPr="006C47F2" w:rsidRDefault="000B3817" w:rsidP="000B3817">
      <w:pPr>
        <w:numPr>
          <w:ilvl w:val="0"/>
          <w:numId w:val="59"/>
        </w:numPr>
        <w:spacing w:after="0" w:line="240" w:lineRule="auto"/>
        <w:ind w:right="663"/>
        <w:jc w:val="both"/>
        <w:outlineLvl w:val="1"/>
        <w:rPr>
          <w:rFonts w:ascii="Times New Roman" w:hAnsi="Times New Roman" w:cs="Times New Roman"/>
          <w:b/>
          <w:bCs/>
          <w:sz w:val="24"/>
          <w:szCs w:val="24"/>
        </w:rPr>
      </w:pPr>
      <w:r w:rsidRPr="006C47F2">
        <w:rPr>
          <w:rFonts w:ascii="Times New Roman" w:hAnsi="Times New Roman" w:cs="Times New Roman"/>
          <w:sz w:val="24"/>
          <w:szCs w:val="24"/>
        </w:rPr>
        <w:t>az egészségügyi intézményekkel (háziorvosokkal, kórházi szakrendelésekkel, kórházi szociális munkásokkal)</w:t>
      </w:r>
    </w:p>
    <w:p w:rsidR="000B3817" w:rsidRPr="006C47F2" w:rsidRDefault="000B3817" w:rsidP="000B3817">
      <w:pPr>
        <w:numPr>
          <w:ilvl w:val="0"/>
          <w:numId w:val="59"/>
        </w:numPr>
        <w:spacing w:after="0" w:line="240" w:lineRule="auto"/>
        <w:ind w:right="663"/>
        <w:jc w:val="both"/>
        <w:outlineLvl w:val="1"/>
        <w:rPr>
          <w:rFonts w:ascii="Times New Roman" w:hAnsi="Times New Roman" w:cs="Times New Roman"/>
          <w:b/>
          <w:bCs/>
          <w:sz w:val="24"/>
          <w:szCs w:val="24"/>
        </w:rPr>
      </w:pPr>
      <w:r w:rsidRPr="006C47F2">
        <w:rPr>
          <w:rFonts w:ascii="Times New Roman" w:hAnsi="Times New Roman" w:cs="Times New Roman"/>
          <w:sz w:val="24"/>
          <w:szCs w:val="24"/>
        </w:rPr>
        <w:t>segítő és érdekvédelmi szervezetekkel, civil szervezetekkel, egyházakkal,</w:t>
      </w:r>
    </w:p>
    <w:p w:rsidR="000B3817" w:rsidRPr="006C47F2" w:rsidRDefault="000B3817" w:rsidP="000B3817">
      <w:pPr>
        <w:numPr>
          <w:ilvl w:val="0"/>
          <w:numId w:val="59"/>
        </w:numPr>
        <w:spacing w:after="0" w:line="240" w:lineRule="auto"/>
        <w:ind w:right="663"/>
        <w:jc w:val="both"/>
        <w:outlineLvl w:val="1"/>
        <w:rPr>
          <w:rFonts w:ascii="Times New Roman" w:hAnsi="Times New Roman" w:cs="Times New Roman"/>
          <w:b/>
          <w:bCs/>
          <w:sz w:val="24"/>
          <w:szCs w:val="24"/>
        </w:rPr>
      </w:pPr>
      <w:r w:rsidRPr="006C47F2">
        <w:rPr>
          <w:rFonts w:ascii="Times New Roman" w:hAnsi="Times New Roman" w:cs="Times New Roman"/>
          <w:sz w:val="24"/>
          <w:szCs w:val="24"/>
        </w:rPr>
        <w:t>Tiszavasvári Város Önkormányzatával </w:t>
      </w:r>
    </w:p>
    <w:p w:rsidR="000B3817" w:rsidRPr="006C47F2" w:rsidRDefault="000B3817" w:rsidP="000B3817">
      <w:pPr>
        <w:jc w:val="both"/>
        <w:rPr>
          <w:rFonts w:ascii="Times New Roman" w:hAnsi="Times New Roman" w:cs="Times New Roman"/>
          <w:b/>
          <w:sz w:val="24"/>
          <w:szCs w:val="24"/>
        </w:rPr>
      </w:pPr>
    </w:p>
    <w:p w:rsidR="000B3817" w:rsidRPr="006C47F2" w:rsidRDefault="000B3817" w:rsidP="000B3817">
      <w:pPr>
        <w:pStyle w:val="Cmsor1"/>
      </w:pPr>
      <w:bookmarkStart w:id="13" w:name="_Toc435733761"/>
      <w:r w:rsidRPr="006C47F2">
        <w:t>Más intézményekkel történő együttműködés módja</w:t>
      </w:r>
      <w:bookmarkEnd w:id="13"/>
    </w:p>
    <w:p w:rsidR="000B3817" w:rsidRPr="006C47F2" w:rsidRDefault="000B3817" w:rsidP="000B3817">
      <w:pPr>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Integrált intézményünk biztosítja Tiszavasvári város közigazgatási területén a </w:t>
      </w:r>
      <w:proofErr w:type="gramStart"/>
      <w:r w:rsidRPr="006C47F2">
        <w:rPr>
          <w:rFonts w:ascii="Times New Roman" w:hAnsi="Times New Roman" w:cs="Times New Roman"/>
          <w:sz w:val="24"/>
          <w:szCs w:val="24"/>
        </w:rPr>
        <w:t>szociális  alapszolgáltatások</w:t>
      </w:r>
      <w:proofErr w:type="gramEnd"/>
      <w:r w:rsidRPr="006C47F2">
        <w:rPr>
          <w:rFonts w:ascii="Times New Roman" w:hAnsi="Times New Roman" w:cs="Times New Roman"/>
          <w:sz w:val="24"/>
          <w:szCs w:val="24"/>
        </w:rPr>
        <w:t xml:space="preserve">, egészségügyi alapszolgáltatások, valamint szakellátások jelentős részét. </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Az intézmény által biztosított szolgáltatások hatékony működtetéséhez sajátos, sokrétű munkakapcsolat kialakítása szükséges. A házi segítségnyújtás ellátotti célcsoportja és speciális szolgáltatásának működtetése szempontjából elengedhetetlen feltétele, alapvető érték az intézmények közötti partneri együttműködés. Az intézményben az általa nyújtott szakmai egységek közötti szakmai kapcsolattartás folyamatos. A feladatok megosztottak, nem párhuzamosan, hanem egymást kiegészítve működnek együtt, tiszteletben tartva a kompetenciahatárokat, annak érdekében, hogy valamennyi szociális és egészségügyi szolgáltató a saját szakterületén a támogatottak egyéni igényeinek megfelelő, </w:t>
      </w:r>
    </w:p>
    <w:p w:rsidR="000B3817" w:rsidRPr="006C47F2" w:rsidRDefault="000B3817" w:rsidP="000B3817">
      <w:pPr>
        <w:jc w:val="both"/>
        <w:rPr>
          <w:rFonts w:ascii="Times New Roman" w:hAnsi="Times New Roman" w:cs="Times New Roman"/>
          <w:sz w:val="24"/>
          <w:szCs w:val="24"/>
        </w:rPr>
      </w:pPr>
      <w:proofErr w:type="gramStart"/>
      <w:r w:rsidRPr="006C47F2">
        <w:rPr>
          <w:rFonts w:ascii="Times New Roman" w:hAnsi="Times New Roman" w:cs="Times New Roman"/>
          <w:sz w:val="24"/>
          <w:szCs w:val="24"/>
        </w:rPr>
        <w:t>differenciált</w:t>
      </w:r>
      <w:proofErr w:type="gramEnd"/>
      <w:r w:rsidRPr="006C47F2">
        <w:rPr>
          <w:rFonts w:ascii="Times New Roman" w:hAnsi="Times New Roman" w:cs="Times New Roman"/>
          <w:sz w:val="24"/>
          <w:szCs w:val="24"/>
        </w:rPr>
        <w:t xml:space="preserve"> szolgáltatást nyújtson. </w:t>
      </w:r>
      <w:r w:rsidRPr="006C47F2">
        <w:rPr>
          <w:rFonts w:ascii="Times New Roman" w:hAnsi="Times New Roman" w:cs="Times New Roman"/>
          <w:sz w:val="24"/>
          <w:szCs w:val="24"/>
        </w:rPr>
        <w:cr/>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 Az intézmény a hatékony feladatellátás érdekében az alábbi szervezetekkel, intézményekkel tart kapcsolatot:</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helyi önkormányzat: az éves és hosszabb távú szociálpolitikai programok, tervek kidolgozásában, pénzügyi, gazdasági döntések előkészítésében, a végrehajtásban, az információ áramlás szervezésében.</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Oktatási és nevelési intézmények</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Találkozások Háza,</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Városi Könyvtár,</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Háziorvosi Szolgálat,</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proofErr w:type="spellStart"/>
      <w:r w:rsidRPr="006C47F2">
        <w:rPr>
          <w:rFonts w:ascii="Times New Roman" w:hAnsi="Times New Roman" w:cs="Times New Roman"/>
          <w:sz w:val="24"/>
          <w:szCs w:val="24"/>
        </w:rPr>
        <w:t>Járóbeteg</w:t>
      </w:r>
      <w:proofErr w:type="spellEnd"/>
      <w:r w:rsidRPr="006C47F2">
        <w:rPr>
          <w:rFonts w:ascii="Times New Roman" w:hAnsi="Times New Roman" w:cs="Times New Roman"/>
          <w:sz w:val="24"/>
          <w:szCs w:val="24"/>
        </w:rPr>
        <w:t xml:space="preserve"> szakorvosi ellátás</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Társadalmi és civil szervezetek </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Családsegítő szolgálat,</w:t>
      </w:r>
    </w:p>
    <w:p w:rsidR="000B3817" w:rsidRPr="006C47F2" w:rsidRDefault="000B3817" w:rsidP="000B3817">
      <w:pPr>
        <w:numPr>
          <w:ilvl w:val="0"/>
          <w:numId w:val="60"/>
        </w:numPr>
        <w:tabs>
          <w:tab w:val="left" w:pos="1065"/>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Szabolcs-Szatmár-Bereg Megyei Kórházak és Egyetemi Oktatókórház,</w:t>
      </w:r>
    </w:p>
    <w:p w:rsidR="000B3817" w:rsidRPr="006C47F2" w:rsidRDefault="000B3817" w:rsidP="000B3817">
      <w:pPr>
        <w:tabs>
          <w:tab w:val="left" w:pos="1065"/>
        </w:tabs>
        <w:suppressAutoHyphens/>
        <w:ind w:left="1080"/>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b/>
          <w:sz w:val="24"/>
          <w:szCs w:val="24"/>
          <w:u w:val="single"/>
        </w:rPr>
      </w:pPr>
      <w:r w:rsidRPr="006C47F2">
        <w:rPr>
          <w:rFonts w:ascii="Times New Roman" w:hAnsi="Times New Roman" w:cs="Times New Roman"/>
          <w:b/>
          <w:sz w:val="24"/>
          <w:szCs w:val="24"/>
          <w:u w:val="single"/>
        </w:rPr>
        <w:t>Az együttműködés módja:</w:t>
      </w:r>
    </w:p>
    <w:p w:rsidR="000B3817" w:rsidRPr="006C47F2" w:rsidRDefault="000B3817" w:rsidP="000B3817">
      <w:pPr>
        <w:numPr>
          <w:ilvl w:val="0"/>
          <w:numId w:val="58"/>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telefonon történő egyeztetés</w:t>
      </w:r>
    </w:p>
    <w:p w:rsidR="000B3817" w:rsidRPr="006C47F2" w:rsidRDefault="000B3817" w:rsidP="000B3817">
      <w:pPr>
        <w:numPr>
          <w:ilvl w:val="0"/>
          <w:numId w:val="58"/>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személyes kapcsolattartás</w:t>
      </w:r>
    </w:p>
    <w:p w:rsidR="000B3817" w:rsidRPr="006C47F2" w:rsidRDefault="000B3817" w:rsidP="000B3817">
      <w:pPr>
        <w:numPr>
          <w:ilvl w:val="0"/>
          <w:numId w:val="58"/>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konzultáció</w:t>
      </w:r>
    </w:p>
    <w:p w:rsidR="000B3817" w:rsidRPr="006C47F2" w:rsidRDefault="000B3817" w:rsidP="000B3817">
      <w:pPr>
        <w:numPr>
          <w:ilvl w:val="0"/>
          <w:numId w:val="58"/>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esetmegbeszélések</w:t>
      </w:r>
    </w:p>
    <w:p w:rsidR="000B3817" w:rsidRPr="006C47F2" w:rsidRDefault="000B3817" w:rsidP="000B3817">
      <w:pPr>
        <w:numPr>
          <w:ilvl w:val="0"/>
          <w:numId w:val="58"/>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team megbeszélések</w:t>
      </w:r>
    </w:p>
    <w:p w:rsidR="000B3817" w:rsidRPr="006C47F2" w:rsidRDefault="000B3817" w:rsidP="000B3817">
      <w:pPr>
        <w:ind w:left="720"/>
        <w:jc w:val="both"/>
        <w:rPr>
          <w:rFonts w:ascii="Times New Roman" w:hAnsi="Times New Roman" w:cs="Times New Roman"/>
          <w:sz w:val="24"/>
          <w:szCs w:val="24"/>
        </w:rPr>
      </w:pPr>
    </w:p>
    <w:p w:rsidR="000B3817" w:rsidRPr="006C47F2" w:rsidRDefault="000B3817" w:rsidP="000B3817">
      <w:pPr>
        <w:jc w:val="both"/>
        <w:rPr>
          <w:rFonts w:ascii="Times New Roman" w:hAnsi="Times New Roman" w:cs="Times New Roman"/>
          <w:b/>
          <w:sz w:val="24"/>
          <w:szCs w:val="24"/>
          <w:u w:val="single"/>
        </w:rPr>
      </w:pPr>
      <w:r w:rsidRPr="006C47F2">
        <w:rPr>
          <w:rFonts w:ascii="Times New Roman" w:hAnsi="Times New Roman" w:cs="Times New Roman"/>
          <w:b/>
          <w:sz w:val="24"/>
          <w:szCs w:val="24"/>
          <w:u w:val="single"/>
        </w:rPr>
        <w:t>A házi segítségnyújtás megszűnik</w:t>
      </w:r>
    </w:p>
    <w:p w:rsidR="000B3817" w:rsidRPr="006C47F2" w:rsidRDefault="000B3817" w:rsidP="000B3817">
      <w:pPr>
        <w:numPr>
          <w:ilvl w:val="0"/>
          <w:numId w:val="55"/>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az intézmény jogutód nélküli megszűnésével, </w:t>
      </w:r>
    </w:p>
    <w:p w:rsidR="000B3817" w:rsidRPr="006C47F2" w:rsidRDefault="000B3817" w:rsidP="000B3817">
      <w:pPr>
        <w:numPr>
          <w:ilvl w:val="0"/>
          <w:numId w:val="55"/>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 jogosult halálával,</w:t>
      </w:r>
    </w:p>
    <w:p w:rsidR="000B3817" w:rsidRPr="006C47F2" w:rsidRDefault="000B3817" w:rsidP="000B3817">
      <w:pPr>
        <w:numPr>
          <w:ilvl w:val="0"/>
          <w:numId w:val="55"/>
        </w:numPr>
        <w:spacing w:after="0" w:line="240" w:lineRule="auto"/>
        <w:jc w:val="both"/>
        <w:rPr>
          <w:rFonts w:ascii="Times New Roman" w:hAnsi="Times New Roman" w:cs="Times New Roman"/>
          <w:sz w:val="24"/>
          <w:szCs w:val="24"/>
        </w:rPr>
      </w:pPr>
      <w:r w:rsidRPr="006C47F2">
        <w:rPr>
          <w:rFonts w:ascii="Times New Roman" w:hAnsi="Times New Roman" w:cs="Times New Roman"/>
          <w:iCs/>
          <w:sz w:val="24"/>
          <w:szCs w:val="24"/>
        </w:rPr>
        <w:t>határozott idejű megállapodás esetén a megjelölt időtartam lejártával,</w:t>
      </w:r>
    </w:p>
    <w:p w:rsidR="000B3817" w:rsidRPr="006C47F2" w:rsidRDefault="000B3817" w:rsidP="000B3817">
      <w:pPr>
        <w:numPr>
          <w:ilvl w:val="0"/>
          <w:numId w:val="55"/>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lastRenderedPageBreak/>
        <w:t xml:space="preserve">az ellátás igénybevételére megkötött </w:t>
      </w:r>
      <w:r w:rsidRPr="006C47F2">
        <w:rPr>
          <w:rFonts w:ascii="Times New Roman" w:hAnsi="Times New Roman" w:cs="Times New Roman"/>
          <w:iCs/>
          <w:sz w:val="24"/>
          <w:szCs w:val="24"/>
        </w:rPr>
        <w:t>megállapodás felmondásával</w:t>
      </w:r>
    </w:p>
    <w:p w:rsidR="000B3817" w:rsidRPr="006C47F2" w:rsidRDefault="000B3817" w:rsidP="000B3817">
      <w:pPr>
        <w:pStyle w:val="Listaszerbekezds"/>
        <w:numPr>
          <w:ilvl w:val="0"/>
          <w:numId w:val="56"/>
        </w:numPr>
        <w:spacing w:after="0" w:line="240" w:lineRule="auto"/>
        <w:contextualSpacing w:val="0"/>
        <w:rPr>
          <w:rFonts w:ascii="Times New Roman" w:hAnsi="Times New Roman" w:cs="Times New Roman"/>
          <w:sz w:val="24"/>
          <w:szCs w:val="24"/>
        </w:rPr>
      </w:pPr>
      <w:r w:rsidRPr="006C47F2">
        <w:rPr>
          <w:rFonts w:ascii="Times New Roman" w:hAnsi="Times New Roman" w:cs="Times New Roman"/>
          <w:sz w:val="24"/>
          <w:szCs w:val="24"/>
        </w:rPr>
        <w:t xml:space="preserve">megállapodást az ellátott, illetve törvényes képviselője indoklás nélkül felmondhatja </w:t>
      </w:r>
    </w:p>
    <w:p w:rsidR="000B3817" w:rsidRPr="006C47F2" w:rsidRDefault="000B3817" w:rsidP="000B3817">
      <w:pPr>
        <w:pStyle w:val="Listaszerbekezds"/>
        <w:numPr>
          <w:ilvl w:val="0"/>
          <w:numId w:val="56"/>
        </w:numPr>
        <w:spacing w:after="0" w:line="240" w:lineRule="auto"/>
        <w:contextualSpacing w:val="0"/>
        <w:rPr>
          <w:rFonts w:ascii="Times New Roman" w:hAnsi="Times New Roman" w:cs="Times New Roman"/>
          <w:sz w:val="24"/>
          <w:szCs w:val="24"/>
        </w:rPr>
      </w:pPr>
      <w:r w:rsidRPr="006C47F2">
        <w:rPr>
          <w:rFonts w:ascii="Times New Roman" w:hAnsi="Times New Roman" w:cs="Times New Roman"/>
          <w:sz w:val="24"/>
          <w:szCs w:val="24"/>
        </w:rPr>
        <w:t>az intézmény vezetője részéről felmondásnak akkor van helye, ha:</w:t>
      </w:r>
    </w:p>
    <w:p w:rsidR="000B3817" w:rsidRPr="006C47F2" w:rsidRDefault="000B3817" w:rsidP="000B3817">
      <w:pPr>
        <w:pStyle w:val="Listaszerbekezds"/>
        <w:numPr>
          <w:ilvl w:val="0"/>
          <w:numId w:val="57"/>
        </w:numPr>
        <w:spacing w:after="0" w:line="240" w:lineRule="auto"/>
        <w:contextualSpacing w:val="0"/>
        <w:rPr>
          <w:rFonts w:ascii="Times New Roman" w:hAnsi="Times New Roman" w:cs="Times New Roman"/>
          <w:sz w:val="24"/>
          <w:szCs w:val="24"/>
        </w:rPr>
      </w:pPr>
      <w:r w:rsidRPr="006C47F2">
        <w:rPr>
          <w:rFonts w:ascii="Times New Roman" w:hAnsi="Times New Roman" w:cs="Times New Roman"/>
          <w:sz w:val="24"/>
          <w:szCs w:val="24"/>
        </w:rPr>
        <w:t>az ellátott intézményben (más ellátási formában) történő elhelyezése indokolt vagy jelenlegi ellátása nem indokolt,</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 xml:space="preserve">A házi segítségnyújtás felmondását, illetve megszűntetését, írásban kell bejelenteni. A felmondási idő tizenöt nap. </w:t>
      </w: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Ha a felmondás jogszerűségét az ellátott, törvényes képviselője vitatja, az arról szóló értesítés kézhezvételétől számított 8 napon belül a fenntartóhoz fordulhat. Az ellátást változatlan feltételek mellett mindaddig biztosítani kell, amíg a fenntartó nem dönt.</w:t>
      </w:r>
    </w:p>
    <w:p w:rsidR="000B3817" w:rsidRPr="006C47F2" w:rsidRDefault="000B3817" w:rsidP="000B3817">
      <w:pPr>
        <w:jc w:val="both"/>
        <w:rPr>
          <w:rFonts w:ascii="Times New Roman" w:hAnsi="Times New Roman" w:cs="Times New Roman"/>
          <w:b/>
          <w:sz w:val="24"/>
          <w:szCs w:val="24"/>
        </w:rPr>
      </w:pPr>
    </w:p>
    <w:p w:rsidR="000B3817" w:rsidRPr="006C47F2" w:rsidRDefault="000B3817" w:rsidP="000B3817">
      <w:pPr>
        <w:jc w:val="both"/>
        <w:rPr>
          <w:rFonts w:ascii="Times New Roman" w:hAnsi="Times New Roman" w:cs="Times New Roman"/>
          <w:b/>
          <w:sz w:val="24"/>
          <w:szCs w:val="24"/>
        </w:rPr>
      </w:pP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Tiszavasvári, 2020-03-24.</w:t>
      </w:r>
    </w:p>
    <w:p w:rsidR="000B3817" w:rsidRPr="006C47F2" w:rsidRDefault="000B3817" w:rsidP="000B3817">
      <w:pPr>
        <w:jc w:val="both"/>
        <w:rPr>
          <w:rFonts w:ascii="Times New Roman" w:hAnsi="Times New Roman" w:cs="Times New Roman"/>
          <w:b/>
          <w:sz w:val="24"/>
          <w:szCs w:val="24"/>
        </w:rPr>
      </w:pPr>
    </w:p>
    <w:p w:rsidR="000B3817" w:rsidRPr="006C47F2" w:rsidRDefault="000B3817" w:rsidP="000B3817">
      <w:pPr>
        <w:jc w:val="both"/>
        <w:rPr>
          <w:rFonts w:ascii="Times New Roman" w:hAnsi="Times New Roman" w:cs="Times New Roman"/>
          <w:b/>
          <w:sz w:val="24"/>
          <w:szCs w:val="24"/>
        </w:rPr>
      </w:pPr>
    </w:p>
    <w:p w:rsidR="000B3817" w:rsidRPr="006C47F2" w:rsidRDefault="000B3817" w:rsidP="000B3817">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r>
    </w:p>
    <w:p w:rsidR="008C0E2F" w:rsidRPr="006C47F2" w:rsidRDefault="008C0E2F" w:rsidP="008C0E2F">
      <w:pPr>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0B3817" w:rsidRPr="006C47F2" w:rsidRDefault="000B3817" w:rsidP="008C0E2F">
      <w:pPr>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b/>
          <w:sz w:val="24"/>
          <w:szCs w:val="24"/>
        </w:rPr>
      </w:pPr>
      <w:r w:rsidRPr="006C47F2">
        <w:rPr>
          <w:rFonts w:ascii="Times New Roman" w:hAnsi="Times New Roman" w:cs="Times New Roman"/>
          <w:b/>
          <w:noProof/>
          <w:sz w:val="24"/>
          <w:szCs w:val="24"/>
          <w:lang w:eastAsia="hu-HU"/>
        </w:rPr>
        <w:drawing>
          <wp:anchor distT="0" distB="0" distL="114935" distR="114935" simplePos="0" relativeHeight="251659264" behindDoc="1" locked="0" layoutInCell="1" allowOverlap="1" wp14:anchorId="49E4CF40" wp14:editId="69EFB3F9">
            <wp:simplePos x="0" y="0"/>
            <wp:positionH relativeFrom="column">
              <wp:posOffset>5310505</wp:posOffset>
            </wp:positionH>
            <wp:positionV relativeFrom="paragraph">
              <wp:posOffset>-162560</wp:posOffset>
            </wp:positionV>
            <wp:extent cx="723900" cy="670560"/>
            <wp:effectExtent l="0" t="0" r="0" b="0"/>
            <wp:wrapTight wrapText="bothSides">
              <wp:wrapPolygon edited="0">
                <wp:start x="0" y="0"/>
                <wp:lineTo x="0" y="20864"/>
                <wp:lineTo x="21032" y="20864"/>
                <wp:lineTo x="21032" y="0"/>
                <wp:lineTo x="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670560"/>
                    </a:xfrm>
                    <a:prstGeom prst="rect">
                      <a:avLst/>
                    </a:prstGeom>
                    <a:solidFill>
                      <a:srgbClr val="FFFFFF"/>
                    </a:solidFill>
                    <a:ln>
                      <a:noFill/>
                    </a:ln>
                  </pic:spPr>
                </pic:pic>
              </a:graphicData>
            </a:graphic>
          </wp:anchor>
        </w:drawing>
      </w:r>
      <w:proofErr w:type="spellStart"/>
      <w:r w:rsidRPr="006C47F2">
        <w:rPr>
          <w:rFonts w:ascii="Times New Roman" w:hAnsi="Times New Roman" w:cs="Times New Roman"/>
          <w:b/>
          <w:sz w:val="24"/>
          <w:szCs w:val="24"/>
        </w:rPr>
        <w:t>Kornisné</w:t>
      </w:r>
      <w:proofErr w:type="spellEnd"/>
      <w:r w:rsidRPr="006C47F2">
        <w:rPr>
          <w:rFonts w:ascii="Times New Roman" w:hAnsi="Times New Roman" w:cs="Times New Roman"/>
          <w:b/>
          <w:sz w:val="24"/>
          <w:szCs w:val="24"/>
        </w:rPr>
        <w:t xml:space="preserve"> </w:t>
      </w:r>
      <w:proofErr w:type="spellStart"/>
      <w:r w:rsidRPr="006C47F2">
        <w:rPr>
          <w:rFonts w:ascii="Times New Roman" w:hAnsi="Times New Roman" w:cs="Times New Roman"/>
          <w:b/>
          <w:sz w:val="24"/>
          <w:szCs w:val="24"/>
        </w:rPr>
        <w:t>Liptay</w:t>
      </w:r>
      <w:proofErr w:type="spellEnd"/>
      <w:r w:rsidRPr="006C47F2">
        <w:rPr>
          <w:rFonts w:ascii="Times New Roman" w:hAnsi="Times New Roman" w:cs="Times New Roman"/>
          <w:b/>
          <w:sz w:val="24"/>
          <w:szCs w:val="24"/>
        </w:rPr>
        <w:t xml:space="preserve"> Elza Szociális és Gyermekjóléti Központ </w:t>
      </w:r>
    </w:p>
    <w:p w:rsidR="008C0E2F" w:rsidRPr="006C47F2" w:rsidRDefault="008C0E2F" w:rsidP="008C0E2F">
      <w:pPr>
        <w:jc w:val="both"/>
        <w:rPr>
          <w:rFonts w:ascii="Times New Roman" w:hAnsi="Times New Roman" w:cs="Times New Roman"/>
          <w:b/>
          <w:sz w:val="24"/>
          <w:szCs w:val="24"/>
        </w:rPr>
      </w:pPr>
      <w:r w:rsidRPr="006C47F2">
        <w:rPr>
          <w:rFonts w:ascii="Times New Roman" w:hAnsi="Times New Roman" w:cs="Times New Roman"/>
          <w:b/>
          <w:sz w:val="24"/>
          <w:szCs w:val="24"/>
        </w:rPr>
        <w:t>4440 Tiszavasvári, Vasvári Pál u. 87</w:t>
      </w:r>
    </w:p>
    <w:p w:rsidR="008C0E2F" w:rsidRPr="006C47F2" w:rsidRDefault="008C0E2F" w:rsidP="008C0E2F">
      <w:pPr>
        <w:jc w:val="both"/>
        <w:rPr>
          <w:rFonts w:ascii="Times New Roman" w:hAnsi="Times New Roman" w:cs="Times New Roman"/>
          <w:b/>
          <w:sz w:val="24"/>
          <w:szCs w:val="24"/>
        </w:rPr>
      </w:pPr>
      <w:r w:rsidRPr="006C47F2">
        <w:rPr>
          <w:rFonts w:ascii="Times New Roman" w:hAnsi="Times New Roman" w:cs="Times New Roman"/>
          <w:b/>
          <w:sz w:val="24"/>
          <w:szCs w:val="24"/>
        </w:rPr>
        <w:t>Tel</w:t>
      </w:r>
      <w:proofErr w:type="gramStart"/>
      <w:r w:rsidRPr="006C47F2">
        <w:rPr>
          <w:rFonts w:ascii="Times New Roman" w:hAnsi="Times New Roman" w:cs="Times New Roman"/>
          <w:b/>
          <w:sz w:val="24"/>
          <w:szCs w:val="24"/>
        </w:rPr>
        <w:t>.:</w:t>
      </w:r>
      <w:proofErr w:type="gramEnd"/>
      <w:r w:rsidRPr="006C47F2">
        <w:rPr>
          <w:rFonts w:ascii="Times New Roman" w:hAnsi="Times New Roman" w:cs="Times New Roman"/>
          <w:b/>
          <w:sz w:val="24"/>
          <w:szCs w:val="24"/>
        </w:rPr>
        <w:t xml:space="preserve"> 42/520-002, 520-003, 520-025, Fax: 42/ 520-026</w:t>
      </w:r>
    </w:p>
    <w:p w:rsidR="008C0E2F" w:rsidRPr="006C47F2" w:rsidRDefault="008C0E2F" w:rsidP="008C0E2F">
      <w:pPr>
        <w:pBdr>
          <w:bottom w:val="single" w:sz="1" w:space="2" w:color="000000"/>
        </w:pBdr>
        <w:jc w:val="both"/>
        <w:rPr>
          <w:rFonts w:ascii="Times New Roman" w:hAnsi="Times New Roman" w:cs="Times New Roman"/>
          <w:b/>
          <w:sz w:val="24"/>
          <w:szCs w:val="24"/>
        </w:rPr>
      </w:pPr>
      <w:r w:rsidRPr="006C47F2">
        <w:rPr>
          <w:rFonts w:ascii="Times New Roman" w:hAnsi="Times New Roman" w:cs="Times New Roman"/>
          <w:b/>
          <w:sz w:val="24"/>
          <w:szCs w:val="24"/>
        </w:rPr>
        <w:t xml:space="preserve">E-mail: </w:t>
      </w:r>
      <w:proofErr w:type="spellStart"/>
      <w:proofErr w:type="gramStart"/>
      <w:r w:rsidRPr="006C47F2">
        <w:rPr>
          <w:rFonts w:ascii="Times New Roman" w:hAnsi="Times New Roman" w:cs="Times New Roman"/>
          <w:b/>
          <w:sz w:val="24"/>
          <w:szCs w:val="24"/>
        </w:rPr>
        <w:t>szeszk</w:t>
      </w:r>
      <w:proofErr w:type="spellEnd"/>
      <w:r w:rsidRPr="006C47F2">
        <w:rPr>
          <w:rFonts w:ascii="Times New Roman" w:hAnsi="Times New Roman" w:cs="Times New Roman"/>
          <w:b/>
          <w:sz w:val="24"/>
          <w:szCs w:val="24"/>
        </w:rPr>
        <w:t>@gmail.com  Adószám</w:t>
      </w:r>
      <w:proofErr w:type="gramEnd"/>
      <w:r w:rsidRPr="006C47F2">
        <w:rPr>
          <w:rFonts w:ascii="Times New Roman" w:hAnsi="Times New Roman" w:cs="Times New Roman"/>
          <w:b/>
          <w:sz w:val="24"/>
          <w:szCs w:val="24"/>
        </w:rPr>
        <w:t xml:space="preserve">: 15815154-2-15 </w:t>
      </w:r>
    </w:p>
    <w:p w:rsidR="008C0E2F" w:rsidRPr="006C47F2" w:rsidRDefault="008C0E2F" w:rsidP="008C0E2F">
      <w:pPr>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center"/>
        <w:rPr>
          <w:rFonts w:ascii="Times New Roman" w:hAnsi="Times New Roman" w:cs="Times New Roman"/>
          <w:b/>
          <w:smallCaps/>
          <w:sz w:val="24"/>
          <w:szCs w:val="24"/>
        </w:rPr>
      </w:pPr>
      <w:r w:rsidRPr="006C47F2">
        <w:rPr>
          <w:rFonts w:ascii="Times New Roman" w:hAnsi="Times New Roman" w:cs="Times New Roman"/>
          <w:b/>
          <w:smallCaps/>
          <w:sz w:val="24"/>
          <w:szCs w:val="24"/>
        </w:rPr>
        <w:t>Szervezeti és Működési Szabályzat</w:t>
      </w:r>
    </w:p>
    <w:p w:rsidR="008C0E2F" w:rsidRPr="006C47F2" w:rsidRDefault="008C0E2F" w:rsidP="008C0E2F">
      <w:pPr>
        <w:jc w:val="both"/>
        <w:rPr>
          <w:rFonts w:ascii="Times New Roman" w:hAnsi="Times New Roman" w:cs="Times New Roman"/>
          <w:b/>
          <w:smallCaps/>
          <w:sz w:val="24"/>
          <w:szCs w:val="24"/>
        </w:rPr>
      </w:pPr>
    </w:p>
    <w:p w:rsidR="008C0E2F" w:rsidRPr="006C47F2" w:rsidRDefault="008C0E2F" w:rsidP="008C0E2F">
      <w:pPr>
        <w:jc w:val="both"/>
        <w:rPr>
          <w:rFonts w:ascii="Times New Roman" w:hAnsi="Times New Roman" w:cs="Times New Roman"/>
          <w:b/>
          <w:smallCaps/>
          <w:sz w:val="24"/>
          <w:szCs w:val="24"/>
        </w:rPr>
      </w:pPr>
    </w:p>
    <w:p w:rsidR="008C0E2F" w:rsidRPr="006C47F2" w:rsidRDefault="008C0E2F" w:rsidP="008C0E2F">
      <w:pPr>
        <w:jc w:val="both"/>
        <w:rPr>
          <w:rFonts w:ascii="Times New Roman" w:hAnsi="Times New Roman" w:cs="Times New Roman"/>
          <w:b/>
          <w:smallCaps/>
          <w:sz w:val="24"/>
          <w:szCs w:val="24"/>
        </w:rPr>
      </w:pPr>
    </w:p>
    <w:p w:rsidR="008C0E2F" w:rsidRPr="006C47F2" w:rsidRDefault="008C0E2F" w:rsidP="008C0E2F">
      <w:pPr>
        <w:jc w:val="both"/>
        <w:rPr>
          <w:rFonts w:ascii="Times New Roman" w:hAnsi="Times New Roman" w:cs="Times New Roman"/>
          <w:b/>
          <w:smallCaps/>
          <w:sz w:val="24"/>
          <w:szCs w:val="24"/>
        </w:rPr>
      </w:pPr>
    </w:p>
    <w:p w:rsidR="008C0E2F" w:rsidRPr="006C47F2" w:rsidRDefault="008C0E2F" w:rsidP="008C0E2F">
      <w:pPr>
        <w:jc w:val="both"/>
        <w:rPr>
          <w:rFonts w:ascii="Times New Roman" w:hAnsi="Times New Roman" w:cs="Times New Roman"/>
          <w:b/>
          <w:smallCaps/>
          <w:sz w:val="24"/>
          <w:szCs w:val="24"/>
        </w:rPr>
      </w:pPr>
    </w:p>
    <w:p w:rsidR="008C0E2F" w:rsidRPr="006C47F2" w:rsidRDefault="006C47F2" w:rsidP="008C0E2F">
      <w:pPr>
        <w:jc w:val="both"/>
        <w:rPr>
          <w:rFonts w:ascii="Times New Roman" w:hAnsi="Times New Roman" w:cs="Times New Roman"/>
          <w:smallCaps/>
          <w:sz w:val="24"/>
          <w:szCs w:val="24"/>
        </w:rPr>
      </w:pPr>
      <w:r>
        <w:rPr>
          <w:rFonts w:ascii="Times New Roman" w:hAnsi="Times New Roman" w:cs="Times New Roman"/>
          <w:smallCaps/>
          <w:sz w:val="24"/>
          <w:szCs w:val="24"/>
        </w:rPr>
        <w:t>Tiszavasvári, 2020. 03. 27.</w:t>
      </w:r>
    </w:p>
    <w:p w:rsidR="008C0E2F" w:rsidRPr="006C47F2" w:rsidRDefault="008C0E2F" w:rsidP="008C0E2F">
      <w:pPr>
        <w:jc w:val="both"/>
        <w:rPr>
          <w:rFonts w:ascii="Times New Roman" w:hAnsi="Times New Roman" w:cs="Times New Roman"/>
          <w:smallCaps/>
          <w:sz w:val="24"/>
          <w:szCs w:val="24"/>
        </w:rPr>
      </w:pPr>
    </w:p>
    <w:p w:rsidR="008C0E2F" w:rsidRPr="006C47F2" w:rsidRDefault="008C0E2F" w:rsidP="008C0E2F">
      <w:pPr>
        <w:jc w:val="both"/>
        <w:rPr>
          <w:rFonts w:ascii="Times New Roman" w:hAnsi="Times New Roman" w:cs="Times New Roman"/>
          <w:smallCaps/>
          <w:sz w:val="24"/>
          <w:szCs w:val="24"/>
        </w:rPr>
      </w:pPr>
    </w:p>
    <w:p w:rsidR="008C0E2F" w:rsidRDefault="008C0E2F" w:rsidP="008C0E2F">
      <w:pPr>
        <w:jc w:val="center"/>
        <w:rPr>
          <w:rFonts w:ascii="Times New Roman" w:hAnsi="Times New Roman" w:cs="Times New Roman"/>
          <w:smallCaps/>
          <w:sz w:val="24"/>
          <w:szCs w:val="24"/>
        </w:rPr>
      </w:pPr>
    </w:p>
    <w:p w:rsidR="006C47F2" w:rsidRDefault="006C47F2" w:rsidP="008C0E2F">
      <w:pPr>
        <w:jc w:val="center"/>
        <w:rPr>
          <w:rFonts w:ascii="Times New Roman" w:hAnsi="Times New Roman" w:cs="Times New Roman"/>
          <w:smallCaps/>
          <w:sz w:val="24"/>
          <w:szCs w:val="24"/>
        </w:rPr>
      </w:pPr>
    </w:p>
    <w:p w:rsidR="006C47F2" w:rsidRDefault="006C47F2" w:rsidP="008C0E2F">
      <w:pPr>
        <w:jc w:val="center"/>
        <w:rPr>
          <w:rFonts w:ascii="Times New Roman" w:hAnsi="Times New Roman" w:cs="Times New Roman"/>
          <w:smallCaps/>
          <w:sz w:val="24"/>
          <w:szCs w:val="24"/>
        </w:rPr>
      </w:pPr>
    </w:p>
    <w:p w:rsidR="006C47F2" w:rsidRDefault="006C47F2" w:rsidP="008C0E2F">
      <w:pPr>
        <w:jc w:val="center"/>
        <w:rPr>
          <w:rFonts w:ascii="Times New Roman" w:hAnsi="Times New Roman" w:cs="Times New Roman"/>
          <w:smallCaps/>
          <w:sz w:val="24"/>
          <w:szCs w:val="24"/>
        </w:rPr>
      </w:pPr>
    </w:p>
    <w:p w:rsidR="006C47F2" w:rsidRDefault="006C47F2" w:rsidP="008C0E2F">
      <w:pPr>
        <w:jc w:val="center"/>
        <w:rPr>
          <w:rFonts w:ascii="Times New Roman" w:hAnsi="Times New Roman" w:cs="Times New Roman"/>
          <w:smallCaps/>
          <w:sz w:val="24"/>
          <w:szCs w:val="24"/>
        </w:rPr>
      </w:pPr>
    </w:p>
    <w:p w:rsidR="006C47F2" w:rsidRDefault="006C47F2" w:rsidP="008C0E2F">
      <w:pPr>
        <w:jc w:val="center"/>
        <w:rPr>
          <w:rFonts w:ascii="Times New Roman" w:hAnsi="Times New Roman" w:cs="Times New Roman"/>
          <w:smallCaps/>
          <w:sz w:val="24"/>
          <w:szCs w:val="24"/>
        </w:rPr>
      </w:pPr>
    </w:p>
    <w:p w:rsidR="006C47F2" w:rsidRDefault="006C47F2" w:rsidP="008C0E2F">
      <w:pPr>
        <w:jc w:val="center"/>
        <w:rPr>
          <w:rFonts w:ascii="Times New Roman" w:hAnsi="Times New Roman" w:cs="Times New Roman"/>
          <w:smallCaps/>
          <w:sz w:val="24"/>
          <w:szCs w:val="24"/>
        </w:rPr>
      </w:pPr>
    </w:p>
    <w:p w:rsidR="006C47F2" w:rsidRPr="006C47F2" w:rsidRDefault="006C47F2" w:rsidP="008C0E2F">
      <w:pPr>
        <w:jc w:val="center"/>
        <w:rPr>
          <w:rFonts w:ascii="Times New Roman" w:hAnsi="Times New Roman" w:cs="Times New Roman"/>
          <w:smallCaps/>
          <w:sz w:val="24"/>
          <w:szCs w:val="24"/>
        </w:rPr>
      </w:pPr>
    </w:p>
    <w:p w:rsidR="008C0E2F" w:rsidRPr="006C47F2" w:rsidRDefault="008C0E2F" w:rsidP="008C0E2F">
      <w:pPr>
        <w:jc w:val="center"/>
        <w:rPr>
          <w:rFonts w:ascii="Times New Roman" w:hAnsi="Times New Roman" w:cs="Times New Roman"/>
          <w:smallCaps/>
          <w:sz w:val="24"/>
          <w:szCs w:val="24"/>
        </w:rPr>
      </w:pPr>
    </w:p>
    <w:p w:rsidR="008C0E2F" w:rsidRPr="006C47F2" w:rsidRDefault="008C0E2F" w:rsidP="008C0E2F">
      <w:pPr>
        <w:jc w:val="both"/>
        <w:rPr>
          <w:rFonts w:ascii="Times New Roman" w:eastAsia="Times New Roman" w:hAnsi="Times New Roman" w:cs="Times New Roman"/>
          <w:b/>
          <w:bCs/>
          <w:iCs/>
          <w:sz w:val="24"/>
          <w:szCs w:val="24"/>
          <w:lang w:eastAsia="ar-SA"/>
        </w:rPr>
      </w:pPr>
      <w:r w:rsidRPr="006C47F2">
        <w:rPr>
          <w:rFonts w:ascii="Times New Roman" w:eastAsia="Times New Roman" w:hAnsi="Times New Roman" w:cs="Times New Roman"/>
          <w:b/>
          <w:bCs/>
          <w:iCs/>
          <w:sz w:val="24"/>
          <w:szCs w:val="24"/>
          <w:lang w:eastAsia="ar-SA"/>
        </w:rPr>
        <w:lastRenderedPageBreak/>
        <w:t>Missziós nyilatkozat</w:t>
      </w:r>
    </w:p>
    <w:p w:rsidR="008C0E2F" w:rsidRPr="006C47F2" w:rsidRDefault="008C0E2F" w:rsidP="008C0E2F">
      <w:pPr>
        <w:pStyle w:val="Cmsor30"/>
        <w:keepNext/>
        <w:keepLines/>
        <w:shd w:val="clear" w:color="auto" w:fill="auto"/>
        <w:spacing w:after="0" w:line="240" w:lineRule="auto"/>
        <w:ind w:firstLine="0"/>
        <w:jc w:val="both"/>
        <w:rPr>
          <w:rFonts w:eastAsia="Times New Roman"/>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 xml:space="preserve">A </w:t>
      </w:r>
      <w:proofErr w:type="spellStart"/>
      <w:r w:rsidRPr="006C47F2">
        <w:rPr>
          <w:rFonts w:eastAsia="Times New Roman"/>
          <w:color w:val="auto"/>
          <w:sz w:val="24"/>
          <w:szCs w:val="24"/>
          <w:lang w:eastAsia="ar-SA"/>
        </w:rPr>
        <w:t>Kornisné</w:t>
      </w:r>
      <w:proofErr w:type="spellEnd"/>
      <w:r w:rsidRPr="006C47F2">
        <w:rPr>
          <w:rFonts w:eastAsia="Times New Roman"/>
          <w:color w:val="auto"/>
          <w:sz w:val="24"/>
          <w:szCs w:val="24"/>
          <w:lang w:eastAsia="ar-SA"/>
        </w:rPr>
        <w:t xml:space="preserve"> </w:t>
      </w:r>
      <w:proofErr w:type="spellStart"/>
      <w:r w:rsidRPr="006C47F2">
        <w:rPr>
          <w:rFonts w:eastAsia="Times New Roman"/>
          <w:color w:val="auto"/>
          <w:sz w:val="24"/>
          <w:szCs w:val="24"/>
          <w:lang w:eastAsia="ar-SA"/>
        </w:rPr>
        <w:t>Liptay</w:t>
      </w:r>
      <w:proofErr w:type="spellEnd"/>
      <w:r w:rsidRPr="006C47F2">
        <w:rPr>
          <w:rFonts w:eastAsia="Times New Roman"/>
          <w:color w:val="auto"/>
          <w:sz w:val="24"/>
          <w:szCs w:val="24"/>
          <w:lang w:eastAsia="ar-SA"/>
        </w:rPr>
        <w:t xml:space="preserve"> Elza Szociális és Gyermekjóléti Központ személyes gondoskodást nyújtó gyermekjóléti és szociális szolgáltatásokat végző intézmény. Célunk, hogy a szolgáltatásainkat igénybe vevő gyermekek, felnőttek, családok részére magas szakmai színvonalú ellátást nyújtsunk.</w:t>
      </w: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Munkánk során az alábbiakról gondoskodunk:</w:t>
      </w:r>
    </w:p>
    <w:p w:rsidR="008C0E2F" w:rsidRPr="006C47F2" w:rsidRDefault="008C0E2F" w:rsidP="008C0E2F">
      <w:pPr>
        <w:pStyle w:val="Szvegtrzs6"/>
        <w:numPr>
          <w:ilvl w:val="0"/>
          <w:numId w:val="11"/>
        </w:numPr>
        <w:shd w:val="clear" w:color="auto" w:fill="auto"/>
        <w:tabs>
          <w:tab w:val="left" w:pos="1004"/>
        </w:tabs>
        <w:spacing w:before="0" w:line="240" w:lineRule="auto"/>
        <w:ind w:left="1004" w:right="20"/>
        <w:rPr>
          <w:rFonts w:eastAsia="Times New Roman"/>
          <w:sz w:val="24"/>
          <w:szCs w:val="24"/>
          <w:lang w:eastAsia="ar-SA"/>
        </w:rPr>
      </w:pPr>
      <w:r w:rsidRPr="006C47F2">
        <w:rPr>
          <w:rFonts w:eastAsia="Times New Roman"/>
          <w:sz w:val="24"/>
          <w:szCs w:val="24"/>
          <w:lang w:eastAsia="ar-SA"/>
        </w:rPr>
        <w:t>Az egyének és családok szociális- és gyermekjóléti ellátása és védelme</w:t>
      </w:r>
    </w:p>
    <w:p w:rsidR="008C0E2F" w:rsidRPr="006C47F2" w:rsidRDefault="008C0E2F" w:rsidP="008C0E2F">
      <w:pPr>
        <w:pStyle w:val="Szvegtrzs6"/>
        <w:numPr>
          <w:ilvl w:val="0"/>
          <w:numId w:val="11"/>
        </w:numPr>
        <w:shd w:val="clear" w:color="auto" w:fill="auto"/>
        <w:tabs>
          <w:tab w:val="left" w:pos="1004"/>
        </w:tabs>
        <w:spacing w:before="0" w:line="240" w:lineRule="auto"/>
        <w:ind w:left="1004"/>
        <w:rPr>
          <w:rFonts w:eastAsia="Times New Roman"/>
          <w:sz w:val="24"/>
          <w:szCs w:val="24"/>
          <w:lang w:eastAsia="ar-SA"/>
        </w:rPr>
      </w:pPr>
      <w:r w:rsidRPr="006C47F2">
        <w:rPr>
          <w:rFonts w:eastAsia="Times New Roman"/>
          <w:sz w:val="24"/>
          <w:szCs w:val="24"/>
          <w:lang w:eastAsia="ar-SA"/>
        </w:rPr>
        <w:t>Testi, lelki, mentálhigiénés gondozás</w:t>
      </w:r>
    </w:p>
    <w:p w:rsidR="008C0E2F" w:rsidRPr="006C47F2" w:rsidRDefault="008C0E2F" w:rsidP="008C0E2F">
      <w:pPr>
        <w:pStyle w:val="Szvegtrzs6"/>
        <w:numPr>
          <w:ilvl w:val="0"/>
          <w:numId w:val="11"/>
        </w:numPr>
        <w:shd w:val="clear" w:color="auto" w:fill="auto"/>
        <w:tabs>
          <w:tab w:val="left" w:pos="1004"/>
        </w:tabs>
        <w:spacing w:before="0" w:line="240" w:lineRule="auto"/>
        <w:ind w:left="1004" w:right="20"/>
        <w:rPr>
          <w:rFonts w:eastAsia="Times New Roman"/>
          <w:sz w:val="24"/>
          <w:szCs w:val="24"/>
          <w:lang w:eastAsia="ar-SA"/>
        </w:rPr>
      </w:pPr>
      <w:r w:rsidRPr="006C47F2">
        <w:rPr>
          <w:rFonts w:eastAsia="Times New Roman"/>
          <w:sz w:val="24"/>
          <w:szCs w:val="24"/>
          <w:lang w:eastAsia="ar-SA"/>
        </w:rPr>
        <w:t>Teljes nyitottság az ellátottak egyéni igényeire, problémáira</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Mindezen feladatokat szakmailag jól képzett, a klienseink iránt empátiával és elkötelezettséggel bíró, róluk nagy odaadással gondoskodni tudó szakemberekkel, korszerű, magas színvonalú tárgyi feltételek között látjuk el. </w:t>
      </w:r>
    </w:p>
    <w:p w:rsidR="008C0E2F" w:rsidRPr="006C47F2" w:rsidRDefault="008C0E2F" w:rsidP="008C0E2F">
      <w:pPr>
        <w:jc w:val="both"/>
        <w:rPr>
          <w:rFonts w:ascii="Times New Roman" w:hAnsi="Times New Roman" w:cs="Times New Roman"/>
          <w:bCs/>
          <w:sz w:val="24"/>
          <w:szCs w:val="24"/>
        </w:rPr>
      </w:pPr>
      <w:r w:rsidRPr="006C47F2">
        <w:rPr>
          <w:rFonts w:ascii="Times New Roman" w:hAnsi="Times New Roman" w:cs="Times New Roman"/>
          <w:sz w:val="24"/>
          <w:szCs w:val="24"/>
        </w:rPr>
        <w:t xml:space="preserve">Munkatársaink jól működő szakmai kapcsolatokat építenek ki és működtetnek, a szolgáltatásokat igénybe vevők számára segítő, támogató hálózatot alakítanak ki. </w:t>
      </w:r>
      <w:r w:rsidRPr="006C47F2">
        <w:rPr>
          <w:rFonts w:ascii="Times New Roman" w:hAnsi="Times New Roman" w:cs="Times New Roman"/>
          <w:bCs/>
          <w:sz w:val="24"/>
          <w:szCs w:val="24"/>
        </w:rPr>
        <w:t>További célunk, hogy klienseink a személyes gondoskodás és odafigyelés által jó körülmények között, biztonságban érezzék magukat. Minden dolgozónk felelős azért, hogy az intézménnyel kapcsolatba kerülők elégedettek legyenek munkánkkal.</w:t>
      </w:r>
    </w:p>
    <w:p w:rsidR="008C0E2F" w:rsidRPr="006C47F2" w:rsidRDefault="008C0E2F" w:rsidP="008C0E2F">
      <w:pPr>
        <w:tabs>
          <w:tab w:val="left" w:pos="0"/>
        </w:tabs>
        <w:jc w:val="both"/>
        <w:rPr>
          <w:rFonts w:ascii="Times New Roman" w:eastAsia="Times New Roman" w:hAnsi="Times New Roman" w:cs="Times New Roman"/>
          <w:bCs/>
          <w:sz w:val="24"/>
          <w:szCs w:val="24"/>
          <w:lang w:eastAsia="ar-SA"/>
        </w:rPr>
      </w:pPr>
    </w:p>
    <w:p w:rsidR="008C0E2F" w:rsidRPr="006C47F2" w:rsidRDefault="008C0E2F" w:rsidP="008C0E2F">
      <w:pPr>
        <w:tabs>
          <w:tab w:val="left" w:pos="1440"/>
        </w:tabs>
        <w:ind w:left="720"/>
        <w:jc w:val="both"/>
        <w:rPr>
          <w:rFonts w:ascii="Times New Roman" w:hAnsi="Times New Roman" w:cs="Times New Roman"/>
          <w:b/>
          <w:bCs/>
          <w:sz w:val="24"/>
          <w:szCs w:val="24"/>
        </w:rPr>
      </w:pPr>
      <w:r w:rsidRPr="006C47F2">
        <w:rPr>
          <w:rFonts w:ascii="Times New Roman" w:hAnsi="Times New Roman" w:cs="Times New Roman"/>
          <w:b/>
          <w:bCs/>
          <w:sz w:val="24"/>
          <w:szCs w:val="24"/>
        </w:rPr>
        <w:t xml:space="preserve">1. SZERVEZETI </w:t>
      </w:r>
      <w:proofErr w:type="gramStart"/>
      <w:r w:rsidRPr="006C47F2">
        <w:rPr>
          <w:rFonts w:ascii="Times New Roman" w:hAnsi="Times New Roman" w:cs="Times New Roman"/>
          <w:b/>
          <w:bCs/>
          <w:sz w:val="24"/>
          <w:szCs w:val="24"/>
        </w:rPr>
        <w:t>ÉS</w:t>
      </w:r>
      <w:proofErr w:type="gramEnd"/>
      <w:r w:rsidRPr="006C47F2">
        <w:rPr>
          <w:rFonts w:ascii="Times New Roman" w:hAnsi="Times New Roman" w:cs="Times New Roman"/>
          <w:b/>
          <w:bCs/>
          <w:sz w:val="24"/>
          <w:szCs w:val="24"/>
        </w:rPr>
        <w:t xml:space="preserve"> MŰKÖDÉSI SZABÁLYZAT CÉLJA, HATÁLYA</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Szervezeti és Működési Szabályzat célja az intézmény szervezeti felépítésének, az intézményi működés belső rendjének, a külső és belső kapcsolatokra vonatkozó megállapításoknak és mindazon rendelkezéseknek a meghatározása, melyeket jogszabály nem utal más intézmény vagy hatóság feladat és hatáskörébe. A szervezeti és működési szabályzat a kialakított cél- és feladatrendszerek, tevékenységek, munkacsoportok és folyamatok összehangolt működését, és hatékony kapcsolati rendszerét tartalmazza. A Szervezeti és Működési Szabályzatban foglaltak betartása az intézmény összes dolgozójára nézve kötelező.</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Az intézmény számára meghatározott feladatoknak és hatásköröknek az intézmény szervezeti egységei, dolgozói közötti megosztásáról az intézmény vezetője gondoskodik.</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b/>
          <w:sz w:val="24"/>
          <w:szCs w:val="24"/>
        </w:rPr>
      </w:pPr>
      <w:r w:rsidRPr="006C47F2">
        <w:rPr>
          <w:rFonts w:ascii="Times New Roman" w:hAnsi="Times New Roman" w:cs="Times New Roman"/>
          <w:sz w:val="24"/>
          <w:szCs w:val="24"/>
        </w:rPr>
        <w:t>A feladatok és hatáskörök megosztása nem lehet ellentétes a jogszabályok és az alapító, fenntartó által az intézmény egyes szervezeti egységeire, vezetőire és dolgozóira kötelezően előirt feladatokkal, hatáskörökkel.</w:t>
      </w:r>
    </w:p>
    <w:p w:rsidR="008C0E2F" w:rsidRPr="006C47F2" w:rsidRDefault="008C0E2F" w:rsidP="008C0E2F">
      <w:pPr>
        <w:jc w:val="both"/>
        <w:rPr>
          <w:rFonts w:ascii="Times New Roman" w:eastAsia="Times New Roman" w:hAnsi="Times New Roman" w:cs="Times New Roman"/>
          <w:b/>
          <w:bCs/>
          <w:kern w:val="1"/>
          <w:sz w:val="24"/>
          <w:szCs w:val="24"/>
          <w:lang w:eastAsia="ar-SA"/>
        </w:rPr>
      </w:pPr>
    </w:p>
    <w:p w:rsidR="008C0E2F" w:rsidRPr="006C47F2" w:rsidRDefault="008C0E2F" w:rsidP="008C0E2F">
      <w:pPr>
        <w:pStyle w:val="Szvegtrzs"/>
        <w:spacing w:after="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lastRenderedPageBreak/>
        <w:t>Az intézmény számára jogszabályokban, testületi döntésekben megfogalmazott feladat- és hatásköri, szervezeti és működési előírásokat a jelen SZMSZ-ben foglaltak figyelembevételével kell alkalmazni.</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pStyle w:val="Szvegtrzs4"/>
        <w:shd w:val="clear" w:color="auto" w:fill="auto"/>
        <w:spacing w:before="0" w:after="0" w:line="240" w:lineRule="auto"/>
        <w:ind w:firstLine="0"/>
        <w:rPr>
          <w:rFonts w:eastAsia="Times New Roman"/>
          <w:b/>
          <w:sz w:val="24"/>
          <w:szCs w:val="24"/>
          <w:lang w:eastAsia="ar-SA"/>
        </w:rPr>
      </w:pPr>
      <w:r w:rsidRPr="006C47F2">
        <w:rPr>
          <w:rFonts w:eastAsia="Times New Roman"/>
          <w:b/>
          <w:sz w:val="24"/>
          <w:szCs w:val="24"/>
          <w:lang w:eastAsia="ar-SA"/>
        </w:rPr>
        <w:t>A Szervezeti és Működési Szabályzat hatálya kiterjed:</w:t>
      </w:r>
    </w:p>
    <w:p w:rsidR="008C0E2F" w:rsidRPr="006C47F2" w:rsidRDefault="008C0E2F" w:rsidP="008C0E2F">
      <w:pPr>
        <w:pStyle w:val="Szvegtrzs4"/>
        <w:shd w:val="clear" w:color="auto" w:fill="auto"/>
        <w:spacing w:before="0" w:after="0" w:line="240" w:lineRule="auto"/>
        <w:ind w:firstLine="0"/>
        <w:rPr>
          <w:rFonts w:eastAsia="Times New Roman"/>
          <w:b/>
          <w:sz w:val="24"/>
          <w:szCs w:val="24"/>
          <w:lang w:eastAsia="ar-SA"/>
        </w:rPr>
      </w:pPr>
    </w:p>
    <w:p w:rsidR="008C0E2F" w:rsidRPr="006C47F2" w:rsidRDefault="008C0E2F" w:rsidP="008C0E2F">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6C47F2">
        <w:rPr>
          <w:rFonts w:eastAsia="Times New Roman"/>
          <w:sz w:val="24"/>
          <w:szCs w:val="24"/>
          <w:lang w:eastAsia="ar-SA"/>
        </w:rPr>
        <w:t>az intézményvezetőre,</w:t>
      </w:r>
    </w:p>
    <w:p w:rsidR="008C0E2F" w:rsidRPr="006C47F2" w:rsidRDefault="008C0E2F" w:rsidP="008C0E2F">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6C47F2">
        <w:rPr>
          <w:rFonts w:eastAsia="Times New Roman"/>
          <w:sz w:val="24"/>
          <w:szCs w:val="24"/>
          <w:lang w:eastAsia="ar-SA"/>
        </w:rPr>
        <w:t>az intézmény dolgozóira,</w:t>
      </w:r>
    </w:p>
    <w:p w:rsidR="008C0E2F" w:rsidRPr="006C47F2" w:rsidRDefault="008C0E2F" w:rsidP="008C0E2F">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6C47F2">
        <w:rPr>
          <w:rFonts w:eastAsia="Times New Roman"/>
          <w:sz w:val="24"/>
          <w:szCs w:val="24"/>
          <w:lang w:eastAsia="ar-SA"/>
        </w:rPr>
        <w:t>az intézményben működő testületekre, szervekre, közösségekre,</w:t>
      </w:r>
    </w:p>
    <w:p w:rsidR="008C0E2F" w:rsidRPr="006C47F2" w:rsidRDefault="008C0E2F" w:rsidP="008C0E2F">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6C47F2">
        <w:rPr>
          <w:rFonts w:eastAsia="Times New Roman"/>
          <w:sz w:val="24"/>
          <w:szCs w:val="24"/>
          <w:lang w:eastAsia="ar-SA"/>
        </w:rPr>
        <w:t>az intézmény szolgáltatásait igénybe vevő ellátottakra.</w:t>
      </w:r>
    </w:p>
    <w:p w:rsidR="008C0E2F" w:rsidRPr="006C47F2" w:rsidRDefault="008C0E2F" w:rsidP="008C0E2F">
      <w:pPr>
        <w:pStyle w:val="Szvegtrzs4"/>
        <w:shd w:val="clear" w:color="auto" w:fill="auto"/>
        <w:tabs>
          <w:tab w:val="left" w:pos="1404"/>
        </w:tabs>
        <w:spacing w:before="0" w:after="0" w:line="240" w:lineRule="auto"/>
        <w:ind w:firstLine="0"/>
        <w:rPr>
          <w:sz w:val="24"/>
          <w:szCs w:val="24"/>
        </w:rPr>
      </w:pPr>
    </w:p>
    <w:p w:rsidR="008C0E2F" w:rsidRPr="006C47F2" w:rsidRDefault="008C0E2F" w:rsidP="008C0E2F">
      <w:pPr>
        <w:pStyle w:val="Szvegtrzs4"/>
        <w:shd w:val="clear" w:color="auto" w:fill="auto"/>
        <w:tabs>
          <w:tab w:val="left" w:pos="1404"/>
        </w:tabs>
        <w:spacing w:before="0" w:after="0" w:line="240" w:lineRule="auto"/>
        <w:ind w:firstLine="0"/>
        <w:rPr>
          <w:rFonts w:eastAsia="Times New Roman"/>
          <w:b/>
          <w:sz w:val="24"/>
          <w:szCs w:val="24"/>
          <w:lang w:eastAsia="ar-SA"/>
        </w:rPr>
      </w:pPr>
      <w:r w:rsidRPr="006C47F2">
        <w:rPr>
          <w:rFonts w:eastAsia="Times New Roman"/>
          <w:b/>
          <w:sz w:val="24"/>
          <w:szCs w:val="24"/>
          <w:lang w:eastAsia="ar-SA"/>
        </w:rPr>
        <w:t>A Szervezeti és Működési Szabályzat nyilvánossága:</w:t>
      </w:r>
    </w:p>
    <w:p w:rsidR="008C0E2F" w:rsidRPr="006C47F2" w:rsidRDefault="008C0E2F" w:rsidP="008C0E2F">
      <w:pPr>
        <w:pStyle w:val="Szvegtrzs4"/>
        <w:shd w:val="clear" w:color="auto" w:fill="auto"/>
        <w:tabs>
          <w:tab w:val="left" w:pos="1404"/>
        </w:tabs>
        <w:spacing w:before="0" w:after="0" w:line="240" w:lineRule="auto"/>
        <w:ind w:firstLine="0"/>
        <w:rPr>
          <w:rFonts w:eastAsia="Times New Roman"/>
          <w:b/>
          <w:sz w:val="24"/>
          <w:szCs w:val="24"/>
          <w:lang w:eastAsia="ar-SA"/>
        </w:rPr>
      </w:pPr>
    </w:p>
    <w:p w:rsidR="008C0E2F" w:rsidRPr="006C47F2" w:rsidRDefault="008C0E2F" w:rsidP="008C0E2F">
      <w:pPr>
        <w:pStyle w:val="Szvegtrzs4"/>
        <w:shd w:val="clear" w:color="auto" w:fill="auto"/>
        <w:spacing w:before="0" w:after="0" w:line="240" w:lineRule="auto"/>
        <w:ind w:firstLine="0"/>
        <w:rPr>
          <w:rFonts w:eastAsia="Times New Roman"/>
          <w:sz w:val="24"/>
          <w:szCs w:val="24"/>
          <w:lang w:eastAsia="ar-SA"/>
        </w:rPr>
      </w:pPr>
      <w:r w:rsidRPr="006C47F2">
        <w:rPr>
          <w:rFonts w:eastAsia="Times New Roman"/>
          <w:sz w:val="24"/>
          <w:szCs w:val="24"/>
          <w:lang w:eastAsia="ar-SA"/>
        </w:rPr>
        <w:t>Az SZMSZ-t a fenntartói jóváhagyást követően nyilvánosságra kell hozni.</w:t>
      </w:r>
    </w:p>
    <w:p w:rsidR="008C0E2F" w:rsidRPr="006C47F2" w:rsidRDefault="008C0E2F" w:rsidP="008C0E2F">
      <w:pPr>
        <w:pStyle w:val="Szvegtrzs4"/>
        <w:shd w:val="clear" w:color="auto" w:fill="auto"/>
        <w:spacing w:before="0" w:after="0" w:line="240" w:lineRule="auto"/>
        <w:ind w:firstLine="0"/>
        <w:rPr>
          <w:rFonts w:eastAsia="Times New Roman"/>
          <w:sz w:val="24"/>
          <w:szCs w:val="24"/>
          <w:lang w:eastAsia="ar-SA"/>
        </w:rPr>
      </w:pPr>
      <w:r w:rsidRPr="006C47F2">
        <w:rPr>
          <w:rFonts w:eastAsia="Times New Roman"/>
          <w:sz w:val="24"/>
          <w:szCs w:val="24"/>
          <w:lang w:eastAsia="ar-SA"/>
        </w:rPr>
        <w:t>Az SZMSZ-t meg kell ismertetni az ellátottakkal, valamint a foglalkoztatottakkal.</w:t>
      </w:r>
    </w:p>
    <w:p w:rsidR="008C0E2F" w:rsidRPr="006C47F2" w:rsidRDefault="008C0E2F" w:rsidP="008C0E2F">
      <w:pPr>
        <w:pStyle w:val="Szvegtrzs4"/>
        <w:shd w:val="clear" w:color="auto" w:fill="auto"/>
        <w:spacing w:before="0" w:after="0" w:line="240" w:lineRule="auto"/>
        <w:ind w:firstLine="0"/>
        <w:rPr>
          <w:rFonts w:eastAsia="Times New Roman"/>
          <w:sz w:val="24"/>
          <w:szCs w:val="24"/>
          <w:lang w:eastAsia="ar-SA"/>
        </w:rPr>
      </w:pPr>
      <w:r w:rsidRPr="006C47F2">
        <w:rPr>
          <w:rFonts w:eastAsia="Times New Roman"/>
          <w:sz w:val="24"/>
          <w:szCs w:val="24"/>
          <w:lang w:eastAsia="ar-SA"/>
        </w:rPr>
        <w:t>Az SZMSZ-t az egyes ellátások közösségi helyiségében is el kell helyezni.</w:t>
      </w:r>
    </w:p>
    <w:p w:rsidR="008C0E2F" w:rsidRPr="006C47F2" w:rsidRDefault="008C0E2F" w:rsidP="008C0E2F">
      <w:pPr>
        <w:pStyle w:val="Szvegtrzs4"/>
        <w:shd w:val="clear" w:color="auto" w:fill="auto"/>
        <w:spacing w:before="0" w:after="0" w:line="240" w:lineRule="auto"/>
        <w:ind w:firstLine="0"/>
        <w:rPr>
          <w:rFonts w:eastAsia="Times New Roman"/>
          <w:sz w:val="24"/>
          <w:szCs w:val="24"/>
          <w:lang w:eastAsia="ar-SA"/>
        </w:rPr>
      </w:pPr>
      <w:r w:rsidRPr="006C47F2">
        <w:rPr>
          <w:rFonts w:eastAsia="Times New Roman"/>
          <w:sz w:val="24"/>
          <w:szCs w:val="24"/>
          <w:lang w:eastAsia="ar-SA"/>
        </w:rPr>
        <w:t>Az SZMSZ az intézményvezetőnél bármikor meg lehet tekinteni.</w:t>
      </w:r>
    </w:p>
    <w:p w:rsidR="008C0E2F" w:rsidRPr="006C47F2" w:rsidRDefault="008C0E2F" w:rsidP="008C0E2F">
      <w:pPr>
        <w:tabs>
          <w:tab w:val="left" w:pos="140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SZMSZ módosításakor a nyilvánosságra hozatalról ismételten gondoskodni kell.</w:t>
      </w:r>
    </w:p>
    <w:p w:rsidR="008C0E2F" w:rsidRPr="006C47F2" w:rsidRDefault="008C0E2F" w:rsidP="008C0E2F">
      <w:pPr>
        <w:tabs>
          <w:tab w:val="left" w:pos="1404"/>
        </w:tabs>
        <w:jc w:val="both"/>
        <w:rPr>
          <w:rFonts w:ascii="Times New Roman" w:eastAsia="Times New Roman" w:hAnsi="Times New Roman" w:cs="Times New Roman"/>
          <w:sz w:val="24"/>
          <w:szCs w:val="24"/>
          <w:lang w:eastAsia="ar-SA"/>
        </w:rPr>
      </w:pPr>
    </w:p>
    <w:p w:rsidR="008C0E2F" w:rsidRPr="006C47F2" w:rsidRDefault="008C0E2F" w:rsidP="008C0E2F">
      <w:pPr>
        <w:ind w:left="360"/>
        <w:jc w:val="both"/>
        <w:rPr>
          <w:rFonts w:ascii="Times New Roman" w:hAnsi="Times New Roman" w:cs="Times New Roman"/>
          <w:b/>
          <w:bCs/>
          <w:sz w:val="24"/>
          <w:szCs w:val="24"/>
        </w:rPr>
      </w:pPr>
      <w:r w:rsidRPr="006C47F2">
        <w:rPr>
          <w:rFonts w:ascii="Times New Roman" w:hAnsi="Times New Roman" w:cs="Times New Roman"/>
          <w:b/>
          <w:bCs/>
          <w:sz w:val="24"/>
          <w:szCs w:val="24"/>
        </w:rPr>
        <w:t>1.1 Az Intézmény megnevezése, legfontosabb adatai</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sz w:val="24"/>
          <w:szCs w:val="24"/>
        </w:rPr>
        <w:t>Megnevezés:</w:t>
      </w:r>
      <w:r w:rsidRPr="006C47F2">
        <w:rPr>
          <w:rFonts w:ascii="Times New Roman" w:hAnsi="Times New Roman" w:cs="Times New Roman"/>
          <w:sz w:val="24"/>
          <w:szCs w:val="24"/>
        </w:rPr>
        <w:tab/>
      </w:r>
      <w:r w:rsidRPr="006C47F2">
        <w:rPr>
          <w:rFonts w:ascii="Times New Roman" w:hAnsi="Times New Roman" w:cs="Times New Roman"/>
          <w:sz w:val="24"/>
          <w:szCs w:val="24"/>
        </w:rPr>
        <w:tab/>
      </w:r>
      <w:proofErr w:type="spellStart"/>
      <w:r w:rsidRPr="006C47F2">
        <w:rPr>
          <w:rFonts w:ascii="Times New Roman" w:hAnsi="Times New Roman" w:cs="Times New Roman"/>
          <w:sz w:val="24"/>
          <w:szCs w:val="24"/>
        </w:rPr>
        <w:t>Kornisné</w:t>
      </w:r>
      <w:proofErr w:type="spellEnd"/>
      <w:r w:rsidRPr="006C47F2">
        <w:rPr>
          <w:rFonts w:ascii="Times New Roman" w:hAnsi="Times New Roman" w:cs="Times New Roman"/>
          <w:sz w:val="24"/>
          <w:szCs w:val="24"/>
        </w:rPr>
        <w:t xml:space="preserve"> </w:t>
      </w:r>
      <w:proofErr w:type="spellStart"/>
      <w:r w:rsidRPr="006C47F2">
        <w:rPr>
          <w:rFonts w:ascii="Times New Roman" w:hAnsi="Times New Roman" w:cs="Times New Roman"/>
          <w:sz w:val="24"/>
          <w:szCs w:val="24"/>
        </w:rPr>
        <w:t>Liptay</w:t>
      </w:r>
      <w:proofErr w:type="spellEnd"/>
      <w:r w:rsidRPr="006C47F2">
        <w:rPr>
          <w:rFonts w:ascii="Times New Roman" w:hAnsi="Times New Roman" w:cs="Times New Roman"/>
          <w:sz w:val="24"/>
          <w:szCs w:val="24"/>
        </w:rPr>
        <w:t xml:space="preserve"> Elza Szociális és Gyermekjóléti Központ</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sz w:val="24"/>
          <w:szCs w:val="24"/>
        </w:rPr>
        <w:t>Rövidített neve:</w:t>
      </w:r>
      <w:r w:rsidRPr="006C47F2">
        <w:rPr>
          <w:rFonts w:ascii="Times New Roman" w:hAnsi="Times New Roman" w:cs="Times New Roman"/>
          <w:b/>
          <w:sz w:val="24"/>
          <w:szCs w:val="24"/>
        </w:rPr>
        <w:tab/>
      </w:r>
      <w:proofErr w:type="spellStart"/>
      <w:r w:rsidRPr="006C47F2">
        <w:rPr>
          <w:rFonts w:ascii="Times New Roman" w:hAnsi="Times New Roman" w:cs="Times New Roman"/>
          <w:sz w:val="24"/>
          <w:szCs w:val="24"/>
        </w:rPr>
        <w:t>Kornisné</w:t>
      </w:r>
      <w:proofErr w:type="spellEnd"/>
      <w:r w:rsidRPr="006C47F2">
        <w:rPr>
          <w:rFonts w:ascii="Times New Roman" w:hAnsi="Times New Roman" w:cs="Times New Roman"/>
          <w:sz w:val="24"/>
          <w:szCs w:val="24"/>
        </w:rPr>
        <w:t xml:space="preserve"> Központ</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sz w:val="24"/>
          <w:szCs w:val="24"/>
        </w:rPr>
        <w:t>Székhelye:</w:t>
      </w:r>
      <w:r w:rsidRPr="006C47F2">
        <w:rPr>
          <w:rFonts w:ascii="Times New Roman" w:hAnsi="Times New Roman" w:cs="Times New Roman"/>
          <w:b/>
          <w:sz w:val="24"/>
          <w:szCs w:val="24"/>
        </w:rPr>
        <w:tab/>
      </w:r>
      <w:r w:rsidRPr="006C47F2">
        <w:rPr>
          <w:rFonts w:ascii="Times New Roman" w:hAnsi="Times New Roman" w:cs="Times New Roman"/>
          <w:b/>
          <w:sz w:val="24"/>
          <w:szCs w:val="24"/>
        </w:rPr>
        <w:tab/>
      </w:r>
      <w:r w:rsidRPr="006C47F2">
        <w:rPr>
          <w:rFonts w:ascii="Times New Roman" w:hAnsi="Times New Roman" w:cs="Times New Roman"/>
          <w:sz w:val="24"/>
          <w:szCs w:val="24"/>
        </w:rPr>
        <w:t>4440 Tiszavasvári, Vasvári Pál út 87.</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bCs/>
          <w:sz w:val="24"/>
          <w:szCs w:val="24"/>
        </w:rPr>
        <w:t>Elérhetősége:</w:t>
      </w:r>
      <w:r w:rsidRPr="006C47F2">
        <w:rPr>
          <w:rFonts w:ascii="Times New Roman" w:hAnsi="Times New Roman" w:cs="Times New Roman"/>
          <w:sz w:val="24"/>
          <w:szCs w:val="24"/>
        </w:rPr>
        <w:tab/>
      </w:r>
      <w:r w:rsidRPr="006C47F2">
        <w:rPr>
          <w:rFonts w:ascii="Times New Roman" w:hAnsi="Times New Roman" w:cs="Times New Roman"/>
          <w:sz w:val="24"/>
          <w:szCs w:val="24"/>
        </w:rPr>
        <w:tab/>
        <w:t>Telefonszáma: 42/ 520-002; 520-003, 520-025, Fax: 42/520-026</w:t>
      </w:r>
    </w:p>
    <w:p w:rsidR="008C0E2F" w:rsidRPr="006C47F2" w:rsidRDefault="008C0E2F" w:rsidP="008C0E2F">
      <w:pPr>
        <w:ind w:left="990" w:firstLine="1134"/>
        <w:jc w:val="both"/>
        <w:rPr>
          <w:rFonts w:ascii="Times New Roman" w:hAnsi="Times New Roman" w:cs="Times New Roman"/>
          <w:sz w:val="24"/>
          <w:szCs w:val="24"/>
        </w:rPr>
      </w:pPr>
      <w:r w:rsidRPr="006C47F2">
        <w:rPr>
          <w:rFonts w:ascii="Times New Roman" w:hAnsi="Times New Roman" w:cs="Times New Roman"/>
          <w:sz w:val="24"/>
          <w:szCs w:val="24"/>
        </w:rPr>
        <w:t xml:space="preserve">E-mail: </w:t>
      </w:r>
      <w:hyperlink r:id="rId9" w:history="1">
        <w:r w:rsidRPr="006C47F2">
          <w:rPr>
            <w:rStyle w:val="Hiperhivatkozs"/>
            <w:rFonts w:ascii="Times New Roman" w:hAnsi="Times New Roman" w:cs="Times New Roman"/>
            <w:sz w:val="24"/>
            <w:szCs w:val="24"/>
          </w:rPr>
          <w:t>szeszk@gmail.com</w:t>
        </w:r>
      </w:hyperlink>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b/>
          <w:sz w:val="24"/>
          <w:szCs w:val="24"/>
        </w:rPr>
      </w:pPr>
      <w:r w:rsidRPr="006C47F2">
        <w:rPr>
          <w:rFonts w:ascii="Times New Roman" w:hAnsi="Times New Roman" w:cs="Times New Roman"/>
          <w:b/>
          <w:sz w:val="24"/>
          <w:szCs w:val="24"/>
        </w:rPr>
        <w:t>Alapító szervezet neve, székhelye:</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 xml:space="preserve">Tiszavasvári Város Önkormányzata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4440 Tiszavasvári, Városháza tér 4.</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bCs/>
          <w:sz w:val="24"/>
          <w:szCs w:val="24"/>
        </w:rPr>
        <w:lastRenderedPageBreak/>
        <w:t>Alapítás időpontja:</w:t>
      </w:r>
      <w:r w:rsidRPr="006C47F2">
        <w:rPr>
          <w:rFonts w:ascii="Times New Roman" w:hAnsi="Times New Roman" w:cs="Times New Roman"/>
          <w:sz w:val="24"/>
          <w:szCs w:val="24"/>
        </w:rPr>
        <w:tab/>
        <w:t>2013. július 1.</w:t>
      </w:r>
    </w:p>
    <w:p w:rsidR="008C0E2F" w:rsidRPr="006C47F2" w:rsidRDefault="008C0E2F" w:rsidP="008C0E2F">
      <w:pPr>
        <w:jc w:val="both"/>
        <w:rPr>
          <w:rFonts w:ascii="Times New Roman" w:hAnsi="Times New Roman" w:cs="Times New Roman"/>
          <w:b/>
          <w:bCs/>
          <w:sz w:val="24"/>
          <w:szCs w:val="24"/>
        </w:rPr>
      </w:pPr>
      <w:r w:rsidRPr="006C47F2">
        <w:rPr>
          <w:rFonts w:ascii="Times New Roman" w:hAnsi="Times New Roman" w:cs="Times New Roman"/>
          <w:b/>
          <w:bCs/>
          <w:sz w:val="24"/>
          <w:szCs w:val="24"/>
        </w:rPr>
        <w:t>A költségvetési szerv jogelőd költségvetési szervének megnevezése, székhelye:</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Tiszavasvári Többcélú Kistérségi Társulás</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Tiszavasvári Szociális és Egészségügyi Szolgáltató Központja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4440 Tiszavasvári, Vasvári Pál u. 87.</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bCs/>
          <w:sz w:val="24"/>
          <w:szCs w:val="24"/>
        </w:rPr>
        <w:t xml:space="preserve">Alapító okirat kelte: </w:t>
      </w:r>
      <w:r w:rsidRPr="006C47F2">
        <w:rPr>
          <w:rFonts w:ascii="Times New Roman" w:hAnsi="Times New Roman" w:cs="Times New Roman"/>
          <w:b/>
          <w:bCs/>
          <w:sz w:val="24"/>
          <w:szCs w:val="24"/>
        </w:rPr>
        <w:tab/>
      </w:r>
      <w:r w:rsidRPr="006C47F2">
        <w:rPr>
          <w:rFonts w:ascii="Times New Roman" w:hAnsi="Times New Roman" w:cs="Times New Roman"/>
          <w:b/>
          <w:bCs/>
          <w:sz w:val="24"/>
          <w:szCs w:val="24"/>
        </w:rPr>
        <w:tab/>
      </w:r>
      <w:r w:rsidRPr="006C47F2">
        <w:rPr>
          <w:rFonts w:ascii="Times New Roman" w:hAnsi="Times New Roman" w:cs="Times New Roman"/>
          <w:sz w:val="24"/>
          <w:szCs w:val="24"/>
        </w:rPr>
        <w:t>2016. február 15.</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Alapító okirat módosításának kelte:</w:t>
      </w:r>
      <w:r w:rsidRPr="006C47F2">
        <w:rPr>
          <w:rFonts w:ascii="Times New Roman" w:hAnsi="Times New Roman" w:cs="Times New Roman"/>
          <w:sz w:val="24"/>
          <w:szCs w:val="24"/>
        </w:rPr>
        <w:tab/>
        <w:t>2018.02.19</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bCs/>
          <w:sz w:val="24"/>
          <w:szCs w:val="24"/>
        </w:rPr>
        <w:t xml:space="preserve">Módosított Alapító okirat száma: </w:t>
      </w:r>
      <w:r w:rsidRPr="006C47F2">
        <w:rPr>
          <w:rFonts w:ascii="Times New Roman" w:hAnsi="Times New Roman" w:cs="Times New Roman"/>
          <w:sz w:val="24"/>
          <w:szCs w:val="24"/>
        </w:rPr>
        <w:t>TPH/927-3/2018</w:t>
      </w:r>
    </w:p>
    <w:p w:rsidR="008C0E2F" w:rsidRPr="006C47F2" w:rsidRDefault="008C0E2F" w:rsidP="008C0E2F">
      <w:pPr>
        <w:jc w:val="both"/>
        <w:rPr>
          <w:rFonts w:ascii="Times New Roman" w:hAnsi="Times New Roman" w:cs="Times New Roman"/>
          <w:b/>
          <w:bCs/>
          <w:sz w:val="24"/>
          <w:szCs w:val="24"/>
        </w:rPr>
      </w:pPr>
      <w:r w:rsidRPr="006C47F2">
        <w:rPr>
          <w:rFonts w:ascii="Times New Roman" w:hAnsi="Times New Roman" w:cs="Times New Roman"/>
          <w:b/>
          <w:bCs/>
          <w:sz w:val="24"/>
          <w:szCs w:val="24"/>
        </w:rPr>
        <w:tab/>
      </w:r>
      <w:r w:rsidRPr="006C47F2">
        <w:rPr>
          <w:rFonts w:ascii="Times New Roman" w:hAnsi="Times New Roman" w:cs="Times New Roman"/>
          <w:b/>
          <w:bCs/>
          <w:sz w:val="24"/>
          <w:szCs w:val="24"/>
        </w:rPr>
        <w:tab/>
      </w:r>
      <w:r w:rsidRPr="006C47F2">
        <w:rPr>
          <w:rFonts w:ascii="Times New Roman" w:hAnsi="Times New Roman" w:cs="Times New Roman"/>
          <w:b/>
          <w:bCs/>
          <w:sz w:val="24"/>
          <w:szCs w:val="24"/>
        </w:rPr>
        <w:tab/>
      </w:r>
    </w:p>
    <w:p w:rsidR="008C0E2F" w:rsidRPr="006C47F2" w:rsidRDefault="008C0E2F" w:rsidP="008C0E2F">
      <w:pPr>
        <w:jc w:val="both"/>
        <w:rPr>
          <w:rFonts w:ascii="Times New Roman" w:hAnsi="Times New Roman" w:cs="Times New Roman"/>
          <w:b/>
          <w:bCs/>
          <w:sz w:val="24"/>
          <w:szCs w:val="24"/>
        </w:rPr>
      </w:pPr>
      <w:r w:rsidRPr="006C47F2">
        <w:rPr>
          <w:rFonts w:ascii="Times New Roman" w:hAnsi="Times New Roman" w:cs="Times New Roman"/>
          <w:b/>
          <w:bCs/>
          <w:sz w:val="24"/>
          <w:szCs w:val="24"/>
        </w:rPr>
        <w:t xml:space="preserve">A költségvetési </w:t>
      </w:r>
      <w:proofErr w:type="gramStart"/>
      <w:r w:rsidRPr="006C47F2">
        <w:rPr>
          <w:rFonts w:ascii="Times New Roman" w:hAnsi="Times New Roman" w:cs="Times New Roman"/>
          <w:b/>
          <w:bCs/>
          <w:sz w:val="24"/>
          <w:szCs w:val="24"/>
        </w:rPr>
        <w:t>szerv irányító</w:t>
      </w:r>
      <w:proofErr w:type="gramEnd"/>
      <w:r w:rsidRPr="006C47F2">
        <w:rPr>
          <w:rFonts w:ascii="Times New Roman" w:hAnsi="Times New Roman" w:cs="Times New Roman"/>
          <w:b/>
          <w:bCs/>
          <w:sz w:val="24"/>
          <w:szCs w:val="24"/>
        </w:rPr>
        <w:t xml:space="preserve"> szerve:</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bCs/>
          <w:sz w:val="24"/>
          <w:szCs w:val="24"/>
        </w:rPr>
        <w:tab/>
      </w:r>
      <w:r w:rsidRPr="006C47F2">
        <w:rPr>
          <w:rFonts w:ascii="Times New Roman" w:hAnsi="Times New Roman" w:cs="Times New Roman"/>
          <w:b/>
          <w:bCs/>
          <w:sz w:val="24"/>
          <w:szCs w:val="24"/>
        </w:rPr>
        <w:tab/>
      </w:r>
      <w:r w:rsidRPr="006C47F2">
        <w:rPr>
          <w:rFonts w:ascii="Times New Roman" w:hAnsi="Times New Roman" w:cs="Times New Roman"/>
          <w:b/>
          <w:bCs/>
          <w:sz w:val="24"/>
          <w:szCs w:val="24"/>
        </w:rPr>
        <w:tab/>
      </w:r>
      <w:r w:rsidRPr="006C47F2">
        <w:rPr>
          <w:rFonts w:ascii="Times New Roman" w:hAnsi="Times New Roman" w:cs="Times New Roman"/>
          <w:sz w:val="24"/>
          <w:szCs w:val="24"/>
        </w:rPr>
        <w:t>Tiszavasvári Város Önkormányzata Képviselő-testülete</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4440 Tiszavasvári, Városháza tér 4.</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b/>
          <w:bCs/>
          <w:sz w:val="24"/>
          <w:szCs w:val="24"/>
        </w:rPr>
      </w:pPr>
      <w:r w:rsidRPr="006C47F2">
        <w:rPr>
          <w:rFonts w:ascii="Times New Roman" w:hAnsi="Times New Roman" w:cs="Times New Roman"/>
          <w:b/>
          <w:bCs/>
          <w:sz w:val="24"/>
          <w:szCs w:val="24"/>
        </w:rPr>
        <w:t>A költségvetési szerv fenntartója: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Tiszavasvári Város Önkormányzata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r>
      <w:r w:rsidRPr="006C47F2">
        <w:rPr>
          <w:rFonts w:ascii="Times New Roman" w:hAnsi="Times New Roman" w:cs="Times New Roman"/>
          <w:sz w:val="24"/>
          <w:szCs w:val="24"/>
        </w:rPr>
        <w:tab/>
      </w:r>
      <w:r w:rsidRPr="006C47F2">
        <w:rPr>
          <w:rFonts w:ascii="Times New Roman" w:hAnsi="Times New Roman" w:cs="Times New Roman"/>
          <w:sz w:val="24"/>
          <w:szCs w:val="24"/>
        </w:rPr>
        <w:tab/>
        <w:t>4440 Tiszavasvári, Városháza tér 4.</w:t>
      </w: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ind w:left="360"/>
        <w:jc w:val="both"/>
        <w:rPr>
          <w:rFonts w:ascii="Times New Roman" w:hAnsi="Times New Roman" w:cs="Times New Roman"/>
          <w:b/>
          <w:bCs/>
          <w:sz w:val="24"/>
          <w:szCs w:val="24"/>
        </w:rPr>
      </w:pPr>
      <w:smartTag w:uri="urn:schemas-microsoft-com:office:smarttags" w:element="metricconverter">
        <w:smartTagPr>
          <w:attr w:name="ProductID" w:val="1.2 A"/>
        </w:smartTagPr>
        <w:r w:rsidRPr="006C47F2">
          <w:rPr>
            <w:rFonts w:ascii="Times New Roman" w:hAnsi="Times New Roman" w:cs="Times New Roman"/>
            <w:b/>
            <w:bCs/>
            <w:sz w:val="24"/>
            <w:szCs w:val="24"/>
          </w:rPr>
          <w:t>1.2 A</w:t>
        </w:r>
      </w:smartTag>
      <w:r w:rsidRPr="006C47F2">
        <w:rPr>
          <w:rFonts w:ascii="Times New Roman" w:hAnsi="Times New Roman" w:cs="Times New Roman"/>
          <w:b/>
          <w:bCs/>
          <w:sz w:val="24"/>
          <w:szCs w:val="24"/>
        </w:rPr>
        <w:t xml:space="preserve"> költségvetési </w:t>
      </w:r>
      <w:proofErr w:type="gramStart"/>
      <w:r w:rsidRPr="006C47F2">
        <w:rPr>
          <w:rFonts w:ascii="Times New Roman" w:hAnsi="Times New Roman" w:cs="Times New Roman"/>
          <w:b/>
          <w:bCs/>
          <w:sz w:val="24"/>
          <w:szCs w:val="24"/>
        </w:rPr>
        <w:t>szerv azonosító</w:t>
      </w:r>
      <w:proofErr w:type="gramEnd"/>
      <w:r w:rsidRPr="006C47F2">
        <w:rPr>
          <w:rFonts w:ascii="Times New Roman" w:hAnsi="Times New Roman" w:cs="Times New Roman"/>
          <w:b/>
          <w:bCs/>
          <w:sz w:val="24"/>
          <w:szCs w:val="24"/>
        </w:rPr>
        <w:t xml:space="preserve"> adatai:</w:t>
      </w: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pStyle w:val="Szvegtrzs10"/>
        <w:shd w:val="clear" w:color="auto" w:fill="auto"/>
        <w:tabs>
          <w:tab w:val="left" w:pos="3261"/>
        </w:tabs>
        <w:spacing w:line="240" w:lineRule="auto"/>
        <w:ind w:firstLine="0"/>
        <w:jc w:val="both"/>
        <w:rPr>
          <w:b/>
          <w:i w:val="0"/>
          <w:sz w:val="24"/>
          <w:szCs w:val="24"/>
        </w:rPr>
      </w:pPr>
      <w:r w:rsidRPr="006C47F2">
        <w:rPr>
          <w:b/>
          <w:i w:val="0"/>
          <w:sz w:val="24"/>
          <w:szCs w:val="24"/>
        </w:rPr>
        <w:t>Az intézmény számlaszáma:</w:t>
      </w:r>
      <w:r w:rsidRPr="006C47F2">
        <w:rPr>
          <w:b/>
          <w:i w:val="0"/>
          <w:sz w:val="24"/>
          <w:szCs w:val="24"/>
        </w:rPr>
        <w:tab/>
      </w:r>
      <w:r w:rsidRPr="006C47F2">
        <w:rPr>
          <w:b/>
          <w:i w:val="0"/>
          <w:sz w:val="24"/>
          <w:szCs w:val="24"/>
        </w:rPr>
        <w:tab/>
      </w:r>
      <w:r w:rsidRPr="006C47F2">
        <w:rPr>
          <w:b/>
          <w:i w:val="0"/>
          <w:sz w:val="24"/>
          <w:szCs w:val="24"/>
        </w:rPr>
        <w:tab/>
      </w:r>
      <w:r w:rsidRPr="006C47F2">
        <w:rPr>
          <w:i w:val="0"/>
          <w:sz w:val="24"/>
          <w:szCs w:val="24"/>
        </w:rPr>
        <w:t>11744144</w:t>
      </w:r>
      <w:r w:rsidRPr="006C47F2">
        <w:rPr>
          <w:b/>
          <w:i w:val="0"/>
          <w:sz w:val="24"/>
          <w:szCs w:val="24"/>
        </w:rPr>
        <w:t>-</w:t>
      </w:r>
      <w:r w:rsidRPr="006C47F2">
        <w:rPr>
          <w:i w:val="0"/>
          <w:sz w:val="24"/>
          <w:szCs w:val="24"/>
        </w:rPr>
        <w:t>15815154-00000000</w:t>
      </w:r>
      <w:r w:rsidRPr="006C47F2">
        <w:rPr>
          <w:b/>
          <w:i w:val="0"/>
          <w:sz w:val="24"/>
          <w:szCs w:val="24"/>
        </w:rPr>
        <w:tab/>
      </w:r>
    </w:p>
    <w:p w:rsidR="008C0E2F" w:rsidRPr="006C47F2" w:rsidRDefault="008C0E2F" w:rsidP="008C0E2F">
      <w:pPr>
        <w:pStyle w:val="Szvegtrzs10"/>
        <w:shd w:val="clear" w:color="auto" w:fill="auto"/>
        <w:tabs>
          <w:tab w:val="left" w:pos="3261"/>
        </w:tabs>
        <w:spacing w:line="240" w:lineRule="auto"/>
        <w:ind w:firstLine="0"/>
        <w:jc w:val="both"/>
        <w:rPr>
          <w:b/>
          <w:i w:val="0"/>
          <w:sz w:val="24"/>
          <w:szCs w:val="24"/>
        </w:rPr>
      </w:pPr>
      <w:r w:rsidRPr="006C47F2">
        <w:rPr>
          <w:b/>
          <w:i w:val="0"/>
          <w:sz w:val="24"/>
          <w:szCs w:val="24"/>
        </w:rPr>
        <w:t>Az intézmény adóigazgatási száma:</w:t>
      </w:r>
      <w:r w:rsidRPr="006C47F2">
        <w:rPr>
          <w:b/>
          <w:i w:val="0"/>
          <w:sz w:val="24"/>
          <w:szCs w:val="24"/>
        </w:rPr>
        <w:tab/>
      </w:r>
      <w:r w:rsidRPr="006C47F2">
        <w:rPr>
          <w:i w:val="0"/>
          <w:sz w:val="24"/>
          <w:szCs w:val="24"/>
        </w:rPr>
        <w:t>15815154-2-15</w:t>
      </w:r>
      <w:r w:rsidRPr="006C47F2">
        <w:rPr>
          <w:b/>
          <w:i w:val="0"/>
          <w:sz w:val="24"/>
          <w:szCs w:val="24"/>
        </w:rPr>
        <w:tab/>
      </w:r>
    </w:p>
    <w:p w:rsidR="008C0E2F" w:rsidRPr="006C47F2" w:rsidRDefault="008C0E2F" w:rsidP="008C0E2F">
      <w:pPr>
        <w:pStyle w:val="Szvegtrzs10"/>
        <w:shd w:val="clear" w:color="auto" w:fill="auto"/>
        <w:tabs>
          <w:tab w:val="left" w:pos="3261"/>
        </w:tabs>
        <w:spacing w:line="240" w:lineRule="auto"/>
        <w:ind w:firstLine="0"/>
        <w:jc w:val="both"/>
        <w:rPr>
          <w:b/>
          <w:i w:val="0"/>
          <w:sz w:val="24"/>
          <w:szCs w:val="24"/>
        </w:rPr>
      </w:pPr>
      <w:r w:rsidRPr="006C47F2">
        <w:rPr>
          <w:b/>
          <w:i w:val="0"/>
          <w:sz w:val="24"/>
          <w:szCs w:val="24"/>
        </w:rPr>
        <w:t xml:space="preserve">Az intézmény törzsszáma (PIR): </w:t>
      </w:r>
      <w:r w:rsidRPr="006C47F2">
        <w:rPr>
          <w:b/>
          <w:i w:val="0"/>
          <w:sz w:val="24"/>
          <w:szCs w:val="24"/>
        </w:rPr>
        <w:tab/>
      </w:r>
      <w:r w:rsidRPr="006C47F2">
        <w:rPr>
          <w:b/>
          <w:i w:val="0"/>
          <w:sz w:val="24"/>
          <w:szCs w:val="24"/>
        </w:rPr>
        <w:tab/>
      </w:r>
      <w:r w:rsidRPr="006C47F2">
        <w:rPr>
          <w:i w:val="0"/>
          <w:sz w:val="24"/>
          <w:szCs w:val="24"/>
        </w:rPr>
        <w:t>815150</w:t>
      </w:r>
      <w:r w:rsidRPr="006C47F2">
        <w:rPr>
          <w:b/>
          <w:i w:val="0"/>
          <w:sz w:val="24"/>
          <w:szCs w:val="24"/>
        </w:rPr>
        <w:tab/>
      </w:r>
    </w:p>
    <w:p w:rsidR="008C0E2F" w:rsidRPr="006C47F2" w:rsidRDefault="008C0E2F" w:rsidP="008C0E2F">
      <w:pPr>
        <w:pStyle w:val="Szvegtrzs10"/>
        <w:shd w:val="clear" w:color="auto" w:fill="auto"/>
        <w:tabs>
          <w:tab w:val="left" w:pos="3261"/>
        </w:tabs>
        <w:spacing w:line="240" w:lineRule="auto"/>
        <w:ind w:firstLine="0"/>
        <w:jc w:val="both"/>
        <w:rPr>
          <w:b/>
          <w:sz w:val="24"/>
          <w:szCs w:val="24"/>
        </w:rPr>
      </w:pPr>
      <w:r w:rsidRPr="006C47F2">
        <w:rPr>
          <w:b/>
          <w:i w:val="0"/>
          <w:sz w:val="24"/>
          <w:szCs w:val="24"/>
        </w:rPr>
        <w:t>Az intézmény statisztikai számjele:</w:t>
      </w:r>
      <w:r w:rsidRPr="006C47F2">
        <w:rPr>
          <w:b/>
          <w:i w:val="0"/>
          <w:sz w:val="24"/>
          <w:szCs w:val="24"/>
        </w:rPr>
        <w:tab/>
      </w:r>
      <w:r w:rsidRPr="006C47F2">
        <w:rPr>
          <w:i w:val="0"/>
          <w:sz w:val="24"/>
          <w:szCs w:val="24"/>
        </w:rPr>
        <w:t>15815154-8730-322-15</w:t>
      </w:r>
      <w:r w:rsidRPr="006C47F2">
        <w:rPr>
          <w:b/>
          <w:sz w:val="24"/>
          <w:szCs w:val="24"/>
        </w:rPr>
        <w:tab/>
      </w:r>
    </w:p>
    <w:p w:rsidR="008C0E2F" w:rsidRPr="006C47F2" w:rsidRDefault="008C0E2F" w:rsidP="008C0E2F">
      <w:pPr>
        <w:pStyle w:val="Szvegtrzs10"/>
        <w:shd w:val="clear" w:color="auto" w:fill="auto"/>
        <w:tabs>
          <w:tab w:val="left" w:pos="3261"/>
        </w:tabs>
        <w:spacing w:line="240" w:lineRule="auto"/>
        <w:ind w:firstLine="0"/>
        <w:jc w:val="both"/>
        <w:rPr>
          <w:b/>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Bélyegző: körbélyegző, melynek külső körfelirata: </w:t>
      </w:r>
      <w:proofErr w:type="spellStart"/>
      <w:r w:rsidRPr="006C47F2">
        <w:rPr>
          <w:rFonts w:ascii="Times New Roman" w:hAnsi="Times New Roman" w:cs="Times New Roman"/>
          <w:sz w:val="24"/>
          <w:szCs w:val="24"/>
        </w:rPr>
        <w:t>Kornisné</w:t>
      </w:r>
      <w:proofErr w:type="spellEnd"/>
      <w:r w:rsidRPr="006C47F2">
        <w:rPr>
          <w:rFonts w:ascii="Times New Roman" w:hAnsi="Times New Roman" w:cs="Times New Roman"/>
          <w:sz w:val="24"/>
          <w:szCs w:val="24"/>
        </w:rPr>
        <w:t xml:space="preserve"> </w:t>
      </w:r>
      <w:proofErr w:type="spellStart"/>
      <w:r w:rsidRPr="006C47F2">
        <w:rPr>
          <w:rFonts w:ascii="Times New Roman" w:hAnsi="Times New Roman" w:cs="Times New Roman"/>
          <w:sz w:val="24"/>
          <w:szCs w:val="24"/>
        </w:rPr>
        <w:t>Liptay</w:t>
      </w:r>
      <w:proofErr w:type="spellEnd"/>
      <w:r w:rsidRPr="006C47F2">
        <w:rPr>
          <w:rFonts w:ascii="Times New Roman" w:hAnsi="Times New Roman" w:cs="Times New Roman"/>
          <w:sz w:val="24"/>
          <w:szCs w:val="24"/>
        </w:rPr>
        <w:t xml:space="preserve"> Elza Szociális és Gyermekjóléti Központ. Az intézmény szervezeti egységei által használt további bélyegzőket a Bélyegzőhasználati Szabályzat tartalmazza. </w:t>
      </w: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ind w:left="360"/>
        <w:jc w:val="both"/>
        <w:rPr>
          <w:rFonts w:ascii="Times New Roman" w:hAnsi="Times New Roman" w:cs="Times New Roman"/>
          <w:b/>
          <w:bCs/>
          <w:sz w:val="24"/>
          <w:szCs w:val="24"/>
        </w:rPr>
      </w:pPr>
      <w:r w:rsidRPr="006C47F2">
        <w:rPr>
          <w:rFonts w:ascii="Times New Roman" w:hAnsi="Times New Roman" w:cs="Times New Roman"/>
          <w:b/>
          <w:bCs/>
          <w:sz w:val="24"/>
          <w:szCs w:val="24"/>
        </w:rPr>
        <w:lastRenderedPageBreak/>
        <w:t>1.3 Az intézmény telephelyei:</w:t>
      </w:r>
    </w:p>
    <w:p w:rsidR="008C0E2F" w:rsidRPr="006C47F2" w:rsidRDefault="008C0E2F" w:rsidP="008C0E2F">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4"/>
      </w:tblGrid>
      <w:tr w:rsidR="008C0E2F" w:rsidRPr="006C47F2" w:rsidTr="00E67AC6">
        <w:trPr>
          <w:tblHeader/>
        </w:trPr>
        <w:tc>
          <w:tcPr>
            <w:tcW w:w="4818" w:type="dxa"/>
            <w:tcBorders>
              <w:top w:val="single" w:sz="1" w:space="0" w:color="000000"/>
              <w:left w:val="single" w:sz="1" w:space="0" w:color="000000"/>
              <w:bottom w:val="single" w:sz="1" w:space="0" w:color="000000"/>
            </w:tcBorders>
          </w:tcPr>
          <w:p w:rsidR="008C0E2F" w:rsidRPr="006C47F2" w:rsidRDefault="008C0E2F" w:rsidP="00E67AC6">
            <w:pPr>
              <w:snapToGrid w:val="0"/>
              <w:jc w:val="both"/>
              <w:rPr>
                <w:rFonts w:ascii="Times New Roman" w:hAnsi="Times New Roman" w:cs="Times New Roman"/>
                <w:b/>
                <w:bCs/>
                <w:sz w:val="24"/>
                <w:szCs w:val="24"/>
              </w:rPr>
            </w:pPr>
            <w:r w:rsidRPr="006C47F2">
              <w:rPr>
                <w:rFonts w:ascii="Times New Roman" w:hAnsi="Times New Roman" w:cs="Times New Roman"/>
                <w:b/>
                <w:bCs/>
                <w:sz w:val="24"/>
                <w:szCs w:val="24"/>
              </w:rPr>
              <w:t>4440 Tiszavasvári, Hősök u. 38.</w:t>
            </w:r>
          </w:p>
        </w:tc>
        <w:tc>
          <w:tcPr>
            <w:tcW w:w="4824" w:type="dxa"/>
            <w:tcBorders>
              <w:top w:val="single" w:sz="1" w:space="0" w:color="000000"/>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sz w:val="24"/>
                <w:szCs w:val="24"/>
              </w:rPr>
              <w:t xml:space="preserve">étkeztetés, házi segítségnyújtás, jelzőrendszeres házi </w:t>
            </w:r>
            <w:r w:rsidRPr="006C47F2">
              <w:rPr>
                <w:rFonts w:ascii="Times New Roman" w:hAnsi="Times New Roman" w:cs="Times New Roman"/>
                <w:sz w:val="24"/>
                <w:szCs w:val="24"/>
              </w:rPr>
              <w:tab/>
              <w:t>segítségnyújtás, idősek nappali ellátása, család-és gyermekjóléti szolgálat</w:t>
            </w:r>
          </w:p>
        </w:tc>
      </w:tr>
      <w:tr w:rsidR="008C0E2F" w:rsidRPr="006C47F2" w:rsidTr="00E67AC6">
        <w:tc>
          <w:tcPr>
            <w:tcW w:w="4818" w:type="dxa"/>
            <w:tcBorders>
              <w:left w:val="single" w:sz="1" w:space="0" w:color="000000"/>
              <w:bottom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b/>
                <w:bCs/>
                <w:sz w:val="24"/>
                <w:szCs w:val="24"/>
              </w:rPr>
              <w:t>4440 Tiszavasvári, Vasvári Pál u. 87.</w:t>
            </w:r>
          </w:p>
        </w:tc>
        <w:tc>
          <w:tcPr>
            <w:tcW w:w="4824" w:type="dxa"/>
            <w:tcBorders>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sz w:val="24"/>
                <w:szCs w:val="24"/>
              </w:rPr>
              <w:t>idősek, fogyatékos személyek otthona</w:t>
            </w:r>
          </w:p>
        </w:tc>
      </w:tr>
      <w:tr w:rsidR="008C0E2F" w:rsidRPr="006C47F2" w:rsidTr="00E67AC6">
        <w:tc>
          <w:tcPr>
            <w:tcW w:w="4818" w:type="dxa"/>
            <w:tcBorders>
              <w:left w:val="single" w:sz="1" w:space="0" w:color="000000"/>
              <w:bottom w:val="single" w:sz="1" w:space="0" w:color="000000"/>
            </w:tcBorders>
          </w:tcPr>
          <w:p w:rsidR="008C0E2F" w:rsidRPr="006C47F2" w:rsidRDefault="008C0E2F" w:rsidP="00E67AC6">
            <w:pPr>
              <w:snapToGrid w:val="0"/>
              <w:jc w:val="both"/>
              <w:rPr>
                <w:rFonts w:ascii="Times New Roman" w:hAnsi="Times New Roman" w:cs="Times New Roman"/>
                <w:b/>
                <w:bCs/>
                <w:sz w:val="24"/>
                <w:szCs w:val="24"/>
              </w:rPr>
            </w:pPr>
            <w:r w:rsidRPr="006C47F2">
              <w:rPr>
                <w:rFonts w:ascii="Times New Roman" w:hAnsi="Times New Roman" w:cs="Times New Roman"/>
                <w:b/>
                <w:bCs/>
                <w:sz w:val="24"/>
                <w:szCs w:val="24"/>
              </w:rPr>
              <w:t>4440 Tiszavasvári, Ady Endre út 8.</w:t>
            </w:r>
          </w:p>
        </w:tc>
        <w:tc>
          <w:tcPr>
            <w:tcW w:w="4824" w:type="dxa"/>
            <w:tcBorders>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highlight w:val="yellow"/>
              </w:rPr>
            </w:pPr>
            <w:r w:rsidRPr="006C47F2">
              <w:rPr>
                <w:rFonts w:ascii="Times New Roman" w:hAnsi="Times New Roman" w:cs="Times New Roman"/>
                <w:sz w:val="24"/>
                <w:szCs w:val="24"/>
              </w:rPr>
              <w:t xml:space="preserve">támogató szolgálat </w:t>
            </w:r>
          </w:p>
        </w:tc>
      </w:tr>
      <w:tr w:rsidR="008C0E2F" w:rsidRPr="006C47F2" w:rsidTr="00E67AC6">
        <w:tc>
          <w:tcPr>
            <w:tcW w:w="4818" w:type="dxa"/>
            <w:tcBorders>
              <w:left w:val="single" w:sz="1" w:space="0" w:color="000000"/>
              <w:bottom w:val="single" w:sz="1" w:space="0" w:color="000000"/>
            </w:tcBorders>
          </w:tcPr>
          <w:p w:rsidR="008C0E2F" w:rsidRPr="006C47F2" w:rsidRDefault="008C0E2F" w:rsidP="00E67AC6">
            <w:pPr>
              <w:snapToGrid w:val="0"/>
              <w:jc w:val="both"/>
              <w:rPr>
                <w:rFonts w:ascii="Times New Roman" w:hAnsi="Times New Roman" w:cs="Times New Roman"/>
                <w:b/>
                <w:bCs/>
                <w:sz w:val="24"/>
                <w:szCs w:val="24"/>
              </w:rPr>
            </w:pPr>
            <w:r w:rsidRPr="006C47F2">
              <w:rPr>
                <w:rFonts w:ascii="Times New Roman" w:hAnsi="Times New Roman" w:cs="Times New Roman"/>
                <w:b/>
                <w:bCs/>
                <w:sz w:val="24"/>
                <w:szCs w:val="24"/>
              </w:rPr>
              <w:t>4440 Tiszavasvári Vasvári Pál 6.</w:t>
            </w:r>
          </w:p>
        </w:tc>
        <w:tc>
          <w:tcPr>
            <w:tcW w:w="4824" w:type="dxa"/>
            <w:tcBorders>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sz w:val="24"/>
                <w:szCs w:val="24"/>
              </w:rPr>
              <w:t>család-és gyermekjóléti központ</w:t>
            </w:r>
          </w:p>
        </w:tc>
      </w:tr>
    </w:tbl>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ind w:left="360"/>
        <w:jc w:val="both"/>
        <w:rPr>
          <w:rFonts w:ascii="Times New Roman" w:hAnsi="Times New Roman" w:cs="Times New Roman"/>
          <w:b/>
          <w:bCs/>
          <w:sz w:val="24"/>
          <w:szCs w:val="24"/>
        </w:rPr>
      </w:pPr>
      <w:r w:rsidRPr="006C47F2">
        <w:rPr>
          <w:rFonts w:ascii="Times New Roman" w:hAnsi="Times New Roman" w:cs="Times New Roman"/>
          <w:b/>
          <w:bCs/>
          <w:sz w:val="24"/>
          <w:szCs w:val="24"/>
        </w:rPr>
        <w:t>1.4 Az intézmény illetékessége, működési területe:</w:t>
      </w:r>
    </w:p>
    <w:p w:rsidR="008C0E2F" w:rsidRPr="006C47F2" w:rsidRDefault="008C0E2F" w:rsidP="008C0E2F">
      <w:pPr>
        <w:jc w:val="both"/>
        <w:rPr>
          <w:rFonts w:ascii="Times New Roman" w:hAnsi="Times New Roman" w:cs="Times New Roman"/>
          <w:b/>
          <w:bCs/>
          <w:sz w:val="24"/>
          <w:szCs w:val="24"/>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4828"/>
        <w:gridCol w:w="4822"/>
      </w:tblGrid>
      <w:tr w:rsidR="008C0E2F" w:rsidRPr="006C47F2" w:rsidTr="00E67AC6">
        <w:trPr>
          <w:tblHeader/>
        </w:trPr>
        <w:tc>
          <w:tcPr>
            <w:tcW w:w="4828" w:type="dxa"/>
            <w:tcBorders>
              <w:top w:val="single" w:sz="1" w:space="0" w:color="000000"/>
              <w:left w:val="single" w:sz="1" w:space="0" w:color="000000"/>
              <w:bottom w:val="single" w:sz="1" w:space="0" w:color="000000"/>
            </w:tcBorders>
          </w:tcPr>
          <w:p w:rsidR="008C0E2F" w:rsidRPr="006C47F2" w:rsidRDefault="008C0E2F" w:rsidP="00E67AC6">
            <w:pPr>
              <w:snapToGrid w:val="0"/>
              <w:jc w:val="both"/>
              <w:rPr>
                <w:rFonts w:ascii="Times New Roman" w:hAnsi="Times New Roman" w:cs="Times New Roman"/>
                <w:b/>
                <w:bCs/>
                <w:sz w:val="24"/>
                <w:szCs w:val="24"/>
              </w:rPr>
            </w:pPr>
            <w:r w:rsidRPr="006C47F2">
              <w:rPr>
                <w:rFonts w:ascii="Times New Roman" w:hAnsi="Times New Roman" w:cs="Times New Roman"/>
                <w:b/>
                <w:bCs/>
                <w:sz w:val="24"/>
                <w:szCs w:val="24"/>
              </w:rPr>
              <w:t>Étkeztetés</w:t>
            </w:r>
          </w:p>
        </w:tc>
        <w:tc>
          <w:tcPr>
            <w:tcW w:w="4822" w:type="dxa"/>
            <w:tcBorders>
              <w:top w:val="single" w:sz="1" w:space="0" w:color="000000"/>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sz w:val="24"/>
                <w:szCs w:val="24"/>
              </w:rPr>
              <w:t>Tiszavasvári Város és közigazgatási területe</w:t>
            </w:r>
          </w:p>
        </w:tc>
      </w:tr>
      <w:tr w:rsidR="008C0E2F" w:rsidRPr="006C47F2" w:rsidTr="00E67AC6">
        <w:tc>
          <w:tcPr>
            <w:tcW w:w="4828" w:type="dxa"/>
            <w:tcBorders>
              <w:left w:val="single" w:sz="1" w:space="0" w:color="000000"/>
              <w:bottom w:val="single" w:sz="1" w:space="0" w:color="000000"/>
            </w:tcBorders>
          </w:tcPr>
          <w:p w:rsidR="008C0E2F" w:rsidRPr="006C47F2" w:rsidRDefault="008C0E2F" w:rsidP="00E67AC6">
            <w:pPr>
              <w:snapToGrid w:val="0"/>
              <w:ind w:left="-360" w:firstLine="360"/>
              <w:jc w:val="both"/>
              <w:rPr>
                <w:rFonts w:ascii="Times New Roman" w:hAnsi="Times New Roman" w:cs="Times New Roman"/>
                <w:b/>
                <w:bCs/>
                <w:sz w:val="24"/>
                <w:szCs w:val="24"/>
              </w:rPr>
            </w:pPr>
            <w:r w:rsidRPr="006C47F2">
              <w:rPr>
                <w:rFonts w:ascii="Times New Roman" w:hAnsi="Times New Roman" w:cs="Times New Roman"/>
                <w:b/>
                <w:bCs/>
                <w:sz w:val="24"/>
                <w:szCs w:val="24"/>
              </w:rPr>
              <w:t>Nappali ellátás</w:t>
            </w:r>
          </w:p>
        </w:tc>
        <w:tc>
          <w:tcPr>
            <w:tcW w:w="4822" w:type="dxa"/>
            <w:tcBorders>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sz w:val="24"/>
                <w:szCs w:val="24"/>
              </w:rPr>
              <w:t xml:space="preserve">Tiszavasvári Város és közigazgatási területe </w:t>
            </w:r>
          </w:p>
        </w:tc>
      </w:tr>
      <w:tr w:rsidR="008C0E2F" w:rsidRPr="006C47F2" w:rsidTr="00E67AC6">
        <w:tc>
          <w:tcPr>
            <w:tcW w:w="4828" w:type="dxa"/>
            <w:tcBorders>
              <w:left w:val="single" w:sz="1" w:space="0" w:color="000000"/>
              <w:bottom w:val="single" w:sz="1" w:space="0" w:color="000000"/>
            </w:tcBorders>
          </w:tcPr>
          <w:p w:rsidR="008C0E2F" w:rsidRPr="006C47F2" w:rsidRDefault="008C0E2F" w:rsidP="00E67AC6">
            <w:pPr>
              <w:snapToGrid w:val="0"/>
              <w:jc w:val="both"/>
              <w:rPr>
                <w:rFonts w:ascii="Times New Roman" w:hAnsi="Times New Roman" w:cs="Times New Roman"/>
                <w:b/>
                <w:bCs/>
                <w:sz w:val="24"/>
                <w:szCs w:val="24"/>
              </w:rPr>
            </w:pPr>
            <w:r w:rsidRPr="006C47F2">
              <w:rPr>
                <w:rFonts w:ascii="Times New Roman" w:hAnsi="Times New Roman" w:cs="Times New Roman"/>
                <w:b/>
                <w:bCs/>
                <w:sz w:val="24"/>
                <w:szCs w:val="24"/>
              </w:rPr>
              <w:t>Család-és Gyermekjóléti Központ</w:t>
            </w:r>
          </w:p>
        </w:tc>
        <w:tc>
          <w:tcPr>
            <w:tcW w:w="4822"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 xml:space="preserve">Tiszavasvári járáshoz tartozó települések közigazgatási területe </w:t>
            </w:r>
          </w:p>
        </w:tc>
      </w:tr>
      <w:tr w:rsidR="008C0E2F" w:rsidRPr="006C47F2" w:rsidTr="00E67AC6">
        <w:tc>
          <w:tcPr>
            <w:tcW w:w="4828" w:type="dxa"/>
            <w:tcBorders>
              <w:left w:val="single" w:sz="1" w:space="0" w:color="000000"/>
              <w:bottom w:val="single" w:sz="1" w:space="0" w:color="000000"/>
            </w:tcBorders>
          </w:tcPr>
          <w:p w:rsidR="008C0E2F" w:rsidRPr="006C47F2" w:rsidRDefault="008C0E2F" w:rsidP="00E67AC6">
            <w:pPr>
              <w:snapToGrid w:val="0"/>
              <w:jc w:val="both"/>
              <w:rPr>
                <w:rFonts w:ascii="Times New Roman" w:hAnsi="Times New Roman" w:cs="Times New Roman"/>
                <w:b/>
                <w:bCs/>
                <w:sz w:val="24"/>
                <w:szCs w:val="24"/>
              </w:rPr>
            </w:pPr>
            <w:r w:rsidRPr="006C47F2">
              <w:rPr>
                <w:rFonts w:ascii="Times New Roman" w:hAnsi="Times New Roman" w:cs="Times New Roman"/>
                <w:b/>
                <w:bCs/>
                <w:sz w:val="24"/>
                <w:szCs w:val="24"/>
              </w:rPr>
              <w:t>Család-és Gyermekjóléti Szolgálat</w:t>
            </w:r>
          </w:p>
        </w:tc>
        <w:tc>
          <w:tcPr>
            <w:tcW w:w="4822"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Tiszavasvári Város és közigazgatási területe</w:t>
            </w:r>
          </w:p>
        </w:tc>
      </w:tr>
      <w:tr w:rsidR="008C0E2F" w:rsidRPr="006C47F2" w:rsidTr="00E67AC6">
        <w:tc>
          <w:tcPr>
            <w:tcW w:w="4828" w:type="dxa"/>
            <w:tcBorders>
              <w:left w:val="single" w:sz="1" w:space="0" w:color="000000"/>
              <w:bottom w:val="single" w:sz="1" w:space="0" w:color="000000"/>
            </w:tcBorders>
          </w:tcPr>
          <w:p w:rsidR="008C0E2F" w:rsidRPr="006C47F2" w:rsidRDefault="008C0E2F" w:rsidP="00E67AC6">
            <w:pPr>
              <w:snapToGrid w:val="0"/>
              <w:ind w:left="-15"/>
              <w:jc w:val="both"/>
              <w:rPr>
                <w:rFonts w:ascii="Times New Roman" w:hAnsi="Times New Roman" w:cs="Times New Roman"/>
                <w:b/>
                <w:bCs/>
                <w:sz w:val="24"/>
                <w:szCs w:val="24"/>
              </w:rPr>
            </w:pPr>
            <w:r w:rsidRPr="006C47F2">
              <w:rPr>
                <w:rFonts w:ascii="Times New Roman" w:hAnsi="Times New Roman" w:cs="Times New Roman"/>
                <w:b/>
                <w:bCs/>
                <w:sz w:val="24"/>
                <w:szCs w:val="24"/>
              </w:rPr>
              <w:t>Házi segítségnyújtás</w:t>
            </w:r>
          </w:p>
        </w:tc>
        <w:tc>
          <w:tcPr>
            <w:tcW w:w="4822" w:type="dxa"/>
            <w:tcBorders>
              <w:left w:val="single" w:sz="1" w:space="0" w:color="000000"/>
              <w:bottom w:val="single" w:sz="1" w:space="0" w:color="000000"/>
              <w:right w:val="single" w:sz="1" w:space="0" w:color="000000"/>
            </w:tcBorders>
          </w:tcPr>
          <w:p w:rsidR="008C0E2F" w:rsidRPr="006C47F2" w:rsidRDefault="008C0E2F" w:rsidP="00E67AC6">
            <w:pPr>
              <w:snapToGrid w:val="0"/>
              <w:ind w:left="-15"/>
              <w:jc w:val="both"/>
              <w:rPr>
                <w:rFonts w:ascii="Times New Roman" w:hAnsi="Times New Roman" w:cs="Times New Roman"/>
                <w:sz w:val="24"/>
                <w:szCs w:val="24"/>
              </w:rPr>
            </w:pPr>
            <w:r w:rsidRPr="006C47F2">
              <w:rPr>
                <w:rFonts w:ascii="Times New Roman" w:hAnsi="Times New Roman" w:cs="Times New Roman"/>
                <w:sz w:val="24"/>
                <w:szCs w:val="24"/>
              </w:rPr>
              <w:t xml:space="preserve">Tiszavasvári Város </w:t>
            </w:r>
            <w:proofErr w:type="gramStart"/>
            <w:r w:rsidRPr="006C47F2">
              <w:rPr>
                <w:rFonts w:ascii="Times New Roman" w:hAnsi="Times New Roman" w:cs="Times New Roman"/>
                <w:sz w:val="24"/>
                <w:szCs w:val="24"/>
              </w:rPr>
              <w:t>és  Szorgalmatos</w:t>
            </w:r>
            <w:proofErr w:type="gramEnd"/>
            <w:r w:rsidRPr="006C47F2">
              <w:rPr>
                <w:rFonts w:ascii="Times New Roman" w:hAnsi="Times New Roman" w:cs="Times New Roman"/>
                <w:sz w:val="24"/>
                <w:szCs w:val="24"/>
              </w:rPr>
              <w:t xml:space="preserve"> Község és közigazgatási területe </w:t>
            </w:r>
          </w:p>
        </w:tc>
      </w:tr>
      <w:tr w:rsidR="008C0E2F" w:rsidRPr="006C47F2" w:rsidTr="00E67AC6">
        <w:tc>
          <w:tcPr>
            <w:tcW w:w="4828" w:type="dxa"/>
            <w:tcBorders>
              <w:left w:val="single" w:sz="1" w:space="0" w:color="000000"/>
              <w:bottom w:val="single" w:sz="1" w:space="0" w:color="000000"/>
            </w:tcBorders>
          </w:tcPr>
          <w:p w:rsidR="008C0E2F" w:rsidRPr="006C47F2" w:rsidRDefault="008C0E2F" w:rsidP="00E67AC6">
            <w:pPr>
              <w:snapToGrid w:val="0"/>
              <w:jc w:val="both"/>
              <w:rPr>
                <w:rFonts w:ascii="Times New Roman" w:hAnsi="Times New Roman" w:cs="Times New Roman"/>
                <w:b/>
                <w:bCs/>
                <w:sz w:val="24"/>
                <w:szCs w:val="24"/>
              </w:rPr>
            </w:pPr>
            <w:r w:rsidRPr="006C47F2">
              <w:rPr>
                <w:rFonts w:ascii="Times New Roman" w:hAnsi="Times New Roman" w:cs="Times New Roman"/>
                <w:b/>
                <w:bCs/>
                <w:sz w:val="24"/>
                <w:szCs w:val="24"/>
              </w:rPr>
              <w:t>Jelzőrendszeres házi segítségnyújtás</w:t>
            </w:r>
          </w:p>
        </w:tc>
        <w:tc>
          <w:tcPr>
            <w:tcW w:w="4822" w:type="dxa"/>
            <w:tcBorders>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sz w:val="24"/>
                <w:szCs w:val="24"/>
              </w:rPr>
              <w:t>Tiszavasvári, Tiszalök, Rakamaz Városok, valamint Szabolcs-, Timár-, Tiszadada-, Tiszadob-, Tiszaeszlár-, Tiszanagyfalu községek közigazgatási területe</w:t>
            </w:r>
          </w:p>
        </w:tc>
      </w:tr>
      <w:tr w:rsidR="008C0E2F" w:rsidRPr="006C47F2" w:rsidTr="00E67AC6">
        <w:tc>
          <w:tcPr>
            <w:tcW w:w="4828" w:type="dxa"/>
            <w:tcBorders>
              <w:left w:val="single" w:sz="1" w:space="0" w:color="000000"/>
              <w:bottom w:val="single" w:sz="1" w:space="0" w:color="000000"/>
            </w:tcBorders>
          </w:tcPr>
          <w:p w:rsidR="008C0E2F" w:rsidRPr="006C47F2" w:rsidRDefault="008C0E2F" w:rsidP="00E67AC6">
            <w:pPr>
              <w:snapToGrid w:val="0"/>
              <w:ind w:left="15"/>
              <w:jc w:val="both"/>
              <w:rPr>
                <w:rFonts w:ascii="Times New Roman" w:hAnsi="Times New Roman" w:cs="Times New Roman"/>
                <w:b/>
                <w:bCs/>
                <w:sz w:val="24"/>
                <w:szCs w:val="24"/>
              </w:rPr>
            </w:pPr>
            <w:r w:rsidRPr="006C47F2">
              <w:rPr>
                <w:rFonts w:ascii="Times New Roman" w:hAnsi="Times New Roman" w:cs="Times New Roman"/>
                <w:b/>
                <w:bCs/>
                <w:sz w:val="24"/>
                <w:szCs w:val="24"/>
              </w:rPr>
              <w:t>Támogató szolgálat</w:t>
            </w:r>
          </w:p>
        </w:tc>
        <w:tc>
          <w:tcPr>
            <w:tcW w:w="4822" w:type="dxa"/>
            <w:tcBorders>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sz w:val="24"/>
                <w:szCs w:val="24"/>
              </w:rPr>
              <w:t>Tiszavasvári-, Tiszaújváros-, Tiszalök városok és Szorgalmatos-, Tiszadada-, Tiszadob községek közigazgatási területe</w:t>
            </w:r>
          </w:p>
        </w:tc>
      </w:tr>
      <w:tr w:rsidR="008C0E2F" w:rsidRPr="006C47F2" w:rsidTr="00E67AC6">
        <w:tc>
          <w:tcPr>
            <w:tcW w:w="4828" w:type="dxa"/>
            <w:tcBorders>
              <w:left w:val="single" w:sz="1" w:space="0" w:color="000000"/>
              <w:bottom w:val="single" w:sz="1" w:space="0" w:color="000000"/>
            </w:tcBorders>
          </w:tcPr>
          <w:p w:rsidR="008C0E2F" w:rsidRPr="006C47F2" w:rsidRDefault="008C0E2F" w:rsidP="00E67AC6">
            <w:pPr>
              <w:snapToGrid w:val="0"/>
              <w:ind w:left="-15"/>
              <w:jc w:val="both"/>
              <w:rPr>
                <w:rFonts w:ascii="Times New Roman" w:hAnsi="Times New Roman" w:cs="Times New Roman"/>
                <w:b/>
                <w:bCs/>
                <w:sz w:val="24"/>
                <w:szCs w:val="24"/>
              </w:rPr>
            </w:pPr>
            <w:r w:rsidRPr="006C47F2">
              <w:rPr>
                <w:rFonts w:ascii="Times New Roman" w:hAnsi="Times New Roman" w:cs="Times New Roman"/>
                <w:b/>
                <w:bCs/>
                <w:sz w:val="24"/>
                <w:szCs w:val="24"/>
              </w:rPr>
              <w:t xml:space="preserve">Idős- és fogyatékos személyek otthona </w:t>
            </w:r>
          </w:p>
        </w:tc>
        <w:tc>
          <w:tcPr>
            <w:tcW w:w="4822" w:type="dxa"/>
            <w:tcBorders>
              <w:left w:val="single" w:sz="1" w:space="0" w:color="000000"/>
              <w:bottom w:val="single" w:sz="1" w:space="0" w:color="000000"/>
              <w:right w:val="single" w:sz="1" w:space="0" w:color="000000"/>
            </w:tcBorders>
          </w:tcPr>
          <w:p w:rsidR="008C0E2F" w:rsidRPr="006C47F2" w:rsidRDefault="008C0E2F" w:rsidP="00E67AC6">
            <w:pPr>
              <w:snapToGrid w:val="0"/>
              <w:jc w:val="both"/>
              <w:rPr>
                <w:rFonts w:ascii="Times New Roman" w:hAnsi="Times New Roman" w:cs="Times New Roman"/>
                <w:sz w:val="24"/>
                <w:szCs w:val="24"/>
              </w:rPr>
            </w:pPr>
            <w:r w:rsidRPr="006C47F2">
              <w:rPr>
                <w:rFonts w:ascii="Times New Roman" w:hAnsi="Times New Roman" w:cs="Times New Roman"/>
                <w:sz w:val="24"/>
                <w:szCs w:val="24"/>
              </w:rPr>
              <w:t xml:space="preserve">Magyarország közigazgatási területe </w:t>
            </w:r>
          </w:p>
        </w:tc>
      </w:tr>
    </w:tbl>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pStyle w:val="Szvegtrzs10"/>
        <w:shd w:val="clear" w:color="auto" w:fill="auto"/>
        <w:tabs>
          <w:tab w:val="left" w:pos="3621"/>
        </w:tabs>
        <w:spacing w:line="240" w:lineRule="auto"/>
        <w:ind w:left="360" w:firstLine="0"/>
        <w:jc w:val="both"/>
        <w:rPr>
          <w:b/>
          <w:i w:val="0"/>
          <w:iCs w:val="0"/>
          <w:sz w:val="24"/>
          <w:szCs w:val="24"/>
        </w:rPr>
      </w:pPr>
      <w:r w:rsidRPr="006C47F2">
        <w:rPr>
          <w:b/>
          <w:i w:val="0"/>
          <w:iCs w:val="0"/>
          <w:sz w:val="24"/>
          <w:szCs w:val="24"/>
        </w:rPr>
        <w:lastRenderedPageBreak/>
        <w:t>1.5 Az intézmény jogállása:</w:t>
      </w:r>
    </w:p>
    <w:p w:rsidR="008C0E2F" w:rsidRPr="006C47F2" w:rsidRDefault="008C0E2F" w:rsidP="008C0E2F">
      <w:pPr>
        <w:pStyle w:val="Szvegtrzs10"/>
        <w:shd w:val="clear" w:color="auto" w:fill="auto"/>
        <w:tabs>
          <w:tab w:val="left" w:pos="3261"/>
        </w:tabs>
        <w:spacing w:line="240" w:lineRule="auto"/>
        <w:ind w:firstLine="0"/>
        <w:jc w:val="both"/>
        <w:rPr>
          <w:b/>
          <w:i w:val="0"/>
          <w:iCs w:val="0"/>
          <w:sz w:val="24"/>
          <w:szCs w:val="24"/>
        </w:rPr>
      </w:pPr>
    </w:p>
    <w:p w:rsidR="008C0E2F" w:rsidRPr="006C47F2" w:rsidRDefault="008C0E2F" w:rsidP="008C0E2F">
      <w:pPr>
        <w:pStyle w:val="Szvegtrzs10"/>
        <w:shd w:val="clear" w:color="auto" w:fill="auto"/>
        <w:tabs>
          <w:tab w:val="left" w:pos="3261"/>
        </w:tabs>
        <w:spacing w:line="240" w:lineRule="auto"/>
        <w:ind w:firstLine="0"/>
        <w:jc w:val="both"/>
        <w:rPr>
          <w:i w:val="0"/>
          <w:iCs w:val="0"/>
          <w:sz w:val="24"/>
          <w:szCs w:val="24"/>
        </w:rPr>
      </w:pPr>
      <w:r w:rsidRPr="006C47F2">
        <w:rPr>
          <w:i w:val="0"/>
          <w:iCs w:val="0"/>
          <w:sz w:val="24"/>
          <w:szCs w:val="24"/>
        </w:rPr>
        <w:t xml:space="preserve">A </w:t>
      </w:r>
      <w:proofErr w:type="spellStart"/>
      <w:r w:rsidRPr="006C47F2">
        <w:rPr>
          <w:i w:val="0"/>
          <w:iCs w:val="0"/>
          <w:sz w:val="24"/>
          <w:szCs w:val="24"/>
        </w:rPr>
        <w:t>Kornisné</w:t>
      </w:r>
      <w:proofErr w:type="spellEnd"/>
      <w:r w:rsidRPr="006C47F2">
        <w:rPr>
          <w:i w:val="0"/>
          <w:iCs w:val="0"/>
          <w:sz w:val="24"/>
          <w:szCs w:val="24"/>
        </w:rPr>
        <w:t xml:space="preserve"> </w:t>
      </w:r>
      <w:proofErr w:type="spellStart"/>
      <w:r w:rsidRPr="006C47F2">
        <w:rPr>
          <w:i w:val="0"/>
          <w:iCs w:val="0"/>
          <w:sz w:val="24"/>
          <w:szCs w:val="24"/>
        </w:rPr>
        <w:t>Liptay</w:t>
      </w:r>
      <w:proofErr w:type="spellEnd"/>
      <w:r w:rsidRPr="006C47F2">
        <w:rPr>
          <w:i w:val="0"/>
          <w:iCs w:val="0"/>
          <w:sz w:val="24"/>
          <w:szCs w:val="24"/>
        </w:rPr>
        <w:t xml:space="preserve"> Elza Szociális és Gyermekjóléti Központ önálló jogi személy, helyi önkormányzati költségvetési szerv.</w:t>
      </w:r>
    </w:p>
    <w:p w:rsidR="008C0E2F" w:rsidRPr="006C47F2" w:rsidRDefault="008C0E2F" w:rsidP="008C0E2F">
      <w:pPr>
        <w:pStyle w:val="Szvegtrzs10"/>
        <w:shd w:val="clear" w:color="auto" w:fill="auto"/>
        <w:tabs>
          <w:tab w:val="left" w:pos="3261"/>
        </w:tabs>
        <w:spacing w:line="240" w:lineRule="auto"/>
        <w:ind w:firstLine="0"/>
        <w:jc w:val="both"/>
        <w:rPr>
          <w:i w:val="0"/>
          <w:iCs w:val="0"/>
          <w:sz w:val="24"/>
          <w:szCs w:val="24"/>
        </w:rPr>
      </w:pPr>
    </w:p>
    <w:p w:rsidR="008C0E2F" w:rsidRPr="006C47F2" w:rsidRDefault="008C0E2F" w:rsidP="008C0E2F">
      <w:pPr>
        <w:pStyle w:val="Szvegtrzs4"/>
        <w:shd w:val="clear" w:color="auto" w:fill="auto"/>
        <w:tabs>
          <w:tab w:val="left" w:pos="5813"/>
        </w:tabs>
        <w:spacing w:before="0" w:after="0" w:line="240" w:lineRule="auto"/>
        <w:ind w:left="2552" w:right="20" w:hanging="2552"/>
        <w:rPr>
          <w:sz w:val="24"/>
          <w:szCs w:val="24"/>
        </w:rPr>
      </w:pPr>
      <w:r w:rsidRPr="006C47F2">
        <w:rPr>
          <w:b/>
          <w:sz w:val="24"/>
          <w:szCs w:val="24"/>
        </w:rPr>
        <w:t>Gazdálkodás formája:</w:t>
      </w:r>
      <w:r w:rsidRPr="006C47F2">
        <w:rPr>
          <w:b/>
          <w:sz w:val="24"/>
          <w:szCs w:val="24"/>
        </w:rPr>
        <w:tab/>
      </w:r>
      <w:r w:rsidRPr="006C47F2">
        <w:rPr>
          <w:sz w:val="24"/>
          <w:szCs w:val="24"/>
        </w:rPr>
        <w:t xml:space="preserve">Pénzügyi-gazdálkodási feladatát a Tiszavasvári Városi Kincstár </w:t>
      </w:r>
      <w:proofErr w:type="spellStart"/>
      <w:r w:rsidRPr="006C47F2">
        <w:rPr>
          <w:sz w:val="24"/>
          <w:szCs w:val="24"/>
        </w:rPr>
        <w:t>-Testületi</w:t>
      </w:r>
      <w:proofErr w:type="spellEnd"/>
      <w:r w:rsidRPr="006C47F2">
        <w:rPr>
          <w:sz w:val="24"/>
          <w:szCs w:val="24"/>
        </w:rPr>
        <w:t xml:space="preserve"> döntés alapján - együttműködési megállapodás alapján látja el. Az intézményvezető az intézmény gazdálkodásában a szakmai hatékonyság és a gazdaságosság követelményeinek érvényesítéséért felelős.</w:t>
      </w:r>
    </w:p>
    <w:p w:rsidR="008C0E2F" w:rsidRPr="006C47F2" w:rsidRDefault="008C0E2F" w:rsidP="008C0E2F">
      <w:pPr>
        <w:pStyle w:val="Szvegtrzs10"/>
        <w:shd w:val="clear" w:color="auto" w:fill="auto"/>
        <w:tabs>
          <w:tab w:val="left" w:pos="3261"/>
        </w:tabs>
        <w:spacing w:line="240" w:lineRule="auto"/>
        <w:ind w:firstLine="0"/>
        <w:jc w:val="both"/>
        <w:rPr>
          <w:b/>
          <w:sz w:val="24"/>
          <w:szCs w:val="24"/>
        </w:rPr>
      </w:pPr>
    </w:p>
    <w:p w:rsidR="008C0E2F" w:rsidRPr="006C47F2" w:rsidRDefault="008C0E2F" w:rsidP="008C0E2F">
      <w:pPr>
        <w:jc w:val="both"/>
        <w:rPr>
          <w:rFonts w:ascii="Times New Roman" w:hAnsi="Times New Roman" w:cs="Times New Roman"/>
          <w:b/>
          <w:sz w:val="24"/>
          <w:szCs w:val="24"/>
        </w:rPr>
      </w:pPr>
      <w:r w:rsidRPr="006C47F2">
        <w:rPr>
          <w:rFonts w:ascii="Times New Roman" w:hAnsi="Times New Roman" w:cs="Times New Roman"/>
          <w:b/>
          <w:sz w:val="24"/>
          <w:szCs w:val="24"/>
        </w:rPr>
        <w:t>Feladatellátásához kapcsolódó funkciója:</w:t>
      </w:r>
    </w:p>
    <w:p w:rsidR="008C0E2F" w:rsidRPr="006C47F2" w:rsidRDefault="008C0E2F" w:rsidP="008C0E2F">
      <w:pPr>
        <w:pStyle w:val="Szvegtrzs4"/>
        <w:shd w:val="clear" w:color="auto" w:fill="auto"/>
        <w:tabs>
          <w:tab w:val="left" w:pos="3261"/>
        </w:tabs>
        <w:spacing w:before="0" w:after="0" w:line="240" w:lineRule="auto"/>
        <w:ind w:right="20" w:firstLine="0"/>
        <w:rPr>
          <w:sz w:val="24"/>
          <w:szCs w:val="24"/>
        </w:rPr>
      </w:pPr>
      <w:r w:rsidRPr="006C47F2">
        <w:rPr>
          <w:sz w:val="24"/>
          <w:szCs w:val="24"/>
        </w:rPr>
        <w:t xml:space="preserve">Önállóan működő költségvetési intézmény.  A fenntartó által jóváhagyott költségvetés szerint gazdálkodik.   A költségvetés bevételi oldala az állami normatív finanszírozásból, pályázati úton elnyert feladat finanszírozásból, térítési díjakból és az önkormányzat által biztosított támogatásból tevődik össze.    </w:t>
      </w:r>
    </w:p>
    <w:p w:rsidR="008C0E2F" w:rsidRPr="006C47F2" w:rsidRDefault="008C0E2F" w:rsidP="008C0E2F">
      <w:pPr>
        <w:pStyle w:val="Szvegtrzs4"/>
        <w:shd w:val="clear" w:color="auto" w:fill="auto"/>
        <w:tabs>
          <w:tab w:val="left" w:pos="3261"/>
        </w:tabs>
        <w:spacing w:before="0" w:after="0" w:line="240" w:lineRule="auto"/>
        <w:ind w:right="20" w:firstLine="0"/>
        <w:rPr>
          <w:sz w:val="24"/>
          <w:szCs w:val="24"/>
        </w:rPr>
      </w:pPr>
    </w:p>
    <w:p w:rsidR="008C0E2F" w:rsidRPr="006C47F2" w:rsidRDefault="008C0E2F" w:rsidP="008C0E2F">
      <w:pPr>
        <w:pStyle w:val="Szvegtrzs10"/>
        <w:shd w:val="clear" w:color="auto" w:fill="auto"/>
        <w:tabs>
          <w:tab w:val="left" w:pos="3621"/>
        </w:tabs>
        <w:spacing w:line="240" w:lineRule="auto"/>
        <w:ind w:left="360" w:firstLine="0"/>
        <w:jc w:val="both"/>
        <w:rPr>
          <w:b/>
          <w:i w:val="0"/>
          <w:iCs w:val="0"/>
          <w:sz w:val="24"/>
          <w:szCs w:val="24"/>
        </w:rPr>
      </w:pPr>
      <w:r w:rsidRPr="006C47F2">
        <w:rPr>
          <w:b/>
          <w:i w:val="0"/>
          <w:iCs w:val="0"/>
          <w:sz w:val="24"/>
          <w:szCs w:val="24"/>
        </w:rPr>
        <w:t>1.6 Az intézmény képviselete:</w:t>
      </w:r>
    </w:p>
    <w:p w:rsidR="008C0E2F" w:rsidRPr="006C47F2" w:rsidRDefault="008C0E2F" w:rsidP="008C0E2F">
      <w:pPr>
        <w:pStyle w:val="Szvegtrzs10"/>
        <w:shd w:val="clear" w:color="auto" w:fill="auto"/>
        <w:tabs>
          <w:tab w:val="left" w:pos="3621"/>
        </w:tabs>
        <w:spacing w:line="240" w:lineRule="auto"/>
        <w:ind w:left="360" w:firstLine="0"/>
        <w:jc w:val="both"/>
        <w:rPr>
          <w:b/>
          <w:i w:val="0"/>
          <w:iCs w:val="0"/>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Az intézmény képviseletét az intézmény vezetője látja el, aki az intézmény dolgozói felett önálló munkáltatói jogkörrel rendelkezik.</w:t>
      </w:r>
    </w:p>
    <w:p w:rsidR="008C0E2F" w:rsidRPr="006C47F2" w:rsidRDefault="008C0E2F" w:rsidP="008C0E2F">
      <w:pPr>
        <w:tabs>
          <w:tab w:val="left" w:pos="4679"/>
        </w:tabs>
        <w:ind w:left="1418" w:hanging="1418"/>
        <w:jc w:val="both"/>
        <w:rPr>
          <w:rFonts w:ascii="Times New Roman" w:hAnsi="Times New Roman" w:cs="Times New Roman"/>
          <w:sz w:val="24"/>
          <w:szCs w:val="24"/>
        </w:rPr>
      </w:pPr>
    </w:p>
    <w:p w:rsidR="008C0E2F" w:rsidRPr="006C47F2" w:rsidRDefault="008C0E2F" w:rsidP="008C0E2F">
      <w:pPr>
        <w:tabs>
          <w:tab w:val="left" w:pos="4679"/>
        </w:tabs>
        <w:ind w:left="1418" w:hanging="1418"/>
        <w:jc w:val="both"/>
        <w:rPr>
          <w:rFonts w:ascii="Times New Roman" w:hAnsi="Times New Roman" w:cs="Times New Roman"/>
          <w:b/>
          <w:bCs/>
          <w:sz w:val="24"/>
          <w:szCs w:val="24"/>
        </w:rPr>
      </w:pPr>
      <w:r w:rsidRPr="006C47F2">
        <w:rPr>
          <w:rFonts w:ascii="Times New Roman" w:hAnsi="Times New Roman" w:cs="Times New Roman"/>
          <w:b/>
          <w:bCs/>
          <w:sz w:val="24"/>
          <w:szCs w:val="24"/>
        </w:rPr>
        <w:t>A költségvetési szerv vezetőjének megbízási rendje:</w:t>
      </w:r>
    </w:p>
    <w:p w:rsidR="008C0E2F" w:rsidRPr="006C47F2" w:rsidRDefault="008C0E2F" w:rsidP="008C0E2F">
      <w:pPr>
        <w:tabs>
          <w:tab w:val="left" w:pos="4679"/>
        </w:tabs>
        <w:ind w:left="1418" w:hanging="1418"/>
        <w:jc w:val="both"/>
        <w:rPr>
          <w:rFonts w:ascii="Times New Roman" w:hAnsi="Times New Roman" w:cs="Times New Roman"/>
          <w:b/>
          <w:bCs/>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vezetőt nyilvános pályázat alapján a Tiszavasvári Város Önkormányzat Képviselő-testülete bízza meg, és gyakorolja a munkáltatói jogokat (kinevezés, jogviszony megszüntetése, fegyelmi eljárás).</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Az egyéb munkáltatói jogokat Magyarország helyi önkormányzatairól szóló 2011. évi CLXXXIX. törvény által biztosított hatáskörben Tiszavasvári Város Polgármestere gyakorolja.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vezető foglalkoztatási jogviszonyára a közalkalmazottak jogállásáról szóló 1992. évi XXXIII. törvény rendelkezései az irányadók, azaz határozatlan idejű közalkalmazottként történő foglalkoztatása mellett határozott idejű megbízottként látja el a vezetői feladatokat.</w:t>
      </w:r>
    </w:p>
    <w:p w:rsidR="008C0E2F" w:rsidRPr="006C47F2" w:rsidRDefault="008C0E2F" w:rsidP="008C0E2F">
      <w:pPr>
        <w:pStyle w:val="Szvegtrzs10"/>
        <w:shd w:val="clear" w:color="auto" w:fill="auto"/>
        <w:tabs>
          <w:tab w:val="left" w:pos="3261"/>
        </w:tabs>
        <w:spacing w:line="240" w:lineRule="auto"/>
        <w:ind w:firstLine="0"/>
        <w:jc w:val="both"/>
        <w:rPr>
          <w:b/>
          <w:i w:val="0"/>
          <w:iCs w:val="0"/>
          <w:sz w:val="24"/>
          <w:szCs w:val="24"/>
        </w:rPr>
      </w:pPr>
    </w:p>
    <w:p w:rsidR="008C0E2F" w:rsidRPr="006C47F2" w:rsidRDefault="008C0E2F" w:rsidP="008C0E2F">
      <w:pPr>
        <w:tabs>
          <w:tab w:val="left" w:pos="1440"/>
          <w:tab w:val="left" w:pos="3981"/>
        </w:tabs>
        <w:ind w:left="720"/>
        <w:jc w:val="both"/>
        <w:rPr>
          <w:rFonts w:ascii="Times New Roman" w:hAnsi="Times New Roman" w:cs="Times New Roman"/>
          <w:b/>
          <w:bCs/>
          <w:sz w:val="24"/>
          <w:szCs w:val="24"/>
        </w:rPr>
      </w:pPr>
      <w:r w:rsidRPr="006C47F2">
        <w:rPr>
          <w:rFonts w:ascii="Times New Roman" w:hAnsi="Times New Roman" w:cs="Times New Roman"/>
          <w:b/>
          <w:bCs/>
          <w:sz w:val="24"/>
          <w:szCs w:val="24"/>
        </w:rPr>
        <w:t>2. AZ INTÉZMÉNY FELADATAI, SZERVEZETI FELÉPÍTÉSE</w:t>
      </w:r>
    </w:p>
    <w:p w:rsidR="008C0E2F" w:rsidRPr="006C47F2" w:rsidRDefault="008C0E2F" w:rsidP="008C0E2F">
      <w:pPr>
        <w:pStyle w:val="Szvegtrzs10"/>
        <w:shd w:val="clear" w:color="auto" w:fill="auto"/>
        <w:tabs>
          <w:tab w:val="left" w:pos="3261"/>
        </w:tabs>
        <w:spacing w:line="240" w:lineRule="auto"/>
        <w:ind w:firstLine="0"/>
        <w:jc w:val="both"/>
        <w:rPr>
          <w:bCs/>
          <w:sz w:val="24"/>
          <w:szCs w:val="24"/>
        </w:rPr>
      </w:pPr>
    </w:p>
    <w:p w:rsidR="008C0E2F" w:rsidRPr="006C47F2" w:rsidRDefault="008C0E2F" w:rsidP="008C0E2F">
      <w:pPr>
        <w:ind w:left="360"/>
        <w:jc w:val="both"/>
        <w:rPr>
          <w:rFonts w:ascii="Times New Roman" w:hAnsi="Times New Roman" w:cs="Times New Roman"/>
          <w:b/>
          <w:bCs/>
          <w:sz w:val="24"/>
          <w:szCs w:val="24"/>
        </w:rPr>
      </w:pPr>
      <w:smartTag w:uri="urn:schemas-microsoft-com:office:smarttags" w:element="metricconverter">
        <w:smartTagPr>
          <w:attr w:name="ProductID" w:val="2.1 A"/>
        </w:smartTagPr>
        <w:r w:rsidRPr="006C47F2">
          <w:rPr>
            <w:rFonts w:ascii="Times New Roman" w:hAnsi="Times New Roman" w:cs="Times New Roman"/>
            <w:b/>
            <w:bCs/>
            <w:sz w:val="24"/>
            <w:szCs w:val="24"/>
          </w:rPr>
          <w:t>2.1 A</w:t>
        </w:r>
      </w:smartTag>
      <w:r w:rsidRPr="006C47F2">
        <w:rPr>
          <w:rFonts w:ascii="Times New Roman" w:hAnsi="Times New Roman" w:cs="Times New Roman"/>
          <w:b/>
          <w:bCs/>
          <w:sz w:val="24"/>
          <w:szCs w:val="24"/>
        </w:rPr>
        <w:t xml:space="preserve"> költségvetési szerv közfeladata:</w:t>
      </w:r>
    </w:p>
    <w:p w:rsidR="008C0E2F" w:rsidRPr="006C47F2" w:rsidRDefault="008C0E2F" w:rsidP="008C0E2F">
      <w:pPr>
        <w:ind w:left="360"/>
        <w:jc w:val="both"/>
        <w:rPr>
          <w:rFonts w:ascii="Times New Roman" w:hAnsi="Times New Roman" w:cs="Times New Roman"/>
          <w:sz w:val="24"/>
          <w:szCs w:val="24"/>
        </w:rPr>
      </w:pPr>
      <w:r w:rsidRPr="006C47F2">
        <w:rPr>
          <w:rFonts w:ascii="Times New Roman" w:hAnsi="Times New Roman" w:cs="Times New Roman"/>
          <w:sz w:val="24"/>
          <w:szCs w:val="24"/>
        </w:rPr>
        <w:t>Az intézmény szakmai programjában meghatározott szociális-, és gyermekvédelmi alapellátások.</w:t>
      </w:r>
    </w:p>
    <w:p w:rsidR="008C0E2F" w:rsidRPr="006C47F2" w:rsidRDefault="008C0E2F" w:rsidP="008C0E2F">
      <w:pPr>
        <w:ind w:left="360"/>
        <w:jc w:val="both"/>
        <w:rPr>
          <w:rFonts w:ascii="Times New Roman" w:hAnsi="Times New Roman" w:cs="Times New Roman"/>
          <w:sz w:val="24"/>
          <w:szCs w:val="24"/>
        </w:rPr>
      </w:pPr>
    </w:p>
    <w:p w:rsidR="008C0E2F" w:rsidRPr="006C47F2" w:rsidRDefault="008C0E2F" w:rsidP="008C0E2F">
      <w:pPr>
        <w:ind w:left="360"/>
        <w:jc w:val="both"/>
        <w:rPr>
          <w:rFonts w:ascii="Times New Roman" w:hAnsi="Times New Roman" w:cs="Times New Roman"/>
          <w:b/>
          <w:bCs/>
          <w:sz w:val="24"/>
          <w:szCs w:val="24"/>
        </w:rPr>
      </w:pPr>
      <w:r w:rsidRPr="006C47F2">
        <w:rPr>
          <w:rFonts w:ascii="Times New Roman" w:hAnsi="Times New Roman" w:cs="Times New Roman"/>
          <w:b/>
          <w:bCs/>
          <w:sz w:val="24"/>
          <w:szCs w:val="24"/>
        </w:rPr>
        <w:t>A költségvetési szerv főtevékenységének államháztartási besorolása: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8C0E2F" w:rsidRPr="006C47F2" w:rsidTr="00E67AC6">
        <w:trPr>
          <w:tblHeader/>
        </w:trPr>
        <w:tc>
          <w:tcPr>
            <w:tcW w:w="4818" w:type="dxa"/>
            <w:tcBorders>
              <w:top w:val="single" w:sz="1" w:space="0" w:color="000000"/>
              <w:left w:val="single" w:sz="1" w:space="0" w:color="000000"/>
              <w:bottom w:val="single" w:sz="1" w:space="0" w:color="000000"/>
            </w:tcBorders>
          </w:tcPr>
          <w:p w:rsidR="008C0E2F" w:rsidRPr="006C47F2" w:rsidRDefault="008C0E2F" w:rsidP="00E67AC6">
            <w:pPr>
              <w:pStyle w:val="Tblzattartalom"/>
              <w:jc w:val="both"/>
            </w:pPr>
            <w:r w:rsidRPr="006C47F2">
              <w:t>873000</w:t>
            </w:r>
          </w:p>
        </w:tc>
        <w:tc>
          <w:tcPr>
            <w:tcW w:w="4818" w:type="dxa"/>
            <w:tcBorders>
              <w:top w:val="single" w:sz="1" w:space="0" w:color="000000"/>
              <w:left w:val="single" w:sz="1" w:space="0" w:color="000000"/>
              <w:bottom w:val="single" w:sz="1" w:space="0" w:color="000000"/>
              <w:right w:val="single" w:sz="1" w:space="0" w:color="000000"/>
            </w:tcBorders>
          </w:tcPr>
          <w:p w:rsidR="008C0E2F" w:rsidRPr="006C47F2" w:rsidRDefault="008C0E2F" w:rsidP="00E67AC6">
            <w:pPr>
              <w:pStyle w:val="Tblzattartalom"/>
              <w:jc w:val="both"/>
            </w:pPr>
            <w:r w:rsidRPr="006C47F2">
              <w:t>Idősek, fogyatékosok bentlakásos ellátása</w:t>
            </w:r>
          </w:p>
        </w:tc>
      </w:tr>
    </w:tbl>
    <w:p w:rsidR="008C0E2F" w:rsidRPr="006C47F2" w:rsidRDefault="008C0E2F" w:rsidP="008C0E2F">
      <w:pPr>
        <w:ind w:left="360"/>
        <w:jc w:val="both"/>
        <w:rPr>
          <w:rFonts w:ascii="Times New Roman" w:hAnsi="Times New Roman" w:cs="Times New Roman"/>
          <w:sz w:val="24"/>
          <w:szCs w:val="24"/>
        </w:rPr>
      </w:pPr>
    </w:p>
    <w:p w:rsidR="008C0E2F" w:rsidRPr="006C47F2" w:rsidRDefault="008C0E2F" w:rsidP="008C0E2F">
      <w:pPr>
        <w:ind w:left="360"/>
        <w:jc w:val="both"/>
        <w:rPr>
          <w:rFonts w:ascii="Times New Roman" w:hAnsi="Times New Roman" w:cs="Times New Roman"/>
          <w:b/>
          <w:bCs/>
          <w:sz w:val="24"/>
          <w:szCs w:val="24"/>
        </w:rPr>
      </w:pPr>
      <w:r w:rsidRPr="006C47F2">
        <w:rPr>
          <w:rFonts w:ascii="Times New Roman" w:hAnsi="Times New Roman" w:cs="Times New Roman"/>
          <w:b/>
          <w:bCs/>
          <w:sz w:val="24"/>
          <w:szCs w:val="24"/>
        </w:rPr>
        <w:t>2.2 Az intézmény alaptevékenysége:</w:t>
      </w:r>
    </w:p>
    <w:p w:rsidR="008C0E2F" w:rsidRPr="006C47F2" w:rsidRDefault="008C0E2F" w:rsidP="008C0E2F">
      <w:pPr>
        <w:ind w:left="360"/>
        <w:jc w:val="both"/>
        <w:rPr>
          <w:rFonts w:ascii="Times New Roman" w:hAnsi="Times New Roman" w:cs="Times New Roman"/>
          <w:b/>
          <w:bCs/>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bCs/>
          <w:sz w:val="24"/>
          <w:szCs w:val="24"/>
        </w:rPr>
        <w:t xml:space="preserve">2.2.1. Szociális alapellátások: </w:t>
      </w:r>
      <w:r w:rsidRPr="006C47F2">
        <w:rPr>
          <w:rFonts w:ascii="Times New Roman" w:hAnsi="Times New Roman" w:cs="Times New Roman"/>
          <w:sz w:val="24"/>
          <w:szCs w:val="24"/>
        </w:rPr>
        <w:t>Étkeztetés, házi segítségnyújtás, jelzőrendszeres házi segítségnyújtás, támogató szolgálat, nappali ellátás, idősek és fogyatékos személyek otthona.</w:t>
      </w:r>
    </w:p>
    <w:p w:rsidR="008C0E2F" w:rsidRPr="006C47F2" w:rsidRDefault="008C0E2F" w:rsidP="008C0E2F">
      <w:pPr>
        <w:ind w:left="720"/>
        <w:jc w:val="both"/>
        <w:rPr>
          <w:rFonts w:ascii="Times New Roman" w:hAnsi="Times New Roman" w:cs="Times New Roman"/>
          <w:sz w:val="24"/>
          <w:szCs w:val="24"/>
        </w:rPr>
      </w:pPr>
    </w:p>
    <w:p w:rsidR="008C0E2F" w:rsidRPr="006C47F2" w:rsidRDefault="008C0E2F" w:rsidP="008C0E2F">
      <w:pPr>
        <w:widowControl w:val="0"/>
        <w:numPr>
          <w:ilvl w:val="0"/>
          <w:numId w:val="8"/>
        </w:numPr>
        <w:tabs>
          <w:tab w:val="left" w:pos="720"/>
        </w:tabs>
        <w:suppressAutoHyphens/>
        <w:spacing w:after="0" w:line="240" w:lineRule="auto"/>
        <w:jc w:val="both"/>
        <w:rPr>
          <w:rFonts w:ascii="Times New Roman" w:hAnsi="Times New Roman" w:cs="Times New Roman"/>
          <w:b/>
          <w:bCs/>
          <w:sz w:val="24"/>
          <w:szCs w:val="24"/>
        </w:rPr>
      </w:pPr>
      <w:r w:rsidRPr="006C47F2">
        <w:rPr>
          <w:rFonts w:ascii="Times New Roman" w:hAnsi="Times New Roman" w:cs="Times New Roman"/>
          <w:b/>
          <w:bCs/>
          <w:sz w:val="24"/>
          <w:szCs w:val="24"/>
        </w:rPr>
        <w:t>Étkeztetés</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t xml:space="preserve">Feladata: A szociálisan rászorultaknak a legalább napi egyszeri meleg étkeztetés </w:t>
      </w:r>
      <w:r w:rsidRPr="006C47F2">
        <w:rPr>
          <w:rFonts w:ascii="Times New Roman" w:hAnsi="Times New Roman" w:cs="Times New Roman"/>
          <w:sz w:val="24"/>
          <w:szCs w:val="24"/>
        </w:rPr>
        <w:tab/>
        <w:t xml:space="preserve">biztosítása, </w:t>
      </w:r>
      <w:r w:rsidRPr="006C47F2">
        <w:rPr>
          <w:rFonts w:ascii="Times New Roman" w:hAnsi="Times New Roman" w:cs="Times New Roman"/>
          <w:sz w:val="24"/>
          <w:szCs w:val="24"/>
        </w:rPr>
        <w:tab/>
        <w:t xml:space="preserve">amennyiben önmaguknak, illetve önmaguk és eltartottjaik részére </w:t>
      </w:r>
      <w:r w:rsidRPr="006C47F2">
        <w:rPr>
          <w:rFonts w:ascii="Times New Roman" w:hAnsi="Times New Roman" w:cs="Times New Roman"/>
          <w:sz w:val="24"/>
          <w:szCs w:val="24"/>
        </w:rPr>
        <w:tab/>
        <w:t xml:space="preserve">tartósan, vagy átmeneti jelleggel nem képesek azt biztosítani. </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Az igénylők helyben elfogyaszthatják, önállóan </w:t>
      </w:r>
      <w:r w:rsidRPr="006C47F2">
        <w:rPr>
          <w:rFonts w:ascii="Times New Roman" w:hAnsi="Times New Roman" w:cs="Times New Roman"/>
          <w:sz w:val="24"/>
          <w:szCs w:val="24"/>
        </w:rPr>
        <w:tab/>
        <w:t xml:space="preserve">elvihetik az ebédet, vagy szükség esetén intézményünk a gondozónők segítségével házhoz </w:t>
      </w:r>
      <w:r w:rsidRPr="006C47F2">
        <w:rPr>
          <w:rFonts w:ascii="Times New Roman" w:hAnsi="Times New Roman" w:cs="Times New Roman"/>
          <w:sz w:val="24"/>
          <w:szCs w:val="24"/>
        </w:rPr>
        <w:tab/>
        <w:t>szállítják azt.</w:t>
      </w:r>
    </w:p>
    <w:p w:rsidR="008C0E2F" w:rsidRPr="006C47F2" w:rsidRDefault="008C0E2F" w:rsidP="008C0E2F">
      <w:pPr>
        <w:widowControl w:val="0"/>
        <w:numPr>
          <w:ilvl w:val="0"/>
          <w:numId w:val="9"/>
        </w:numPr>
        <w:tabs>
          <w:tab w:val="left" w:pos="720"/>
        </w:tabs>
        <w:suppressAutoHyphens/>
        <w:spacing w:after="0" w:line="240" w:lineRule="auto"/>
        <w:jc w:val="both"/>
        <w:rPr>
          <w:rFonts w:ascii="Times New Roman" w:hAnsi="Times New Roman" w:cs="Times New Roman"/>
          <w:b/>
          <w:bCs/>
          <w:i/>
          <w:iCs/>
          <w:sz w:val="24"/>
          <w:szCs w:val="24"/>
        </w:rPr>
      </w:pPr>
      <w:r w:rsidRPr="006C47F2">
        <w:rPr>
          <w:rFonts w:ascii="Times New Roman" w:hAnsi="Times New Roman" w:cs="Times New Roman"/>
          <w:b/>
          <w:bCs/>
          <w:sz w:val="24"/>
          <w:szCs w:val="24"/>
        </w:rPr>
        <w:t xml:space="preserve">Házi </w:t>
      </w:r>
      <w:proofErr w:type="gramStart"/>
      <w:r w:rsidRPr="006C47F2">
        <w:rPr>
          <w:rFonts w:ascii="Times New Roman" w:hAnsi="Times New Roman" w:cs="Times New Roman"/>
          <w:b/>
          <w:bCs/>
          <w:sz w:val="24"/>
          <w:szCs w:val="24"/>
        </w:rPr>
        <w:t>segítségnyújtás</w:t>
      </w:r>
      <w:r w:rsidRPr="006C47F2">
        <w:rPr>
          <w:rFonts w:ascii="Times New Roman" w:hAnsi="Times New Roman" w:cs="Times New Roman"/>
          <w:i/>
          <w:iCs/>
          <w:sz w:val="24"/>
          <w:szCs w:val="24"/>
        </w:rPr>
        <w:t>(</w:t>
      </w:r>
      <w:proofErr w:type="gramEnd"/>
      <w:r w:rsidRPr="006C47F2">
        <w:rPr>
          <w:rFonts w:ascii="Times New Roman" w:hAnsi="Times New Roman" w:cs="Times New Roman"/>
          <w:i/>
          <w:iCs/>
          <w:sz w:val="24"/>
          <w:szCs w:val="24"/>
        </w:rPr>
        <w:t xml:space="preserve">Összesen: </w:t>
      </w:r>
      <w:r w:rsidRPr="006C47F2">
        <w:rPr>
          <w:rFonts w:ascii="Times New Roman" w:hAnsi="Times New Roman" w:cs="Times New Roman"/>
          <w:bCs/>
          <w:i/>
          <w:iCs/>
          <w:sz w:val="24"/>
          <w:szCs w:val="24"/>
        </w:rPr>
        <w:t>73 fő engedélyezett létszám)</w:t>
      </w:r>
    </w:p>
    <w:p w:rsidR="008C0E2F" w:rsidRPr="006C47F2" w:rsidRDefault="008C0E2F" w:rsidP="008C0E2F">
      <w:pPr>
        <w:widowControl w:val="0"/>
        <w:suppressAutoHyphens/>
        <w:spacing w:after="0" w:line="240" w:lineRule="auto"/>
        <w:ind w:left="720"/>
        <w:jc w:val="both"/>
        <w:rPr>
          <w:rFonts w:ascii="Times New Roman" w:hAnsi="Times New Roman" w:cs="Times New Roman"/>
          <w:b/>
          <w:bCs/>
          <w:i/>
          <w:iCs/>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t xml:space="preserve">Feladata: a szolgáltatást igénybe vevő személy saját lakókörnyezetében kell biztosítani az önálló életvitel fenntartása érdekében szükséges ellátást. A házi segítségnyújtásban </w:t>
      </w:r>
      <w:r w:rsidRPr="006C47F2">
        <w:rPr>
          <w:rFonts w:ascii="Times New Roman" w:hAnsi="Times New Roman" w:cs="Times New Roman"/>
          <w:sz w:val="24"/>
          <w:szCs w:val="24"/>
        </w:rPr>
        <w:tab/>
        <w:t xml:space="preserve">részesülő személy saját otthonában, megszokott lakókörnyezetében kapja meg az </w:t>
      </w:r>
      <w:r w:rsidRPr="006C47F2">
        <w:rPr>
          <w:rFonts w:ascii="Times New Roman" w:hAnsi="Times New Roman" w:cs="Times New Roman"/>
          <w:sz w:val="24"/>
          <w:szCs w:val="24"/>
        </w:rPr>
        <w:tab/>
        <w:t xml:space="preserve">élethelyzeti sajátosságainak megfelelő ellátást.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Olyan ellátási forma, amely az </w:t>
      </w:r>
      <w:r w:rsidRPr="006C47F2">
        <w:rPr>
          <w:rFonts w:ascii="Times New Roman" w:hAnsi="Times New Roman" w:cs="Times New Roman"/>
          <w:sz w:val="24"/>
          <w:szCs w:val="24"/>
        </w:rPr>
        <w:tab/>
        <w:t xml:space="preserve">igénybevevő önálló életvitelének fenntartásában - szükségleteinek megfelelően - lakásán, </w:t>
      </w:r>
      <w:r w:rsidRPr="006C47F2">
        <w:rPr>
          <w:rFonts w:ascii="Times New Roman" w:hAnsi="Times New Roman" w:cs="Times New Roman"/>
          <w:sz w:val="24"/>
          <w:szCs w:val="24"/>
        </w:rPr>
        <w:tab/>
        <w:t xml:space="preserve">lakókörnyezetében biztosítja a segítségnyújtást. Személyre szabott ellátást nyújt az </w:t>
      </w:r>
      <w:r w:rsidRPr="006C47F2">
        <w:rPr>
          <w:rFonts w:ascii="Times New Roman" w:hAnsi="Times New Roman" w:cs="Times New Roman"/>
          <w:sz w:val="24"/>
          <w:szCs w:val="24"/>
        </w:rPr>
        <w:tab/>
        <w:t xml:space="preserve">igénybevevő fizikai, mentális és szociális szükségleteinek, életkorának, élethelyzetének és </w:t>
      </w:r>
      <w:r w:rsidRPr="006C47F2">
        <w:rPr>
          <w:rFonts w:ascii="Times New Roman" w:hAnsi="Times New Roman" w:cs="Times New Roman"/>
          <w:sz w:val="24"/>
          <w:szCs w:val="24"/>
        </w:rPr>
        <w:tab/>
        <w:t xml:space="preserve">egészségi állapotának megfelelően. A házi segítségnyújtás keretében szociális segítést vagy </w:t>
      </w:r>
      <w:r w:rsidRPr="006C47F2">
        <w:rPr>
          <w:rFonts w:ascii="Times New Roman" w:hAnsi="Times New Roman" w:cs="Times New Roman"/>
          <w:sz w:val="24"/>
          <w:szCs w:val="24"/>
        </w:rPr>
        <w:tab/>
        <w:t xml:space="preserve">személyi gondozást nyújt az intézmény. A szolgáltatás igénybevételét megelőzően vizsgálni </w:t>
      </w:r>
      <w:r w:rsidRPr="006C47F2">
        <w:rPr>
          <w:rFonts w:ascii="Times New Roman" w:hAnsi="Times New Roman" w:cs="Times New Roman"/>
          <w:sz w:val="24"/>
          <w:szCs w:val="24"/>
        </w:rPr>
        <w:tab/>
        <w:t xml:space="preserve">kell a gondozási szükségletet. A szolgáltatás iránti kérelem alapján az intézményvezető </w:t>
      </w:r>
      <w:r w:rsidRPr="006C47F2">
        <w:rPr>
          <w:rFonts w:ascii="Times New Roman" w:hAnsi="Times New Roman" w:cs="Times New Roman"/>
          <w:sz w:val="24"/>
          <w:szCs w:val="24"/>
        </w:rPr>
        <w:tab/>
        <w:t xml:space="preserve">végzi el az igénylő gondozási szükségletének vizsgálatát. </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widowControl w:val="0"/>
        <w:numPr>
          <w:ilvl w:val="0"/>
          <w:numId w:val="10"/>
        </w:numPr>
        <w:tabs>
          <w:tab w:val="left" w:pos="720"/>
        </w:tabs>
        <w:suppressAutoHyphens/>
        <w:spacing w:after="0" w:line="240" w:lineRule="auto"/>
        <w:jc w:val="both"/>
        <w:rPr>
          <w:rFonts w:ascii="Times New Roman" w:hAnsi="Times New Roman" w:cs="Times New Roman"/>
          <w:b/>
          <w:bCs/>
          <w:i/>
          <w:iCs/>
          <w:sz w:val="24"/>
          <w:szCs w:val="24"/>
        </w:rPr>
      </w:pPr>
      <w:r w:rsidRPr="006C47F2">
        <w:rPr>
          <w:rFonts w:ascii="Times New Roman" w:hAnsi="Times New Roman" w:cs="Times New Roman"/>
          <w:b/>
          <w:bCs/>
          <w:sz w:val="24"/>
          <w:szCs w:val="24"/>
        </w:rPr>
        <w:t xml:space="preserve">Jelzőrendszeres házi segítségnyújtás </w:t>
      </w:r>
      <w:r w:rsidRPr="006C47F2">
        <w:rPr>
          <w:rFonts w:ascii="Times New Roman" w:hAnsi="Times New Roman" w:cs="Times New Roman"/>
          <w:b/>
          <w:bCs/>
          <w:i/>
          <w:iCs/>
          <w:sz w:val="24"/>
          <w:szCs w:val="24"/>
        </w:rPr>
        <w:t>(178 készülék)</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t xml:space="preserve">Feladata: A saját otthonukban élő, egészségi állapotuk és szociális helyzetük miatt rászoruló, </w:t>
      </w:r>
      <w:r w:rsidRPr="006C47F2">
        <w:rPr>
          <w:rFonts w:ascii="Times New Roman" w:hAnsi="Times New Roman" w:cs="Times New Roman"/>
          <w:sz w:val="24"/>
          <w:szCs w:val="24"/>
        </w:rPr>
        <w:tab/>
        <w:t xml:space="preserve">a segélyhívó készülék megfelelő használatára képes időskorú vagy fogyatékos személyek, </w:t>
      </w:r>
      <w:r w:rsidRPr="006C47F2">
        <w:rPr>
          <w:rFonts w:ascii="Times New Roman" w:hAnsi="Times New Roman" w:cs="Times New Roman"/>
          <w:sz w:val="24"/>
          <w:szCs w:val="24"/>
        </w:rPr>
        <w:tab/>
        <w:t xml:space="preserve">illetve pszichiátriai betegek részére az önálló életvitel fenntartása mellett felmerülő </w:t>
      </w:r>
      <w:r w:rsidRPr="006C47F2">
        <w:rPr>
          <w:rFonts w:ascii="Times New Roman" w:hAnsi="Times New Roman" w:cs="Times New Roman"/>
          <w:sz w:val="24"/>
          <w:szCs w:val="24"/>
        </w:rPr>
        <w:tab/>
        <w:t xml:space="preserve">krízishelyzetek elhárítása céljából nyújtott ellátás.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lastRenderedPageBreak/>
        <w:t xml:space="preserve">A jelzőrendszeres házi segítségnyújtás </w:t>
      </w:r>
      <w:r w:rsidRPr="006C47F2">
        <w:rPr>
          <w:rFonts w:ascii="Times New Roman" w:hAnsi="Times New Roman" w:cs="Times New Roman"/>
          <w:sz w:val="24"/>
          <w:szCs w:val="24"/>
        </w:rPr>
        <w:tab/>
        <w:t xml:space="preserve">biztosítja az ellátott személy segélyhívása esetén az ügyeletes gondozónak a helyszínen </w:t>
      </w:r>
      <w:r w:rsidRPr="006C47F2">
        <w:rPr>
          <w:rFonts w:ascii="Times New Roman" w:hAnsi="Times New Roman" w:cs="Times New Roman"/>
          <w:sz w:val="24"/>
          <w:szCs w:val="24"/>
        </w:rPr>
        <w:tab/>
        <w:t xml:space="preserve">történő haladéktalan megjelenését, a probléma megoldása érdekében a szükséges intézkedés </w:t>
      </w:r>
      <w:r w:rsidRPr="006C47F2">
        <w:rPr>
          <w:rFonts w:ascii="Times New Roman" w:hAnsi="Times New Roman" w:cs="Times New Roman"/>
          <w:sz w:val="24"/>
          <w:szCs w:val="24"/>
        </w:rPr>
        <w:tab/>
        <w:t xml:space="preserve">azonnali megtételét, indokolt esetben a további egészségügyi és szociális alap – és </w:t>
      </w:r>
      <w:r w:rsidRPr="006C47F2">
        <w:rPr>
          <w:rFonts w:ascii="Times New Roman" w:hAnsi="Times New Roman" w:cs="Times New Roman"/>
          <w:sz w:val="24"/>
          <w:szCs w:val="24"/>
        </w:rPr>
        <w:tab/>
        <w:t>szakellátás körében tartozó ellátás kezdeményezését.</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widowControl w:val="0"/>
        <w:numPr>
          <w:ilvl w:val="0"/>
          <w:numId w:val="11"/>
        </w:numPr>
        <w:tabs>
          <w:tab w:val="left" w:pos="720"/>
        </w:tabs>
        <w:suppressAutoHyphens/>
        <w:spacing w:after="0" w:line="240" w:lineRule="auto"/>
        <w:jc w:val="both"/>
        <w:rPr>
          <w:rFonts w:ascii="Times New Roman" w:hAnsi="Times New Roman" w:cs="Times New Roman"/>
          <w:b/>
          <w:bCs/>
          <w:sz w:val="24"/>
          <w:szCs w:val="24"/>
        </w:rPr>
      </w:pPr>
      <w:r w:rsidRPr="006C47F2">
        <w:rPr>
          <w:rFonts w:ascii="Times New Roman" w:hAnsi="Times New Roman" w:cs="Times New Roman"/>
          <w:b/>
          <w:bCs/>
          <w:sz w:val="24"/>
          <w:szCs w:val="24"/>
        </w:rPr>
        <w:t xml:space="preserve">Támogató szolgáltatás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t>Feladata</w:t>
      </w:r>
      <w:proofErr w:type="gramStart"/>
      <w:r w:rsidRPr="006C47F2">
        <w:rPr>
          <w:rFonts w:ascii="Times New Roman" w:hAnsi="Times New Roman" w:cs="Times New Roman"/>
          <w:sz w:val="24"/>
          <w:szCs w:val="24"/>
        </w:rPr>
        <w:t>:A</w:t>
      </w:r>
      <w:proofErr w:type="gramEnd"/>
      <w:r w:rsidRPr="006C47F2">
        <w:rPr>
          <w:rFonts w:ascii="Times New Roman" w:hAnsi="Times New Roman" w:cs="Times New Roman"/>
          <w:sz w:val="24"/>
          <w:szCs w:val="24"/>
        </w:rPr>
        <w:t xml:space="preserve"> fogyatékos személyek lakókörnyezetben történő ellátása, elsősorban a lakáson </w:t>
      </w:r>
      <w:r w:rsidRPr="006C47F2">
        <w:rPr>
          <w:rFonts w:ascii="Times New Roman" w:hAnsi="Times New Roman" w:cs="Times New Roman"/>
          <w:sz w:val="24"/>
          <w:szCs w:val="24"/>
        </w:rPr>
        <w:tab/>
        <w:t xml:space="preserve">kívüli </w:t>
      </w:r>
      <w:r w:rsidRPr="006C47F2">
        <w:rPr>
          <w:rFonts w:ascii="Times New Roman" w:hAnsi="Times New Roman" w:cs="Times New Roman"/>
          <w:sz w:val="24"/>
          <w:szCs w:val="24"/>
        </w:rPr>
        <w:tab/>
        <w:t xml:space="preserve">közszolgáltatások elérésének segítése, valamint életvitelük önállóságának megőrzése </w:t>
      </w:r>
      <w:r w:rsidRPr="006C47F2">
        <w:rPr>
          <w:rFonts w:ascii="Times New Roman" w:hAnsi="Times New Roman" w:cs="Times New Roman"/>
          <w:sz w:val="24"/>
          <w:szCs w:val="24"/>
        </w:rPr>
        <w:tab/>
        <w:t>mellett a lakáson belüli speciális segítségnyújtás biztosítása révén.</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támogató szolgálat feladata különösen személyi segítő szolgálat működtetése, amely - a fogyatékos személy aktív közreműködésével - segítséget nyújt a fogyatékos ember személyi (higiénés, életviteli, életfenntartási) szükségleteinek kielégítéséhez, a társadalmi életben való teljes jogú részvételhez, az önálló munkavégzéshez, tanulmányok folytatásához, szociális és egészségügyi szolgáltatások igénybevételéhez, kulturális, művészeti, sport, szabadidős tevékenységek végzéséhez. Feladata szállító szolgálat működtetése az alapvető szükségletek kielégítését segítő szolgáltatásokhoz, közszolgáltatásokhoz való hozzájutás biztosítása érdekében, továbbá a tanácsadás.</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widowControl w:val="0"/>
        <w:numPr>
          <w:ilvl w:val="0"/>
          <w:numId w:val="12"/>
        </w:numPr>
        <w:tabs>
          <w:tab w:val="left" w:pos="720"/>
        </w:tabs>
        <w:suppressAutoHyphens/>
        <w:spacing w:after="0" w:line="240" w:lineRule="auto"/>
        <w:jc w:val="both"/>
        <w:rPr>
          <w:rFonts w:ascii="Times New Roman" w:hAnsi="Times New Roman" w:cs="Times New Roman"/>
          <w:b/>
          <w:bCs/>
          <w:i/>
          <w:iCs/>
          <w:sz w:val="24"/>
          <w:szCs w:val="24"/>
        </w:rPr>
      </w:pPr>
      <w:r w:rsidRPr="006C47F2">
        <w:rPr>
          <w:rFonts w:ascii="Times New Roman" w:hAnsi="Times New Roman" w:cs="Times New Roman"/>
          <w:b/>
          <w:bCs/>
          <w:sz w:val="24"/>
          <w:szCs w:val="24"/>
        </w:rPr>
        <w:t xml:space="preserve">Nappali ellátás – Idősek </w:t>
      </w:r>
      <w:proofErr w:type="gramStart"/>
      <w:r w:rsidRPr="006C47F2">
        <w:rPr>
          <w:rFonts w:ascii="Times New Roman" w:hAnsi="Times New Roman" w:cs="Times New Roman"/>
          <w:b/>
          <w:bCs/>
          <w:sz w:val="24"/>
          <w:szCs w:val="24"/>
        </w:rPr>
        <w:t>klubja</w:t>
      </w:r>
      <w:r w:rsidRPr="006C47F2">
        <w:rPr>
          <w:rFonts w:ascii="Times New Roman" w:hAnsi="Times New Roman" w:cs="Times New Roman"/>
          <w:b/>
          <w:bCs/>
          <w:i/>
          <w:iCs/>
          <w:sz w:val="24"/>
          <w:szCs w:val="24"/>
        </w:rPr>
        <w:t>(</w:t>
      </w:r>
      <w:proofErr w:type="gramEnd"/>
      <w:r w:rsidRPr="006C47F2">
        <w:rPr>
          <w:rFonts w:ascii="Times New Roman" w:hAnsi="Times New Roman" w:cs="Times New Roman"/>
          <w:b/>
          <w:bCs/>
          <w:i/>
          <w:iCs/>
          <w:sz w:val="24"/>
          <w:szCs w:val="24"/>
        </w:rPr>
        <w:t>30 fő Tiszavasvári)</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t xml:space="preserve">Feladata: A hajléktalan személyek és elsősorban a saját otthonukban élő, </w:t>
      </w:r>
      <w:r w:rsidRPr="006C47F2">
        <w:rPr>
          <w:rFonts w:ascii="Times New Roman" w:hAnsi="Times New Roman" w:cs="Times New Roman"/>
          <w:sz w:val="24"/>
          <w:szCs w:val="24"/>
        </w:rPr>
        <w:tab/>
        <w:t xml:space="preserve">tizennyolcadik </w:t>
      </w:r>
      <w:r w:rsidRPr="006C47F2">
        <w:rPr>
          <w:rFonts w:ascii="Times New Roman" w:hAnsi="Times New Roman" w:cs="Times New Roman"/>
          <w:sz w:val="24"/>
          <w:szCs w:val="24"/>
        </w:rPr>
        <w:tab/>
        <w:t xml:space="preserve">életévüket betöltött, egészségi állapotuk vagy idős koruk miatt szociális és mentális </w:t>
      </w:r>
      <w:r w:rsidRPr="006C47F2">
        <w:rPr>
          <w:rFonts w:ascii="Times New Roman" w:hAnsi="Times New Roman" w:cs="Times New Roman"/>
          <w:sz w:val="24"/>
          <w:szCs w:val="24"/>
        </w:rPr>
        <w:tab/>
        <w:t xml:space="preserve">támogatásra szoruló, önmaguk ellátására részben képes személyek részére biztosít </w:t>
      </w:r>
      <w:r w:rsidRPr="006C47F2">
        <w:rPr>
          <w:rFonts w:ascii="Times New Roman" w:hAnsi="Times New Roman" w:cs="Times New Roman"/>
          <w:sz w:val="24"/>
          <w:szCs w:val="24"/>
        </w:rPr>
        <w:tab/>
        <w:t xml:space="preserve">lehetőséget a napközbeni tartózkodásra, társas kapcsolatokra, valamint az alapvető higiéniai </w:t>
      </w:r>
      <w:r w:rsidRPr="006C47F2">
        <w:rPr>
          <w:rFonts w:ascii="Times New Roman" w:hAnsi="Times New Roman" w:cs="Times New Roman"/>
          <w:sz w:val="24"/>
          <w:szCs w:val="24"/>
        </w:rPr>
        <w:tab/>
        <w:t xml:space="preserve">szükségleteik kielégítésére, továbbá igény szerint megszervezi az ellátottak napközbeni </w:t>
      </w:r>
      <w:r w:rsidRPr="006C47F2">
        <w:rPr>
          <w:rFonts w:ascii="Times New Roman" w:hAnsi="Times New Roman" w:cs="Times New Roman"/>
          <w:sz w:val="24"/>
          <w:szCs w:val="24"/>
        </w:rPr>
        <w:tab/>
        <w:t>étkeztetését.</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nyújtott szolgáltatások közé tartoznak a hivatalos ügyek intézésének segítése, életvitelre vonatkozó tanácsadás, az életvezetés segítése, szükség szerint az egészségügyi alapellátás megszervezése és a szakellátáshoz való hozzájutás segítése, valamint különböző szabadidős programok szervezése.</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szolgáltatás célja az ellátásban részesülők részére a hiányzó családi gondoskodás pótlása, a szociális helyzet javítása, az izoláció megelőzése, a tétlenséggel járó káros hatások kivédése.</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b/>
          <w:bCs/>
          <w:sz w:val="24"/>
          <w:szCs w:val="24"/>
        </w:rPr>
      </w:pPr>
      <w:r w:rsidRPr="006C47F2">
        <w:rPr>
          <w:rFonts w:ascii="Times New Roman" w:hAnsi="Times New Roman" w:cs="Times New Roman"/>
          <w:b/>
          <w:bCs/>
          <w:sz w:val="24"/>
          <w:szCs w:val="24"/>
        </w:rPr>
        <w:lastRenderedPageBreak/>
        <w:t>2.2.2 Szociális intézményi ellátás: Ápolást, gondozást nyújtó intézmény</w:t>
      </w:r>
    </w:p>
    <w:p w:rsidR="008C0E2F" w:rsidRPr="006C47F2" w:rsidRDefault="008C0E2F" w:rsidP="008C0E2F">
      <w:pPr>
        <w:ind w:left="720"/>
        <w:jc w:val="both"/>
        <w:rPr>
          <w:rFonts w:ascii="Times New Roman" w:hAnsi="Times New Roman" w:cs="Times New Roman"/>
          <w:b/>
          <w:bCs/>
          <w:sz w:val="24"/>
          <w:szCs w:val="24"/>
        </w:rPr>
      </w:pPr>
    </w:p>
    <w:p w:rsidR="008C0E2F" w:rsidRPr="006C47F2" w:rsidRDefault="008C0E2F" w:rsidP="008C0E2F">
      <w:pPr>
        <w:widowControl w:val="0"/>
        <w:numPr>
          <w:ilvl w:val="0"/>
          <w:numId w:val="13"/>
        </w:numPr>
        <w:tabs>
          <w:tab w:val="left" w:pos="709"/>
        </w:tabs>
        <w:suppressAutoHyphens/>
        <w:spacing w:after="0" w:line="240" w:lineRule="auto"/>
        <w:jc w:val="both"/>
        <w:rPr>
          <w:rFonts w:ascii="Times New Roman" w:hAnsi="Times New Roman" w:cs="Times New Roman"/>
          <w:b/>
          <w:bCs/>
          <w:i/>
          <w:iCs/>
          <w:sz w:val="24"/>
          <w:szCs w:val="24"/>
        </w:rPr>
      </w:pPr>
      <w:r w:rsidRPr="006C47F2">
        <w:rPr>
          <w:rFonts w:ascii="Times New Roman" w:hAnsi="Times New Roman" w:cs="Times New Roman"/>
          <w:b/>
          <w:bCs/>
          <w:sz w:val="24"/>
          <w:szCs w:val="24"/>
        </w:rPr>
        <w:t xml:space="preserve">Fogyatékos ápoló-gondozó otthoni </w:t>
      </w:r>
      <w:proofErr w:type="gramStart"/>
      <w:r w:rsidRPr="006C47F2">
        <w:rPr>
          <w:rFonts w:ascii="Times New Roman" w:hAnsi="Times New Roman" w:cs="Times New Roman"/>
          <w:b/>
          <w:bCs/>
          <w:sz w:val="24"/>
          <w:szCs w:val="24"/>
        </w:rPr>
        <w:t>ellátás(</w:t>
      </w:r>
      <w:proofErr w:type="gramEnd"/>
      <w:r w:rsidRPr="006C47F2">
        <w:rPr>
          <w:rFonts w:ascii="Times New Roman" w:hAnsi="Times New Roman" w:cs="Times New Roman"/>
          <w:b/>
          <w:bCs/>
          <w:i/>
          <w:iCs/>
          <w:sz w:val="24"/>
          <w:szCs w:val="24"/>
        </w:rPr>
        <w:t xml:space="preserve">69 fő) </w:t>
      </w:r>
    </w:p>
    <w:p w:rsidR="008C0E2F" w:rsidRPr="006C47F2" w:rsidRDefault="008C0E2F" w:rsidP="008C0E2F">
      <w:pPr>
        <w:widowControl w:val="0"/>
        <w:numPr>
          <w:ilvl w:val="0"/>
          <w:numId w:val="13"/>
        </w:numPr>
        <w:tabs>
          <w:tab w:val="left" w:pos="709"/>
        </w:tabs>
        <w:suppressAutoHyphens/>
        <w:spacing w:after="0" w:line="240" w:lineRule="auto"/>
        <w:jc w:val="both"/>
        <w:rPr>
          <w:rFonts w:ascii="Times New Roman" w:hAnsi="Times New Roman" w:cs="Times New Roman"/>
          <w:b/>
          <w:bCs/>
          <w:i/>
          <w:iCs/>
          <w:sz w:val="24"/>
          <w:szCs w:val="24"/>
        </w:rPr>
      </w:pPr>
      <w:r w:rsidRPr="006C47F2">
        <w:rPr>
          <w:rFonts w:ascii="Times New Roman" w:hAnsi="Times New Roman" w:cs="Times New Roman"/>
          <w:b/>
          <w:bCs/>
          <w:sz w:val="24"/>
          <w:szCs w:val="24"/>
        </w:rPr>
        <w:t>Idősek ápoló-gondozó otthoni ellátás</w:t>
      </w:r>
      <w:r w:rsidRPr="006C47F2">
        <w:rPr>
          <w:rFonts w:ascii="Times New Roman" w:hAnsi="Times New Roman" w:cs="Times New Roman"/>
          <w:b/>
          <w:bCs/>
          <w:i/>
          <w:iCs/>
          <w:sz w:val="24"/>
          <w:szCs w:val="24"/>
        </w:rPr>
        <w:t xml:space="preserve"> (135 fő)</w:t>
      </w:r>
    </w:p>
    <w:p w:rsidR="008C0E2F" w:rsidRPr="006C47F2" w:rsidRDefault="008C0E2F" w:rsidP="008C0E2F">
      <w:pPr>
        <w:jc w:val="both"/>
        <w:rPr>
          <w:rFonts w:ascii="Times New Roman" w:hAnsi="Times New Roman" w:cs="Times New Roman"/>
          <w:b/>
          <w:bCs/>
          <w:i/>
          <w:iCs/>
          <w:sz w:val="24"/>
          <w:szCs w:val="24"/>
        </w:rPr>
      </w:pPr>
    </w:p>
    <w:p w:rsidR="008C0E2F" w:rsidRPr="006C47F2" w:rsidRDefault="008C0E2F" w:rsidP="008C0E2F">
      <w:pPr>
        <w:jc w:val="both"/>
        <w:rPr>
          <w:rFonts w:ascii="Times New Roman" w:hAnsi="Times New Roman" w:cs="Times New Roman"/>
          <w:iCs/>
          <w:sz w:val="24"/>
          <w:szCs w:val="24"/>
        </w:rPr>
      </w:pPr>
      <w:r w:rsidRPr="006C47F2">
        <w:rPr>
          <w:rFonts w:ascii="Times New Roman" w:hAnsi="Times New Roman" w:cs="Times New Roman"/>
          <w:iCs/>
          <w:sz w:val="24"/>
          <w:szCs w:val="24"/>
        </w:rPr>
        <w:t xml:space="preserve">Az intézményünk feladatkörében ellátja az idős, illetve azon a 18 éven felüli, enyhe- vagy középsúlyos értelmi fogyatékos személyek ápolását, gondozását és terápiás célú foglalkoztatását, akik nem, vagy csak részben oktathatók, képezhetők és ellátásukra, foglalkoztatásukra csak bentlakásos intézményi keretek között van lehetőség. </w:t>
      </w:r>
    </w:p>
    <w:p w:rsidR="008C0E2F" w:rsidRPr="006C47F2" w:rsidRDefault="008C0E2F" w:rsidP="008C0E2F">
      <w:pPr>
        <w:jc w:val="both"/>
        <w:rPr>
          <w:rFonts w:ascii="Times New Roman" w:hAnsi="Times New Roman" w:cs="Times New Roman"/>
          <w:iCs/>
          <w:sz w:val="24"/>
          <w:szCs w:val="24"/>
        </w:rPr>
      </w:pPr>
    </w:p>
    <w:p w:rsidR="008C0E2F" w:rsidRPr="006C47F2" w:rsidRDefault="008C0E2F" w:rsidP="008C0E2F">
      <w:pPr>
        <w:jc w:val="both"/>
        <w:rPr>
          <w:rFonts w:ascii="Times New Roman" w:hAnsi="Times New Roman" w:cs="Times New Roman"/>
          <w:iCs/>
          <w:sz w:val="24"/>
          <w:szCs w:val="24"/>
        </w:rPr>
      </w:pPr>
      <w:r w:rsidRPr="006C47F2">
        <w:rPr>
          <w:rFonts w:ascii="Times New Roman" w:hAnsi="Times New Roman" w:cs="Times New Roman"/>
          <w:iCs/>
          <w:sz w:val="24"/>
          <w:szCs w:val="24"/>
        </w:rPr>
        <w:t>Otthont nyújt családias jellegű ellátást, ápolást, gondozást és terápiás célú foglalkoztatást biztosít.</w:t>
      </w:r>
    </w:p>
    <w:p w:rsidR="008C0E2F" w:rsidRPr="006C47F2" w:rsidRDefault="008C0E2F" w:rsidP="008C0E2F">
      <w:pPr>
        <w:jc w:val="both"/>
        <w:rPr>
          <w:rFonts w:ascii="Times New Roman" w:hAnsi="Times New Roman" w:cs="Times New Roman"/>
          <w:iCs/>
          <w:sz w:val="24"/>
          <w:szCs w:val="24"/>
        </w:rPr>
      </w:pPr>
      <w:r w:rsidRPr="006C47F2">
        <w:rPr>
          <w:rFonts w:ascii="Times New Roman" w:hAnsi="Times New Roman" w:cs="Times New Roman"/>
          <w:iCs/>
          <w:sz w:val="24"/>
          <w:szCs w:val="24"/>
        </w:rPr>
        <w:t xml:space="preserve">Intézményünk ápoló – gondozó egységének a célja, hogy ezen ellátottak számára a legmagasabb szintű egyénre szabott, akadálymentesített környezetet, kliens centrikus ellátást biztosítson. </w:t>
      </w:r>
    </w:p>
    <w:p w:rsidR="008C0E2F" w:rsidRPr="0006486B" w:rsidRDefault="008C0E2F" w:rsidP="008C0E2F">
      <w:pPr>
        <w:jc w:val="both"/>
        <w:rPr>
          <w:rFonts w:ascii="Times New Roman" w:hAnsi="Times New Roman" w:cs="Times New Roman"/>
          <w:b/>
          <w:iCs/>
          <w:sz w:val="24"/>
          <w:szCs w:val="24"/>
        </w:rPr>
      </w:pPr>
      <w:r w:rsidRPr="006C47F2">
        <w:rPr>
          <w:rFonts w:ascii="Times New Roman" w:hAnsi="Times New Roman" w:cs="Times New Roman"/>
          <w:iCs/>
          <w:sz w:val="24"/>
          <w:szCs w:val="24"/>
        </w:rPr>
        <w:t xml:space="preserve">Intézményünk a teljes körű ellátás biztosításának keretében gondoskodik a lakók étkeztetéséről, egészségügyi ellátásáról, lakhatási feltételeik optimális szintű biztosításáról, mentálhigiénés ellátásáról, </w:t>
      </w:r>
      <w:proofErr w:type="spellStart"/>
      <w:r w:rsidRPr="006C47F2">
        <w:rPr>
          <w:rFonts w:ascii="Times New Roman" w:hAnsi="Times New Roman" w:cs="Times New Roman"/>
          <w:iCs/>
          <w:sz w:val="24"/>
          <w:szCs w:val="24"/>
        </w:rPr>
        <w:t>szocioterápiás</w:t>
      </w:r>
      <w:proofErr w:type="spellEnd"/>
      <w:r w:rsidRPr="006C47F2">
        <w:rPr>
          <w:rFonts w:ascii="Times New Roman" w:hAnsi="Times New Roman" w:cs="Times New Roman"/>
          <w:iCs/>
          <w:sz w:val="24"/>
          <w:szCs w:val="24"/>
        </w:rPr>
        <w:t xml:space="preserve"> foglalkozás keretén belül terápiás készségfejlesztő foglalkozások szervezésének meglétéről, egyéni és kiscsoportos gyógypedagógiai fejlesztő, illetve szintfenntartó foglalkoztatásáról, valamint társadalmi integrációjuk megteremtése érdekében programok, rendezvények szervezéséről, illetve a társadalmi élet szinterein való részvétel biztosításáról. </w:t>
      </w:r>
      <w:r w:rsidRPr="0006486B">
        <w:rPr>
          <w:rFonts w:ascii="Times New Roman" w:hAnsi="Times New Roman" w:cs="Times New Roman"/>
          <w:b/>
          <w:iCs/>
          <w:sz w:val="24"/>
          <w:szCs w:val="24"/>
        </w:rPr>
        <w:t xml:space="preserve">A tevékenységhez kapcsolódóan az Intézmény a telephelyén található büfé bérbeadásával teszi lehetővé az ellátottak napi szükségleteinek kielégítését, a rendelkezésükre álló zsebpénz helyben történő felhasználását. </w:t>
      </w:r>
    </w:p>
    <w:p w:rsidR="008C0E2F" w:rsidRPr="006C47F2" w:rsidRDefault="008C0E2F" w:rsidP="008C0E2F">
      <w:pPr>
        <w:jc w:val="both"/>
        <w:rPr>
          <w:rFonts w:ascii="Times New Roman" w:hAnsi="Times New Roman" w:cs="Times New Roman"/>
          <w:iCs/>
          <w:sz w:val="24"/>
          <w:szCs w:val="24"/>
        </w:rPr>
      </w:pPr>
    </w:p>
    <w:p w:rsidR="008C0E2F" w:rsidRPr="006C47F2" w:rsidRDefault="008C0E2F" w:rsidP="008C0E2F">
      <w:pPr>
        <w:jc w:val="both"/>
        <w:rPr>
          <w:rFonts w:ascii="Times New Roman" w:hAnsi="Times New Roman" w:cs="Times New Roman"/>
          <w:iCs/>
          <w:sz w:val="24"/>
          <w:szCs w:val="24"/>
        </w:rPr>
      </w:pPr>
      <w:r w:rsidRPr="006C47F2">
        <w:rPr>
          <w:rFonts w:ascii="Times New Roman" w:hAnsi="Times New Roman" w:cs="Times New Roman"/>
          <w:iCs/>
          <w:sz w:val="24"/>
          <w:szCs w:val="24"/>
        </w:rPr>
        <w:t xml:space="preserve">Nem elhanyagolandó a szakmai professzionalizmus mellett a gyógytornász, a masszőr biztosítása, mely komplexitás eredményezheti az ellátottak és munkatársak által elvárható jó komfort érzetet. </w:t>
      </w:r>
    </w:p>
    <w:p w:rsidR="008C0E2F" w:rsidRPr="006C47F2" w:rsidRDefault="008C0E2F" w:rsidP="008C0E2F">
      <w:pPr>
        <w:jc w:val="both"/>
        <w:rPr>
          <w:rFonts w:ascii="Times New Roman" w:hAnsi="Times New Roman" w:cs="Times New Roman"/>
          <w:iCs/>
          <w:sz w:val="24"/>
          <w:szCs w:val="24"/>
        </w:rPr>
      </w:pPr>
      <w:r w:rsidRPr="006C47F2">
        <w:rPr>
          <w:rFonts w:ascii="Times New Roman" w:hAnsi="Times New Roman" w:cs="Times New Roman"/>
          <w:iCs/>
          <w:sz w:val="24"/>
          <w:szCs w:val="24"/>
        </w:rPr>
        <w:t>Az ápoló – gondozó otthon a fenti célok elérése érdekében a toleráns intézmény valamennyi kritériumának megfelel, ennek értelmében nyitottak vagyunk a társadalmi élet szociális szereplői felé. Biztosítjuk a személyiség kibontakoztatásának lehetőségeit. Tevékenységünk kontrollálható és nyomon követhető. A jelenleg működő szociális ellátórendszeren belül jogszabályok és szakmapolitikai definíciók alapján jól körülhatárolt és egyéni szolgáltatási filozófiával is rendelkező intézményt működtetünk.</w:t>
      </w:r>
    </w:p>
    <w:p w:rsidR="008C0E2F" w:rsidRPr="006C47F2" w:rsidRDefault="008C0E2F" w:rsidP="008C0E2F">
      <w:pPr>
        <w:jc w:val="both"/>
        <w:rPr>
          <w:rFonts w:ascii="Times New Roman" w:hAnsi="Times New Roman" w:cs="Times New Roman"/>
          <w:sz w:val="24"/>
          <w:szCs w:val="24"/>
          <w:u w:val="single"/>
        </w:rPr>
      </w:pPr>
    </w:p>
    <w:p w:rsidR="008C0E2F" w:rsidRPr="006C47F2" w:rsidRDefault="00A413CA" w:rsidP="008C0E2F">
      <w:pPr>
        <w:jc w:val="both"/>
        <w:rPr>
          <w:rFonts w:ascii="Times New Roman" w:hAnsi="Times New Roman" w:cs="Times New Roman"/>
          <w:sz w:val="24"/>
          <w:szCs w:val="24"/>
          <w:u w:val="single"/>
        </w:rPr>
      </w:pPr>
      <w:hyperlink r:id="rId10" w:history="1">
        <w:r w:rsidR="008C0E2F" w:rsidRPr="006C47F2">
          <w:rPr>
            <w:rStyle w:val="Hiperhivatkozs"/>
            <w:rFonts w:ascii="Times New Roman" w:hAnsi="Times New Roman" w:cs="Times New Roman"/>
            <w:color w:val="auto"/>
            <w:sz w:val="24"/>
            <w:szCs w:val="24"/>
          </w:rPr>
          <w:t>Otthonos és biztonságos környezet</w:t>
        </w:r>
      </w:hyperlink>
      <w:r w:rsidR="008C0E2F" w:rsidRPr="006C47F2">
        <w:rPr>
          <w:rFonts w:ascii="Times New Roman" w:hAnsi="Times New Roman" w:cs="Times New Roman"/>
          <w:sz w:val="24"/>
          <w:szCs w:val="24"/>
          <w:u w:val="single"/>
        </w:rPr>
        <w:t xml:space="preserve"> biztosítása: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lastRenderedPageBreak/>
        <w:t xml:space="preserve">Az elvárható környezeti feltételeknek a biztosítása, amelyek nélkülözhetetlenek a szakszerű gondozáshoz. A szolgáltatás olyan tárgyi feltételek között biztosított, amelyek a speciális gondozási igényekkel rendelkező (idős, fogyatékossággal élő, pszichiátriai beteg, </w:t>
      </w:r>
      <w:proofErr w:type="spellStart"/>
      <w:r w:rsidRPr="006C47F2">
        <w:rPr>
          <w:rFonts w:ascii="Times New Roman" w:hAnsi="Times New Roman" w:cs="Times New Roman"/>
          <w:sz w:val="24"/>
          <w:szCs w:val="24"/>
        </w:rPr>
        <w:t>demens</w:t>
      </w:r>
      <w:proofErr w:type="spellEnd"/>
      <w:r w:rsidRPr="006C47F2">
        <w:rPr>
          <w:rFonts w:ascii="Times New Roman" w:hAnsi="Times New Roman" w:cs="Times New Roman"/>
          <w:sz w:val="24"/>
          <w:szCs w:val="24"/>
        </w:rPr>
        <w:t xml:space="preserve"> beteg) személyek számára is garantálják, hogy biztonságos, otthonos és kényelmes környezetben tölthetik mindennapjaikat. Az ellátás során folyamatosan tájékoztatjuk az érintetteket a szolgáltató működésében beálló változásokról, az intézmény működéséről és a jogszabályokban előírt legfontosabb kérdésekről az autonómia és önrendelkezés, valamint az alkotmányos jogok érvényesülése érdekében. A szolgáltatás igénybevétele létbiztonságot jelent az ellátást igénybe vevők számára. Ez magában foglalja minden olyan, a mindennapi életvitelhez szükséges szolgáltatás meglétét és megfelelő szintű biztosítását, melyek hiányában sérülhetnek az ellátottak alapvető jogai. A bentlakásos intézményben lakóknak az intézmény szükségleteiknek megfelelő gondozást, magas színvonalú ápolást biztosít, támogatja lelki egészségük megőrzését, aktivitásuk és társas kapcsolataik fenntartását, valamint gondoskodik arról, hogy életük utolsó szakaszát is emberi méltóságuk megőrzésével éljék meg.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bentlakásos intézményben a humanisztikus modell, valamint a közösségi modell alkalmazása a cél, amikor is a szakember arra törekszik, hogy az egész embert szolgálja, illetve hogy az adott személyt vagy problémát az eredeti közösségben kezelje. Ez a modell közel áll a mentálhigiénés szakmai tevékenységekben érvényesítendő holisztikus szemlélethez, amely szerint az embert, esetünkben a bentlakásos intézményben élő embert testi, lelki és szociális lényként, a maga egészlegességében fogadjuk el. Az idős ember védelme és jólétének elősegítése nem korlátozódik alapszükségleteinek kielégítésére, hanem kiterjed lelki egészségének védelmére, szociális kapcsolatainak támogatására, valamint személyes, családi és társas kapcsolataiban való egyensúlyának megőrzésére is.</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Fontos, hogy a szakmai tudás felhasználása ez által hatékony, egyben preventív hatású legyen, vagyis az ellátott ne kényszerüljön magasabb, egészségügyi szolgáltatási szintre a szakmai, szakmaközi együttműködés hiányában. </w:t>
      </w:r>
    </w:p>
    <w:p w:rsidR="008C0E2F" w:rsidRPr="006C47F2" w:rsidRDefault="008C0E2F" w:rsidP="008C0E2F">
      <w:pPr>
        <w:ind w:left="851"/>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bCs/>
          <w:sz w:val="24"/>
          <w:szCs w:val="24"/>
        </w:rPr>
        <w:t>2.2.3 Gyermekvédelmi alapellátások:</w:t>
      </w:r>
      <w:r w:rsidRPr="006C47F2">
        <w:rPr>
          <w:rFonts w:ascii="Times New Roman" w:hAnsi="Times New Roman" w:cs="Times New Roman"/>
          <w:sz w:val="24"/>
          <w:szCs w:val="24"/>
        </w:rPr>
        <w:t xml:space="preserve"> Család- és gyermekjóléti szolgálat, család- és gyermekjóléti központ</w:t>
      </w:r>
    </w:p>
    <w:p w:rsidR="008C0E2F" w:rsidRPr="006C47F2" w:rsidRDefault="008C0E2F" w:rsidP="008C0E2F">
      <w:pPr>
        <w:widowControl w:val="0"/>
        <w:numPr>
          <w:ilvl w:val="0"/>
          <w:numId w:val="14"/>
        </w:numPr>
        <w:tabs>
          <w:tab w:val="left" w:pos="720"/>
        </w:tabs>
        <w:suppressAutoHyphens/>
        <w:spacing w:after="0" w:line="240" w:lineRule="auto"/>
        <w:jc w:val="both"/>
        <w:rPr>
          <w:rFonts w:ascii="Times New Roman" w:hAnsi="Times New Roman" w:cs="Times New Roman"/>
          <w:b/>
          <w:sz w:val="24"/>
          <w:szCs w:val="24"/>
        </w:rPr>
      </w:pPr>
      <w:r w:rsidRPr="006C47F2">
        <w:rPr>
          <w:rFonts w:ascii="Times New Roman" w:hAnsi="Times New Roman" w:cs="Times New Roman"/>
          <w:b/>
          <w:sz w:val="24"/>
          <w:szCs w:val="24"/>
        </w:rPr>
        <w:t xml:space="preserve">Család- és gyermekjóléti központ </w:t>
      </w:r>
    </w:p>
    <w:p w:rsidR="008C0E2F" w:rsidRPr="006C47F2" w:rsidRDefault="008C0E2F" w:rsidP="008C0E2F">
      <w:pPr>
        <w:ind w:left="705"/>
        <w:jc w:val="both"/>
        <w:rPr>
          <w:rFonts w:ascii="Times New Roman" w:hAnsi="Times New Roman" w:cs="Times New Roman"/>
          <w:sz w:val="24"/>
          <w:szCs w:val="24"/>
        </w:rPr>
      </w:pPr>
      <w:r w:rsidRPr="006C47F2">
        <w:rPr>
          <w:rFonts w:ascii="Times New Roman" w:hAnsi="Times New Roman" w:cs="Times New Roman"/>
          <w:sz w:val="24"/>
          <w:szCs w:val="24"/>
        </w:rPr>
        <w:t xml:space="preserve">Család- és gyermekjóléti központnak az a járásszékhely településen működő gyermekjóléti </w:t>
      </w:r>
      <w:r w:rsidRPr="006C47F2">
        <w:rPr>
          <w:rFonts w:ascii="Times New Roman" w:hAnsi="Times New Roman" w:cs="Times New Roman"/>
          <w:sz w:val="24"/>
          <w:szCs w:val="24"/>
        </w:rPr>
        <w:tab/>
        <w:t xml:space="preserve">szolgálat minősül, amely önálló intézményként, illetve szervezeti és szakmai szempontból </w:t>
      </w:r>
      <w:r w:rsidRPr="006C47F2">
        <w:rPr>
          <w:rFonts w:ascii="Times New Roman" w:hAnsi="Times New Roman" w:cs="Times New Roman"/>
          <w:sz w:val="24"/>
          <w:szCs w:val="24"/>
        </w:rPr>
        <w:tab/>
        <w:t xml:space="preserve">önálló intézményegységként működik. A gyermekjóléti központ a gyermekjóléti </w:t>
      </w:r>
      <w:r w:rsidRPr="006C47F2">
        <w:rPr>
          <w:rFonts w:ascii="Times New Roman" w:hAnsi="Times New Roman" w:cs="Times New Roman"/>
          <w:sz w:val="24"/>
          <w:szCs w:val="24"/>
        </w:rPr>
        <w:tab/>
        <w:t xml:space="preserve">szolgálatnak a gyermekek védelméről és a gyámügyi igazgatásról szóló 1997. évi XXXI. </w:t>
      </w:r>
      <w:r w:rsidRPr="006C47F2">
        <w:rPr>
          <w:rFonts w:ascii="Times New Roman" w:hAnsi="Times New Roman" w:cs="Times New Roman"/>
          <w:sz w:val="24"/>
          <w:szCs w:val="24"/>
        </w:rPr>
        <w:tab/>
        <w:t xml:space="preserve">törvény (Gyvt.) 39. §, a 40. § (2) bekezdése és a szociális igazgatásról és a szociális </w:t>
      </w:r>
      <w:r w:rsidRPr="006C47F2">
        <w:rPr>
          <w:rFonts w:ascii="Times New Roman" w:hAnsi="Times New Roman" w:cs="Times New Roman"/>
          <w:sz w:val="24"/>
          <w:szCs w:val="24"/>
        </w:rPr>
        <w:tab/>
        <w:t xml:space="preserve">ellátásról szóló 1993. évi III. törvény (Szt.) 64. § (4) bekezdése szerinti általános </w:t>
      </w:r>
      <w:r w:rsidRPr="006C47F2">
        <w:rPr>
          <w:rFonts w:ascii="Times New Roman" w:hAnsi="Times New Roman" w:cs="Times New Roman"/>
          <w:sz w:val="24"/>
          <w:szCs w:val="24"/>
        </w:rPr>
        <w:tab/>
        <w:t xml:space="preserve">szolgáltatási feladatain túl a gyermek családban nevelkedésének elősegítése, a gyermek </w:t>
      </w:r>
      <w:r w:rsidRPr="006C47F2">
        <w:rPr>
          <w:rFonts w:ascii="Times New Roman" w:hAnsi="Times New Roman" w:cs="Times New Roman"/>
          <w:sz w:val="24"/>
          <w:szCs w:val="24"/>
        </w:rPr>
        <w:tab/>
        <w:t xml:space="preserve">veszélyeztetettségének megelőzése </w:t>
      </w:r>
      <w:r w:rsidRPr="006C47F2">
        <w:rPr>
          <w:rFonts w:ascii="Times New Roman" w:hAnsi="Times New Roman" w:cs="Times New Roman"/>
          <w:sz w:val="24"/>
          <w:szCs w:val="24"/>
        </w:rPr>
        <w:lastRenderedPageBreak/>
        <w:t xml:space="preserve">érdekében a gyermek igényeinek és szükségleteinek </w:t>
      </w:r>
      <w:r w:rsidRPr="006C47F2">
        <w:rPr>
          <w:rFonts w:ascii="Times New Roman" w:hAnsi="Times New Roman" w:cs="Times New Roman"/>
          <w:sz w:val="24"/>
          <w:szCs w:val="24"/>
        </w:rPr>
        <w:tab/>
        <w:t>megfelelő önálló egyéni és csoportos speciális szolgáltatásokat, programokat nyújt</w:t>
      </w:r>
      <w:proofErr w:type="gramStart"/>
      <w:r w:rsidRPr="006C47F2">
        <w:rPr>
          <w:rFonts w:ascii="Times New Roman" w:hAnsi="Times New Roman" w:cs="Times New Roman"/>
          <w:sz w:val="24"/>
          <w:szCs w:val="24"/>
        </w:rPr>
        <w:t>,  amelynek</w:t>
      </w:r>
      <w:proofErr w:type="gramEnd"/>
      <w:r w:rsidRPr="006C47F2">
        <w:rPr>
          <w:rFonts w:ascii="Times New Roman" w:hAnsi="Times New Roman" w:cs="Times New Roman"/>
          <w:sz w:val="24"/>
          <w:szCs w:val="24"/>
        </w:rPr>
        <w:t xml:space="preserve"> keretében biztosít:</w:t>
      </w:r>
    </w:p>
    <w:p w:rsidR="008C0E2F" w:rsidRPr="006C47F2" w:rsidRDefault="008C0E2F" w:rsidP="008C0E2F">
      <w:pPr>
        <w:ind w:left="709"/>
        <w:jc w:val="both"/>
        <w:rPr>
          <w:rFonts w:ascii="Times New Roman" w:hAnsi="Times New Roman" w:cs="Times New Roman"/>
          <w:sz w:val="24"/>
          <w:szCs w:val="24"/>
        </w:rPr>
      </w:pPr>
      <w:r w:rsidRPr="006C47F2">
        <w:rPr>
          <w:rFonts w:ascii="Times New Roman" w:hAnsi="Times New Roman" w:cs="Times New Roman"/>
          <w:sz w:val="24"/>
          <w:szCs w:val="24"/>
        </w:rPr>
        <w:t>- utcai és - ha a helyi viszonyok azt indokolják - lakótelepi szociális munkát,</w:t>
      </w:r>
    </w:p>
    <w:p w:rsidR="008C0E2F" w:rsidRPr="006C47F2" w:rsidRDefault="008C0E2F" w:rsidP="008C0E2F">
      <w:pPr>
        <w:ind w:left="709"/>
        <w:jc w:val="both"/>
        <w:rPr>
          <w:rFonts w:ascii="Times New Roman" w:hAnsi="Times New Roman" w:cs="Times New Roman"/>
          <w:sz w:val="24"/>
          <w:szCs w:val="24"/>
        </w:rPr>
      </w:pPr>
      <w:r w:rsidRPr="006C47F2">
        <w:rPr>
          <w:rFonts w:ascii="Times New Roman" w:hAnsi="Times New Roman" w:cs="Times New Roman"/>
          <w:sz w:val="24"/>
          <w:szCs w:val="24"/>
        </w:rPr>
        <w:t xml:space="preserve">- kapcsolattartási ügyeletet, ennek keretében közvetítői eljárást, </w:t>
      </w:r>
    </w:p>
    <w:p w:rsidR="008C0E2F" w:rsidRPr="006C47F2" w:rsidRDefault="008C0E2F" w:rsidP="008C0E2F">
      <w:pPr>
        <w:ind w:left="709"/>
        <w:jc w:val="both"/>
        <w:rPr>
          <w:rFonts w:ascii="Times New Roman" w:hAnsi="Times New Roman" w:cs="Times New Roman"/>
          <w:sz w:val="24"/>
          <w:szCs w:val="24"/>
        </w:rPr>
      </w:pPr>
      <w:r w:rsidRPr="006C47F2">
        <w:rPr>
          <w:rFonts w:ascii="Times New Roman" w:hAnsi="Times New Roman" w:cs="Times New Roman"/>
          <w:sz w:val="24"/>
          <w:szCs w:val="24"/>
        </w:rPr>
        <w:t>- gyermekvédelmi jelzőrendszeri készenléti szolgálatot,</w:t>
      </w:r>
    </w:p>
    <w:p w:rsidR="008C0E2F" w:rsidRPr="006C47F2" w:rsidRDefault="008C0E2F" w:rsidP="008C0E2F">
      <w:pPr>
        <w:ind w:left="709"/>
        <w:jc w:val="both"/>
        <w:rPr>
          <w:rFonts w:ascii="Times New Roman" w:hAnsi="Times New Roman" w:cs="Times New Roman"/>
          <w:sz w:val="24"/>
          <w:szCs w:val="24"/>
        </w:rPr>
      </w:pPr>
      <w:r w:rsidRPr="006C47F2">
        <w:rPr>
          <w:rFonts w:ascii="Times New Roman" w:hAnsi="Times New Roman" w:cs="Times New Roman"/>
          <w:sz w:val="24"/>
          <w:szCs w:val="24"/>
        </w:rPr>
        <w:t>- jogi tájékoztatásnyújtást és pszichológiai tanácsadást,</w:t>
      </w:r>
    </w:p>
    <w:p w:rsidR="008C0E2F" w:rsidRPr="006C47F2" w:rsidRDefault="008C0E2F" w:rsidP="008C0E2F">
      <w:pPr>
        <w:ind w:left="709"/>
        <w:jc w:val="both"/>
        <w:rPr>
          <w:rFonts w:ascii="Times New Roman" w:hAnsi="Times New Roman" w:cs="Times New Roman"/>
          <w:sz w:val="24"/>
          <w:szCs w:val="24"/>
        </w:rPr>
      </w:pPr>
      <w:r w:rsidRPr="006C47F2">
        <w:rPr>
          <w:rFonts w:ascii="Times New Roman" w:hAnsi="Times New Roman" w:cs="Times New Roman"/>
          <w:sz w:val="24"/>
          <w:szCs w:val="24"/>
        </w:rPr>
        <w:t>- családkonzultációt, családterápiát, családi döntéshozó konferenciát.</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család-és gyermekjóléti központ ellátja a gyermekvédelmi gondoskodás keretébe tartozó hatósági intézkedésekhez kapcsolódó, a gyermekek védelmére irányuló tevékenységek ellátását, továbbá szakmai támogatást nyújt az ellátási területén működő gyermekjóléti szolgálatok számára.</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widowControl w:val="0"/>
        <w:numPr>
          <w:ilvl w:val="0"/>
          <w:numId w:val="15"/>
        </w:numPr>
        <w:tabs>
          <w:tab w:val="left" w:pos="720"/>
        </w:tabs>
        <w:suppressAutoHyphens/>
        <w:spacing w:after="0" w:line="240" w:lineRule="auto"/>
        <w:jc w:val="both"/>
        <w:rPr>
          <w:rFonts w:ascii="Times New Roman" w:hAnsi="Times New Roman" w:cs="Times New Roman"/>
          <w:b/>
          <w:bCs/>
          <w:sz w:val="24"/>
          <w:szCs w:val="24"/>
        </w:rPr>
      </w:pPr>
      <w:r w:rsidRPr="006C47F2">
        <w:rPr>
          <w:rFonts w:ascii="Times New Roman" w:hAnsi="Times New Roman" w:cs="Times New Roman"/>
          <w:b/>
          <w:bCs/>
          <w:sz w:val="24"/>
          <w:szCs w:val="24"/>
        </w:rPr>
        <w:t xml:space="preserve">Család- és gyermekjóléti szolgálat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b/>
        <w:t xml:space="preserve">Gyermekjóléti szolgáltatás a családsegítéssel egy szolgáltató – a család- és gyermekjóléti </w:t>
      </w:r>
      <w:r w:rsidRPr="006C47F2">
        <w:rPr>
          <w:rFonts w:ascii="Times New Roman" w:hAnsi="Times New Roman" w:cs="Times New Roman"/>
          <w:sz w:val="24"/>
          <w:szCs w:val="24"/>
        </w:rPr>
        <w:tab/>
        <w:t xml:space="preserve">szolgálat keretében működtethető. A család-és gyermekjóléti szolgálat ellátja a Gyvt. 39. § </w:t>
      </w:r>
      <w:r w:rsidRPr="006C47F2">
        <w:rPr>
          <w:rFonts w:ascii="Times New Roman" w:hAnsi="Times New Roman" w:cs="Times New Roman"/>
          <w:sz w:val="24"/>
          <w:szCs w:val="24"/>
        </w:rPr>
        <w:tab/>
        <w:t xml:space="preserve">és a (2) bekezdés szerinti gyermekjóléti szolgáltatási feladatokat, valamint a családsegítés </w:t>
      </w:r>
      <w:r w:rsidRPr="006C47F2">
        <w:rPr>
          <w:rFonts w:ascii="Times New Roman" w:hAnsi="Times New Roman" w:cs="Times New Roman"/>
          <w:sz w:val="24"/>
          <w:szCs w:val="24"/>
        </w:rPr>
        <w:tab/>
        <w:t xml:space="preserve">Szt. 64. § (4) bekezdése szerinti feladatait.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család-és gyermekjóléti szolgálat általános feladatai körében a gyermek veszélyeztetettségét, illetve a család, a személy krízishelyzetét észlelő rendszert (jelzőrendszert) működtet. A család-és gyermekjóléti szolgálat - összehangolva a gyermekeket ellátó egészségügyi és nevelési-oktatási intézményekkel, illetve szolgálatokkal - szervezési, szolgáltatási és gondozási feladatokat végez. Tevékenysége körében továbbá folyamatosan figyelemmel kíséri a településen élő gyermekek szociális helyzetét, veszélyeztetettségét, meghallgatja a gyermek panaszát, és annak orvoslása érdekében megteszi a szükséges intézkedést, segíti a nevelési-oktatási intézmény gyermekvédelmi feladatának ellátását, felkérésre környezettanulmányt készít, kezdeményezi a települési önkormányzatnál új ellátások bevezetését, és szervezi a helyettes szülői hálózatot.</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Az önálló szakmai egységek részletes feladatainak leírását, a nyújtott szolgáltatáselemek tartalmát, a feladat ellátás módját a szakmai egységek önálló szakmai programjai tartalmazzák.</w:t>
      </w: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ind w:left="360"/>
        <w:jc w:val="both"/>
        <w:rPr>
          <w:rFonts w:ascii="Times New Roman" w:hAnsi="Times New Roman" w:cs="Times New Roman"/>
          <w:b/>
          <w:bCs/>
          <w:sz w:val="24"/>
          <w:szCs w:val="24"/>
        </w:rPr>
      </w:pPr>
      <w:r w:rsidRPr="006C47F2">
        <w:rPr>
          <w:rFonts w:ascii="Times New Roman" w:hAnsi="Times New Roman" w:cs="Times New Roman"/>
          <w:b/>
          <w:bCs/>
          <w:sz w:val="24"/>
          <w:szCs w:val="24"/>
        </w:rPr>
        <w:t>2.3 Az alaptevékenységek kormányzati funkció szerinti besorolása:</w:t>
      </w:r>
    </w:p>
    <w:p w:rsidR="008C0E2F" w:rsidRPr="006C47F2" w:rsidRDefault="008C0E2F" w:rsidP="008C0E2F">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91"/>
        <w:gridCol w:w="7451"/>
      </w:tblGrid>
      <w:tr w:rsidR="008C0E2F" w:rsidRPr="006C47F2" w:rsidTr="00E67AC6">
        <w:trPr>
          <w:tblHeader/>
        </w:trPr>
        <w:tc>
          <w:tcPr>
            <w:tcW w:w="2191" w:type="dxa"/>
            <w:tcBorders>
              <w:top w:val="single" w:sz="1" w:space="0" w:color="000000"/>
              <w:left w:val="single" w:sz="1" w:space="0" w:color="000000"/>
              <w:bottom w:val="single" w:sz="1" w:space="0" w:color="000000"/>
            </w:tcBorders>
          </w:tcPr>
          <w:p w:rsidR="008C0E2F" w:rsidRPr="006C47F2" w:rsidRDefault="008C0E2F" w:rsidP="00E67AC6">
            <w:pPr>
              <w:pStyle w:val="Tblzatfejlc"/>
              <w:snapToGrid w:val="0"/>
              <w:jc w:val="both"/>
              <w:rPr>
                <w:i w:val="0"/>
                <w:iCs w:val="0"/>
              </w:rPr>
            </w:pPr>
            <w:r w:rsidRPr="006C47F2">
              <w:rPr>
                <w:i w:val="0"/>
                <w:iCs w:val="0"/>
              </w:rPr>
              <w:lastRenderedPageBreak/>
              <w:t>101211</w:t>
            </w:r>
          </w:p>
        </w:tc>
        <w:tc>
          <w:tcPr>
            <w:tcW w:w="7451" w:type="dxa"/>
            <w:tcBorders>
              <w:top w:val="single" w:sz="1" w:space="0" w:color="000000"/>
              <w:left w:val="single" w:sz="1" w:space="0" w:color="000000"/>
              <w:bottom w:val="single" w:sz="1" w:space="0" w:color="000000"/>
              <w:right w:val="single" w:sz="1" w:space="0" w:color="000000"/>
            </w:tcBorders>
          </w:tcPr>
          <w:p w:rsidR="008C0E2F" w:rsidRPr="006C47F2" w:rsidRDefault="008C0E2F" w:rsidP="00E67AC6">
            <w:pPr>
              <w:pStyle w:val="Tblzatfejlc"/>
              <w:snapToGrid w:val="0"/>
              <w:jc w:val="both"/>
              <w:rPr>
                <w:b w:val="0"/>
                <w:bCs w:val="0"/>
                <w:i w:val="0"/>
                <w:iCs w:val="0"/>
              </w:rPr>
            </w:pPr>
            <w:r w:rsidRPr="006C47F2">
              <w:rPr>
                <w:b w:val="0"/>
                <w:bCs w:val="0"/>
                <w:i w:val="0"/>
                <w:iCs w:val="0"/>
              </w:rPr>
              <w:t>Fogyatékossággal élők tartós bentlakásos ellátása</w:t>
            </w:r>
          </w:p>
        </w:tc>
      </w:tr>
      <w:tr w:rsidR="008C0E2F" w:rsidRPr="006C47F2" w:rsidTr="00E67AC6">
        <w:tc>
          <w:tcPr>
            <w:tcW w:w="2191" w:type="dxa"/>
            <w:tcBorders>
              <w:left w:val="single" w:sz="1" w:space="0" w:color="000000"/>
              <w:bottom w:val="single" w:sz="1" w:space="0" w:color="000000"/>
            </w:tcBorders>
          </w:tcPr>
          <w:p w:rsidR="008C0E2F" w:rsidRPr="006C47F2" w:rsidRDefault="008C0E2F" w:rsidP="00E67AC6">
            <w:pPr>
              <w:pStyle w:val="Tblzattartalom"/>
              <w:snapToGrid w:val="0"/>
              <w:jc w:val="both"/>
              <w:rPr>
                <w:b/>
                <w:bCs/>
              </w:rPr>
            </w:pPr>
            <w:r w:rsidRPr="006C47F2">
              <w:rPr>
                <w:b/>
                <w:bCs/>
              </w:rPr>
              <w:t>101222</w:t>
            </w:r>
          </w:p>
        </w:tc>
        <w:tc>
          <w:tcPr>
            <w:tcW w:w="7451"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Támogató szolgáltatás fogyatékos személyek részére</w:t>
            </w:r>
          </w:p>
        </w:tc>
      </w:tr>
      <w:tr w:rsidR="008C0E2F" w:rsidRPr="006C47F2" w:rsidTr="00E67AC6">
        <w:tc>
          <w:tcPr>
            <w:tcW w:w="2191" w:type="dxa"/>
            <w:tcBorders>
              <w:left w:val="single" w:sz="1" w:space="0" w:color="000000"/>
              <w:bottom w:val="single" w:sz="1" w:space="0" w:color="000000"/>
            </w:tcBorders>
          </w:tcPr>
          <w:p w:rsidR="008C0E2F" w:rsidRPr="006C47F2" w:rsidRDefault="008C0E2F" w:rsidP="00E67AC6">
            <w:pPr>
              <w:pStyle w:val="Tblzattartalom"/>
              <w:snapToGrid w:val="0"/>
              <w:jc w:val="both"/>
              <w:rPr>
                <w:b/>
                <w:bCs/>
              </w:rPr>
            </w:pPr>
            <w:r w:rsidRPr="006C47F2">
              <w:rPr>
                <w:b/>
                <w:bCs/>
              </w:rPr>
              <w:t>102023</w:t>
            </w:r>
          </w:p>
        </w:tc>
        <w:tc>
          <w:tcPr>
            <w:tcW w:w="7451"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Időskorúak tartós bentlakásos ellátása</w:t>
            </w:r>
          </w:p>
        </w:tc>
      </w:tr>
      <w:tr w:rsidR="008C0E2F" w:rsidRPr="006C47F2" w:rsidTr="00E67AC6">
        <w:tc>
          <w:tcPr>
            <w:tcW w:w="2191" w:type="dxa"/>
            <w:tcBorders>
              <w:left w:val="single" w:sz="1" w:space="0" w:color="000000"/>
              <w:bottom w:val="single" w:sz="1" w:space="0" w:color="000000"/>
            </w:tcBorders>
          </w:tcPr>
          <w:p w:rsidR="008C0E2F" w:rsidRPr="006C47F2" w:rsidRDefault="008C0E2F" w:rsidP="00E67AC6">
            <w:pPr>
              <w:pStyle w:val="Tblzattartalom"/>
              <w:snapToGrid w:val="0"/>
              <w:jc w:val="both"/>
              <w:rPr>
                <w:b/>
                <w:bCs/>
              </w:rPr>
            </w:pPr>
            <w:r w:rsidRPr="006C47F2">
              <w:rPr>
                <w:b/>
                <w:bCs/>
              </w:rPr>
              <w:t>102031</w:t>
            </w:r>
          </w:p>
        </w:tc>
        <w:tc>
          <w:tcPr>
            <w:tcW w:w="7451"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Idősek nappali ellátása</w:t>
            </w:r>
          </w:p>
        </w:tc>
      </w:tr>
      <w:tr w:rsidR="008C0E2F" w:rsidRPr="006C47F2" w:rsidTr="00E67AC6">
        <w:tc>
          <w:tcPr>
            <w:tcW w:w="2191" w:type="dxa"/>
            <w:tcBorders>
              <w:left w:val="single" w:sz="1" w:space="0" w:color="000000"/>
              <w:bottom w:val="single" w:sz="1" w:space="0" w:color="000000"/>
            </w:tcBorders>
          </w:tcPr>
          <w:p w:rsidR="008C0E2F" w:rsidRPr="006C47F2" w:rsidRDefault="008C0E2F" w:rsidP="00E67AC6">
            <w:pPr>
              <w:pStyle w:val="Tblzattartalom"/>
              <w:snapToGrid w:val="0"/>
              <w:jc w:val="both"/>
              <w:rPr>
                <w:b/>
                <w:bCs/>
              </w:rPr>
            </w:pPr>
            <w:r w:rsidRPr="006C47F2">
              <w:rPr>
                <w:b/>
                <w:bCs/>
              </w:rPr>
              <w:t>104042</w:t>
            </w:r>
          </w:p>
        </w:tc>
        <w:tc>
          <w:tcPr>
            <w:tcW w:w="7451"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Család és gyermekjóléti szolgáltatások</w:t>
            </w:r>
          </w:p>
        </w:tc>
      </w:tr>
      <w:tr w:rsidR="008C0E2F" w:rsidRPr="006C47F2" w:rsidTr="00E67AC6">
        <w:tc>
          <w:tcPr>
            <w:tcW w:w="2191" w:type="dxa"/>
            <w:tcBorders>
              <w:left w:val="single" w:sz="1" w:space="0" w:color="000000"/>
              <w:bottom w:val="single" w:sz="1" w:space="0" w:color="000000"/>
            </w:tcBorders>
          </w:tcPr>
          <w:p w:rsidR="008C0E2F" w:rsidRPr="006C47F2" w:rsidRDefault="008C0E2F" w:rsidP="00E67AC6">
            <w:pPr>
              <w:pStyle w:val="Tblzattartalom"/>
              <w:snapToGrid w:val="0"/>
              <w:jc w:val="both"/>
              <w:rPr>
                <w:b/>
                <w:bCs/>
              </w:rPr>
            </w:pPr>
            <w:r w:rsidRPr="006C47F2">
              <w:rPr>
                <w:b/>
                <w:bCs/>
              </w:rPr>
              <w:t>107051</w:t>
            </w:r>
          </w:p>
        </w:tc>
        <w:tc>
          <w:tcPr>
            <w:tcW w:w="7451"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 xml:space="preserve">Szociális étkeztetés </w:t>
            </w:r>
          </w:p>
        </w:tc>
      </w:tr>
      <w:tr w:rsidR="008C0E2F" w:rsidRPr="006C47F2" w:rsidTr="00E67AC6">
        <w:tc>
          <w:tcPr>
            <w:tcW w:w="2191" w:type="dxa"/>
            <w:tcBorders>
              <w:left w:val="single" w:sz="1" w:space="0" w:color="000000"/>
              <w:bottom w:val="single" w:sz="1" w:space="0" w:color="000000"/>
            </w:tcBorders>
          </w:tcPr>
          <w:p w:rsidR="008C0E2F" w:rsidRPr="006C47F2" w:rsidRDefault="008C0E2F" w:rsidP="00E67AC6">
            <w:pPr>
              <w:pStyle w:val="Tblzattartalom"/>
              <w:snapToGrid w:val="0"/>
              <w:jc w:val="both"/>
              <w:rPr>
                <w:b/>
                <w:bCs/>
              </w:rPr>
            </w:pPr>
            <w:r w:rsidRPr="006C47F2">
              <w:rPr>
                <w:b/>
                <w:bCs/>
              </w:rPr>
              <w:t>107052</w:t>
            </w:r>
          </w:p>
        </w:tc>
        <w:tc>
          <w:tcPr>
            <w:tcW w:w="7451"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Házi segítségnyújtás</w:t>
            </w:r>
          </w:p>
        </w:tc>
      </w:tr>
      <w:tr w:rsidR="008C0E2F" w:rsidRPr="006C47F2" w:rsidTr="00E67AC6">
        <w:tc>
          <w:tcPr>
            <w:tcW w:w="2191" w:type="dxa"/>
            <w:tcBorders>
              <w:left w:val="single" w:sz="1" w:space="0" w:color="000000"/>
              <w:bottom w:val="single" w:sz="1" w:space="0" w:color="000000"/>
            </w:tcBorders>
          </w:tcPr>
          <w:p w:rsidR="008C0E2F" w:rsidRPr="006C47F2" w:rsidRDefault="008C0E2F" w:rsidP="00E67AC6">
            <w:pPr>
              <w:pStyle w:val="Tblzattartalom"/>
              <w:snapToGrid w:val="0"/>
              <w:jc w:val="both"/>
              <w:rPr>
                <w:b/>
                <w:bCs/>
              </w:rPr>
            </w:pPr>
            <w:r w:rsidRPr="006C47F2">
              <w:rPr>
                <w:b/>
                <w:bCs/>
              </w:rPr>
              <w:t>107053</w:t>
            </w:r>
          </w:p>
        </w:tc>
        <w:tc>
          <w:tcPr>
            <w:tcW w:w="7451"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Jelzőrendszeres házi segítségnyújtás</w:t>
            </w:r>
          </w:p>
        </w:tc>
      </w:tr>
      <w:tr w:rsidR="008C0E2F" w:rsidRPr="006C47F2" w:rsidTr="00E67AC6">
        <w:tc>
          <w:tcPr>
            <w:tcW w:w="2191" w:type="dxa"/>
            <w:tcBorders>
              <w:left w:val="single" w:sz="1" w:space="0" w:color="000000"/>
              <w:bottom w:val="single" w:sz="1" w:space="0" w:color="000000"/>
            </w:tcBorders>
          </w:tcPr>
          <w:p w:rsidR="008C0E2F" w:rsidRPr="006C47F2" w:rsidRDefault="008C0E2F" w:rsidP="00E67AC6">
            <w:pPr>
              <w:pStyle w:val="Tblzattartalom"/>
              <w:snapToGrid w:val="0"/>
              <w:jc w:val="both"/>
              <w:rPr>
                <w:b/>
                <w:bCs/>
              </w:rPr>
            </w:pPr>
            <w:r w:rsidRPr="006C47F2">
              <w:rPr>
                <w:b/>
                <w:bCs/>
              </w:rPr>
              <w:t>104043</w:t>
            </w:r>
          </w:p>
        </w:tc>
        <w:tc>
          <w:tcPr>
            <w:tcW w:w="7451" w:type="dxa"/>
            <w:tcBorders>
              <w:left w:val="single" w:sz="1" w:space="0" w:color="000000"/>
              <w:bottom w:val="single" w:sz="1" w:space="0" w:color="000000"/>
              <w:right w:val="single" w:sz="1" w:space="0" w:color="000000"/>
            </w:tcBorders>
          </w:tcPr>
          <w:p w:rsidR="008C0E2F" w:rsidRPr="006C47F2" w:rsidRDefault="008C0E2F" w:rsidP="00E67AC6">
            <w:pPr>
              <w:pStyle w:val="Tblzattartalom"/>
              <w:snapToGrid w:val="0"/>
              <w:jc w:val="both"/>
            </w:pPr>
            <w:r w:rsidRPr="006C47F2">
              <w:t>Család és gyermekjóléti központ</w:t>
            </w:r>
          </w:p>
        </w:tc>
      </w:tr>
    </w:tbl>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pStyle w:val="Szvegtrzs4"/>
        <w:shd w:val="clear" w:color="auto" w:fill="auto"/>
        <w:tabs>
          <w:tab w:val="left" w:pos="2175"/>
          <w:tab w:val="left" w:pos="3990"/>
        </w:tabs>
        <w:spacing w:before="0" w:after="0" w:line="240" w:lineRule="auto"/>
        <w:ind w:firstLine="0"/>
        <w:rPr>
          <w:rFonts w:eastAsia="Times New Roman"/>
          <w:strike/>
          <w:sz w:val="24"/>
          <w:szCs w:val="24"/>
          <w:lang w:eastAsia="ar-SA"/>
        </w:rPr>
      </w:pPr>
    </w:p>
    <w:p w:rsidR="008C0E2F" w:rsidRPr="006C47F2" w:rsidRDefault="008C0E2F" w:rsidP="008C0E2F">
      <w:pPr>
        <w:autoSpaceDE w:val="0"/>
        <w:jc w:val="both"/>
        <w:rPr>
          <w:rFonts w:ascii="Times New Roman" w:eastAsia="Times New Roman" w:hAnsi="Times New Roman" w:cs="Times New Roman"/>
          <w:b/>
          <w:bCs/>
          <w:sz w:val="24"/>
          <w:szCs w:val="24"/>
          <w:u w:val="single"/>
          <w:lang w:eastAsia="ar-SA"/>
        </w:rPr>
      </w:pPr>
      <w:r w:rsidRPr="006C47F2">
        <w:rPr>
          <w:rFonts w:ascii="Times New Roman" w:eastAsia="Times New Roman" w:hAnsi="Times New Roman" w:cs="Times New Roman"/>
          <w:b/>
          <w:bCs/>
          <w:sz w:val="24"/>
          <w:szCs w:val="24"/>
          <w:u w:val="single"/>
          <w:lang w:eastAsia="ar-SA"/>
        </w:rPr>
        <w:t>Közérdekű önkéntes munka:</w:t>
      </w: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1995. évi LXXXVIII. törvény rendelkezésének megfelelően az intézményben közérdekű önkéntes munkára van lehetőség. A közérdekű önkéntes munka szabad akaratból, saját szabadidőből történő tevékenység.</w:t>
      </w: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önkéntes egyénileg, vagy csoportosan; rendszeresen vagy alkalmanként végez anyagi ellenszolgáltatás nélkül az intézmény vezetője által engedélyezett területen munkát, önkéntes szerződés alapján.</w:t>
      </w:r>
    </w:p>
    <w:p w:rsidR="008C0E2F" w:rsidRPr="006C47F2" w:rsidRDefault="008C0E2F" w:rsidP="008C0E2F">
      <w:pPr>
        <w:autoSpaceDE w:val="0"/>
        <w:jc w:val="both"/>
        <w:rPr>
          <w:rFonts w:ascii="Times New Roman" w:eastAsia="Times New Roman" w:hAnsi="Times New Roman" w:cs="Times New Roman"/>
          <w:b/>
          <w:bCs/>
          <w:sz w:val="24"/>
          <w:szCs w:val="24"/>
          <w:u w:val="single"/>
          <w:lang w:eastAsia="ar-SA"/>
        </w:rPr>
      </w:pPr>
    </w:p>
    <w:p w:rsidR="008C0E2F" w:rsidRPr="006C47F2" w:rsidRDefault="008C0E2F" w:rsidP="008C0E2F">
      <w:pPr>
        <w:autoSpaceDE w:val="0"/>
        <w:jc w:val="both"/>
        <w:rPr>
          <w:rFonts w:ascii="Times New Roman" w:eastAsia="Times New Roman" w:hAnsi="Times New Roman" w:cs="Times New Roman"/>
          <w:b/>
          <w:bCs/>
          <w:sz w:val="24"/>
          <w:szCs w:val="24"/>
          <w:u w:val="single"/>
          <w:lang w:eastAsia="ar-SA"/>
        </w:rPr>
      </w:pPr>
      <w:r w:rsidRPr="006C47F2">
        <w:rPr>
          <w:rFonts w:ascii="Times New Roman" w:eastAsia="Times New Roman" w:hAnsi="Times New Roman" w:cs="Times New Roman"/>
          <w:b/>
          <w:bCs/>
          <w:sz w:val="24"/>
          <w:szCs w:val="24"/>
          <w:u w:val="single"/>
          <w:lang w:eastAsia="ar-SA"/>
        </w:rPr>
        <w:t>Gyakorlóterep biztosítása</w:t>
      </w:r>
    </w:p>
    <w:p w:rsidR="008C0E2F" w:rsidRPr="006C47F2" w:rsidRDefault="008C0E2F" w:rsidP="008C0E2F">
      <w:pPr>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Az intézmény gyakorlóterepet biztosít a személyes gondoskodást nyújtó szociális segítő tevékenység végzéséhez szükséges alap-közép és főiskolai szintű szakmai képzésben </w:t>
      </w:r>
      <w:proofErr w:type="gramStart"/>
      <w:r w:rsidRPr="006C47F2">
        <w:rPr>
          <w:rFonts w:ascii="Times New Roman" w:eastAsia="Times New Roman" w:hAnsi="Times New Roman" w:cs="Times New Roman"/>
          <w:sz w:val="24"/>
          <w:szCs w:val="24"/>
          <w:lang w:eastAsia="ar-SA"/>
        </w:rPr>
        <w:t>résztvevő hallgatók</w:t>
      </w:r>
      <w:proofErr w:type="gramEnd"/>
      <w:r w:rsidRPr="006C47F2">
        <w:rPr>
          <w:rFonts w:ascii="Times New Roman" w:eastAsia="Times New Roman" w:hAnsi="Times New Roman" w:cs="Times New Roman"/>
          <w:sz w:val="24"/>
          <w:szCs w:val="24"/>
          <w:lang w:eastAsia="ar-SA"/>
        </w:rPr>
        <w:t xml:space="preserve"> számára.</w:t>
      </w:r>
    </w:p>
    <w:p w:rsidR="008C0E2F" w:rsidRPr="006C47F2" w:rsidRDefault="008C0E2F" w:rsidP="008C0E2F">
      <w:pPr>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Ezen tevékenységét a képzőhellyel történő megállapodásban, szerződésben lefektetett elvek alapján végzi.</w:t>
      </w:r>
    </w:p>
    <w:p w:rsidR="008C0E2F" w:rsidRPr="006C47F2" w:rsidRDefault="008C0E2F" w:rsidP="008C0E2F">
      <w:pPr>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terepgyakorlatokon részt vevő hallgatók gyakorlati képzését szakképzett főiskolai, egyetemi végzettséggel bíró szakdolgozók végzik.</w:t>
      </w:r>
    </w:p>
    <w:p w:rsidR="008C0E2F" w:rsidRPr="006C47F2" w:rsidRDefault="008C0E2F" w:rsidP="008C0E2F">
      <w:pPr>
        <w:autoSpaceDE w:val="0"/>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b/>
          <w:sz w:val="24"/>
          <w:szCs w:val="24"/>
          <w:u w:val="single"/>
          <w:lang w:eastAsia="ar-SA"/>
        </w:rPr>
      </w:pPr>
      <w:r w:rsidRPr="006C47F2">
        <w:rPr>
          <w:rFonts w:ascii="Times New Roman" w:eastAsia="Times New Roman" w:hAnsi="Times New Roman" w:cs="Times New Roman"/>
          <w:b/>
          <w:sz w:val="24"/>
          <w:szCs w:val="24"/>
          <w:u w:val="single"/>
          <w:lang w:eastAsia="ar-SA"/>
        </w:rPr>
        <w:t>Társadalmi közösségi szolgálat</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Társadalmi közösségi szolgálatot teljesítő gimnazisták, szakközépiskolások fogadása a Nemzeti köznevelési törvény alapján (2011. évi CXC. tv).</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u w:val="single"/>
          <w:lang w:eastAsia="ar-SA"/>
        </w:rPr>
        <w:t>Szakápolási tevékenység:</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lastRenderedPageBreak/>
        <w:t>Egészségügyi szolgáltatóként: Betegápolás szakmai főcsoporton belül végzett szakápolás szakmára</w:t>
      </w:r>
    </w:p>
    <w:p w:rsidR="008C0E2F" w:rsidRPr="006C47F2" w:rsidRDefault="008C0E2F" w:rsidP="008C0E2F">
      <w:pPr>
        <w:widowControl w:val="0"/>
        <w:numPr>
          <w:ilvl w:val="0"/>
          <w:numId w:val="16"/>
        </w:numPr>
        <w:tabs>
          <w:tab w:val="left" w:pos="720"/>
        </w:tabs>
        <w:suppressAutoHyphens/>
        <w:spacing w:after="0" w:line="240" w:lineRule="auto"/>
        <w:jc w:val="both"/>
        <w:rPr>
          <w:rFonts w:ascii="Times New Roman" w:hAnsi="Times New Roman" w:cs="Times New Roman"/>
          <w:b/>
          <w:bCs/>
          <w:sz w:val="24"/>
          <w:szCs w:val="24"/>
        </w:rPr>
      </w:pPr>
      <w:r w:rsidRPr="006C47F2">
        <w:rPr>
          <w:rFonts w:ascii="Times New Roman" w:hAnsi="Times New Roman" w:cs="Times New Roman"/>
          <w:b/>
          <w:bCs/>
          <w:sz w:val="24"/>
          <w:szCs w:val="24"/>
        </w:rPr>
        <w:t xml:space="preserve">AZ INTÉZMÉNY SZERVEZETÉNEK TAGOLÓDÁSA, </w:t>
      </w:r>
      <w:proofErr w:type="gramStart"/>
      <w:r w:rsidRPr="006C47F2">
        <w:rPr>
          <w:rFonts w:ascii="Times New Roman" w:hAnsi="Times New Roman" w:cs="Times New Roman"/>
          <w:b/>
          <w:bCs/>
          <w:sz w:val="24"/>
          <w:szCs w:val="24"/>
        </w:rPr>
        <w:t>A</w:t>
      </w:r>
      <w:proofErr w:type="gramEnd"/>
      <w:r w:rsidRPr="006C47F2">
        <w:rPr>
          <w:rFonts w:ascii="Times New Roman" w:hAnsi="Times New Roman" w:cs="Times New Roman"/>
          <w:b/>
          <w:bCs/>
          <w:sz w:val="24"/>
          <w:szCs w:val="24"/>
        </w:rPr>
        <w:t xml:space="preserve"> MUNKAKÖRÖKHÖZ TARTOZÓ FELADAT- ÉS HATÁSKÖRÖK</w:t>
      </w:r>
    </w:p>
    <w:p w:rsidR="008C0E2F" w:rsidRPr="006C47F2" w:rsidRDefault="008C0E2F" w:rsidP="008C0E2F">
      <w:pPr>
        <w:tabs>
          <w:tab w:val="left" w:pos="720"/>
        </w:tabs>
        <w:jc w:val="both"/>
        <w:rPr>
          <w:rFonts w:ascii="Times New Roman" w:hAnsi="Times New Roman" w:cs="Times New Roman"/>
          <w:b/>
          <w:bCs/>
          <w:sz w:val="24"/>
          <w:szCs w:val="24"/>
        </w:rPr>
      </w:pPr>
    </w:p>
    <w:p w:rsidR="008C0E2F" w:rsidRPr="006C47F2" w:rsidRDefault="008C0E2F" w:rsidP="008C0E2F">
      <w:pPr>
        <w:pStyle w:val="Szvegtrzs5"/>
        <w:shd w:val="clear" w:color="auto" w:fill="auto"/>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 xml:space="preserve">Az </w:t>
      </w:r>
      <w:proofErr w:type="gramStart"/>
      <w:r w:rsidRPr="006C47F2">
        <w:rPr>
          <w:rFonts w:eastAsia="Times New Roman"/>
          <w:color w:val="auto"/>
          <w:sz w:val="24"/>
          <w:szCs w:val="24"/>
          <w:lang w:eastAsia="ar-SA"/>
        </w:rPr>
        <w:t>intézmény különböző</w:t>
      </w:r>
      <w:proofErr w:type="gramEnd"/>
      <w:r w:rsidRPr="006C47F2">
        <w:rPr>
          <w:rFonts w:eastAsia="Times New Roman"/>
          <w:color w:val="auto"/>
          <w:sz w:val="24"/>
          <w:szCs w:val="24"/>
          <w:lang w:eastAsia="ar-SA"/>
        </w:rPr>
        <w:t xml:space="preserve"> ellátási formák egymásra épülésével, egy szervezeti és szakmai egységben, a feladatok összekapcsolásával, a részterületek együttműködésével működik. Az egyes szervezeti egységek szorosan együttműködnek, egy intézményvezető irányításával.</w:t>
      </w:r>
    </w:p>
    <w:p w:rsidR="008C0E2F" w:rsidRPr="006C47F2" w:rsidRDefault="008C0E2F" w:rsidP="008C0E2F">
      <w:pPr>
        <w:pStyle w:val="Szvegtrzs5"/>
        <w:shd w:val="clear" w:color="auto" w:fill="auto"/>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szervezeti integrációban működő szolgáltatások között a munkáltató a szakmai létszámot átcsoportosíthatja.</w:t>
      </w:r>
    </w:p>
    <w:p w:rsidR="008C0E2F" w:rsidRPr="006C47F2" w:rsidRDefault="008C0E2F" w:rsidP="008C0E2F">
      <w:pPr>
        <w:pStyle w:val="Szvegtrzs5"/>
        <w:shd w:val="clear" w:color="auto" w:fill="auto"/>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hatékony humán erőforrás gazdálkodás maximális kihasználása végett az intézmény vezetőjének jogában áll a munkaköröket átcsoportosítani, mely intézményünkben a munkaszervezés szempontjából megvalósítható.</w:t>
      </w:r>
    </w:p>
    <w:p w:rsidR="008C0E2F" w:rsidRPr="006C47F2" w:rsidRDefault="008C0E2F" w:rsidP="008C0E2F">
      <w:pPr>
        <w:pStyle w:val="Szvegtrzs5"/>
        <w:shd w:val="clear" w:color="auto" w:fill="auto"/>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munkakör átcsoportosítás tényét az intézmény vezetője - a dolgozóval - a hónap első napját megelőző 10 napon belül köteles közölni.</w:t>
      </w:r>
    </w:p>
    <w:p w:rsidR="008C0E2F" w:rsidRPr="006C47F2" w:rsidRDefault="008C0E2F" w:rsidP="008C0E2F">
      <w:pPr>
        <w:pStyle w:val="Szvegtrzs5"/>
        <w:shd w:val="clear" w:color="auto" w:fill="auto"/>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Az átcsoportosított szakmai létszám esetén a munkaidő keretén belül végzi feladatát, a munkával megbízott dolgozó.</w:t>
      </w:r>
    </w:p>
    <w:p w:rsidR="008C0E2F" w:rsidRPr="006C47F2" w:rsidRDefault="008C0E2F" w:rsidP="008C0E2F">
      <w:pPr>
        <w:tabs>
          <w:tab w:val="left" w:pos="1080"/>
        </w:tabs>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Az átcsoportosított szakmai létszám esetén, azon munkavállaló részére, aki eddigi munkakörétől eltérő, de képzettségének, végzettségének megfelelő munkával lett megbízva, munkaköri leírást szükséges készíteni, az új munkakörére vonatkozóan.</w:t>
      </w: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ind w:left="360"/>
        <w:jc w:val="both"/>
        <w:rPr>
          <w:rFonts w:ascii="Times New Roman" w:hAnsi="Times New Roman" w:cs="Times New Roman"/>
          <w:b/>
          <w:bCs/>
          <w:sz w:val="24"/>
          <w:szCs w:val="24"/>
        </w:rPr>
      </w:pPr>
      <w:r w:rsidRPr="006C47F2">
        <w:rPr>
          <w:rFonts w:ascii="Times New Roman" w:hAnsi="Times New Roman" w:cs="Times New Roman"/>
          <w:b/>
          <w:bCs/>
          <w:sz w:val="24"/>
          <w:szCs w:val="24"/>
        </w:rPr>
        <w:t>3.1 Az intézmény vezetése</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Vezető, az a személy, aki az intézmény szervezeti és működési szabályzata alapján vezető beosztást lát el, jogosult munkaterületén önálló intézkedések megtételére. </w:t>
      </w:r>
    </w:p>
    <w:p w:rsidR="008C0E2F" w:rsidRPr="006C47F2" w:rsidRDefault="008C0E2F" w:rsidP="008C0E2F">
      <w:pPr>
        <w:pStyle w:val="Szvegtrzs5"/>
        <w:shd w:val="clear" w:color="auto" w:fill="auto"/>
        <w:tabs>
          <w:tab w:val="right" w:pos="9126"/>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az Adatvédelmi szabályzat betartásáért, betartatásáért.</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jogszabályban meghatározott személyi feltételeket biztosítja, és feladataikat munkaköri leírásban szabályozza.</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ind w:left="360"/>
        <w:jc w:val="both"/>
        <w:rPr>
          <w:rFonts w:ascii="Times New Roman" w:eastAsia="Times New Roman" w:hAnsi="Times New Roman" w:cs="Times New Roman"/>
          <w:b/>
          <w:bCs/>
          <w:sz w:val="24"/>
          <w:szCs w:val="24"/>
          <w:lang w:eastAsia="ar-SA"/>
        </w:rPr>
      </w:pPr>
      <w:r w:rsidRPr="006C47F2">
        <w:rPr>
          <w:rFonts w:ascii="Times New Roman" w:hAnsi="Times New Roman" w:cs="Times New Roman"/>
          <w:b/>
          <w:bCs/>
          <w:sz w:val="24"/>
          <w:szCs w:val="24"/>
        </w:rPr>
        <w:t xml:space="preserve"> 3.2 </w:t>
      </w:r>
      <w:proofErr w:type="gramStart"/>
      <w:r w:rsidRPr="006C47F2">
        <w:rPr>
          <w:rFonts w:ascii="Times New Roman" w:eastAsia="Times New Roman" w:hAnsi="Times New Roman" w:cs="Times New Roman"/>
          <w:b/>
          <w:bCs/>
          <w:sz w:val="24"/>
          <w:szCs w:val="24"/>
          <w:lang w:eastAsia="ar-SA"/>
        </w:rPr>
        <w:t>Az  intézményvezetőjének</w:t>
      </w:r>
      <w:proofErr w:type="gramEnd"/>
      <w:r w:rsidRPr="006C47F2">
        <w:rPr>
          <w:rFonts w:ascii="Times New Roman" w:eastAsia="Times New Roman" w:hAnsi="Times New Roman" w:cs="Times New Roman"/>
          <w:b/>
          <w:bCs/>
          <w:sz w:val="24"/>
          <w:szCs w:val="24"/>
          <w:lang w:eastAsia="ar-SA"/>
        </w:rPr>
        <w:t xml:space="preserve"> jogállása</w:t>
      </w:r>
    </w:p>
    <w:p w:rsidR="008C0E2F" w:rsidRPr="006C47F2" w:rsidRDefault="008C0E2F" w:rsidP="008C0E2F">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6C47F2">
        <w:rPr>
          <w:rFonts w:eastAsia="Times New Roman"/>
          <w:sz w:val="24"/>
          <w:szCs w:val="24"/>
          <w:lang w:eastAsia="ar-SA"/>
        </w:rPr>
        <w:t xml:space="preserve">A vezető foglalkoztatási jogviszonyára a Kjt. 1992. évi XXXIII. Tv. Rendelkezései az irányadók, azaz határozatlan idejű közalkalmazottként történő foglalkoztatása mellett határozott idejű vezetői kinevezéssel látja el a vezetői feladatokat. </w:t>
      </w:r>
    </w:p>
    <w:p w:rsidR="008C0E2F" w:rsidRPr="006C47F2" w:rsidRDefault="008C0E2F" w:rsidP="008C0E2F">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6C47F2">
        <w:rPr>
          <w:rFonts w:eastAsia="Times New Roman"/>
          <w:sz w:val="24"/>
          <w:szCs w:val="24"/>
          <w:lang w:eastAsia="ar-SA"/>
        </w:rPr>
        <w:t>Az intézményvezető magasabb vezető beosztású közalkalmazott.</w:t>
      </w:r>
    </w:p>
    <w:p w:rsidR="008C0E2F" w:rsidRPr="006C47F2" w:rsidRDefault="008C0E2F" w:rsidP="008C0E2F">
      <w:pPr>
        <w:pStyle w:val="Szvegtrzs5"/>
        <w:shd w:val="clear" w:color="auto" w:fill="auto"/>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 xml:space="preserve">Az Intézményvezető felett a Tiszavasvári Város Önkormányzat Képviselő Testülete gyakorolja a munkáltatói jogokat a kinevezés, jogviszony megszüntetés, fegyelmi eljárás tárgyában. Az egyéb munkáltatói jogokat átruházott hatáskörben Tiszavasvári Város Önkormányzatának Polgármestere gyakorolja. </w:t>
      </w:r>
    </w:p>
    <w:p w:rsidR="008C0E2F" w:rsidRPr="006C47F2" w:rsidRDefault="008C0E2F" w:rsidP="008C0E2F">
      <w:pPr>
        <w:pStyle w:val="Szvegtrzs5"/>
        <w:shd w:val="clear" w:color="auto" w:fill="auto"/>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Nem lakóingatlan bérbeadását, üzemeltetését, szabadid</w:t>
      </w:r>
      <w:r w:rsidRPr="006C47F2">
        <w:rPr>
          <w:rStyle w:val="SzvegtrzsFlkvr"/>
          <w:rFonts w:eastAsia="Lucida Sans Unicode"/>
          <w:b w:val="0"/>
          <w:color w:val="auto"/>
          <w:lang w:eastAsia="ar-SA"/>
        </w:rPr>
        <w:t>ő</w:t>
      </w:r>
      <w:r w:rsidRPr="006C47F2">
        <w:rPr>
          <w:rFonts w:eastAsia="Times New Roman"/>
          <w:color w:val="auto"/>
          <w:sz w:val="24"/>
          <w:szCs w:val="24"/>
          <w:lang w:eastAsia="ar-SA"/>
        </w:rPr>
        <w:t xml:space="preserve">s szolgáltatást csak a többi alaptevékenység feltételeként rendelkezésre álló, s e célra csak részben lekötött személyi és </w:t>
      </w:r>
      <w:r w:rsidRPr="006C47F2">
        <w:rPr>
          <w:rFonts w:eastAsia="Times New Roman"/>
          <w:color w:val="auto"/>
          <w:sz w:val="24"/>
          <w:szCs w:val="24"/>
          <w:lang w:eastAsia="ar-SA"/>
        </w:rPr>
        <w:lastRenderedPageBreak/>
        <w:t>anyagi kapacitások fokozott kihasználásával, annak mértékéig végezhet.</w:t>
      </w:r>
    </w:p>
    <w:p w:rsidR="008C0E2F" w:rsidRPr="006C47F2" w:rsidRDefault="008C0E2F" w:rsidP="008C0E2F">
      <w:pPr>
        <w:pStyle w:val="Szvegtrzs4"/>
        <w:shd w:val="clear" w:color="auto" w:fill="auto"/>
        <w:spacing w:before="0" w:after="0" w:line="240" w:lineRule="auto"/>
        <w:ind w:right="20" w:firstLine="0"/>
        <w:rPr>
          <w:rFonts w:eastAsia="Times New Roman"/>
          <w:sz w:val="24"/>
          <w:szCs w:val="24"/>
          <w:lang w:eastAsia="ar-SA"/>
        </w:rPr>
      </w:pPr>
      <w:r w:rsidRPr="006C47F2">
        <w:rPr>
          <w:rFonts w:eastAsia="Times New Roman"/>
          <w:sz w:val="24"/>
          <w:szCs w:val="24"/>
          <w:lang w:eastAsia="ar-SA"/>
        </w:rPr>
        <w:t>Az intézményképviseletét az intézmény vezetője jogosult ellátni, e jogkörét esetenként, illetve meghatározott ügycsoportok vonatkozásában a költségvetési szerv közalkalmazottaira, illetve a költségvetési szerv jogi képviseletét ellátó természetes vagy jogi személyre ruházhatja át.</w:t>
      </w: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jc w:val="both"/>
        <w:rPr>
          <w:rFonts w:ascii="Times New Roman" w:hAnsi="Times New Roman" w:cs="Times New Roman"/>
          <w:b/>
          <w:bCs/>
          <w:sz w:val="24"/>
          <w:szCs w:val="24"/>
        </w:rPr>
      </w:pPr>
      <w:r w:rsidRPr="006C47F2">
        <w:rPr>
          <w:rFonts w:ascii="Times New Roman" w:eastAsia="Times New Roman" w:hAnsi="Times New Roman" w:cs="Times New Roman"/>
          <w:b/>
          <w:bCs/>
          <w:sz w:val="24"/>
          <w:szCs w:val="24"/>
          <w:lang w:eastAsia="ar-SA"/>
        </w:rPr>
        <w:t>3.3</w:t>
      </w:r>
      <w:r w:rsidRPr="006C47F2">
        <w:rPr>
          <w:rFonts w:ascii="Times New Roman" w:hAnsi="Times New Roman" w:cs="Times New Roman"/>
          <w:b/>
          <w:bCs/>
          <w:sz w:val="24"/>
          <w:szCs w:val="24"/>
        </w:rPr>
        <w:t>Az intézmény irányítása: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A </w:t>
      </w:r>
      <w:proofErr w:type="spellStart"/>
      <w:r w:rsidRPr="006C47F2">
        <w:rPr>
          <w:rFonts w:ascii="Times New Roman" w:hAnsi="Times New Roman" w:cs="Times New Roman"/>
          <w:sz w:val="24"/>
          <w:szCs w:val="24"/>
        </w:rPr>
        <w:t>Kornisné</w:t>
      </w:r>
      <w:proofErr w:type="spellEnd"/>
      <w:r w:rsidRPr="006C47F2">
        <w:rPr>
          <w:rFonts w:ascii="Times New Roman" w:hAnsi="Times New Roman" w:cs="Times New Roman"/>
          <w:sz w:val="24"/>
          <w:szCs w:val="24"/>
        </w:rPr>
        <w:t xml:space="preserve"> </w:t>
      </w:r>
      <w:proofErr w:type="spellStart"/>
      <w:r w:rsidRPr="006C47F2">
        <w:rPr>
          <w:rFonts w:ascii="Times New Roman" w:hAnsi="Times New Roman" w:cs="Times New Roman"/>
          <w:sz w:val="24"/>
          <w:szCs w:val="24"/>
        </w:rPr>
        <w:t>Liptay</w:t>
      </w:r>
      <w:proofErr w:type="spellEnd"/>
      <w:r w:rsidRPr="006C47F2">
        <w:rPr>
          <w:rFonts w:ascii="Times New Roman" w:hAnsi="Times New Roman" w:cs="Times New Roman"/>
          <w:sz w:val="24"/>
          <w:szCs w:val="24"/>
        </w:rPr>
        <w:t xml:space="preserve"> Elza Szociális és Gyermekjóléti Központjának vezetői megbízással rendelkező közalkalmazottai:</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Intézményvezető (magasabb vezető)</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Intézményvezető helyettes (magasabb vezető)</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Vezető ápoló </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Osztályvezető ápoló</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Marosné szárny /”C”/ épület részlegvezető ápoló</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Gyógyszeres csoport- csoportvezető</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Szociális és </w:t>
      </w:r>
      <w:proofErr w:type="spellStart"/>
      <w:r w:rsidRPr="006C47F2">
        <w:rPr>
          <w:rFonts w:ascii="Times New Roman" w:hAnsi="Times New Roman" w:cs="Times New Roman"/>
          <w:sz w:val="24"/>
          <w:szCs w:val="24"/>
        </w:rPr>
        <w:t>Terápiáscsoportvezető</w:t>
      </w:r>
      <w:proofErr w:type="spellEnd"/>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Házi segítségnyújtás vezető gondozója</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Nappali ellátás – klubvezető</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Támogató Szolgálat vezetője</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Család-és Gyermekjóléti Központ szakmai vezetője</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Család-és Gyermekjóléti Szolgálat szakmai vezetője</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Élelmezésvezető</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Egészségügyi asszisztens</w:t>
      </w:r>
    </w:p>
    <w:p w:rsidR="008C0E2F" w:rsidRPr="006C47F2" w:rsidRDefault="008C0E2F" w:rsidP="008C0E2F">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Karbantartási csoportvezető</w:t>
      </w:r>
    </w:p>
    <w:p w:rsidR="008C0E2F" w:rsidRPr="006C47F2" w:rsidRDefault="008C0E2F" w:rsidP="008C0E2F">
      <w:pPr>
        <w:tabs>
          <w:tab w:val="left" w:pos="1440"/>
        </w:tabs>
        <w:ind w:left="720"/>
        <w:jc w:val="both"/>
        <w:rPr>
          <w:rFonts w:ascii="Times New Roman" w:hAnsi="Times New Roman" w:cs="Times New Roman"/>
          <w:sz w:val="24"/>
          <w:szCs w:val="24"/>
        </w:rPr>
      </w:pPr>
    </w:p>
    <w:p w:rsidR="008C0E2F" w:rsidRPr="006C47F2" w:rsidRDefault="008C0E2F" w:rsidP="008C0E2F">
      <w:pPr>
        <w:ind w:left="360"/>
        <w:jc w:val="both"/>
        <w:rPr>
          <w:rFonts w:ascii="Times New Roman" w:hAnsi="Times New Roman" w:cs="Times New Roman"/>
          <w:b/>
          <w:bCs/>
          <w:sz w:val="24"/>
          <w:szCs w:val="24"/>
        </w:rPr>
      </w:pPr>
      <w:r w:rsidRPr="006C47F2">
        <w:rPr>
          <w:rFonts w:ascii="Times New Roman" w:hAnsi="Times New Roman" w:cs="Times New Roman"/>
          <w:b/>
          <w:bCs/>
          <w:sz w:val="24"/>
          <w:szCs w:val="24"/>
        </w:rPr>
        <w:t>3.3.1 Intézményvezető:</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Az Intézmény egyszemélyi felelős vezetője az Alapító Okiratban megállapított feladatkörben önállóan irányítja a </w:t>
      </w:r>
      <w:proofErr w:type="spellStart"/>
      <w:r w:rsidRPr="006C47F2">
        <w:rPr>
          <w:rFonts w:ascii="Times New Roman" w:hAnsi="Times New Roman" w:cs="Times New Roman"/>
          <w:sz w:val="24"/>
          <w:szCs w:val="24"/>
        </w:rPr>
        <w:t>Kornisné</w:t>
      </w:r>
      <w:proofErr w:type="spellEnd"/>
      <w:r w:rsidRPr="006C47F2">
        <w:rPr>
          <w:rFonts w:ascii="Times New Roman" w:hAnsi="Times New Roman" w:cs="Times New Roman"/>
          <w:sz w:val="24"/>
          <w:szCs w:val="24"/>
        </w:rPr>
        <w:t xml:space="preserve"> Központ tevékenységét. 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 jogszabályban meghatározott személyi feltételeket biztosítja, és feladataikat munkaköri leírásban szabályozza. A Képviselő-testület bízza meg, menti fel, az egyéb munkáltatói jogkör gyakorlója a polgármester. Illetményére és egyéb juttatásaira a közalkalmazottak jogállásáról szóló törvény, valamint a Képviselő-testületvonatkozó rendelkezéseit kell alkalmazni. </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autoSpaceDE w:val="0"/>
        <w:jc w:val="both"/>
        <w:rPr>
          <w:rFonts w:ascii="Times New Roman" w:hAnsi="Times New Roman" w:cs="Times New Roman"/>
          <w:b/>
          <w:bCs/>
          <w:sz w:val="24"/>
          <w:szCs w:val="24"/>
        </w:rPr>
      </w:pPr>
      <w:r w:rsidRPr="006C47F2">
        <w:rPr>
          <w:rFonts w:ascii="Times New Roman" w:hAnsi="Times New Roman" w:cs="Times New Roman"/>
          <w:b/>
          <w:bCs/>
          <w:sz w:val="24"/>
          <w:szCs w:val="24"/>
        </w:rPr>
        <w:t>Az intézményvezető felelőssége:</w:t>
      </w:r>
    </w:p>
    <w:p w:rsidR="008C0E2F" w:rsidRPr="006C47F2" w:rsidRDefault="008C0E2F" w:rsidP="008C0E2F">
      <w:pPr>
        <w:autoSpaceDE w:val="0"/>
        <w:jc w:val="both"/>
        <w:rPr>
          <w:rFonts w:ascii="Times New Roman" w:hAnsi="Times New Roman" w:cs="Times New Roman"/>
          <w:sz w:val="24"/>
          <w:szCs w:val="24"/>
        </w:rPr>
      </w:pPr>
      <w:r w:rsidRPr="006C47F2">
        <w:rPr>
          <w:rFonts w:ascii="Times New Roman" w:hAnsi="Times New Roman" w:cs="Times New Roman"/>
          <w:sz w:val="24"/>
          <w:szCs w:val="24"/>
        </w:rPr>
        <w:t xml:space="preserve">Az intézmény vezetője egy személyben felelős az alábbiakért </w:t>
      </w:r>
    </w:p>
    <w:p w:rsidR="008C0E2F" w:rsidRPr="006C47F2" w:rsidRDefault="008C0E2F" w:rsidP="008C0E2F">
      <w:pPr>
        <w:tabs>
          <w:tab w:val="left" w:pos="284"/>
        </w:tabs>
        <w:autoSpaceDE w:val="0"/>
        <w:ind w:left="567" w:hanging="567"/>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a szakszerű és törvényes működésért,</w:t>
      </w:r>
    </w:p>
    <w:p w:rsidR="008C0E2F" w:rsidRPr="006C47F2" w:rsidRDefault="008C0E2F" w:rsidP="008C0E2F">
      <w:pPr>
        <w:tabs>
          <w:tab w:val="left" w:pos="284"/>
        </w:tabs>
        <w:autoSpaceDE w:val="0"/>
        <w:ind w:left="567" w:hanging="567"/>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az ésszerű és takarékos gazdálkodásért,</w:t>
      </w:r>
    </w:p>
    <w:p w:rsidR="008C0E2F" w:rsidRPr="006C47F2" w:rsidRDefault="008C0E2F" w:rsidP="008C0E2F">
      <w:pPr>
        <w:tabs>
          <w:tab w:val="left" w:pos="284"/>
        </w:tabs>
        <w:autoSpaceDE w:val="0"/>
        <w:ind w:left="567" w:hanging="567"/>
        <w:jc w:val="both"/>
        <w:rPr>
          <w:rFonts w:ascii="Times New Roman" w:hAnsi="Times New Roman" w:cs="Times New Roman"/>
          <w:sz w:val="24"/>
          <w:szCs w:val="24"/>
        </w:rPr>
      </w:pPr>
      <w:r w:rsidRPr="006C47F2">
        <w:rPr>
          <w:rFonts w:ascii="Times New Roman" w:hAnsi="Times New Roman" w:cs="Times New Roman"/>
          <w:sz w:val="24"/>
          <w:szCs w:val="24"/>
        </w:rPr>
        <w:lastRenderedPageBreak/>
        <w:t>-</w:t>
      </w:r>
      <w:r w:rsidRPr="006C47F2">
        <w:rPr>
          <w:rFonts w:ascii="Times New Roman" w:hAnsi="Times New Roman" w:cs="Times New Roman"/>
          <w:sz w:val="24"/>
          <w:szCs w:val="24"/>
        </w:rPr>
        <w:tab/>
        <w:t>a szakmai munka felügyelete,</w:t>
      </w:r>
    </w:p>
    <w:p w:rsidR="008C0E2F" w:rsidRPr="006C47F2" w:rsidRDefault="008C0E2F" w:rsidP="008C0E2F">
      <w:pPr>
        <w:tabs>
          <w:tab w:val="left" w:pos="284"/>
        </w:tabs>
        <w:autoSpaceDE w:val="0"/>
        <w:ind w:left="567" w:hanging="567"/>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az ellátottak érdekvédelmi feladatainak ellátásáért,</w:t>
      </w:r>
    </w:p>
    <w:p w:rsidR="008C0E2F" w:rsidRPr="006C47F2" w:rsidRDefault="008C0E2F" w:rsidP="008C0E2F">
      <w:pPr>
        <w:tabs>
          <w:tab w:val="left" w:pos="284"/>
        </w:tabs>
        <w:autoSpaceDE w:val="0"/>
        <w:ind w:left="567" w:hanging="567"/>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a munkabalesetek megelőzéséért,</w:t>
      </w:r>
    </w:p>
    <w:p w:rsidR="008C0E2F" w:rsidRPr="006C47F2" w:rsidRDefault="008C0E2F" w:rsidP="008C0E2F">
      <w:pPr>
        <w:tabs>
          <w:tab w:val="left" w:pos="284"/>
        </w:tabs>
        <w:ind w:left="567" w:hanging="567"/>
        <w:jc w:val="both"/>
        <w:rPr>
          <w:rFonts w:ascii="Times New Roman" w:hAnsi="Times New Roman" w:cs="Times New Roman"/>
          <w:sz w:val="24"/>
          <w:szCs w:val="24"/>
        </w:rPr>
      </w:pPr>
      <w:r w:rsidRPr="006C47F2">
        <w:rPr>
          <w:rFonts w:ascii="Times New Roman" w:hAnsi="Times New Roman" w:cs="Times New Roman"/>
          <w:b/>
          <w:bCs/>
          <w:sz w:val="24"/>
          <w:szCs w:val="24"/>
        </w:rPr>
        <w:t>-</w:t>
      </w:r>
      <w:r w:rsidRPr="006C47F2">
        <w:rPr>
          <w:rFonts w:ascii="Times New Roman" w:hAnsi="Times New Roman" w:cs="Times New Roman"/>
          <w:b/>
          <w:bCs/>
          <w:sz w:val="24"/>
          <w:szCs w:val="24"/>
        </w:rPr>
        <w:tab/>
      </w:r>
      <w:r w:rsidRPr="006C47F2">
        <w:rPr>
          <w:rFonts w:ascii="Times New Roman" w:hAnsi="Times New Roman" w:cs="Times New Roman"/>
          <w:sz w:val="24"/>
          <w:szCs w:val="24"/>
        </w:rPr>
        <w:t>a munkavállalók egészségügyi vizsgálatainak ellátásáért.</w:t>
      </w:r>
    </w:p>
    <w:p w:rsidR="008C0E2F" w:rsidRPr="006C47F2" w:rsidRDefault="008C0E2F" w:rsidP="008C0E2F">
      <w:pPr>
        <w:autoSpaceDE w:val="0"/>
        <w:ind w:left="567" w:hanging="567"/>
        <w:jc w:val="both"/>
        <w:rPr>
          <w:rFonts w:ascii="Times New Roman" w:hAnsi="Times New Roman" w:cs="Times New Roman"/>
          <w:sz w:val="24"/>
          <w:szCs w:val="24"/>
          <w:u w:val="single"/>
        </w:rPr>
      </w:pPr>
      <w:r w:rsidRPr="006C47F2">
        <w:rPr>
          <w:rFonts w:ascii="Times New Roman" w:hAnsi="Times New Roman" w:cs="Times New Roman"/>
          <w:sz w:val="24"/>
          <w:szCs w:val="24"/>
          <w:u w:val="single"/>
        </w:rPr>
        <w:t>Továbbá felelős:</w:t>
      </w:r>
    </w:p>
    <w:p w:rsidR="008C0E2F" w:rsidRPr="006C47F2" w:rsidRDefault="008C0E2F" w:rsidP="008C0E2F">
      <w:pPr>
        <w:widowControl w:val="0"/>
        <w:numPr>
          <w:ilvl w:val="0"/>
          <w:numId w:val="39"/>
        </w:numPr>
        <w:autoSpaceDE w:val="0"/>
        <w:spacing w:after="0" w:line="240" w:lineRule="auto"/>
        <w:jc w:val="both"/>
        <w:rPr>
          <w:rFonts w:ascii="Times New Roman" w:hAnsi="Times New Roman" w:cs="Times New Roman"/>
          <w:sz w:val="24"/>
          <w:szCs w:val="24"/>
          <w:u w:val="single"/>
        </w:rPr>
      </w:pPr>
      <w:r w:rsidRPr="006C47F2">
        <w:rPr>
          <w:rFonts w:ascii="Times New Roman" w:hAnsi="Times New Roman" w:cs="Times New Roman"/>
          <w:sz w:val="24"/>
          <w:szCs w:val="24"/>
        </w:rPr>
        <w:t>az alapító okiratban előírt tevékenységek, jogszabályban meghatározott követelményeknek megfelelő ellátásáért</w:t>
      </w:r>
    </w:p>
    <w:p w:rsidR="008C0E2F" w:rsidRPr="006C47F2" w:rsidRDefault="008C0E2F" w:rsidP="008C0E2F">
      <w:pPr>
        <w:widowControl w:val="0"/>
        <w:numPr>
          <w:ilvl w:val="0"/>
          <w:numId w:val="39"/>
        </w:numPr>
        <w:autoSpaceDE w:val="0"/>
        <w:spacing w:after="0" w:line="240" w:lineRule="auto"/>
        <w:jc w:val="both"/>
        <w:rPr>
          <w:rFonts w:ascii="Times New Roman" w:hAnsi="Times New Roman" w:cs="Times New Roman"/>
          <w:sz w:val="24"/>
          <w:szCs w:val="24"/>
          <w:u w:val="single"/>
        </w:rPr>
      </w:pPr>
      <w:r w:rsidRPr="006C47F2">
        <w:rPr>
          <w:rFonts w:ascii="Times New Roman" w:hAnsi="Times New Roman" w:cs="Times New Roman"/>
          <w:sz w:val="24"/>
          <w:szCs w:val="24"/>
        </w:rPr>
        <w:t>az intézmény gazdálkodásában a szakmai hatékonyság és a gazdaságosság követelményeinek érvényesítéséért.</w:t>
      </w: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jc w:val="both"/>
        <w:rPr>
          <w:rFonts w:ascii="Times New Roman" w:hAnsi="Times New Roman" w:cs="Times New Roman"/>
          <w:b/>
          <w:bCs/>
          <w:sz w:val="24"/>
          <w:szCs w:val="24"/>
        </w:rPr>
      </w:pPr>
    </w:p>
    <w:p w:rsidR="008C0E2F" w:rsidRPr="006C47F2" w:rsidRDefault="008C0E2F" w:rsidP="008C0E2F">
      <w:pPr>
        <w:jc w:val="both"/>
        <w:rPr>
          <w:rFonts w:ascii="Times New Roman" w:hAnsi="Times New Roman" w:cs="Times New Roman"/>
          <w:b/>
          <w:bCs/>
          <w:sz w:val="24"/>
          <w:szCs w:val="24"/>
        </w:rPr>
      </w:pPr>
      <w:r w:rsidRPr="006C47F2">
        <w:rPr>
          <w:rFonts w:ascii="Times New Roman" w:hAnsi="Times New Roman" w:cs="Times New Roman"/>
          <w:b/>
          <w:bCs/>
          <w:sz w:val="24"/>
          <w:szCs w:val="24"/>
        </w:rPr>
        <w:t>Az intézményvezető feladat- és hatásköre:</w:t>
      </w:r>
    </w:p>
    <w:p w:rsidR="008C0E2F" w:rsidRPr="006C47F2" w:rsidRDefault="008C0E2F" w:rsidP="008C0E2F">
      <w:pPr>
        <w:autoSpaceDE w:val="0"/>
        <w:jc w:val="both"/>
        <w:rPr>
          <w:rFonts w:ascii="Times New Roman" w:hAnsi="Times New Roman" w:cs="Times New Roman"/>
          <w:sz w:val="24"/>
          <w:szCs w:val="24"/>
        </w:rPr>
      </w:pPr>
      <w:r w:rsidRPr="006C47F2">
        <w:rPr>
          <w:rFonts w:ascii="Times New Roman" w:hAnsi="Times New Roman" w:cs="Times New Roman"/>
          <w:sz w:val="24"/>
          <w:szCs w:val="24"/>
        </w:rPr>
        <w:t>Az intézményvezető kiemelt feladatai:</w:t>
      </w:r>
    </w:p>
    <w:p w:rsidR="008C0E2F" w:rsidRPr="006C47F2" w:rsidRDefault="008C0E2F" w:rsidP="008C0E2F">
      <w:pPr>
        <w:autoSpaceDE w:val="0"/>
        <w:ind w:left="284" w:hanging="284"/>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a személyes gondoskodást nyújtó szociális ellátás irányítása és ellenőrzése,</w:t>
      </w:r>
    </w:p>
    <w:p w:rsidR="008C0E2F" w:rsidRPr="006C47F2" w:rsidRDefault="008C0E2F" w:rsidP="008C0E2F">
      <w:pPr>
        <w:autoSpaceDE w:val="0"/>
        <w:ind w:left="284" w:hanging="284"/>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az integrált intézmény vezetése, képviselete</w:t>
      </w:r>
    </w:p>
    <w:p w:rsidR="008C0E2F" w:rsidRPr="006C47F2" w:rsidRDefault="008C0E2F" w:rsidP="008C0E2F">
      <w:pPr>
        <w:autoSpaceDE w:val="0"/>
        <w:ind w:left="284" w:hanging="284"/>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 xml:space="preserve">az intézmény </w:t>
      </w:r>
      <w:r w:rsidRPr="006C47F2">
        <w:rPr>
          <w:rFonts w:ascii="Times New Roman" w:hAnsi="Times New Roman" w:cs="Times New Roman"/>
          <w:bCs/>
          <w:sz w:val="24"/>
          <w:szCs w:val="24"/>
        </w:rPr>
        <w:t xml:space="preserve">jogszerű működésének és gazdálkodásának </w:t>
      </w:r>
      <w:r w:rsidRPr="006C47F2">
        <w:rPr>
          <w:rFonts w:ascii="Times New Roman" w:hAnsi="Times New Roman" w:cs="Times New Roman"/>
          <w:sz w:val="24"/>
          <w:szCs w:val="24"/>
        </w:rPr>
        <w:t>biztosítása,</w:t>
      </w:r>
    </w:p>
    <w:p w:rsidR="008C0E2F" w:rsidRPr="006C47F2" w:rsidRDefault="008C0E2F" w:rsidP="008C0E2F">
      <w:pPr>
        <w:autoSpaceDE w:val="0"/>
        <w:ind w:left="284" w:hanging="284"/>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 xml:space="preserve">az intézmény működéséhez szükséges személyi és tárgyi </w:t>
      </w:r>
      <w:r w:rsidRPr="006C47F2">
        <w:rPr>
          <w:rFonts w:ascii="Times New Roman" w:hAnsi="Times New Roman" w:cs="Times New Roman"/>
          <w:bCs/>
          <w:sz w:val="24"/>
          <w:szCs w:val="24"/>
        </w:rPr>
        <w:t xml:space="preserve">feltételek biztosítása </w:t>
      </w:r>
      <w:r w:rsidRPr="006C47F2">
        <w:rPr>
          <w:rFonts w:ascii="Times New Roman" w:hAnsi="Times New Roman" w:cs="Times New Roman"/>
          <w:sz w:val="24"/>
          <w:szCs w:val="24"/>
        </w:rPr>
        <w:t>a vonatkozó jogszabályok és a rendelkezésre álló költségvetés alapján,</w:t>
      </w:r>
    </w:p>
    <w:p w:rsidR="008C0E2F" w:rsidRPr="006C47F2" w:rsidRDefault="008C0E2F" w:rsidP="008C0E2F">
      <w:pPr>
        <w:autoSpaceDE w:val="0"/>
        <w:ind w:left="284" w:hanging="284"/>
        <w:jc w:val="both"/>
        <w:rPr>
          <w:rFonts w:ascii="Times New Roman" w:hAnsi="Times New Roman" w:cs="Times New Roman"/>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 xml:space="preserve">a </w:t>
      </w:r>
      <w:r w:rsidRPr="006C47F2">
        <w:rPr>
          <w:rFonts w:ascii="Times New Roman" w:hAnsi="Times New Roman" w:cs="Times New Roman"/>
          <w:bCs/>
          <w:sz w:val="24"/>
          <w:szCs w:val="24"/>
        </w:rPr>
        <w:t>munkáltatói</w:t>
      </w:r>
      <w:r w:rsidRPr="006C47F2">
        <w:rPr>
          <w:rFonts w:ascii="Times New Roman" w:hAnsi="Times New Roman" w:cs="Times New Roman"/>
          <w:sz w:val="24"/>
          <w:szCs w:val="24"/>
        </w:rPr>
        <w:t xml:space="preserve">, valamint a </w:t>
      </w:r>
      <w:r w:rsidRPr="006C47F2">
        <w:rPr>
          <w:rFonts w:ascii="Times New Roman" w:hAnsi="Times New Roman" w:cs="Times New Roman"/>
          <w:bCs/>
          <w:sz w:val="24"/>
          <w:szCs w:val="24"/>
        </w:rPr>
        <w:t xml:space="preserve">kötelezettségvállalási jogkör </w:t>
      </w:r>
      <w:r w:rsidRPr="006C47F2">
        <w:rPr>
          <w:rFonts w:ascii="Times New Roman" w:hAnsi="Times New Roman" w:cs="Times New Roman"/>
          <w:sz w:val="24"/>
          <w:szCs w:val="24"/>
        </w:rPr>
        <w:t>gyakorlása,</w:t>
      </w:r>
    </w:p>
    <w:p w:rsidR="008C0E2F" w:rsidRPr="006C47F2" w:rsidRDefault="008C0E2F" w:rsidP="008C0E2F">
      <w:pPr>
        <w:autoSpaceDE w:val="0"/>
        <w:ind w:left="284" w:hanging="284"/>
        <w:jc w:val="both"/>
        <w:rPr>
          <w:rFonts w:ascii="Times New Roman" w:hAnsi="Times New Roman" w:cs="Times New Roman"/>
          <w:bCs/>
          <w:sz w:val="24"/>
          <w:szCs w:val="24"/>
        </w:rPr>
      </w:pPr>
      <w:r w:rsidRPr="006C47F2">
        <w:rPr>
          <w:rFonts w:ascii="Times New Roman" w:hAnsi="Times New Roman" w:cs="Times New Roman"/>
          <w:sz w:val="24"/>
          <w:szCs w:val="24"/>
        </w:rPr>
        <w:t>-</w:t>
      </w:r>
      <w:r w:rsidRPr="006C47F2">
        <w:rPr>
          <w:rFonts w:ascii="Times New Roman" w:hAnsi="Times New Roman" w:cs="Times New Roman"/>
          <w:sz w:val="24"/>
          <w:szCs w:val="24"/>
        </w:rPr>
        <w:tab/>
        <w:t xml:space="preserve">a munkahelyi baleset megelőzésének </w:t>
      </w:r>
      <w:r w:rsidRPr="006C47F2">
        <w:rPr>
          <w:rFonts w:ascii="Times New Roman" w:hAnsi="Times New Roman" w:cs="Times New Roman"/>
          <w:bCs/>
          <w:sz w:val="24"/>
          <w:szCs w:val="24"/>
        </w:rPr>
        <w:t>irányítása,</w:t>
      </w:r>
    </w:p>
    <w:p w:rsidR="008C0E2F" w:rsidRPr="006C47F2" w:rsidRDefault="008C0E2F" w:rsidP="008C0E2F">
      <w:pPr>
        <w:autoSpaceDE w:val="0"/>
        <w:ind w:left="284" w:hanging="284"/>
        <w:jc w:val="both"/>
        <w:rPr>
          <w:rFonts w:ascii="Times New Roman" w:hAnsi="Times New Roman" w:cs="Times New Roman"/>
          <w:sz w:val="24"/>
          <w:szCs w:val="24"/>
        </w:rPr>
      </w:pPr>
      <w:proofErr w:type="gramStart"/>
      <w:r w:rsidRPr="006C47F2">
        <w:rPr>
          <w:rFonts w:ascii="Times New Roman" w:hAnsi="Times New Roman" w:cs="Times New Roman"/>
          <w:sz w:val="24"/>
          <w:szCs w:val="24"/>
        </w:rPr>
        <w:t>-   a</w:t>
      </w:r>
      <w:proofErr w:type="gramEnd"/>
      <w:r w:rsidRPr="006C47F2">
        <w:rPr>
          <w:rFonts w:ascii="Times New Roman" w:hAnsi="Times New Roman" w:cs="Times New Roman"/>
          <w:sz w:val="24"/>
          <w:szCs w:val="24"/>
        </w:rPr>
        <w:t xml:space="preserve"> döntés – az egyetértési kötelezettség megtartásával – az intézmény működésével kapcsolatban minden olyan ügyben, amelyet jogszabály nem utal más hatáskörébe.</w:t>
      </w:r>
    </w:p>
    <w:p w:rsidR="008C0E2F" w:rsidRPr="006C47F2" w:rsidRDefault="008C0E2F" w:rsidP="008C0E2F">
      <w:pPr>
        <w:autoSpaceDE w:val="0"/>
        <w:jc w:val="both"/>
        <w:rPr>
          <w:rFonts w:ascii="Times New Roman" w:hAnsi="Times New Roman" w:cs="Times New Roman"/>
          <w:bCs/>
          <w:sz w:val="24"/>
          <w:szCs w:val="24"/>
        </w:rPr>
      </w:pPr>
    </w:p>
    <w:p w:rsidR="008C0E2F" w:rsidRPr="006C47F2" w:rsidRDefault="008C0E2F" w:rsidP="008C0E2F">
      <w:pPr>
        <w:autoSpaceDE w:val="0"/>
        <w:jc w:val="both"/>
        <w:rPr>
          <w:rFonts w:ascii="Times New Roman" w:hAnsi="Times New Roman" w:cs="Times New Roman"/>
          <w:bCs/>
          <w:sz w:val="24"/>
          <w:szCs w:val="24"/>
        </w:rPr>
      </w:pPr>
      <w:r w:rsidRPr="006C47F2">
        <w:rPr>
          <w:rFonts w:ascii="Times New Roman" w:hAnsi="Times New Roman" w:cs="Times New Roman"/>
          <w:bCs/>
          <w:sz w:val="24"/>
          <w:szCs w:val="24"/>
        </w:rPr>
        <w:t>Főbb feladatai:</w:t>
      </w:r>
    </w:p>
    <w:p w:rsidR="008C0E2F" w:rsidRPr="006C47F2" w:rsidRDefault="008C0E2F" w:rsidP="008C0E2F">
      <w:pPr>
        <w:autoSpaceDE w:val="0"/>
        <w:jc w:val="both"/>
        <w:rPr>
          <w:rFonts w:ascii="Times New Roman" w:hAnsi="Times New Roman" w:cs="Times New Roman"/>
          <w:iCs/>
          <w:sz w:val="24"/>
          <w:szCs w:val="24"/>
        </w:rPr>
      </w:pPr>
      <w:proofErr w:type="gramStart"/>
      <w:r w:rsidRPr="006C47F2">
        <w:rPr>
          <w:rFonts w:ascii="Times New Roman" w:hAnsi="Times New Roman" w:cs="Times New Roman"/>
          <w:sz w:val="24"/>
          <w:szCs w:val="24"/>
        </w:rPr>
        <w:t>a</w:t>
      </w:r>
      <w:proofErr w:type="gramEnd"/>
      <w:r w:rsidRPr="006C47F2">
        <w:rPr>
          <w:rFonts w:ascii="Times New Roman" w:hAnsi="Times New Roman" w:cs="Times New Roman"/>
          <w:sz w:val="24"/>
          <w:szCs w:val="24"/>
        </w:rPr>
        <w:t xml:space="preserve">) </w:t>
      </w:r>
      <w:r w:rsidRPr="006C47F2">
        <w:rPr>
          <w:rFonts w:ascii="Times New Roman" w:hAnsi="Times New Roman" w:cs="Times New Roman"/>
          <w:iCs/>
          <w:sz w:val="24"/>
          <w:szCs w:val="24"/>
        </w:rPr>
        <w:t>Magasabb vezetői hatáskörében irányítja, koordinálja és ellenőrzi:</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az intézmény szakmai, gazdasági tevékenységét, működését,</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felelős vezetője az intézményben működő szolgáltatást nyújtó szakmai egységekben folyó tevékenységnek,</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munka és tűzvédelemmel kapcsolatos feladatok ellátását,</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a szolgáltatást igénylők felvételével kapcsolatos ügyintézést,</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az intézmény működéséhez előírt szabályzatok biztosítása,</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lastRenderedPageBreak/>
        <w:t>a munkavállalók továbbképzési tervének végrehajtását,</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az intézmény belső ellenőrzési mechanizmusait,</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 xml:space="preserve">a vezetői szinten történő munkaértekezletek, továbbá évente 2 alkalommal </w:t>
      </w:r>
      <w:proofErr w:type="spellStart"/>
      <w:r w:rsidRPr="006C47F2">
        <w:rPr>
          <w:rFonts w:ascii="Times New Roman" w:hAnsi="Times New Roman" w:cs="Times New Roman"/>
          <w:sz w:val="24"/>
          <w:szCs w:val="24"/>
        </w:rPr>
        <w:t>össz-intézeti</w:t>
      </w:r>
      <w:proofErr w:type="spellEnd"/>
      <w:r w:rsidRPr="006C47F2">
        <w:rPr>
          <w:rFonts w:ascii="Times New Roman" w:hAnsi="Times New Roman" w:cs="Times New Roman"/>
          <w:sz w:val="24"/>
          <w:szCs w:val="24"/>
        </w:rPr>
        <w:t xml:space="preserve"> értekezlet megtartását</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a gondozási egységek közötti együttműködést,</w:t>
      </w:r>
    </w:p>
    <w:p w:rsidR="008C0E2F" w:rsidRPr="006C47F2" w:rsidRDefault="008C0E2F" w:rsidP="008C0E2F">
      <w:pPr>
        <w:widowControl w:val="0"/>
        <w:numPr>
          <w:ilvl w:val="0"/>
          <w:numId w:val="40"/>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sz w:val="24"/>
          <w:szCs w:val="24"/>
        </w:rPr>
        <w:t>a panaszok kivizsgálását.</w:t>
      </w:r>
    </w:p>
    <w:p w:rsidR="008C0E2F" w:rsidRPr="006C47F2" w:rsidRDefault="008C0E2F" w:rsidP="008C0E2F">
      <w:pPr>
        <w:tabs>
          <w:tab w:val="left" w:pos="322"/>
        </w:tabs>
        <w:ind w:left="851" w:right="20" w:hanging="284"/>
        <w:jc w:val="both"/>
        <w:rPr>
          <w:rFonts w:ascii="Times New Roman" w:hAnsi="Times New Roman" w:cs="Times New Roman"/>
          <w:sz w:val="24"/>
          <w:szCs w:val="24"/>
        </w:rPr>
      </w:pPr>
    </w:p>
    <w:p w:rsidR="008C0E2F" w:rsidRPr="006C47F2" w:rsidRDefault="008C0E2F" w:rsidP="008C0E2F">
      <w:pPr>
        <w:autoSpaceDE w:val="0"/>
        <w:jc w:val="both"/>
        <w:rPr>
          <w:rFonts w:ascii="Times New Roman" w:hAnsi="Times New Roman" w:cs="Times New Roman"/>
          <w:b/>
          <w:bCs/>
          <w:iCs/>
          <w:sz w:val="24"/>
          <w:szCs w:val="24"/>
        </w:rPr>
      </w:pPr>
      <w:r w:rsidRPr="006C47F2">
        <w:rPr>
          <w:rFonts w:ascii="Times New Roman" w:hAnsi="Times New Roman" w:cs="Times New Roman"/>
          <w:b/>
          <w:bCs/>
          <w:iCs/>
          <w:sz w:val="24"/>
          <w:szCs w:val="24"/>
        </w:rPr>
        <w:t>Munkáltatói hatáskörében:</w:t>
      </w:r>
    </w:p>
    <w:p w:rsidR="008C0E2F" w:rsidRPr="006C47F2" w:rsidRDefault="008C0E2F" w:rsidP="008C0E2F">
      <w:pPr>
        <w:autoSpaceDE w:val="0"/>
        <w:jc w:val="both"/>
        <w:rPr>
          <w:rFonts w:ascii="Times New Roman" w:hAnsi="Times New Roman" w:cs="Times New Roman"/>
          <w:iCs/>
          <w:sz w:val="24"/>
          <w:szCs w:val="24"/>
        </w:rPr>
      </w:pPr>
      <w:r w:rsidRPr="006C47F2">
        <w:rPr>
          <w:rFonts w:ascii="Times New Roman" w:hAnsi="Times New Roman" w:cs="Times New Roman"/>
          <w:iCs/>
          <w:sz w:val="24"/>
          <w:szCs w:val="24"/>
        </w:rPr>
        <w:t xml:space="preserve">Az Intézmény közalkalmazottai tekintetében kizárólagosan gyakorolja az alábbi munkáltatói </w:t>
      </w:r>
    </w:p>
    <w:p w:rsidR="008C0E2F" w:rsidRPr="006C47F2" w:rsidRDefault="008C0E2F" w:rsidP="008C0E2F">
      <w:pPr>
        <w:autoSpaceDE w:val="0"/>
        <w:jc w:val="both"/>
        <w:rPr>
          <w:rFonts w:ascii="Times New Roman" w:hAnsi="Times New Roman" w:cs="Times New Roman"/>
          <w:b/>
          <w:bCs/>
          <w:iCs/>
          <w:sz w:val="24"/>
          <w:szCs w:val="24"/>
        </w:rPr>
      </w:pPr>
      <w:proofErr w:type="gramStart"/>
      <w:r w:rsidRPr="006C47F2">
        <w:rPr>
          <w:rFonts w:ascii="Times New Roman" w:hAnsi="Times New Roman" w:cs="Times New Roman"/>
          <w:iCs/>
          <w:sz w:val="24"/>
          <w:szCs w:val="24"/>
        </w:rPr>
        <w:t>jogokat</w:t>
      </w:r>
      <w:proofErr w:type="gramEnd"/>
      <w:r w:rsidRPr="006C47F2">
        <w:rPr>
          <w:rFonts w:ascii="Times New Roman" w:hAnsi="Times New Roman" w:cs="Times New Roman"/>
          <w:iCs/>
          <w:sz w:val="24"/>
          <w:szCs w:val="24"/>
        </w:rPr>
        <w:t>:</w:t>
      </w:r>
    </w:p>
    <w:p w:rsidR="008C0E2F" w:rsidRPr="006C47F2" w:rsidRDefault="008C0E2F" w:rsidP="008C0E2F">
      <w:pPr>
        <w:widowControl w:val="0"/>
        <w:numPr>
          <w:ilvl w:val="0"/>
          <w:numId w:val="41"/>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kinevezés, </w:t>
      </w:r>
    </w:p>
    <w:p w:rsidR="008C0E2F" w:rsidRPr="006C47F2" w:rsidRDefault="008C0E2F" w:rsidP="008C0E2F">
      <w:pPr>
        <w:widowControl w:val="0"/>
        <w:numPr>
          <w:ilvl w:val="0"/>
          <w:numId w:val="41"/>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felmentés, </w:t>
      </w:r>
    </w:p>
    <w:p w:rsidR="008C0E2F" w:rsidRPr="006C47F2" w:rsidRDefault="008C0E2F" w:rsidP="008C0E2F">
      <w:pPr>
        <w:widowControl w:val="0"/>
        <w:numPr>
          <w:ilvl w:val="0"/>
          <w:numId w:val="41"/>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fegyelmi jogkör,</w:t>
      </w:r>
    </w:p>
    <w:p w:rsidR="008C0E2F" w:rsidRPr="006C47F2" w:rsidRDefault="008C0E2F" w:rsidP="008C0E2F">
      <w:pPr>
        <w:widowControl w:val="0"/>
        <w:numPr>
          <w:ilvl w:val="0"/>
          <w:numId w:val="41"/>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vezetői megbízás módosítása, visszavonása.</w:t>
      </w:r>
    </w:p>
    <w:p w:rsidR="008C0E2F" w:rsidRPr="006C47F2" w:rsidRDefault="008C0E2F" w:rsidP="008C0E2F">
      <w:pPr>
        <w:autoSpaceDE w:val="0"/>
        <w:jc w:val="both"/>
        <w:rPr>
          <w:rFonts w:ascii="Times New Roman" w:hAnsi="Times New Roman" w:cs="Times New Roman"/>
          <w:iCs/>
          <w:sz w:val="24"/>
          <w:szCs w:val="24"/>
        </w:rPr>
      </w:pPr>
    </w:p>
    <w:p w:rsidR="008C0E2F" w:rsidRPr="006C47F2" w:rsidRDefault="008C0E2F" w:rsidP="008C0E2F">
      <w:pPr>
        <w:autoSpaceDE w:val="0"/>
        <w:jc w:val="both"/>
        <w:rPr>
          <w:rFonts w:ascii="Times New Roman" w:hAnsi="Times New Roman" w:cs="Times New Roman"/>
          <w:iCs/>
          <w:sz w:val="24"/>
          <w:szCs w:val="24"/>
        </w:rPr>
      </w:pPr>
      <w:r w:rsidRPr="006C47F2">
        <w:rPr>
          <w:rFonts w:ascii="Times New Roman" w:hAnsi="Times New Roman" w:cs="Times New Roman"/>
          <w:iCs/>
          <w:sz w:val="24"/>
          <w:szCs w:val="24"/>
        </w:rPr>
        <w:t>Egyéb munkáltatói jogkörök:</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kinevezés módosítása, </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ideiglenes vagy végleges áthelyezés, kirendelés, áthelyezés, </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jutalmazás,</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tanulmányi szerződés megkötése,</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mérlegelési jogkörbe tartozó fizetés nélküli távollét engedélyezése, </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büntető, szabálysértési eljárás kezdeményezése, </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megbízási szerződés kötése, módosítása, megszüntetése, </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helyettesítési díj, pótlékok megállapítása, </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illetményelőleg felvétel engedélyezése,</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szociális támogatás odaítélése, </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 xml:space="preserve">munkaidő, munkarend meghatározása. </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gyakorolja mindazon munkáltatói jogokat, melyeket az 1992.évi XXXIII. a Közalkalmazottak jogállásáról szóló, illetve az </w:t>
      </w:r>
      <w:r w:rsidRPr="006C47F2">
        <w:rPr>
          <w:rFonts w:ascii="Times New Roman" w:hAnsi="Times New Roman" w:cs="Times New Roman"/>
          <w:bCs/>
          <w:sz w:val="24"/>
          <w:szCs w:val="24"/>
        </w:rPr>
        <w:t>2012. évi I. törvény a Munka törvénykönyve</w:t>
      </w:r>
      <w:r w:rsidRPr="006C47F2">
        <w:rPr>
          <w:rFonts w:ascii="Times New Roman" w:hAnsi="Times New Roman" w:cs="Times New Roman"/>
          <w:sz w:val="24"/>
          <w:szCs w:val="24"/>
        </w:rPr>
        <w:t>, illetve a végrehajtásukat szabályozó rendeletek a hatáskörébe utalnak,</w:t>
      </w:r>
    </w:p>
    <w:p w:rsidR="008C0E2F" w:rsidRPr="006C47F2" w:rsidRDefault="008C0E2F" w:rsidP="008C0E2F">
      <w:pPr>
        <w:widowControl w:val="0"/>
        <w:numPr>
          <w:ilvl w:val="0"/>
          <w:numId w:val="42"/>
        </w:numPr>
        <w:tabs>
          <w:tab w:val="left" w:pos="-284"/>
        </w:tabs>
        <w:spacing w:after="0" w:line="240" w:lineRule="auto"/>
        <w:ind w:right="20"/>
        <w:jc w:val="both"/>
        <w:rPr>
          <w:rFonts w:ascii="Times New Roman" w:hAnsi="Times New Roman" w:cs="Times New Roman"/>
          <w:sz w:val="24"/>
          <w:szCs w:val="24"/>
        </w:rPr>
      </w:pPr>
      <w:r w:rsidRPr="006C47F2">
        <w:rPr>
          <w:rFonts w:ascii="Times New Roman" w:hAnsi="Times New Roman" w:cs="Times New Roman"/>
          <w:sz w:val="24"/>
          <w:szCs w:val="24"/>
        </w:rPr>
        <w:t>irányítja a Szervezeti és Működési Szabályzatban meghatározott feladatok szakszerű végrehajtását,</w:t>
      </w:r>
    </w:p>
    <w:p w:rsidR="008C0E2F" w:rsidRPr="006C47F2" w:rsidRDefault="008C0E2F" w:rsidP="008C0E2F">
      <w:pPr>
        <w:widowControl w:val="0"/>
        <w:numPr>
          <w:ilvl w:val="0"/>
          <w:numId w:val="42"/>
        </w:numPr>
        <w:tabs>
          <w:tab w:val="left" w:pos="-284"/>
        </w:tabs>
        <w:spacing w:after="0" w:line="240" w:lineRule="auto"/>
        <w:ind w:right="20"/>
        <w:jc w:val="both"/>
        <w:rPr>
          <w:rFonts w:ascii="Times New Roman" w:hAnsi="Times New Roman" w:cs="Times New Roman"/>
          <w:sz w:val="24"/>
          <w:szCs w:val="24"/>
        </w:rPr>
      </w:pPr>
      <w:r w:rsidRPr="006C47F2">
        <w:rPr>
          <w:rFonts w:ascii="Times New Roman" w:hAnsi="Times New Roman" w:cs="Times New Roman"/>
          <w:sz w:val="24"/>
          <w:szCs w:val="24"/>
        </w:rPr>
        <w:t>közreműködik az intézmény működéséhez szükséges személyi és tárgyi feltételek biztosításában,</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irányítja a vezetők feladatellátását,</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biztosítja az intézményben dolgozók előírásszerű munkafeltételeit,</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felelős a munkavállalók munkaköri leírásának meglétéért,</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vizsgálatot végez a felmerülő munkaügyi problémák, panaszok tisztázása, megoldása érdekében,</w:t>
      </w:r>
    </w:p>
    <w:p w:rsidR="008C0E2F" w:rsidRPr="006C47F2" w:rsidRDefault="008C0E2F" w:rsidP="008C0E2F">
      <w:pPr>
        <w:widowControl w:val="0"/>
        <w:numPr>
          <w:ilvl w:val="0"/>
          <w:numId w:val="42"/>
        </w:numPr>
        <w:autoSpaceDE w:val="0"/>
        <w:spacing w:after="0" w:line="240" w:lineRule="auto"/>
        <w:jc w:val="both"/>
        <w:rPr>
          <w:rFonts w:ascii="Times New Roman" w:hAnsi="Times New Roman" w:cs="Times New Roman"/>
          <w:iCs/>
          <w:sz w:val="24"/>
          <w:szCs w:val="24"/>
        </w:rPr>
      </w:pPr>
      <w:r w:rsidRPr="006C47F2">
        <w:rPr>
          <w:rFonts w:ascii="Times New Roman" w:hAnsi="Times New Roman" w:cs="Times New Roman"/>
          <w:iCs/>
          <w:sz w:val="24"/>
          <w:szCs w:val="24"/>
        </w:rPr>
        <w:t>az intézményvezető e-mailben is utasítást adhat</w:t>
      </w:r>
    </w:p>
    <w:p w:rsidR="008C0E2F" w:rsidRPr="006C47F2" w:rsidRDefault="008C0E2F" w:rsidP="008C0E2F">
      <w:pPr>
        <w:autoSpaceDE w:val="0"/>
        <w:ind w:left="720"/>
        <w:jc w:val="both"/>
        <w:rPr>
          <w:rFonts w:ascii="Times New Roman" w:hAnsi="Times New Roman" w:cs="Times New Roman"/>
          <w:iCs/>
          <w:sz w:val="24"/>
          <w:szCs w:val="24"/>
        </w:rPr>
      </w:pPr>
    </w:p>
    <w:p w:rsidR="008C0E2F" w:rsidRPr="006C47F2" w:rsidRDefault="008C0E2F" w:rsidP="008C0E2F">
      <w:pPr>
        <w:autoSpaceDE w:val="0"/>
        <w:jc w:val="both"/>
        <w:rPr>
          <w:rFonts w:ascii="Times New Roman" w:hAnsi="Times New Roman" w:cs="Times New Roman"/>
          <w:iCs/>
          <w:sz w:val="24"/>
          <w:szCs w:val="24"/>
        </w:rPr>
      </w:pPr>
      <w:r w:rsidRPr="006C47F2">
        <w:rPr>
          <w:rFonts w:ascii="Times New Roman" w:hAnsi="Times New Roman" w:cs="Times New Roman"/>
          <w:iCs/>
          <w:sz w:val="24"/>
          <w:szCs w:val="24"/>
        </w:rPr>
        <w:t xml:space="preserve">Jogosult a szervezeti egységek szakmai vezetői részére átruházni az egyéb munkáltatói jogköröket. </w:t>
      </w:r>
    </w:p>
    <w:p w:rsidR="008C0E2F" w:rsidRPr="006C47F2" w:rsidRDefault="008C0E2F" w:rsidP="008C0E2F">
      <w:pPr>
        <w:autoSpaceDE w:val="0"/>
        <w:jc w:val="both"/>
        <w:rPr>
          <w:rFonts w:ascii="Times New Roman" w:hAnsi="Times New Roman" w:cs="Times New Roman"/>
          <w:sz w:val="24"/>
          <w:szCs w:val="24"/>
        </w:rPr>
      </w:pPr>
    </w:p>
    <w:p w:rsidR="008C0E2F" w:rsidRPr="006C47F2" w:rsidRDefault="008C0E2F" w:rsidP="008C0E2F">
      <w:pPr>
        <w:jc w:val="both"/>
        <w:rPr>
          <w:rFonts w:ascii="Times New Roman" w:hAnsi="Times New Roman" w:cs="Times New Roman"/>
          <w:b/>
          <w:bCs/>
          <w:sz w:val="24"/>
          <w:szCs w:val="24"/>
        </w:rPr>
      </w:pPr>
      <w:r w:rsidRPr="006C47F2">
        <w:rPr>
          <w:rFonts w:ascii="Times New Roman" w:hAnsi="Times New Roman" w:cs="Times New Roman"/>
          <w:b/>
          <w:bCs/>
          <w:sz w:val="24"/>
          <w:szCs w:val="24"/>
        </w:rPr>
        <w:t xml:space="preserve">      3.3.1.1 Az intézményvezető helyettesítésének rendje:</w:t>
      </w:r>
    </w:p>
    <w:p w:rsidR="008C0E2F" w:rsidRPr="006C47F2" w:rsidRDefault="008C0E2F" w:rsidP="008C0E2F">
      <w:pPr>
        <w:widowControl w:val="0"/>
        <w:numPr>
          <w:ilvl w:val="0"/>
          <w:numId w:val="43"/>
        </w:numPr>
        <w:tabs>
          <w:tab w:val="clear" w:pos="720"/>
          <w:tab w:val="num" w:pos="284"/>
        </w:tabs>
        <w:suppressAutoHyphens/>
        <w:spacing w:after="0" w:line="240" w:lineRule="auto"/>
        <w:ind w:right="320"/>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6C47F2">
        <w:rPr>
          <w:rFonts w:ascii="Times New Roman" w:eastAsia="Times New Roman" w:hAnsi="Times New Roman" w:cs="Times New Roman"/>
          <w:sz w:val="24"/>
          <w:szCs w:val="24"/>
          <w:lang w:eastAsia="ar-SA"/>
        </w:rPr>
        <w:t xml:space="preserve">Az átmeneti időszakra szóló helyettesítési jogkör nem terjed ki a kinevezés, közalkalmazotti jogviszony megszüntetése és fegyelmi felelősségre vonás körére. Amennyiben a helyettesítés tartós időszakra </w:t>
      </w:r>
      <w:proofErr w:type="gramStart"/>
      <w:r w:rsidRPr="006C47F2">
        <w:rPr>
          <w:rFonts w:ascii="Times New Roman" w:eastAsia="Times New Roman" w:hAnsi="Times New Roman" w:cs="Times New Roman"/>
          <w:sz w:val="24"/>
          <w:szCs w:val="24"/>
          <w:lang w:eastAsia="ar-SA"/>
        </w:rPr>
        <w:t>szól-</w:t>
      </w:r>
      <w:proofErr w:type="gramEnd"/>
      <w:r w:rsidRPr="006C47F2">
        <w:rPr>
          <w:rFonts w:ascii="Times New Roman" w:eastAsia="Times New Roman" w:hAnsi="Times New Roman" w:cs="Times New Roman"/>
          <w:sz w:val="24"/>
          <w:szCs w:val="24"/>
          <w:lang w:eastAsia="ar-SA"/>
        </w:rPr>
        <w:t xml:space="preserve"> azaz 2 hetet meghaladó az akadályoztatás - abban az esetben a helyettes teljes jogkörrel eljárhat, amennyiben az intézményvezető erre vonatkozóan írásbeli utasítást ad.</w:t>
      </w:r>
    </w:p>
    <w:p w:rsidR="008C0E2F" w:rsidRPr="006C47F2" w:rsidRDefault="008C0E2F" w:rsidP="008C0E2F">
      <w:pPr>
        <w:widowControl w:val="0"/>
        <w:numPr>
          <w:ilvl w:val="0"/>
          <w:numId w:val="43"/>
        </w:numPr>
        <w:suppressAutoHyphens/>
        <w:spacing w:after="0" w:line="240" w:lineRule="auto"/>
        <w:ind w:right="3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w:t>
      </w:r>
      <w:r w:rsidRPr="006C47F2">
        <w:rPr>
          <w:rFonts w:ascii="Times New Roman" w:hAnsi="Times New Roman" w:cs="Times New Roman"/>
          <w:sz w:val="24"/>
          <w:szCs w:val="24"/>
        </w:rPr>
        <w:t xml:space="preserve">mennyiben a vezetői tisztség ideiglenesen nincs betöltve, az intézményvezető helyettes a tisztség </w:t>
      </w:r>
      <w:proofErr w:type="spellStart"/>
      <w:r w:rsidRPr="006C47F2">
        <w:rPr>
          <w:rFonts w:ascii="Times New Roman" w:hAnsi="Times New Roman" w:cs="Times New Roman"/>
          <w:sz w:val="24"/>
          <w:szCs w:val="24"/>
        </w:rPr>
        <w:t>betöltetlenségének</w:t>
      </w:r>
      <w:proofErr w:type="spellEnd"/>
      <w:r w:rsidRPr="006C47F2">
        <w:rPr>
          <w:rFonts w:ascii="Times New Roman" w:hAnsi="Times New Roman" w:cs="Times New Roman"/>
          <w:sz w:val="24"/>
          <w:szCs w:val="24"/>
        </w:rPr>
        <w:t xml:space="preserve"> teljes időszakában teljes jogkörrel eljárhat.</w:t>
      </w:r>
    </w:p>
    <w:p w:rsidR="008C0E2F" w:rsidRPr="006C47F2" w:rsidRDefault="008C0E2F" w:rsidP="008C0E2F">
      <w:pPr>
        <w:tabs>
          <w:tab w:val="left" w:pos="720"/>
        </w:tabs>
        <w:ind w:left="360" w:right="320"/>
        <w:jc w:val="both"/>
        <w:rPr>
          <w:rFonts w:ascii="Times New Roman" w:hAnsi="Times New Roman" w:cs="Times New Roman"/>
          <w:b/>
          <w:bCs/>
          <w:sz w:val="24"/>
          <w:szCs w:val="24"/>
        </w:rPr>
      </w:pPr>
    </w:p>
    <w:p w:rsidR="008C0E2F" w:rsidRPr="006C47F2" w:rsidRDefault="008C0E2F" w:rsidP="008C0E2F">
      <w:pPr>
        <w:tabs>
          <w:tab w:val="left" w:pos="720"/>
        </w:tabs>
        <w:ind w:left="360" w:right="320"/>
        <w:jc w:val="both"/>
        <w:rPr>
          <w:rFonts w:ascii="Times New Roman" w:hAnsi="Times New Roman" w:cs="Times New Roman"/>
          <w:b/>
          <w:bCs/>
          <w:sz w:val="24"/>
          <w:szCs w:val="24"/>
        </w:rPr>
      </w:pPr>
      <w:r w:rsidRPr="006C47F2">
        <w:rPr>
          <w:rFonts w:ascii="Times New Roman" w:hAnsi="Times New Roman" w:cs="Times New Roman"/>
          <w:b/>
          <w:bCs/>
          <w:sz w:val="24"/>
          <w:szCs w:val="24"/>
        </w:rPr>
        <w:t>3.3.2 Intézményvezető helyettes</w:t>
      </w:r>
    </w:p>
    <w:p w:rsidR="008C0E2F" w:rsidRPr="006C47F2" w:rsidRDefault="008C0E2F" w:rsidP="008C0E2F">
      <w:pPr>
        <w:jc w:val="both"/>
        <w:rPr>
          <w:rFonts w:ascii="Times New Roman" w:eastAsia="Calibri" w:hAnsi="Times New Roman" w:cs="Times New Roman"/>
          <w:b/>
          <w:bCs/>
          <w:sz w:val="24"/>
          <w:szCs w:val="24"/>
          <w:lang w:eastAsia="ar-SA"/>
        </w:rPr>
      </w:pPr>
      <w:r w:rsidRPr="006C47F2">
        <w:rPr>
          <w:rFonts w:ascii="Times New Roman" w:eastAsia="Calibri" w:hAnsi="Times New Roman" w:cs="Times New Roman"/>
          <w:b/>
          <w:bCs/>
          <w:sz w:val="24"/>
          <w:szCs w:val="24"/>
          <w:lang w:eastAsia="ar-SA"/>
        </w:rPr>
        <w:t xml:space="preserve">     Az intézményvezető helyettes feladat- és hatásköre:</w:t>
      </w:r>
    </w:p>
    <w:p w:rsidR="008C0E2F" w:rsidRPr="006C47F2" w:rsidRDefault="008C0E2F" w:rsidP="008C0E2F">
      <w:pPr>
        <w:pStyle w:val="Listaszerbekezds"/>
        <w:spacing w:after="0" w:line="240" w:lineRule="auto"/>
        <w:ind w:left="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Közvetlenül irányítja, szervezi és ellenőrzi a következő szervezeti egységeket:</w:t>
      </w:r>
    </w:p>
    <w:p w:rsidR="008C0E2F" w:rsidRPr="006C47F2" w:rsidRDefault="008C0E2F" w:rsidP="008C0E2F">
      <w:pPr>
        <w:pStyle w:val="Listaszerbekezds"/>
        <w:tabs>
          <w:tab w:val="left" w:pos="720"/>
        </w:tabs>
        <w:spacing w:after="0" w:line="240" w:lineRule="auto"/>
        <w:ind w:left="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I. Nappali ellátás,</w:t>
      </w:r>
    </w:p>
    <w:p w:rsidR="008C0E2F" w:rsidRPr="006C47F2" w:rsidRDefault="008C0E2F" w:rsidP="008C0E2F">
      <w:pPr>
        <w:pStyle w:val="Listaszerbekezds"/>
        <w:tabs>
          <w:tab w:val="left" w:pos="720"/>
        </w:tabs>
        <w:spacing w:after="0" w:line="240" w:lineRule="auto"/>
        <w:ind w:left="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II. Jelzőrendszeres segítségnyújtás</w:t>
      </w:r>
    </w:p>
    <w:p w:rsidR="008C0E2F" w:rsidRPr="006C47F2" w:rsidRDefault="008C0E2F" w:rsidP="008C0E2F">
      <w:pPr>
        <w:pStyle w:val="Listaszerbekezds"/>
        <w:tabs>
          <w:tab w:val="left" w:pos="720"/>
        </w:tabs>
        <w:spacing w:after="0" w:line="240" w:lineRule="auto"/>
        <w:ind w:left="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III. Támogató szolgálat</w:t>
      </w:r>
    </w:p>
    <w:p w:rsidR="008C0E2F" w:rsidRPr="006C47F2" w:rsidRDefault="008C0E2F" w:rsidP="008C0E2F">
      <w:pPr>
        <w:pStyle w:val="Listaszerbekezds"/>
        <w:tabs>
          <w:tab w:val="left" w:pos="750"/>
        </w:tabs>
        <w:spacing w:after="0" w:line="240" w:lineRule="auto"/>
        <w:ind w:left="3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IV. Étkeztetés</w:t>
      </w:r>
    </w:p>
    <w:p w:rsidR="008C0E2F" w:rsidRPr="006C47F2" w:rsidRDefault="008C0E2F" w:rsidP="008C0E2F">
      <w:pPr>
        <w:pStyle w:val="Listaszerbekezds"/>
        <w:tabs>
          <w:tab w:val="left" w:pos="750"/>
        </w:tabs>
        <w:spacing w:after="0" w:line="240" w:lineRule="auto"/>
        <w:ind w:left="3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V. Család és Gyermekjóléti Központ</w:t>
      </w:r>
    </w:p>
    <w:p w:rsidR="008C0E2F" w:rsidRPr="006C47F2" w:rsidRDefault="008C0E2F" w:rsidP="008C0E2F">
      <w:pPr>
        <w:pStyle w:val="Listaszerbekezds"/>
        <w:tabs>
          <w:tab w:val="left" w:pos="750"/>
        </w:tabs>
        <w:spacing w:after="0" w:line="240" w:lineRule="auto"/>
        <w:ind w:left="3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VI. Család és Gyermekjóléti Szolgálat</w:t>
      </w:r>
    </w:p>
    <w:p w:rsidR="008C0E2F" w:rsidRPr="006C47F2" w:rsidRDefault="008C0E2F" w:rsidP="008C0E2F">
      <w:pPr>
        <w:tabs>
          <w:tab w:val="left" w:pos="1080"/>
        </w:tabs>
        <w:jc w:val="both"/>
        <w:rPr>
          <w:rFonts w:ascii="Times New Roman" w:eastAsia="Times New Roman" w:hAnsi="Times New Roman" w:cs="Times New Roman"/>
          <w:b/>
          <w:sz w:val="24"/>
          <w:szCs w:val="24"/>
          <w:lang w:eastAsia="ar-SA"/>
        </w:rPr>
      </w:pP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Intézményvezető távollétében helyettesítési feladatokat lát el.</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irányítása alá tartozó területeket érintő szakmai munka megszervezése, ellenőrzése, dokumentumok aláírása, jóváhagyása.</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fenti területeken ellenőrzi a kötelezően előírt nyilvántartások szabályos vezetését.</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konfliktushelyzetek kialakulásának megelőzése érdekében egyéni és csoportos megbeszélést tart.</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Ellenőrzi az ellátottak mentális gondozását, támogatja az ellátottak családi és társadalmi kapcsolatait.</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Távolléte idején gondoskodik a feladatok zökkenőmentes átadásáról, ellátásáról.</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munkaidő, szabadságok szabályozása, engedélyezése a szabadságolás kiadásának utasítása alapján.</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Biztosítja, és munkatársaitól megköveteli a személyre szabott bánásmódot.</w:t>
      </w:r>
    </w:p>
    <w:p w:rsidR="008C0E2F" w:rsidRPr="006C47F2" w:rsidRDefault="008C0E2F" w:rsidP="008C0E2F">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Képviseli az intézmény érdekeit.</w:t>
      </w:r>
    </w:p>
    <w:p w:rsidR="008C0E2F" w:rsidRPr="006C47F2" w:rsidRDefault="008C0E2F" w:rsidP="008C0E2F">
      <w:pPr>
        <w:tabs>
          <w:tab w:val="left" w:pos="1134"/>
        </w:tabs>
        <w:ind w:left="720"/>
        <w:jc w:val="both"/>
        <w:rPr>
          <w:rFonts w:ascii="Times New Roman" w:eastAsia="Times New Roman" w:hAnsi="Times New Roman" w:cs="Times New Roman"/>
          <w:sz w:val="24"/>
          <w:szCs w:val="24"/>
          <w:lang w:eastAsia="ar-SA"/>
        </w:rPr>
      </w:pPr>
    </w:p>
    <w:p w:rsidR="008C0E2F" w:rsidRPr="006C47F2" w:rsidRDefault="008C0E2F" w:rsidP="008C0E2F">
      <w:pPr>
        <w:tabs>
          <w:tab w:val="left" w:pos="360"/>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intézményvezető helyettes vezetői feladatait a közalkalmazotti munkakörében meghatározott feladatok elvégzése mellett látja el. A részletes feladatait a munkaköri leírás tartalmazza.</w:t>
      </w:r>
    </w:p>
    <w:p w:rsidR="008C0E2F" w:rsidRPr="006C47F2" w:rsidRDefault="008C0E2F" w:rsidP="008C0E2F">
      <w:pPr>
        <w:pStyle w:val="Szvegtrzs5"/>
        <w:shd w:val="clear" w:color="auto" w:fill="auto"/>
        <w:tabs>
          <w:tab w:val="left" w:pos="1064"/>
        </w:tabs>
        <w:spacing w:before="0" w:line="240" w:lineRule="auto"/>
        <w:ind w:right="20" w:firstLine="0"/>
        <w:rPr>
          <w:rFonts w:eastAsia="Times New Roman"/>
          <w:b/>
          <w:color w:val="auto"/>
          <w:sz w:val="24"/>
          <w:szCs w:val="24"/>
          <w:lang w:eastAsia="ar-SA"/>
        </w:rPr>
      </w:pP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b/>
          <w:i/>
          <w:color w:val="auto"/>
          <w:sz w:val="24"/>
          <w:szCs w:val="24"/>
          <w:lang w:eastAsia="ar-SA"/>
        </w:rPr>
        <w:t>Az intézményvezető helyettes munkarendje</w:t>
      </w:r>
      <w:r w:rsidRPr="006C47F2">
        <w:rPr>
          <w:rFonts w:eastAsia="Times New Roman"/>
          <w:color w:val="auto"/>
          <w:sz w:val="24"/>
          <w:szCs w:val="24"/>
          <w:lang w:eastAsia="ar-SA"/>
        </w:rPr>
        <w:t xml:space="preserve">: Általános munkarenden belül kötetlen </w:t>
      </w:r>
      <w:r w:rsidRPr="006C47F2">
        <w:rPr>
          <w:rFonts w:eastAsia="Times New Roman"/>
          <w:color w:val="auto"/>
          <w:sz w:val="24"/>
          <w:szCs w:val="24"/>
          <w:lang w:eastAsia="ar-SA"/>
        </w:rPr>
        <w:lastRenderedPageBreak/>
        <w:t>munkaidő.</w:t>
      </w:r>
    </w:p>
    <w:p w:rsidR="008C0E2F" w:rsidRPr="006C47F2" w:rsidRDefault="008C0E2F" w:rsidP="008C0E2F">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8C0E2F" w:rsidRPr="006C47F2" w:rsidRDefault="008C0E2F" w:rsidP="008C0E2F">
      <w:pPr>
        <w:tabs>
          <w:tab w:val="left" w:pos="360"/>
        </w:tabs>
        <w:ind w:right="320"/>
        <w:jc w:val="both"/>
        <w:rPr>
          <w:rStyle w:val="Szvegtrzs30"/>
          <w:rFonts w:eastAsia="Lucida Sans Unicode"/>
          <w:b w:val="0"/>
          <w:bCs w:val="0"/>
          <w:sz w:val="24"/>
          <w:szCs w:val="24"/>
          <w:lang w:eastAsia="ar-SA"/>
        </w:rPr>
      </w:pPr>
      <w:proofErr w:type="spellStart"/>
      <w:r w:rsidRPr="006C47F2">
        <w:rPr>
          <w:rStyle w:val="Szvegtrzs30"/>
          <w:rFonts w:eastAsia="Lucida Sans Unicode"/>
          <w:bCs w:val="0"/>
          <w:i/>
          <w:sz w:val="24"/>
          <w:szCs w:val="24"/>
          <w:lang w:eastAsia="ar-SA"/>
        </w:rPr>
        <w:t>Helyettesítését</w:t>
      </w:r>
      <w:r w:rsidRPr="006C47F2">
        <w:rPr>
          <w:rStyle w:val="Szvegtrzs30"/>
          <w:rFonts w:eastAsia="Lucida Sans Unicode"/>
          <w:b w:val="0"/>
          <w:bCs w:val="0"/>
          <w:sz w:val="24"/>
          <w:szCs w:val="24"/>
          <w:lang w:eastAsia="ar-SA"/>
        </w:rPr>
        <w:t>az</w:t>
      </w:r>
      <w:proofErr w:type="spellEnd"/>
      <w:r w:rsidRPr="006C47F2">
        <w:rPr>
          <w:rStyle w:val="Szvegtrzs30"/>
          <w:rFonts w:eastAsia="Lucida Sans Unicode"/>
          <w:b w:val="0"/>
          <w:bCs w:val="0"/>
          <w:sz w:val="24"/>
          <w:szCs w:val="24"/>
          <w:lang w:eastAsia="ar-SA"/>
        </w:rPr>
        <w:t xml:space="preserve"> irányítása alá tartozó - munkáltató által jóváhagyott – szakmai vezető végzi.</w:t>
      </w:r>
    </w:p>
    <w:p w:rsidR="008C0E2F" w:rsidRPr="006C47F2" w:rsidRDefault="008C0E2F" w:rsidP="008C0E2F">
      <w:pPr>
        <w:tabs>
          <w:tab w:val="left" w:pos="360"/>
        </w:tabs>
        <w:ind w:right="320"/>
        <w:jc w:val="both"/>
        <w:rPr>
          <w:rFonts w:ascii="Times New Roman" w:hAnsi="Times New Roman" w:cs="Times New Roman"/>
          <w:b/>
          <w:bCs/>
          <w:sz w:val="24"/>
          <w:szCs w:val="24"/>
        </w:rPr>
      </w:pPr>
    </w:p>
    <w:p w:rsidR="008C0E2F" w:rsidRPr="006C47F2" w:rsidRDefault="008C0E2F" w:rsidP="008C0E2F">
      <w:pPr>
        <w:tabs>
          <w:tab w:val="left" w:pos="360"/>
        </w:tabs>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t>Az intézményvezető helyettes felelőssége:</w:t>
      </w:r>
    </w:p>
    <w:p w:rsidR="008C0E2F" w:rsidRPr="006C47F2" w:rsidRDefault="008C0E2F" w:rsidP="008C0E2F">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8C0E2F" w:rsidRPr="006C47F2" w:rsidRDefault="008C0E2F" w:rsidP="008C0E2F">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6C47F2">
        <w:rPr>
          <w:rFonts w:ascii="Times New Roman" w:eastAsia="Times New Roman" w:hAnsi="Times New Roman" w:cs="Times New Roman"/>
          <w:sz w:val="24"/>
          <w:szCs w:val="24"/>
          <w:lang w:eastAsia="ar-SA"/>
        </w:rPr>
        <w:t xml:space="preserve">Az átmeneti időszakra szóló helyettesítési jogkör nem terjed ki a kinevezés, közalkalmazotti jogviszony megszüntetése és fegyelmi felelősségre vonás körére. Amennyiben a helyettesítés tartós időszakra </w:t>
      </w:r>
      <w:proofErr w:type="gramStart"/>
      <w:r w:rsidRPr="006C47F2">
        <w:rPr>
          <w:rFonts w:ascii="Times New Roman" w:eastAsia="Times New Roman" w:hAnsi="Times New Roman" w:cs="Times New Roman"/>
          <w:sz w:val="24"/>
          <w:szCs w:val="24"/>
          <w:lang w:eastAsia="ar-SA"/>
        </w:rPr>
        <w:t>szól-</w:t>
      </w:r>
      <w:proofErr w:type="gramEnd"/>
      <w:r w:rsidRPr="006C47F2">
        <w:rPr>
          <w:rFonts w:ascii="Times New Roman" w:eastAsia="Times New Roman" w:hAnsi="Times New Roman" w:cs="Times New Roman"/>
          <w:sz w:val="24"/>
          <w:szCs w:val="24"/>
          <w:lang w:eastAsia="ar-SA"/>
        </w:rPr>
        <w:t xml:space="preserve"> azaz 2 hetet meghaladó az akadályoztatás - abban az esetben a helyettes teljes jogkörrel eljárhat.</w:t>
      </w:r>
    </w:p>
    <w:p w:rsidR="008C0E2F" w:rsidRPr="006C47F2" w:rsidRDefault="008C0E2F" w:rsidP="008C0E2F">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w:t>
      </w:r>
      <w:r w:rsidRPr="006C47F2">
        <w:rPr>
          <w:rFonts w:ascii="Times New Roman" w:hAnsi="Times New Roman" w:cs="Times New Roman"/>
          <w:sz w:val="24"/>
          <w:szCs w:val="24"/>
        </w:rPr>
        <w:t xml:space="preserve">mennyiben a vezetői tisztség ideiglenesen nincs betöltve, az intézményvezető helyettes a tisztség </w:t>
      </w:r>
      <w:proofErr w:type="spellStart"/>
      <w:r w:rsidRPr="006C47F2">
        <w:rPr>
          <w:rFonts w:ascii="Times New Roman" w:hAnsi="Times New Roman" w:cs="Times New Roman"/>
          <w:sz w:val="24"/>
          <w:szCs w:val="24"/>
        </w:rPr>
        <w:t>betöltetlenségének</w:t>
      </w:r>
      <w:proofErr w:type="spellEnd"/>
      <w:r w:rsidRPr="006C47F2">
        <w:rPr>
          <w:rFonts w:ascii="Times New Roman" w:hAnsi="Times New Roman" w:cs="Times New Roman"/>
          <w:sz w:val="24"/>
          <w:szCs w:val="24"/>
        </w:rPr>
        <w:t xml:space="preserve"> teljes időszakában teljes jogkörrel eljárhat. Az intézményvezetői és munkáltatói jogkör gyakorlása során a munkáltatóra vonatkozó felelősségi szabályok alkalmazandóak.</w:t>
      </w:r>
    </w:p>
    <w:p w:rsidR="008C0E2F" w:rsidRPr="006C47F2" w:rsidRDefault="008C0E2F" w:rsidP="008C0E2F">
      <w:pPr>
        <w:tabs>
          <w:tab w:val="left" w:pos="720"/>
        </w:tabs>
        <w:ind w:left="360" w:right="320"/>
        <w:jc w:val="both"/>
        <w:rPr>
          <w:rFonts w:ascii="Times New Roman" w:hAnsi="Times New Roman" w:cs="Times New Roman"/>
          <w:sz w:val="24"/>
          <w:szCs w:val="24"/>
        </w:rPr>
      </w:pPr>
    </w:p>
    <w:p w:rsidR="008C0E2F" w:rsidRPr="006C47F2" w:rsidRDefault="008C0E2F" w:rsidP="008C0E2F">
      <w:pPr>
        <w:tabs>
          <w:tab w:val="left" w:pos="720"/>
        </w:tabs>
        <w:ind w:left="360" w:right="320"/>
        <w:jc w:val="both"/>
        <w:rPr>
          <w:rFonts w:ascii="Times New Roman" w:hAnsi="Times New Roman" w:cs="Times New Roman"/>
          <w:b/>
          <w:bCs/>
          <w:sz w:val="24"/>
          <w:szCs w:val="24"/>
        </w:rPr>
      </w:pPr>
      <w:smartTag w:uri="urn:schemas-microsoft-com:office:smarttags" w:element="metricconverter">
        <w:smartTagPr>
          <w:attr w:name="ProductID" w:val="3.4 A"/>
        </w:smartTagPr>
        <w:r w:rsidRPr="006C47F2">
          <w:rPr>
            <w:rFonts w:ascii="Times New Roman" w:hAnsi="Times New Roman" w:cs="Times New Roman"/>
            <w:b/>
            <w:bCs/>
            <w:sz w:val="24"/>
            <w:szCs w:val="24"/>
          </w:rPr>
          <w:t>3.4 A</w:t>
        </w:r>
      </w:smartTag>
      <w:r w:rsidRPr="006C47F2">
        <w:rPr>
          <w:rFonts w:ascii="Times New Roman" w:hAnsi="Times New Roman" w:cs="Times New Roman"/>
          <w:b/>
          <w:bCs/>
          <w:sz w:val="24"/>
          <w:szCs w:val="24"/>
        </w:rPr>
        <w:t xml:space="preserve"> szakmai egységek irányítása és az egységekhez tartozó munkakörök </w:t>
      </w:r>
    </w:p>
    <w:p w:rsidR="008C0E2F" w:rsidRPr="006C47F2" w:rsidRDefault="008C0E2F" w:rsidP="008C0E2F">
      <w:pPr>
        <w:tabs>
          <w:tab w:val="left" w:pos="720"/>
        </w:tabs>
        <w:autoSpaceDE w:val="0"/>
        <w:snapToGrid w:val="0"/>
        <w:ind w:left="360" w:right="320"/>
        <w:jc w:val="both"/>
        <w:rPr>
          <w:rStyle w:val="Szvegtrzs30"/>
          <w:rFonts w:eastAsia="Lucida Sans Unicode"/>
          <w:sz w:val="24"/>
          <w:szCs w:val="24"/>
        </w:rPr>
      </w:pPr>
      <w:r w:rsidRPr="006C47F2">
        <w:rPr>
          <w:rStyle w:val="Szvegtrzs30"/>
          <w:rFonts w:eastAsia="Lucida Sans Unicode"/>
          <w:sz w:val="24"/>
          <w:szCs w:val="24"/>
        </w:rPr>
        <w:t>3.4.1.: Idősek és fogyatékos személyek otthona:</w:t>
      </w:r>
    </w:p>
    <w:p w:rsidR="008C0E2F" w:rsidRPr="006C47F2" w:rsidRDefault="008C0E2F" w:rsidP="008C0E2F">
      <w:pPr>
        <w:tabs>
          <w:tab w:val="left" w:pos="720"/>
        </w:tabs>
        <w:autoSpaceDE w:val="0"/>
        <w:snapToGrid w:val="0"/>
        <w:ind w:left="360" w:right="320"/>
        <w:jc w:val="both"/>
        <w:rPr>
          <w:rFonts w:ascii="Times New Roman" w:hAnsi="Times New Roman" w:cs="Times New Roman"/>
          <w:b/>
          <w:bCs/>
          <w:i/>
          <w:iCs/>
          <w:sz w:val="24"/>
          <w:szCs w:val="24"/>
          <w:u w:val="single"/>
        </w:rPr>
      </w:pPr>
    </w:p>
    <w:p w:rsidR="008C0E2F" w:rsidRPr="006C47F2" w:rsidRDefault="008C0E2F" w:rsidP="008C0E2F">
      <w:pPr>
        <w:jc w:val="both"/>
        <w:rPr>
          <w:rFonts w:ascii="Times New Roman" w:eastAsia="Calibri" w:hAnsi="Times New Roman" w:cs="Times New Roman"/>
          <w:b/>
          <w:bCs/>
          <w:sz w:val="24"/>
          <w:szCs w:val="24"/>
          <w:lang w:eastAsia="ar-SA"/>
        </w:rPr>
      </w:pPr>
      <w:r w:rsidRPr="006C47F2">
        <w:rPr>
          <w:rFonts w:ascii="Times New Roman" w:eastAsia="Calibri" w:hAnsi="Times New Roman" w:cs="Times New Roman"/>
          <w:b/>
          <w:bCs/>
          <w:sz w:val="24"/>
          <w:szCs w:val="24"/>
          <w:lang w:eastAsia="ar-SA"/>
        </w:rPr>
        <w:t xml:space="preserve">I. </w:t>
      </w:r>
      <w:proofErr w:type="gramStart"/>
      <w:r w:rsidRPr="006C47F2">
        <w:rPr>
          <w:rFonts w:ascii="Times New Roman" w:eastAsia="Calibri" w:hAnsi="Times New Roman" w:cs="Times New Roman"/>
          <w:b/>
          <w:bCs/>
          <w:sz w:val="24"/>
          <w:szCs w:val="24"/>
          <w:lang w:eastAsia="ar-SA"/>
        </w:rPr>
        <w:t>A</w:t>
      </w:r>
      <w:proofErr w:type="gramEnd"/>
      <w:r w:rsidRPr="006C47F2">
        <w:rPr>
          <w:rFonts w:ascii="Times New Roman" w:eastAsia="Calibri" w:hAnsi="Times New Roman" w:cs="Times New Roman"/>
          <w:b/>
          <w:bCs/>
          <w:sz w:val="24"/>
          <w:szCs w:val="24"/>
          <w:lang w:eastAsia="ar-SA"/>
        </w:rPr>
        <w:t xml:space="preserve"> vezető ápoló feladat- és hatásköre:</w:t>
      </w:r>
    </w:p>
    <w:p w:rsidR="008C0E2F" w:rsidRPr="006C47F2" w:rsidRDefault="008C0E2F" w:rsidP="008C0E2F">
      <w:pPr>
        <w:pStyle w:val="Listaszerbekezds"/>
        <w:spacing w:after="0" w:line="240" w:lineRule="auto"/>
        <w:ind w:left="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Közvetlenül irányítja, szervezi és ellenőrzi a következő szervezeti egységeket:</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Házi segítségnyújtás</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xml:space="preserve">Szociális és terápiás csoport </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xml:space="preserve">Fizikoterápiás csoport </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 xml:space="preserve">Gyógyszeres csoport </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Osztályvezető ápolók</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Részlegvezető ápoló</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Műszakvezető ápolók</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Mosoda</w:t>
      </w:r>
    </w:p>
    <w:p w:rsidR="008C0E2F" w:rsidRPr="006C47F2" w:rsidRDefault="008C0E2F" w:rsidP="008C0E2F">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Takarítás</w:t>
      </w:r>
    </w:p>
    <w:p w:rsidR="008C0E2F" w:rsidRPr="006C47F2" w:rsidRDefault="008C0E2F" w:rsidP="008C0E2F">
      <w:pPr>
        <w:pStyle w:val="Listaszerbekezds"/>
        <w:tabs>
          <w:tab w:val="left" w:pos="720"/>
        </w:tabs>
        <w:spacing w:after="0" w:line="240" w:lineRule="auto"/>
        <w:ind w:left="0"/>
        <w:jc w:val="both"/>
        <w:rPr>
          <w:rFonts w:ascii="Times New Roman" w:hAnsi="Times New Roman" w:cs="Times New Roman"/>
          <w:sz w:val="24"/>
          <w:szCs w:val="24"/>
          <w:lang w:eastAsia="ar-SA"/>
        </w:rPr>
      </w:pPr>
    </w:p>
    <w:p w:rsidR="008C0E2F" w:rsidRPr="006C47F2" w:rsidRDefault="008C0E2F" w:rsidP="008C0E2F">
      <w:pPr>
        <w:pStyle w:val="Listaszerbekezds"/>
        <w:spacing w:after="0" w:line="240" w:lineRule="auto"/>
        <w:ind w:left="0"/>
        <w:jc w:val="both"/>
        <w:rPr>
          <w:rFonts w:ascii="Times New Roman" w:hAnsi="Times New Roman" w:cs="Times New Roman"/>
          <w:sz w:val="24"/>
          <w:szCs w:val="24"/>
          <w:lang w:eastAsia="ar-SA"/>
        </w:rPr>
      </w:pPr>
      <w:r w:rsidRPr="006C47F2">
        <w:rPr>
          <w:rFonts w:ascii="Times New Roman" w:hAnsi="Times New Roman" w:cs="Times New Roman"/>
          <w:b/>
          <w:sz w:val="24"/>
          <w:szCs w:val="24"/>
          <w:lang w:eastAsia="ar-SA"/>
        </w:rPr>
        <w:t>Munkakör célja</w:t>
      </w:r>
      <w:r w:rsidRPr="006C47F2">
        <w:rPr>
          <w:rFonts w:ascii="Times New Roman" w:hAnsi="Times New Roman" w:cs="Times New Roman"/>
          <w:sz w:val="24"/>
          <w:szCs w:val="24"/>
          <w:lang w:eastAsia="ar-SA"/>
        </w:rPr>
        <w:t>:</w:t>
      </w:r>
    </w:p>
    <w:p w:rsidR="008C0E2F" w:rsidRPr="006C47F2" w:rsidRDefault="008C0E2F" w:rsidP="008C0E2F">
      <w:pPr>
        <w:tabs>
          <w:tab w:val="left" w:pos="720"/>
        </w:tabs>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Egészségügyi tevékenységért, szakmai feladatellátásáért felelős vezető.</w:t>
      </w:r>
    </w:p>
    <w:p w:rsidR="008C0E2F" w:rsidRPr="006C47F2" w:rsidRDefault="008C0E2F" w:rsidP="008C0E2F">
      <w:pPr>
        <w:pStyle w:val="Listaszerbekezds"/>
        <w:tabs>
          <w:tab w:val="left" w:pos="720"/>
        </w:tabs>
        <w:spacing w:after="0" w:line="240" w:lineRule="auto"/>
        <w:ind w:left="0"/>
        <w:jc w:val="both"/>
        <w:rPr>
          <w:rFonts w:ascii="Times New Roman" w:eastAsia="Times New Roman" w:hAnsi="Times New Roman" w:cs="Times New Roman"/>
          <w:b/>
          <w:bCs/>
          <w:i/>
          <w:iCs/>
          <w:sz w:val="24"/>
          <w:szCs w:val="24"/>
          <w:u w:val="single"/>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Feladatai:</w:t>
      </w:r>
    </w:p>
    <w:p w:rsidR="008C0E2F" w:rsidRPr="006C47F2" w:rsidRDefault="008C0E2F" w:rsidP="008C0E2F">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közvetlenül az irányítása alá tartozó munkatársak számára:</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1. a"/>
        </w:smartTagPr>
        <w:r w:rsidRPr="006C47F2">
          <w:rPr>
            <w:rFonts w:eastAsia="Times New Roman"/>
            <w:color w:val="auto"/>
            <w:sz w:val="24"/>
            <w:szCs w:val="24"/>
            <w:lang w:eastAsia="ar-SA"/>
          </w:rPr>
          <w:t>1. a</w:t>
        </w:r>
      </w:smartTag>
      <w:r w:rsidRPr="006C47F2">
        <w:rPr>
          <w:rFonts w:eastAsia="Times New Roman"/>
          <w:color w:val="auto"/>
          <w:sz w:val="24"/>
          <w:szCs w:val="24"/>
          <w:lang w:eastAsia="ar-SA"/>
        </w:rPr>
        <w:t xml:space="preserve"> munkaidő, szabadságok szabályozása, engedélyezése a szabadságolás kiadásának </w:t>
      </w:r>
      <w:r w:rsidRPr="006C47F2">
        <w:rPr>
          <w:rFonts w:eastAsia="Times New Roman"/>
          <w:color w:val="auto"/>
          <w:sz w:val="24"/>
          <w:szCs w:val="24"/>
          <w:lang w:eastAsia="ar-SA"/>
        </w:rPr>
        <w:lastRenderedPageBreak/>
        <w:t>utasítása alapján,</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 az éves törvényes szabadságok kihirdetése minden tárgyév első hetében,</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3. az irányítása alá tartozó területeket érintő szakmai munka megszervezése, ellenőrzése,</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4. dokumentumok aláírása, jóváhagyása,</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5. A"/>
        </w:smartTagPr>
        <w:r w:rsidRPr="006C47F2">
          <w:rPr>
            <w:rFonts w:eastAsia="Times New Roman"/>
            <w:color w:val="auto"/>
            <w:sz w:val="24"/>
            <w:szCs w:val="24"/>
            <w:lang w:eastAsia="ar-SA"/>
          </w:rPr>
          <w:t>5. a</w:t>
        </w:r>
      </w:smartTag>
      <w:r w:rsidRPr="006C47F2">
        <w:rPr>
          <w:rFonts w:eastAsia="Times New Roman"/>
          <w:color w:val="auto"/>
          <w:sz w:val="24"/>
          <w:szCs w:val="24"/>
          <w:lang w:eastAsia="ar-SA"/>
        </w:rPr>
        <w:t xml:space="preserve"> szükséges, jogszabályokban előírt nyilvántartások vezetése,</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6. elkészíteni az intézmény éves egészségügyi programját, egészségügyi munkatervét (betervezi a szűrővizsgálatokat, egészség napokat, felvilágosító előadásokat),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 xml:space="preserve">7. elkészíteni a dolgozók éves továbbképzési munkaterve elkészítésében, </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8. kötelező orvosi vizsgálatok szervezése, lebonyolítása a dolgozók és a szolgáltatást igénybe vevők körében,</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9. részt venni pályázatok elkészítésében,</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10. az intézményben minden ellátási területen biztosítani a szociális törvényben foglalt szakmai feladatok megvalósítását,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11. egészségügy vonatkozásában engedélyeztetési eljárást kezdeményez,</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12. irányítani és ellenőrizni a hozzá tartozó dolgozók munkáját,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13</w:t>
      </w:r>
      <w:proofErr w:type="gramStart"/>
      <w:r w:rsidRPr="006C47F2">
        <w:rPr>
          <w:rFonts w:eastAsia="Times New Roman"/>
          <w:color w:val="auto"/>
          <w:sz w:val="24"/>
          <w:szCs w:val="24"/>
          <w:lang w:eastAsia="ar-SA"/>
        </w:rPr>
        <w:t>.a</w:t>
      </w:r>
      <w:proofErr w:type="gramEnd"/>
      <w:r w:rsidRPr="006C47F2">
        <w:rPr>
          <w:rFonts w:eastAsia="Times New Roman"/>
          <w:color w:val="auto"/>
          <w:sz w:val="24"/>
          <w:szCs w:val="24"/>
          <w:lang w:eastAsia="ar-SA"/>
        </w:rPr>
        <w:t xml:space="preserve"> kötelező továbbképzések feltérképezése, továbbképzési terv elkészítése, továbbképzésen való részvétel vagy beiskolázások lebonyolítása,</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14</w:t>
      </w:r>
      <w:proofErr w:type="gramStart"/>
      <w:r w:rsidRPr="006C47F2">
        <w:rPr>
          <w:rFonts w:eastAsia="Times New Roman"/>
          <w:color w:val="auto"/>
          <w:sz w:val="24"/>
          <w:szCs w:val="24"/>
          <w:lang w:eastAsia="ar-SA"/>
        </w:rPr>
        <w:t>.n</w:t>
      </w:r>
      <w:proofErr w:type="gramEnd"/>
      <w:r w:rsidRPr="006C47F2">
        <w:rPr>
          <w:rFonts w:eastAsia="Times New Roman"/>
          <w:color w:val="auto"/>
          <w:sz w:val="24"/>
          <w:szCs w:val="24"/>
          <w:lang w:eastAsia="ar-SA"/>
        </w:rPr>
        <w:t xml:space="preserve"> rendszeres belső szakmai továbbképzések megszervezése, lebonyolítása a szakmai tapasztalatok, ismeretek átadásának, információs rendszerének kidolgozása, működtetése, ellenőrzése,</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 xml:space="preserve">15. figyelemmel kíséri és elősegíteni az egyéni gondozási tervben, illetve az ápolási tervben meghatározottak érvényesülését; </w:t>
      </w:r>
      <w:proofErr w:type="gramStart"/>
      <w:r w:rsidRPr="006C47F2">
        <w:rPr>
          <w:rFonts w:eastAsia="Times New Roman"/>
          <w:color w:val="auto"/>
          <w:sz w:val="24"/>
          <w:szCs w:val="24"/>
          <w:lang w:eastAsia="ar-SA"/>
        </w:rPr>
        <w:t>átfogóan</w:t>
      </w:r>
      <w:proofErr w:type="gramEnd"/>
      <w:r w:rsidRPr="006C47F2">
        <w:rPr>
          <w:rFonts w:eastAsia="Times New Roman"/>
          <w:color w:val="auto"/>
          <w:sz w:val="24"/>
          <w:szCs w:val="24"/>
          <w:lang w:eastAsia="ar-SA"/>
        </w:rPr>
        <w:t xml:space="preserve"> értékelni az elért eredményeket, és ennek figyelembevételével módosítani azt,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16. más típusú ellátás szükségessége esetén kezdeményezni azt,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17. biztosítani, megrendelni és nyilvántartani a bentlakásos intézményben használt gyógyszereket, és gyógyászati segédeszközöket; közvetlen kapcsolatot tartani az intézmény orvosával, egészségügyi szakmai feladatait az intézményben megbízott orvos irányításával végezni,</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18. az egyéni gyógyszerfogyasztásról, felhasználásról nyilvántartásának, kiszámlázásának az ellenőrzése,</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19. segítséget nyújtani az ellátást igénybevevők hivatalos ügyei intézéséhez, elősegíteni más szociális ellátáshoz való jutást,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20. a"/>
        </w:smartTagPr>
        <w:r w:rsidRPr="006C47F2">
          <w:rPr>
            <w:rFonts w:eastAsia="Times New Roman"/>
            <w:color w:val="auto"/>
            <w:sz w:val="24"/>
            <w:szCs w:val="24"/>
            <w:lang w:eastAsia="ar-SA"/>
          </w:rPr>
          <w:t>20. a</w:t>
        </w:r>
      </w:smartTag>
      <w:r w:rsidRPr="006C47F2">
        <w:rPr>
          <w:rFonts w:eastAsia="Times New Roman"/>
          <w:color w:val="auto"/>
          <w:sz w:val="24"/>
          <w:szCs w:val="24"/>
          <w:lang w:eastAsia="ar-SA"/>
        </w:rPr>
        <w:t xml:space="preserve"> konfliktushelyzetek kialakulásának megelőzése érdekében egyéni és csoportos megbeszélést tartani,</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21. odafigyelni az ellátottak mentális gondozására, támogatni az ellátottak családi és társadalmi kapcsolatait,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22. tájékoztatni az ellátottak hozzátartozóit az ellátottak állapotának változásairól,</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23. elősegíteni az Érdekképviseleti Fórum működését,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24. ellenőrizni a dolgozók munkabeosztását,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25. lebonyolítani az intézményi ellátás igénybevételét, az ellátást igénybe vevő részére tájékoztatást nyújtani az intézmény házirendjéről, az intézményben alkalmazott nyilvántartásról,</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26. gondoskodni a baleset,- környezet,- és tűzvédelmi oktatás megszervezéséről,</w:t>
      </w:r>
    </w:p>
    <w:p w:rsidR="008C0E2F" w:rsidRPr="006C47F2" w:rsidRDefault="008C0E2F" w:rsidP="008C0E2F">
      <w:pPr>
        <w:pStyle w:val="Szvegtrzs5"/>
        <w:shd w:val="clear" w:color="auto" w:fill="auto"/>
        <w:tabs>
          <w:tab w:val="left" w:pos="1440"/>
        </w:tabs>
        <w:spacing w:before="0" w:line="240" w:lineRule="auto"/>
        <w:ind w:left="720" w:right="20" w:firstLine="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27. távolléte idején gondoskodni a feladatok zökkenőmentes átadásáról, ellátásáról.</w:t>
      </w:r>
    </w:p>
    <w:p w:rsidR="008C0E2F" w:rsidRPr="006C47F2" w:rsidRDefault="008C0E2F" w:rsidP="008C0E2F">
      <w:pPr>
        <w:pStyle w:val="Szvegtrzs5"/>
        <w:shd w:val="clear" w:color="auto" w:fill="auto"/>
        <w:tabs>
          <w:tab w:val="left" w:pos="720"/>
        </w:tabs>
        <w:spacing w:before="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w:t>
      </w:r>
    </w:p>
    <w:p w:rsidR="008C0E2F" w:rsidRPr="006C47F2" w:rsidRDefault="008C0E2F" w:rsidP="008C0E2F">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proofErr w:type="gramStart"/>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lang w:eastAsia="ar-SA"/>
        </w:rPr>
        <w:t>az</w:t>
      </w:r>
      <w:proofErr w:type="gramEnd"/>
      <w:r w:rsidRPr="006C47F2">
        <w:rPr>
          <w:rStyle w:val="Szvegtrzs30"/>
          <w:rFonts w:eastAsia="Lucida Sans Unicode"/>
          <w:b w:val="0"/>
          <w:bCs w:val="0"/>
          <w:sz w:val="24"/>
          <w:szCs w:val="24"/>
          <w:lang w:eastAsia="ar-SA"/>
        </w:rPr>
        <w:t xml:space="preserve"> intézményvezető ápoló által kijelölt osztályvezető ápoló végzi.</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lastRenderedPageBreak/>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Általános munkarenden belül kötetlen munkaidő.</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autoSpaceDE w:val="0"/>
        <w:snapToGrid w:val="0"/>
        <w:ind w:right="320"/>
        <w:jc w:val="both"/>
        <w:rPr>
          <w:rFonts w:ascii="Times New Roman" w:hAnsi="Times New Roman" w:cs="Times New Roman"/>
          <w:i/>
          <w:iCs/>
          <w:sz w:val="24"/>
          <w:szCs w:val="24"/>
          <w:u w:val="single"/>
        </w:rPr>
      </w:pPr>
    </w:p>
    <w:p w:rsidR="008C0E2F" w:rsidRPr="006C47F2" w:rsidRDefault="008C0E2F" w:rsidP="008C0E2F">
      <w:pPr>
        <w:tabs>
          <w:tab w:val="left" w:pos="720"/>
        </w:tabs>
        <w:autoSpaceDE w:val="0"/>
        <w:snapToGrid w:val="0"/>
        <w:jc w:val="both"/>
        <w:rPr>
          <w:rStyle w:val="Szvegtrzs30"/>
          <w:rFonts w:eastAsia="Calibri"/>
          <w:sz w:val="24"/>
          <w:szCs w:val="24"/>
          <w:lang w:eastAsia="ar-SA"/>
        </w:rPr>
      </w:pPr>
      <w:r w:rsidRPr="006C47F2">
        <w:rPr>
          <w:rStyle w:val="Szvegtrzs30"/>
          <w:rFonts w:eastAsia="Calibri"/>
          <w:sz w:val="24"/>
          <w:szCs w:val="24"/>
          <w:lang w:eastAsia="ar-SA"/>
        </w:rPr>
        <w:t>II. Az osztályvezető ápoló:</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Munkakör célja</w:t>
      </w:r>
      <w:r w:rsidRPr="006C47F2">
        <w:rPr>
          <w:rFonts w:eastAsia="Times New Roman"/>
          <w:color w:val="auto"/>
          <w:sz w:val="24"/>
          <w:szCs w:val="24"/>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Irányítja, szervezi és ellenőrzi az osztály működéséhez tartozó ápoló, gondozó, takarító munkatársakat.</w:t>
      </w:r>
    </w:p>
    <w:p w:rsidR="008C0E2F" w:rsidRPr="006C47F2" w:rsidRDefault="008C0E2F" w:rsidP="008C0E2F">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 xml:space="preserve">Feladatai: </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2. segíteni a beköltözésben az igénylőt,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3. beköltözéskor köteles haladéktalanul leltárba venni az ellátott által intézménybe behozott személyes használati tárgyait,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6C47F2">
          <w:rPr>
            <w:rFonts w:eastAsia="Times New Roman"/>
            <w:color w:val="auto"/>
            <w:sz w:val="24"/>
            <w:szCs w:val="24"/>
            <w:lang w:eastAsia="ar-SA"/>
          </w:rPr>
          <w:t>4. ha</w:t>
        </w:r>
      </w:smartTag>
      <w:r w:rsidRPr="006C47F2">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5. odafigyelni az ellátást igénybe vevők személyi higiéniájának megtartására, napi rendszerességgel ellenőrizni, szükség esetén mindenkor elvégezni az ellátást igénybe vevők fürdetését, valamint tiszta ruhával való ellátását,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7. készíteni az ingóságokról, gondoskodni a megőrzésükről,</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6C47F2">
          <w:rPr>
            <w:rFonts w:eastAsia="Times New Roman"/>
            <w:color w:val="auto"/>
            <w:sz w:val="24"/>
            <w:szCs w:val="24"/>
            <w:lang w:eastAsia="ar-SA"/>
          </w:rPr>
          <w:t>8. a</w:t>
        </w:r>
      </w:smartTag>
      <w:r w:rsidRPr="006C47F2">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6C47F2">
          <w:rPr>
            <w:rFonts w:eastAsia="Times New Roman"/>
            <w:color w:val="auto"/>
            <w:sz w:val="24"/>
            <w:szCs w:val="24"/>
            <w:lang w:eastAsia="ar-SA"/>
          </w:rPr>
          <w:t>9. a</w:t>
        </w:r>
      </w:smartTag>
      <w:r w:rsidRPr="006C47F2">
        <w:rPr>
          <w:rFonts w:eastAsia="Times New Roman"/>
          <w:color w:val="auto"/>
          <w:sz w:val="24"/>
          <w:szCs w:val="24"/>
          <w:lang w:eastAsia="ar-SA"/>
        </w:rPr>
        <w:t xml:space="preserve"> szolgáltatást igénybe vevők részére aktív, színes, nyugodt, kiegyensúlyozott napokat, életet biztosítani.</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6C47F2">
          <w:rPr>
            <w:rFonts w:eastAsia="Times New Roman"/>
            <w:color w:val="auto"/>
            <w:sz w:val="24"/>
            <w:szCs w:val="24"/>
            <w:lang w:eastAsia="ar-SA"/>
          </w:rPr>
          <w:t>10. a</w:t>
        </w:r>
      </w:smartTag>
      <w:r w:rsidRPr="006C47F2">
        <w:rPr>
          <w:rFonts w:eastAsia="Times New Roman"/>
          <w:color w:val="auto"/>
          <w:sz w:val="24"/>
          <w:szCs w:val="24"/>
          <w:lang w:eastAsia="ar-SA"/>
        </w:rPr>
        <w:t xml:space="preserve"> szolgáltatás jellegének megfelelően elvégzi és biztosítja az orvosi, szakorvosi ellátás szervezését,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11. részt vesz a belső továbbképzéseken és szakmai rendezvényeken, az esetmegbeszélő és szupervíziós csoportokon,</w:t>
      </w:r>
    </w:p>
    <w:p w:rsidR="008C0E2F" w:rsidRPr="006C47F2" w:rsidRDefault="008C0E2F" w:rsidP="008C0E2F">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6C47F2">
          <w:rPr>
            <w:rStyle w:val="Szvegtrzs30"/>
            <w:rFonts w:eastAsia="Lucida Sans Unicode"/>
            <w:b w:val="0"/>
            <w:bCs w:val="0"/>
            <w:color w:val="auto"/>
            <w:sz w:val="24"/>
            <w:szCs w:val="24"/>
            <w:lang w:eastAsia="ar-SA"/>
          </w:rPr>
          <w:t>12. a</w:t>
        </w:r>
      </w:smartTag>
      <w:r w:rsidRPr="006C47F2">
        <w:rPr>
          <w:rStyle w:val="Szvegtrzs30"/>
          <w:rFonts w:eastAsia="Lucida Sans Unicode"/>
          <w:b w:val="0"/>
          <w:bCs w:val="0"/>
          <w:color w:val="auto"/>
          <w:sz w:val="24"/>
          <w:szCs w:val="24"/>
          <w:lang w:eastAsia="ar-SA"/>
        </w:rPr>
        <w:t xml:space="preserve"> betegek kórházi látogatásának szervezését. </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Style w:val="Szvegtrzs30"/>
          <w:rFonts w:eastAsia="Lucida Sans Unicode"/>
          <w:b w:val="0"/>
          <w:bCs w:val="0"/>
          <w:color w:val="auto"/>
          <w:sz w:val="24"/>
          <w:szCs w:val="24"/>
          <w:lang w:eastAsia="ar-SA"/>
        </w:rPr>
        <w:t xml:space="preserve">13. </w:t>
      </w:r>
      <w:r w:rsidRPr="006C47F2">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6C47F2">
          <w:rPr>
            <w:rFonts w:eastAsia="Times New Roman"/>
            <w:color w:val="auto"/>
            <w:sz w:val="24"/>
            <w:szCs w:val="24"/>
            <w:lang w:eastAsia="ar-SA"/>
          </w:rPr>
          <w:lastRenderedPageBreak/>
          <w:t>14. a</w:t>
        </w:r>
      </w:smartTag>
      <w:r w:rsidRPr="006C47F2">
        <w:rPr>
          <w:rFonts w:eastAsia="Times New Roman"/>
          <w:color w:val="auto"/>
          <w:sz w:val="24"/>
          <w:szCs w:val="24"/>
          <w:lang w:eastAsia="ar-SA"/>
        </w:rPr>
        <w:t xml:space="preserve"> vonatkozó jogszabályban foglalt adatszolgáltatási és továbbképzési kötelezettségének eleget tesz,</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15. megismeri az ágazati jogszabályokat, a szakmapolitikai törekvéseket,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16. biztosítja az intézmény nyugalmát, panasz esetén a kompetenciájába tartozó problémák megoldása érdekében meghallgatja az ellátottakat.</w:t>
      </w:r>
    </w:p>
    <w:p w:rsidR="008C0E2F" w:rsidRPr="006C47F2" w:rsidRDefault="008C0E2F" w:rsidP="008C0E2F">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 xml:space="preserve">Közvetlen felettese: </w:t>
      </w:r>
      <w:r w:rsidRPr="006C47F2">
        <w:rPr>
          <w:rFonts w:ascii="Times New Roman" w:hAnsi="Times New Roman" w:cs="Times New Roman"/>
          <w:sz w:val="24"/>
          <w:szCs w:val="24"/>
        </w:rPr>
        <w:t>Vezető ápoló</w:t>
      </w:r>
    </w:p>
    <w:p w:rsidR="008C0E2F" w:rsidRPr="006C47F2" w:rsidRDefault="008C0E2F" w:rsidP="008C0E2F">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proofErr w:type="gramStart"/>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lang w:eastAsia="ar-SA"/>
        </w:rPr>
        <w:t>az</w:t>
      </w:r>
      <w:proofErr w:type="gramEnd"/>
      <w:r w:rsidRPr="006C47F2">
        <w:rPr>
          <w:rStyle w:val="Szvegtrzs30"/>
          <w:rFonts w:eastAsia="Lucida Sans Unicode"/>
          <w:b w:val="0"/>
          <w:bCs w:val="0"/>
          <w:sz w:val="24"/>
          <w:szCs w:val="24"/>
          <w:lang w:eastAsia="ar-SA"/>
        </w:rPr>
        <w:t xml:space="preserve"> osztályos műszakvezető ápoló látja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Általános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C0E2F" w:rsidRPr="006C47F2" w:rsidRDefault="008C0E2F" w:rsidP="008C0E2F">
      <w:pPr>
        <w:tabs>
          <w:tab w:val="left" w:pos="720"/>
        </w:tabs>
        <w:autoSpaceDE w:val="0"/>
        <w:snapToGrid w:val="0"/>
        <w:ind w:right="320"/>
        <w:jc w:val="both"/>
        <w:rPr>
          <w:rFonts w:ascii="Times New Roman" w:hAnsi="Times New Roman" w:cs="Times New Roman"/>
          <w:b/>
          <w:i/>
          <w:iCs/>
          <w:sz w:val="24"/>
          <w:szCs w:val="24"/>
          <w:u w:val="single"/>
        </w:rPr>
      </w:pPr>
    </w:p>
    <w:p w:rsidR="008C0E2F" w:rsidRPr="006C47F2" w:rsidRDefault="008C0E2F" w:rsidP="008C0E2F">
      <w:pPr>
        <w:jc w:val="both"/>
        <w:rPr>
          <w:rFonts w:ascii="Times New Roman" w:hAnsi="Times New Roman" w:cs="Times New Roman"/>
          <w:b/>
          <w:sz w:val="24"/>
          <w:szCs w:val="24"/>
        </w:rPr>
      </w:pPr>
      <w:r w:rsidRPr="006C47F2">
        <w:rPr>
          <w:rFonts w:ascii="Times New Roman" w:hAnsi="Times New Roman" w:cs="Times New Roman"/>
          <w:b/>
          <w:iCs/>
          <w:sz w:val="24"/>
          <w:szCs w:val="24"/>
        </w:rPr>
        <w:t>III</w:t>
      </w:r>
      <w:proofErr w:type="gramStart"/>
      <w:r w:rsidRPr="006C47F2">
        <w:rPr>
          <w:rFonts w:ascii="Times New Roman" w:hAnsi="Times New Roman" w:cs="Times New Roman"/>
          <w:b/>
          <w:iCs/>
          <w:sz w:val="24"/>
          <w:szCs w:val="24"/>
        </w:rPr>
        <w:t>:</w:t>
      </w:r>
      <w:r w:rsidRPr="006C47F2">
        <w:rPr>
          <w:rFonts w:ascii="Times New Roman" w:hAnsi="Times New Roman" w:cs="Times New Roman"/>
          <w:b/>
          <w:sz w:val="24"/>
          <w:szCs w:val="24"/>
        </w:rPr>
        <w:t>Marosné</w:t>
      </w:r>
      <w:proofErr w:type="gramEnd"/>
      <w:r w:rsidRPr="006C47F2">
        <w:rPr>
          <w:rFonts w:ascii="Times New Roman" w:hAnsi="Times New Roman" w:cs="Times New Roman"/>
          <w:b/>
          <w:sz w:val="24"/>
          <w:szCs w:val="24"/>
        </w:rPr>
        <w:t xml:space="preserve"> szárny /”C”/ épület Részlegvezető vezető</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Munkakör célja</w:t>
      </w:r>
      <w:r w:rsidRPr="006C47F2">
        <w:rPr>
          <w:rFonts w:eastAsia="Times New Roman"/>
          <w:color w:val="auto"/>
          <w:sz w:val="24"/>
          <w:szCs w:val="24"/>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 xml:space="preserve">Segíti a „C” épület osztályvezető ápoló munkáját. </w:t>
      </w:r>
    </w:p>
    <w:p w:rsidR="008C0E2F" w:rsidRPr="006C47F2" w:rsidRDefault="008C0E2F" w:rsidP="008C0E2F">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 xml:space="preserve">Feladatai: </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2. segíteni a beköltözésben az igénylőt,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3. beköltözéskor köteles haladéktalanul leltárba venni az ellátott által intézménybe behozott személyes használati tárgyait,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6C47F2">
          <w:rPr>
            <w:rFonts w:eastAsia="Times New Roman"/>
            <w:color w:val="auto"/>
            <w:sz w:val="24"/>
            <w:szCs w:val="24"/>
            <w:lang w:eastAsia="ar-SA"/>
          </w:rPr>
          <w:t>4. ha</w:t>
        </w:r>
      </w:smartTag>
      <w:r w:rsidRPr="006C47F2">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5. odafigyel az ellátást igénybe vevők személyi higiéniájának megtartására, napi rendszerességgel ellenőrizni, szükség esetén mindenkor elvégezni az ellátást igénybe vevők fürdetését, valamint tiszta ruhával való ellátását,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 xml:space="preserve">7. készíteni az ingóságokról, </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6C47F2">
          <w:rPr>
            <w:rFonts w:eastAsia="Times New Roman"/>
            <w:color w:val="auto"/>
            <w:sz w:val="24"/>
            <w:szCs w:val="24"/>
            <w:lang w:eastAsia="ar-SA"/>
          </w:rPr>
          <w:t>8. a</w:t>
        </w:r>
      </w:smartTag>
      <w:r w:rsidRPr="006C47F2">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6C47F2">
          <w:rPr>
            <w:rFonts w:eastAsia="Times New Roman"/>
            <w:color w:val="auto"/>
            <w:sz w:val="24"/>
            <w:szCs w:val="24"/>
            <w:lang w:eastAsia="ar-SA"/>
          </w:rPr>
          <w:t>9. a</w:t>
        </w:r>
      </w:smartTag>
      <w:r w:rsidRPr="006C47F2">
        <w:rPr>
          <w:rFonts w:eastAsia="Times New Roman"/>
          <w:color w:val="auto"/>
          <w:sz w:val="24"/>
          <w:szCs w:val="24"/>
          <w:lang w:eastAsia="ar-SA"/>
        </w:rPr>
        <w:t xml:space="preserve"> szolgáltatást igénybe vevők részére aktív, színes, nyugodt, kiegyensúlyozott napokat, életet biztosítani.</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6C47F2">
          <w:rPr>
            <w:rFonts w:eastAsia="Times New Roman"/>
            <w:color w:val="auto"/>
            <w:sz w:val="24"/>
            <w:szCs w:val="24"/>
            <w:lang w:eastAsia="ar-SA"/>
          </w:rPr>
          <w:t>10. a</w:t>
        </w:r>
      </w:smartTag>
      <w:r w:rsidRPr="006C47F2">
        <w:rPr>
          <w:rFonts w:eastAsia="Times New Roman"/>
          <w:color w:val="auto"/>
          <w:sz w:val="24"/>
          <w:szCs w:val="24"/>
          <w:lang w:eastAsia="ar-SA"/>
        </w:rPr>
        <w:t xml:space="preserve"> szolgáltatás jellegének megfelelően elvégzi és biztosítja az orvosi, szakorvosi </w:t>
      </w:r>
      <w:r w:rsidRPr="006C47F2">
        <w:rPr>
          <w:rFonts w:eastAsia="Times New Roman"/>
          <w:color w:val="auto"/>
          <w:sz w:val="24"/>
          <w:szCs w:val="24"/>
          <w:lang w:eastAsia="ar-SA"/>
        </w:rPr>
        <w:lastRenderedPageBreak/>
        <w:t>ellátás szervezését,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11. részt vesz a belső továbbképzéseken és szakmai rendezvényeken, az esetmegbeszélő és szupervíziós csoportokon,</w:t>
      </w:r>
    </w:p>
    <w:p w:rsidR="008C0E2F" w:rsidRPr="006C47F2" w:rsidRDefault="008C0E2F" w:rsidP="008C0E2F">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6C47F2">
          <w:rPr>
            <w:rStyle w:val="Szvegtrzs30"/>
            <w:rFonts w:eastAsia="Lucida Sans Unicode"/>
            <w:b w:val="0"/>
            <w:bCs w:val="0"/>
            <w:color w:val="auto"/>
            <w:sz w:val="24"/>
            <w:szCs w:val="24"/>
            <w:lang w:eastAsia="ar-SA"/>
          </w:rPr>
          <w:t>12. a</w:t>
        </w:r>
      </w:smartTag>
      <w:r w:rsidRPr="006C47F2">
        <w:rPr>
          <w:rStyle w:val="Szvegtrzs30"/>
          <w:rFonts w:eastAsia="Lucida Sans Unicode"/>
          <w:b w:val="0"/>
          <w:bCs w:val="0"/>
          <w:color w:val="auto"/>
          <w:sz w:val="24"/>
          <w:szCs w:val="24"/>
          <w:lang w:eastAsia="ar-SA"/>
        </w:rPr>
        <w:t xml:space="preserve"> betegek kórházi látogatásának szervezését. </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Style w:val="Szvegtrzs30"/>
          <w:rFonts w:eastAsia="Lucida Sans Unicode"/>
          <w:b w:val="0"/>
          <w:bCs w:val="0"/>
          <w:color w:val="auto"/>
          <w:sz w:val="24"/>
          <w:szCs w:val="24"/>
          <w:lang w:eastAsia="ar-SA"/>
        </w:rPr>
        <w:t xml:space="preserve">13. </w:t>
      </w:r>
      <w:r w:rsidRPr="006C47F2">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6C47F2">
          <w:rPr>
            <w:rFonts w:eastAsia="Times New Roman"/>
            <w:color w:val="auto"/>
            <w:sz w:val="24"/>
            <w:szCs w:val="24"/>
            <w:lang w:eastAsia="ar-SA"/>
          </w:rPr>
          <w:t>14. a</w:t>
        </w:r>
      </w:smartTag>
      <w:r w:rsidRPr="006C47F2">
        <w:rPr>
          <w:rFonts w:eastAsia="Times New Roman"/>
          <w:color w:val="auto"/>
          <w:sz w:val="24"/>
          <w:szCs w:val="24"/>
          <w:lang w:eastAsia="ar-SA"/>
        </w:rPr>
        <w:t xml:space="preserve"> vonatkozó jogszabályban foglalt adatszolgáltatási és továbbképzési kötelezettségének eleget tesz,</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15. megismeri az ágazati jogszabályokat, a szakmapolitikai törekvéseket,</w:t>
      </w:r>
    </w:p>
    <w:p w:rsidR="008C0E2F" w:rsidRPr="006C47F2" w:rsidRDefault="008C0E2F" w:rsidP="008C0E2F">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6C47F2">
        <w:rPr>
          <w:rFonts w:eastAsia="Times New Roman"/>
          <w:color w:val="auto"/>
          <w:sz w:val="24"/>
          <w:szCs w:val="24"/>
          <w:lang w:eastAsia="ar-SA"/>
        </w:rPr>
        <w:t>16. biztosítja az intézmény nyugalmát, panasz esetén a kompetenciájába tartozó problémák megoldása érdekében meghallgatja az ellátottakat.</w:t>
      </w:r>
    </w:p>
    <w:p w:rsidR="008C0E2F" w:rsidRPr="006C47F2" w:rsidRDefault="008C0E2F" w:rsidP="008C0E2F">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 xml:space="preserve">Közvetlen felettese: </w:t>
      </w:r>
      <w:r w:rsidRPr="006C47F2">
        <w:rPr>
          <w:rFonts w:ascii="Times New Roman" w:hAnsi="Times New Roman" w:cs="Times New Roman"/>
          <w:sz w:val="24"/>
          <w:szCs w:val="24"/>
        </w:rPr>
        <w:t>Osztályvezető ápoló</w:t>
      </w:r>
    </w:p>
    <w:p w:rsidR="008C0E2F" w:rsidRPr="006C47F2" w:rsidRDefault="008C0E2F" w:rsidP="008C0E2F">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proofErr w:type="gramStart"/>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lang w:eastAsia="ar-SA"/>
        </w:rPr>
        <w:t>az</w:t>
      </w:r>
      <w:proofErr w:type="gramEnd"/>
      <w:r w:rsidRPr="006C47F2">
        <w:rPr>
          <w:rStyle w:val="Szvegtrzs30"/>
          <w:rFonts w:eastAsia="Lucida Sans Unicode"/>
          <w:b w:val="0"/>
          <w:bCs w:val="0"/>
          <w:sz w:val="24"/>
          <w:szCs w:val="24"/>
          <w:lang w:eastAsia="ar-SA"/>
        </w:rPr>
        <w:t xml:space="preserve"> osztályos műszakvezető ápoló látja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Általános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C0E2F" w:rsidRPr="006C47F2" w:rsidRDefault="008C0E2F" w:rsidP="008C0E2F">
      <w:pPr>
        <w:tabs>
          <w:tab w:val="left" w:pos="720"/>
        </w:tabs>
        <w:autoSpaceDE w:val="0"/>
        <w:snapToGrid w:val="0"/>
        <w:ind w:right="320"/>
        <w:jc w:val="both"/>
        <w:rPr>
          <w:rFonts w:ascii="Times New Roman" w:hAnsi="Times New Roman" w:cs="Times New Roman"/>
          <w:i/>
          <w:iCs/>
          <w:sz w:val="24"/>
          <w:szCs w:val="24"/>
          <w:u w:val="single"/>
        </w:rPr>
      </w:pPr>
    </w:p>
    <w:p w:rsidR="008C0E2F" w:rsidRPr="006C47F2" w:rsidRDefault="008C0E2F" w:rsidP="008C0E2F">
      <w:pPr>
        <w:pStyle w:val="Szvegtrzs5"/>
        <w:shd w:val="clear" w:color="auto" w:fill="auto"/>
        <w:tabs>
          <w:tab w:val="left" w:pos="393"/>
        </w:tabs>
        <w:autoSpaceDE w:val="0"/>
        <w:snapToGrid w:val="0"/>
        <w:spacing w:before="0" w:line="240" w:lineRule="auto"/>
        <w:ind w:right="20" w:firstLine="0"/>
        <w:rPr>
          <w:b/>
          <w:color w:val="auto"/>
          <w:sz w:val="24"/>
          <w:szCs w:val="24"/>
          <w:lang w:eastAsia="ar-SA"/>
        </w:rPr>
      </w:pPr>
      <w:r w:rsidRPr="006C47F2">
        <w:rPr>
          <w:rStyle w:val="Szvegtrzs30"/>
          <w:rFonts w:eastAsia="Lucida Sans Unicode"/>
          <w:bCs w:val="0"/>
          <w:color w:val="auto"/>
          <w:sz w:val="24"/>
          <w:szCs w:val="24"/>
          <w:lang w:eastAsia="ar-SA"/>
        </w:rPr>
        <w:t>IV. Műszakvezető ápoló:</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b/>
          <w:sz w:val="24"/>
          <w:szCs w:val="24"/>
        </w:rPr>
        <w:t>Munkakör célja: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Közvetlenül felelős az osztályon beosztott ápolók szakmai feladatellátásáért, szakszerű kivitelezéséért.</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A műszakvezető ápoló a főnővér szakmai felügyelete mellett végzi feladatait a következők szerint: </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1. Az osztályon történő rendkívüli eseteket azonnal jelzi a főnővér felé (rendkívüli esetek: elesés, rosszullét, vérzéses állapot, aspiráció, pszichés állapot megváltozása, epilepsziás roham, kiugró vérnyomás, intézményből történő engedély nélküli távozás)</w:t>
      </w:r>
    </w:p>
    <w:p w:rsidR="008C0E2F" w:rsidRPr="006C47F2" w:rsidRDefault="008C0E2F" w:rsidP="008C0E2F">
      <w:pPr>
        <w:ind w:left="720"/>
        <w:jc w:val="both"/>
        <w:rPr>
          <w:rFonts w:ascii="Times New Roman" w:hAnsi="Times New Roman" w:cs="Times New Roman"/>
          <w:sz w:val="24"/>
          <w:szCs w:val="24"/>
        </w:rPr>
      </w:pPr>
      <w:smartTag w:uri="urn:schemas-microsoft-com:office:smarttags" w:element="metricconverter">
        <w:smartTagPr>
          <w:attr w:name="ProductID" w:val="2. A"/>
        </w:smartTagPr>
        <w:r w:rsidRPr="006C47F2">
          <w:rPr>
            <w:rFonts w:ascii="Times New Roman" w:hAnsi="Times New Roman" w:cs="Times New Roman"/>
            <w:sz w:val="24"/>
            <w:szCs w:val="24"/>
          </w:rPr>
          <w:t>2. A</w:t>
        </w:r>
      </w:smartTag>
      <w:r w:rsidRPr="006C47F2">
        <w:rPr>
          <w:rFonts w:ascii="Times New Roman" w:hAnsi="Times New Roman" w:cs="Times New Roman"/>
          <w:sz w:val="24"/>
          <w:szCs w:val="24"/>
        </w:rPr>
        <w:t xml:space="preserve"> főnővér által történő szobabeosztás szerinti munkafeladatok ellenőrzése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3. Mosodába történő szennyes textília leadásának megszervezése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lastRenderedPageBreak/>
        <w:t>4. Koordinálja, ellenőrzi az osztályon történő munkafeladatokat, mind a szakmai, mind a takarítás területén</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5. Ellenőrzi és fokozattan figyel az ellátottak személyi higiéniájának megfelelő ellátásáról</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6. Ápolási- gondozási lap, folyadéklap korrekt, szükség szerinti vezetése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 xml:space="preserve">7. Ellenőrzi, nyomon követi a szükséges folyadékpótlást </w:t>
      </w:r>
    </w:p>
    <w:p w:rsidR="008C0E2F" w:rsidRPr="006C47F2" w:rsidRDefault="008C0E2F" w:rsidP="008C0E2F">
      <w:pPr>
        <w:ind w:left="720"/>
        <w:jc w:val="both"/>
        <w:rPr>
          <w:rFonts w:ascii="Times New Roman" w:hAnsi="Times New Roman" w:cs="Times New Roman"/>
          <w:sz w:val="24"/>
          <w:szCs w:val="24"/>
        </w:rPr>
      </w:pPr>
      <w:smartTag w:uri="urn:schemas-microsoft-com:office:smarttags" w:element="metricconverter">
        <w:smartTagPr>
          <w:attr w:name="ProductID" w:val="8. a"/>
        </w:smartTagPr>
        <w:r w:rsidRPr="006C47F2">
          <w:rPr>
            <w:rFonts w:ascii="Times New Roman" w:hAnsi="Times New Roman" w:cs="Times New Roman"/>
            <w:sz w:val="24"/>
            <w:szCs w:val="24"/>
          </w:rPr>
          <w:t>8. A</w:t>
        </w:r>
      </w:smartTag>
      <w:r w:rsidRPr="006C47F2">
        <w:rPr>
          <w:rFonts w:ascii="Times New Roman" w:hAnsi="Times New Roman" w:cs="Times New Roman"/>
          <w:sz w:val="24"/>
          <w:szCs w:val="24"/>
        </w:rPr>
        <w:t xml:space="preserve"> főnővér egyéb elfoglaltsága esetén ellenőrzi az előírt, megfelelő mennyiségű ételadat kiosztását, elfogyasztását</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9. Étkezések előtt a konyhán az edényeket átveszi, majd használatukat követően átadja a konyhára, a szükséges dokumentációt elvégzi</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10. Irányításával, felügyeletével történik a gyógyszerosztás, különösen figyelve arra, hogy minden lakó az ápoló előtt vegye be az előírt gyógyszerét</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11. Eseti gyógyszer kiadása a műszakvezető kompetenciája</w:t>
      </w:r>
    </w:p>
    <w:p w:rsidR="008C0E2F" w:rsidRPr="006C47F2" w:rsidRDefault="008C0E2F" w:rsidP="008C0E2F">
      <w:pPr>
        <w:pStyle w:val="Listaszerbekezds"/>
        <w:tabs>
          <w:tab w:val="left" w:pos="1789"/>
        </w:tabs>
        <w:spacing w:after="0" w:line="240" w:lineRule="auto"/>
        <w:jc w:val="both"/>
        <w:rPr>
          <w:rFonts w:ascii="Times New Roman" w:hAnsi="Times New Roman" w:cs="Times New Roman"/>
          <w:sz w:val="24"/>
          <w:szCs w:val="24"/>
          <w:lang w:eastAsia="ar-SA"/>
        </w:rPr>
      </w:pPr>
      <w:smartTag w:uri="urn:schemas-microsoft-com:office:smarttags" w:element="metricconverter">
        <w:smartTagPr>
          <w:attr w:name="ProductID" w:val="12. a"/>
        </w:smartTagPr>
        <w:r w:rsidRPr="006C47F2">
          <w:rPr>
            <w:rFonts w:ascii="Times New Roman" w:hAnsi="Times New Roman" w:cs="Times New Roman"/>
            <w:sz w:val="24"/>
            <w:szCs w:val="24"/>
            <w:lang w:eastAsia="ar-SA"/>
          </w:rPr>
          <w:t>12. A</w:t>
        </w:r>
      </w:smartTag>
      <w:r w:rsidRPr="006C47F2">
        <w:rPr>
          <w:rFonts w:ascii="Times New Roman" w:hAnsi="Times New Roman" w:cs="Times New Roman"/>
          <w:sz w:val="24"/>
          <w:szCs w:val="24"/>
          <w:lang w:eastAsia="ar-SA"/>
        </w:rPr>
        <w:t xml:space="preserve"> főnővér irányítása mellett az orvosi vizithez előkészíti a lakót, illetve a szükséges dokumentációt.</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Osztályvezető ápoló.</w:t>
      </w:r>
    </w:p>
    <w:p w:rsidR="008C0E2F" w:rsidRPr="006C47F2" w:rsidRDefault="008C0E2F" w:rsidP="008C0E2F">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proofErr w:type="gramStart"/>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lang w:eastAsia="ar-SA"/>
        </w:rPr>
        <w:t>osztályvezető</w:t>
      </w:r>
      <w:proofErr w:type="gramEnd"/>
      <w:r w:rsidRPr="006C47F2">
        <w:rPr>
          <w:rStyle w:val="Szvegtrzs30"/>
          <w:rFonts w:eastAsia="Lucida Sans Unicode"/>
          <w:b w:val="0"/>
          <w:bCs w:val="0"/>
          <w:sz w:val="24"/>
          <w:szCs w:val="24"/>
          <w:lang w:eastAsia="ar-SA"/>
        </w:rPr>
        <w:t xml:space="preserve"> ápoló jóváhagyásával műszakvezető ápoló látja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Megszakítás nélküli munkarend, egyenlőtlen munkaidő beosztás, 2 havi munkaidő-keretben.</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C0E2F" w:rsidRPr="006C47F2" w:rsidRDefault="008C0E2F" w:rsidP="008C0E2F">
      <w:pPr>
        <w:pStyle w:val="Cmsor1"/>
        <w:widowControl w:val="0"/>
        <w:numPr>
          <w:ilvl w:val="0"/>
          <w:numId w:val="4"/>
        </w:numPr>
        <w:tabs>
          <w:tab w:val="left" w:pos="0"/>
        </w:tabs>
        <w:suppressAutoHyphens/>
        <w:jc w:val="both"/>
        <w:rPr>
          <w:rStyle w:val="Szvegtrzs30"/>
          <w:rFonts w:eastAsia="Lucida Sans Unicode"/>
          <w:bCs w:val="0"/>
          <w:sz w:val="24"/>
          <w:szCs w:val="24"/>
          <w:u w:val="none"/>
        </w:rPr>
      </w:pPr>
      <w:r w:rsidRPr="006C47F2">
        <w:rPr>
          <w:rStyle w:val="Szvegtrzs30"/>
          <w:rFonts w:eastAsia="Lucida Sans Unicode"/>
          <w:bCs w:val="0"/>
          <w:sz w:val="24"/>
          <w:szCs w:val="24"/>
          <w:u w:val="none"/>
        </w:rPr>
        <w:t>V. Ápoló, Szociális gondozó:</w:t>
      </w:r>
    </w:p>
    <w:p w:rsidR="008C0E2F" w:rsidRPr="006C47F2" w:rsidRDefault="008C0E2F" w:rsidP="008C0E2F">
      <w:pPr>
        <w:ind w:right="340"/>
        <w:jc w:val="both"/>
        <w:rPr>
          <w:rFonts w:ascii="Times New Roman" w:eastAsia="Times New Roman" w:hAnsi="Times New Roman" w:cs="Times New Roman"/>
          <w:sz w:val="24"/>
          <w:szCs w:val="24"/>
          <w:lang w:eastAsia="ar-SA"/>
        </w:rPr>
      </w:pPr>
    </w:p>
    <w:p w:rsidR="008C0E2F" w:rsidRPr="006C47F2" w:rsidRDefault="008C0E2F" w:rsidP="008C0E2F">
      <w:pPr>
        <w:ind w:right="340"/>
        <w:jc w:val="both"/>
        <w:rPr>
          <w:rStyle w:val="Szvegtrzs30"/>
          <w:rFonts w:eastAsia="Lucida Sans Unicode"/>
          <w:bCs w:val="0"/>
          <w:sz w:val="24"/>
          <w:szCs w:val="24"/>
          <w:lang w:eastAsia="ar-SA"/>
        </w:rPr>
      </w:pPr>
      <w:r w:rsidRPr="006C47F2">
        <w:rPr>
          <w:rStyle w:val="Szvegtrzs30"/>
          <w:rFonts w:eastAsia="Lucida Sans Unicode"/>
          <w:bCs w:val="0"/>
          <w:sz w:val="24"/>
          <w:szCs w:val="24"/>
          <w:lang w:eastAsia="ar-SA"/>
        </w:rPr>
        <w:t>Munkakör célja:</w:t>
      </w:r>
    </w:p>
    <w:p w:rsidR="008C0E2F" w:rsidRPr="006C47F2" w:rsidRDefault="008C0E2F" w:rsidP="008C0E2F">
      <w:pPr>
        <w:ind w:right="340"/>
        <w:jc w:val="both"/>
        <w:rPr>
          <w:rFonts w:ascii="Times New Roman" w:eastAsia="Times New Roman" w:hAnsi="Times New Roman" w:cs="Times New Roman"/>
          <w:sz w:val="24"/>
          <w:szCs w:val="24"/>
          <w:lang w:eastAsia="ar-SA"/>
        </w:rPr>
      </w:pPr>
      <w:r w:rsidRPr="006C47F2">
        <w:rPr>
          <w:rStyle w:val="Szvegtrzs30"/>
          <w:rFonts w:eastAsia="Lucida Sans Unicode"/>
          <w:b w:val="0"/>
          <w:bCs w:val="0"/>
          <w:sz w:val="24"/>
          <w:szCs w:val="24"/>
          <w:lang w:eastAsia="ar-SA"/>
        </w:rPr>
        <w:t xml:space="preserve">Alap és szakápolási, gondozási feladatok elvégzése. </w:t>
      </w:r>
      <w:r w:rsidRPr="006C47F2">
        <w:rPr>
          <w:rFonts w:ascii="Times New Roman" w:eastAsia="Times New Roman" w:hAnsi="Times New Roman" w:cs="Times New Roman"/>
          <w:sz w:val="24"/>
          <w:szCs w:val="24"/>
          <w:lang w:eastAsia="ar-SA"/>
        </w:rPr>
        <w:t>A komplex szolgáltatást jelentő gondozási elemek szakszerű kivitelezése.</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Style w:val="Szvegtrzs30"/>
          <w:rFonts w:eastAsia="Lucida Sans Unicode"/>
          <w:bCs w:val="0"/>
          <w:sz w:val="24"/>
          <w:szCs w:val="24"/>
          <w:lang w:eastAsia="ar-SA"/>
        </w:rPr>
      </w:pPr>
      <w:r w:rsidRPr="006C47F2">
        <w:rPr>
          <w:rStyle w:val="Szvegtrzs30"/>
          <w:rFonts w:eastAsia="Lucida Sans Unicode"/>
          <w:bCs w:val="0"/>
          <w:sz w:val="24"/>
          <w:szCs w:val="24"/>
          <w:lang w:eastAsia="ar-SA"/>
        </w:rPr>
        <w:t>Feladata:</w:t>
      </w:r>
    </w:p>
    <w:p w:rsidR="008C0E2F" w:rsidRPr="006C47F2" w:rsidRDefault="008C0E2F" w:rsidP="008C0E2F">
      <w:pPr>
        <w:tabs>
          <w:tab w:val="left" w:pos="720"/>
        </w:tabs>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1. az ellátottak szükségletközpontú gondozási-ápolási feladatainak elvégzése, </w:t>
      </w:r>
    </w:p>
    <w:p w:rsidR="008C0E2F" w:rsidRPr="006C47F2" w:rsidRDefault="008C0E2F" w:rsidP="008C0E2F">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6C47F2">
          <w:rPr>
            <w:rFonts w:ascii="Times New Roman" w:eastAsia="Times New Roman" w:hAnsi="Times New Roman" w:cs="Times New Roman"/>
            <w:sz w:val="24"/>
            <w:szCs w:val="24"/>
            <w:lang w:eastAsia="ar-SA"/>
          </w:rPr>
          <w:lastRenderedPageBreak/>
          <w:t>2. a</w:t>
        </w:r>
      </w:smartTag>
      <w:r w:rsidRPr="006C47F2">
        <w:rPr>
          <w:rFonts w:ascii="Times New Roman" w:eastAsia="Times New Roman" w:hAnsi="Times New Roman" w:cs="Times New Roman"/>
          <w:sz w:val="24"/>
          <w:szCs w:val="24"/>
          <w:lang w:eastAsia="ar-SA"/>
        </w:rPr>
        <w:t xml:space="preserve"> komplex szolgáltatást jelentő gondozási elemek szakszerű kivitelezése,</w:t>
      </w:r>
    </w:p>
    <w:p w:rsidR="008C0E2F" w:rsidRPr="006C47F2" w:rsidRDefault="008C0E2F" w:rsidP="008C0E2F">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6C47F2">
          <w:rPr>
            <w:rFonts w:ascii="Times New Roman" w:eastAsia="Times New Roman" w:hAnsi="Times New Roman" w:cs="Times New Roman"/>
            <w:sz w:val="24"/>
            <w:szCs w:val="24"/>
            <w:lang w:eastAsia="ar-SA"/>
          </w:rPr>
          <w:t>3. a</w:t>
        </w:r>
      </w:smartTag>
      <w:r w:rsidRPr="006C47F2">
        <w:rPr>
          <w:rFonts w:ascii="Times New Roman" w:eastAsia="Times New Roman" w:hAnsi="Times New Roman" w:cs="Times New Roman"/>
          <w:sz w:val="24"/>
          <w:szCs w:val="24"/>
          <w:lang w:eastAsia="ar-SA"/>
        </w:rPr>
        <w:t xml:space="preserve"> gondozottak szükségleteinek felmérése és maradéktalan kielégítése</w:t>
      </w:r>
    </w:p>
    <w:p w:rsidR="008C0E2F" w:rsidRPr="006C47F2" w:rsidRDefault="008C0E2F" w:rsidP="008C0E2F">
      <w:pPr>
        <w:tabs>
          <w:tab w:val="left" w:pos="720"/>
        </w:tabs>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4. minden olyan feladat ellátása, amelyet az ellátottak egészségi állapota indokol, s amely szakmai képesítésükből eredően kompetenciakörükbe tartozik,</w:t>
      </w:r>
    </w:p>
    <w:p w:rsidR="008C0E2F" w:rsidRPr="006C47F2" w:rsidRDefault="008C0E2F" w:rsidP="008C0E2F">
      <w:pPr>
        <w:tabs>
          <w:tab w:val="left" w:pos="720"/>
        </w:tabs>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az előírt dokumentáció vezetése</w:t>
      </w:r>
    </w:p>
    <w:p w:rsidR="008C0E2F" w:rsidRPr="006C47F2" w:rsidRDefault="008C0E2F" w:rsidP="008C0E2F">
      <w:pPr>
        <w:tabs>
          <w:tab w:val="left" w:pos="720"/>
        </w:tabs>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6. új dolgozó betanítása,</w:t>
      </w:r>
    </w:p>
    <w:p w:rsidR="008C0E2F" w:rsidRPr="006C47F2" w:rsidRDefault="008C0E2F" w:rsidP="008C0E2F">
      <w:pPr>
        <w:tabs>
          <w:tab w:val="left" w:pos="720"/>
        </w:tabs>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7. részt vesz a gondozási-ápolási tervek elkészítésében, végrehajtásában, szükség esetén javaslatot tesz a terv módosítására,</w:t>
      </w:r>
    </w:p>
    <w:p w:rsidR="008C0E2F" w:rsidRPr="006C47F2" w:rsidRDefault="008C0E2F" w:rsidP="008C0E2F">
      <w:pPr>
        <w:tabs>
          <w:tab w:val="left" w:pos="720"/>
        </w:tabs>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8. betegek szakrendelésre, tüdőszűrésre, rákszűrésre stb. kísérését,</w:t>
      </w:r>
    </w:p>
    <w:p w:rsidR="008C0E2F" w:rsidRPr="006C47F2" w:rsidRDefault="008C0E2F" w:rsidP="008C0E2F">
      <w:pPr>
        <w:pStyle w:val="Default"/>
        <w:tabs>
          <w:tab w:val="left" w:pos="720"/>
        </w:tabs>
        <w:jc w:val="both"/>
        <w:rPr>
          <w:color w:val="auto"/>
        </w:rPr>
      </w:pPr>
      <w:r w:rsidRPr="006C47F2">
        <w:rPr>
          <w:color w:val="auto"/>
        </w:rPr>
        <w:t>9. halálozás esetén a végtisztesség feladatainak ellátását, a hagyatéki eljárás előkészítés, leltárfelvételét a folyamat megfelelő adminisztrálását különös figyelemmel kíséri azon lakók napi életét, tevékenységét,</w:t>
      </w:r>
    </w:p>
    <w:p w:rsidR="008C0E2F" w:rsidRPr="006C47F2" w:rsidRDefault="008C0E2F" w:rsidP="008C0E2F">
      <w:pPr>
        <w:pStyle w:val="Default"/>
        <w:tabs>
          <w:tab w:val="left" w:pos="720"/>
        </w:tabs>
        <w:jc w:val="both"/>
        <w:rPr>
          <w:color w:val="auto"/>
        </w:rPr>
      </w:pPr>
      <w:r w:rsidRPr="006C47F2">
        <w:rPr>
          <w:color w:val="auto"/>
        </w:rPr>
        <w:t>10. betartja a lakószobák, közös helyiségek higiénés rendjét,</w:t>
      </w:r>
    </w:p>
    <w:p w:rsidR="008C0E2F" w:rsidRPr="006C47F2" w:rsidRDefault="008C0E2F" w:rsidP="008C0E2F">
      <w:pPr>
        <w:pStyle w:val="Default"/>
        <w:tabs>
          <w:tab w:val="left" w:pos="720"/>
        </w:tabs>
        <w:jc w:val="both"/>
        <w:rPr>
          <w:color w:val="auto"/>
        </w:rPr>
      </w:pPr>
      <w:r w:rsidRPr="006C47F2">
        <w:rPr>
          <w:color w:val="auto"/>
        </w:rPr>
        <w:t>11. együttműködik más csoportok szakembereivel, team munkában tevékenykedik,</w:t>
      </w:r>
    </w:p>
    <w:p w:rsidR="008C0E2F" w:rsidRPr="006C47F2" w:rsidRDefault="008C0E2F" w:rsidP="008C0E2F">
      <w:pPr>
        <w:pStyle w:val="Default"/>
        <w:tabs>
          <w:tab w:val="left" w:pos="720"/>
        </w:tabs>
        <w:jc w:val="both"/>
        <w:rPr>
          <w:color w:val="auto"/>
        </w:rPr>
      </w:pPr>
      <w:r w:rsidRPr="006C47F2">
        <w:rPr>
          <w:color w:val="auto"/>
        </w:rPr>
        <w:t xml:space="preserve">12. elvégzi a munkájával járó adminisztrációs tevékenységet (pl.: egyéni fejlesztési terve kitöltéséhez információt szolgáltat, folyamatjegyzőkönyvekben feljegyzést készít), ellátja az egészségügyi dokumentáció naprakész vezetését </w:t>
      </w:r>
      <w:proofErr w:type="gramStart"/>
      <w:r w:rsidRPr="006C47F2">
        <w:rPr>
          <w:color w:val="auto"/>
        </w:rPr>
        <w:t>( egyéni</w:t>
      </w:r>
      <w:proofErr w:type="gramEnd"/>
      <w:r w:rsidRPr="006C47F2">
        <w:rPr>
          <w:color w:val="auto"/>
        </w:rPr>
        <w:t xml:space="preserve"> gyógyszernyilvántartó lap, eseménynapló, egészségügyi karton, egyéni fejlesztési terv egészségügyi állapotleírás része).</w:t>
      </w:r>
    </w:p>
    <w:p w:rsidR="008C0E2F" w:rsidRPr="006C47F2" w:rsidRDefault="008C0E2F" w:rsidP="008C0E2F">
      <w:pPr>
        <w:pStyle w:val="Szvegtrzs5"/>
        <w:shd w:val="clear" w:color="auto" w:fill="auto"/>
        <w:tabs>
          <w:tab w:val="left" w:pos="315"/>
          <w:tab w:val="left" w:pos="567"/>
        </w:tabs>
        <w:spacing w:before="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Műszakvezető ápoló.</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lang w:eastAsia="ar-SA"/>
        </w:rPr>
      </w:pPr>
      <w:proofErr w:type="gramStart"/>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a</w:t>
      </w:r>
      <w:proofErr w:type="gramEnd"/>
      <w:r w:rsidRPr="006C47F2">
        <w:rPr>
          <w:rStyle w:val="Szvegtrzs30"/>
          <w:rFonts w:eastAsia="Lucida Sans Unicode"/>
          <w:b w:val="0"/>
          <w:bCs w:val="0"/>
          <w:sz w:val="24"/>
          <w:szCs w:val="24"/>
        </w:rPr>
        <w:t xml:space="preserve"> műszakvezető</w:t>
      </w:r>
      <w:r w:rsidRPr="006C47F2">
        <w:rPr>
          <w:rStyle w:val="Szvegtrzs30"/>
          <w:rFonts w:eastAsia="Lucida Sans Unicode"/>
          <w:b w:val="0"/>
          <w:bCs w:val="0"/>
          <w:sz w:val="24"/>
          <w:szCs w:val="24"/>
          <w:lang w:eastAsia="ar-SA"/>
        </w:rPr>
        <w:t xml:space="preserve"> ápoló látja el.</w:t>
      </w: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megszakítás</w:t>
      </w:r>
      <w:proofErr w:type="gramEnd"/>
      <w:r w:rsidRPr="006C47F2">
        <w:rPr>
          <w:rFonts w:eastAsia="Times New Roman"/>
          <w:color w:val="auto"/>
          <w:sz w:val="24"/>
          <w:szCs w:val="24"/>
          <w:lang w:eastAsia="ar-SA"/>
        </w:rPr>
        <w:t xml:space="preserve"> nélküli munkarend, egyenlőtlen munkaidő beosztás, 2 havi munkaidő-keretben.</w:t>
      </w:r>
    </w:p>
    <w:p w:rsidR="008C0E2F" w:rsidRPr="006C47F2" w:rsidRDefault="008C0E2F" w:rsidP="008C0E2F">
      <w:pPr>
        <w:pStyle w:val="Cmsor30"/>
        <w:shd w:val="clear" w:color="auto" w:fill="auto"/>
        <w:tabs>
          <w:tab w:val="left" w:pos="553"/>
        </w:tabs>
        <w:spacing w:after="0" w:line="240" w:lineRule="auto"/>
        <w:ind w:firstLine="0"/>
        <w:jc w:val="both"/>
        <w:rPr>
          <w:sz w:val="24"/>
          <w:szCs w:val="24"/>
        </w:rPr>
      </w:pPr>
    </w:p>
    <w:p w:rsidR="008C0E2F" w:rsidRPr="006C47F2" w:rsidRDefault="008C0E2F" w:rsidP="008C0E2F">
      <w:pPr>
        <w:pStyle w:val="Cmsor30"/>
        <w:shd w:val="clear" w:color="auto" w:fill="auto"/>
        <w:tabs>
          <w:tab w:val="left" w:pos="553"/>
        </w:tabs>
        <w:spacing w:after="0" w:line="240" w:lineRule="auto"/>
        <w:ind w:firstLine="0"/>
        <w:jc w:val="both"/>
        <w:rPr>
          <w:sz w:val="24"/>
          <w:szCs w:val="24"/>
        </w:rPr>
      </w:pPr>
      <w:r w:rsidRPr="006C47F2">
        <w:rPr>
          <w:sz w:val="24"/>
          <w:szCs w:val="24"/>
        </w:rPr>
        <w:t>Felelősség:</w:t>
      </w:r>
    </w:p>
    <w:p w:rsidR="008C0E2F" w:rsidRPr="006C47F2" w:rsidRDefault="008C0E2F" w:rsidP="008C0E2F">
      <w:pPr>
        <w:pStyle w:val="Cmsor30"/>
        <w:shd w:val="clear" w:color="auto" w:fill="auto"/>
        <w:tabs>
          <w:tab w:val="left" w:pos="553"/>
        </w:tabs>
        <w:spacing w:after="0" w:line="240" w:lineRule="auto"/>
        <w:ind w:firstLine="0"/>
        <w:jc w:val="both"/>
        <w:rPr>
          <w:rStyle w:val="Szvegtrzs30"/>
          <w:rFonts w:eastAsia="Lucida Sans Unicode"/>
          <w:sz w:val="24"/>
          <w:szCs w:val="24"/>
        </w:rPr>
      </w:pPr>
      <w:r w:rsidRPr="006C47F2">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8C0E2F" w:rsidRPr="006C47F2" w:rsidRDefault="008C0E2F" w:rsidP="008C0E2F">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8C0E2F" w:rsidRPr="006C47F2" w:rsidRDefault="008C0E2F" w:rsidP="008C0E2F">
      <w:pPr>
        <w:pStyle w:val="Cmsor30"/>
        <w:shd w:val="clear" w:color="auto" w:fill="auto"/>
        <w:tabs>
          <w:tab w:val="left" w:pos="553"/>
        </w:tabs>
        <w:spacing w:after="0" w:line="240" w:lineRule="auto"/>
        <w:ind w:firstLine="0"/>
        <w:jc w:val="both"/>
        <w:rPr>
          <w:rFonts w:eastAsia="Times New Roman"/>
          <w:i w:val="0"/>
          <w:sz w:val="24"/>
          <w:szCs w:val="24"/>
          <w:lang w:eastAsia="ar-SA"/>
        </w:rPr>
      </w:pPr>
      <w:r w:rsidRPr="006C47F2">
        <w:rPr>
          <w:rStyle w:val="Szvegtrzs30"/>
          <w:rFonts w:eastAsia="Lucida Sans Unicode"/>
          <w:sz w:val="24"/>
          <w:szCs w:val="24"/>
        </w:rPr>
        <w:t xml:space="preserve">VI. </w:t>
      </w:r>
      <w:r w:rsidRPr="006C47F2">
        <w:rPr>
          <w:rFonts w:eastAsia="Times New Roman"/>
          <w:i w:val="0"/>
          <w:sz w:val="24"/>
          <w:szCs w:val="24"/>
          <w:lang w:eastAsia="ar-SA"/>
        </w:rPr>
        <w:t>Orvos:</w:t>
      </w:r>
    </w:p>
    <w:p w:rsidR="008C0E2F" w:rsidRPr="006C47F2" w:rsidRDefault="008C0E2F" w:rsidP="008C0E2F">
      <w:pPr>
        <w:pStyle w:val="Cmsor30"/>
        <w:keepNext/>
        <w:keepLines/>
        <w:shd w:val="clear" w:color="auto" w:fill="auto"/>
        <w:tabs>
          <w:tab w:val="left" w:pos="553"/>
        </w:tabs>
        <w:spacing w:after="0" w:line="240" w:lineRule="auto"/>
        <w:ind w:firstLine="0"/>
        <w:jc w:val="both"/>
        <w:rPr>
          <w:rFonts w:eastAsia="Times New Roman"/>
          <w:b w:val="0"/>
          <w:i w:val="0"/>
          <w:sz w:val="24"/>
          <w:szCs w:val="24"/>
          <w:lang w:eastAsia="ar-SA"/>
        </w:rPr>
      </w:pPr>
      <w:r w:rsidRPr="006C47F2">
        <w:rPr>
          <w:rFonts w:eastAsia="Times New Roman"/>
          <w:i w:val="0"/>
          <w:sz w:val="24"/>
          <w:szCs w:val="24"/>
          <w:lang w:eastAsia="ar-SA"/>
        </w:rPr>
        <w:t>Munkakör célja</w:t>
      </w:r>
      <w:r w:rsidRPr="006C47F2">
        <w:rPr>
          <w:rFonts w:eastAsia="Times New Roman"/>
          <w:b w:val="0"/>
          <w:i w:val="0"/>
          <w:sz w:val="24"/>
          <w:szCs w:val="24"/>
          <w:lang w:eastAsia="ar-SA"/>
        </w:rPr>
        <w:t>: Gyógyító-megelőző egészségügyi tevékenység.</w:t>
      </w:r>
    </w:p>
    <w:p w:rsidR="008C0E2F" w:rsidRPr="006C47F2" w:rsidRDefault="008C0E2F" w:rsidP="008C0E2F">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p>
    <w:p w:rsidR="008C0E2F" w:rsidRPr="006C47F2" w:rsidRDefault="008C0E2F" w:rsidP="008C0E2F">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r w:rsidRPr="006C47F2">
        <w:rPr>
          <w:rFonts w:eastAsia="Times New Roman"/>
          <w:i w:val="0"/>
          <w:sz w:val="24"/>
          <w:szCs w:val="24"/>
          <w:lang w:eastAsia="ar-SA"/>
        </w:rPr>
        <w:t>A gyógyító-megelőző munka területén:</w:t>
      </w:r>
    </w:p>
    <w:p w:rsidR="008C0E2F" w:rsidRPr="006C47F2" w:rsidRDefault="008C0E2F" w:rsidP="008C0E2F">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1. a"/>
        </w:smartTagPr>
        <w:r w:rsidRPr="006C47F2">
          <w:rPr>
            <w:rFonts w:eastAsia="Times New Roman"/>
            <w:color w:val="auto"/>
            <w:sz w:val="24"/>
            <w:szCs w:val="24"/>
            <w:lang w:eastAsia="ar-SA"/>
          </w:rPr>
          <w:t>1. a</w:t>
        </w:r>
      </w:smartTag>
      <w:r w:rsidRPr="006C47F2">
        <w:rPr>
          <w:rFonts w:eastAsia="Times New Roman"/>
          <w:color w:val="auto"/>
          <w:sz w:val="24"/>
          <w:szCs w:val="24"/>
          <w:lang w:eastAsia="ar-SA"/>
        </w:rPr>
        <w:t xml:space="preserve"> heveny és idült betegségben szenvedő gondozottak orvosi ellátása,</w:t>
      </w:r>
    </w:p>
    <w:p w:rsidR="008C0E2F" w:rsidRPr="006C47F2" w:rsidRDefault="008C0E2F" w:rsidP="008C0E2F">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6C47F2">
        <w:rPr>
          <w:rFonts w:eastAsia="Times New Roman"/>
          <w:color w:val="auto"/>
          <w:sz w:val="24"/>
          <w:szCs w:val="24"/>
          <w:lang w:eastAsia="ar-SA"/>
        </w:rPr>
        <w:t>2. szükség esetén szakrendelésre, illetve kórházba utalása,</w:t>
      </w:r>
    </w:p>
    <w:p w:rsidR="008C0E2F" w:rsidRPr="006C47F2" w:rsidRDefault="008C0E2F" w:rsidP="008C0E2F">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3. a"/>
        </w:smartTagPr>
        <w:r w:rsidRPr="006C47F2">
          <w:rPr>
            <w:rFonts w:eastAsia="Times New Roman"/>
            <w:color w:val="auto"/>
            <w:sz w:val="24"/>
            <w:szCs w:val="24"/>
            <w:lang w:eastAsia="ar-SA"/>
          </w:rPr>
          <w:t>3. a</w:t>
        </w:r>
      </w:smartTag>
      <w:r w:rsidRPr="006C47F2">
        <w:rPr>
          <w:rFonts w:eastAsia="Times New Roman"/>
          <w:color w:val="auto"/>
          <w:sz w:val="24"/>
          <w:szCs w:val="24"/>
          <w:lang w:eastAsia="ar-SA"/>
        </w:rPr>
        <w:t xml:space="preserve"> rehabilitáció és egészségügyi gondozás,</w:t>
      </w:r>
    </w:p>
    <w:p w:rsidR="008C0E2F" w:rsidRPr="006C47F2" w:rsidRDefault="008C0E2F" w:rsidP="008C0E2F">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4. a"/>
        </w:smartTagPr>
        <w:r w:rsidRPr="006C47F2">
          <w:rPr>
            <w:rFonts w:eastAsia="Times New Roman"/>
            <w:color w:val="auto"/>
            <w:sz w:val="24"/>
            <w:szCs w:val="24"/>
            <w:lang w:eastAsia="ar-SA"/>
          </w:rPr>
          <w:t>4. a</w:t>
        </w:r>
      </w:smartTag>
      <w:r w:rsidRPr="006C47F2">
        <w:rPr>
          <w:rFonts w:eastAsia="Times New Roman"/>
          <w:color w:val="auto"/>
          <w:sz w:val="24"/>
          <w:szCs w:val="24"/>
          <w:lang w:eastAsia="ar-SA"/>
        </w:rPr>
        <w:t xml:space="preserve"> gondozottak foglalkoztatásának véleményezése,</w:t>
      </w:r>
    </w:p>
    <w:p w:rsidR="008C0E2F" w:rsidRPr="006C47F2" w:rsidRDefault="008C0E2F" w:rsidP="008C0E2F">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6C47F2">
        <w:rPr>
          <w:rFonts w:eastAsia="Times New Roman"/>
          <w:color w:val="auto"/>
          <w:sz w:val="24"/>
          <w:szCs w:val="24"/>
          <w:lang w:eastAsia="ar-SA"/>
        </w:rPr>
        <w:lastRenderedPageBreak/>
        <w:t>5. közreműködik az ápolók, gondozók továbbképzésében,</w:t>
      </w:r>
    </w:p>
    <w:p w:rsidR="008C0E2F" w:rsidRPr="006C47F2" w:rsidRDefault="008C0E2F" w:rsidP="008C0E2F">
      <w:pPr>
        <w:pStyle w:val="Szvegtrzs31"/>
        <w:shd w:val="clear" w:color="auto" w:fill="auto"/>
        <w:tabs>
          <w:tab w:val="left" w:pos="720"/>
          <w:tab w:val="left" w:pos="1004"/>
        </w:tabs>
        <w:spacing w:before="0" w:after="0" w:line="240" w:lineRule="auto"/>
        <w:ind w:left="720" w:right="57" w:firstLine="0"/>
        <w:rPr>
          <w:rFonts w:eastAsia="Times New Roman"/>
          <w:color w:val="auto"/>
          <w:sz w:val="24"/>
          <w:szCs w:val="24"/>
          <w:lang w:eastAsia="ar-SA"/>
        </w:rPr>
      </w:pPr>
      <w:r w:rsidRPr="006C47F2">
        <w:rPr>
          <w:rFonts w:eastAsia="Times New Roman"/>
          <w:color w:val="auto"/>
          <w:sz w:val="24"/>
          <w:szCs w:val="24"/>
          <w:lang w:eastAsia="ar-SA"/>
        </w:rPr>
        <w:t>6. tanácsadást tart az ellátottak és az ápoló, gondozó kollégák részére.</w:t>
      </w:r>
    </w:p>
    <w:p w:rsidR="008C0E2F" w:rsidRPr="006C47F2" w:rsidRDefault="008C0E2F" w:rsidP="008C0E2F">
      <w:pPr>
        <w:pStyle w:val="Szvegtrzs31"/>
        <w:shd w:val="clear" w:color="auto" w:fill="auto"/>
        <w:spacing w:before="0" w:after="0" w:line="240" w:lineRule="auto"/>
        <w:ind w:right="57" w:firstLine="0"/>
        <w:rPr>
          <w:rFonts w:eastAsia="Times New Roman"/>
          <w:b/>
          <w:color w:val="auto"/>
          <w:sz w:val="24"/>
          <w:szCs w:val="24"/>
          <w:lang w:eastAsia="ar-SA"/>
        </w:rPr>
      </w:pPr>
    </w:p>
    <w:p w:rsidR="008C0E2F" w:rsidRPr="006C47F2" w:rsidRDefault="008C0E2F" w:rsidP="008C0E2F">
      <w:pPr>
        <w:pStyle w:val="Szvegtrzs31"/>
        <w:shd w:val="clear" w:color="auto" w:fill="auto"/>
        <w:spacing w:before="0" w:after="0" w:line="240" w:lineRule="auto"/>
        <w:ind w:right="57" w:firstLine="0"/>
        <w:rPr>
          <w:rFonts w:eastAsia="Times New Roman"/>
          <w:b/>
          <w:color w:val="auto"/>
          <w:sz w:val="24"/>
          <w:szCs w:val="24"/>
          <w:lang w:eastAsia="ar-SA"/>
        </w:rPr>
      </w:pPr>
    </w:p>
    <w:p w:rsidR="008C0E2F" w:rsidRPr="006C47F2" w:rsidRDefault="008C0E2F" w:rsidP="008C0E2F">
      <w:pPr>
        <w:pStyle w:val="Szvegtrzs31"/>
        <w:shd w:val="clear" w:color="auto" w:fill="auto"/>
        <w:spacing w:before="0" w:after="0" w:line="240" w:lineRule="auto"/>
        <w:ind w:right="57" w:firstLine="0"/>
        <w:rPr>
          <w:rFonts w:eastAsia="Times New Roman"/>
          <w:b/>
          <w:color w:val="auto"/>
          <w:sz w:val="24"/>
          <w:szCs w:val="24"/>
          <w:lang w:eastAsia="ar-SA"/>
        </w:rPr>
      </w:pPr>
      <w:r w:rsidRPr="006C47F2">
        <w:rPr>
          <w:rFonts w:eastAsia="Times New Roman"/>
          <w:b/>
          <w:color w:val="auto"/>
          <w:sz w:val="24"/>
          <w:szCs w:val="24"/>
          <w:lang w:eastAsia="ar-SA"/>
        </w:rPr>
        <w:t>A higiénés feladatok területén:</w:t>
      </w:r>
    </w:p>
    <w:p w:rsidR="008C0E2F" w:rsidRPr="006C47F2" w:rsidRDefault="008C0E2F" w:rsidP="008C0E2F">
      <w:pPr>
        <w:pStyle w:val="Szvegtrzs31"/>
        <w:numPr>
          <w:ilvl w:val="0"/>
          <w:numId w:val="24"/>
        </w:numPr>
        <w:shd w:val="clear" w:color="auto" w:fill="auto"/>
        <w:tabs>
          <w:tab w:val="left" w:pos="0"/>
          <w:tab w:val="left" w:pos="284"/>
        </w:tabs>
        <w:spacing w:before="0" w:after="0" w:line="240" w:lineRule="auto"/>
        <w:rPr>
          <w:rFonts w:eastAsia="Times New Roman"/>
          <w:color w:val="auto"/>
          <w:sz w:val="24"/>
          <w:szCs w:val="24"/>
          <w:lang w:eastAsia="ar-SA"/>
        </w:rPr>
      </w:pPr>
      <w:r w:rsidRPr="006C47F2">
        <w:rPr>
          <w:rFonts w:eastAsia="Times New Roman"/>
          <w:color w:val="auto"/>
          <w:sz w:val="24"/>
          <w:szCs w:val="24"/>
          <w:lang w:eastAsia="ar-SA"/>
        </w:rPr>
        <w:t>a gondozottak személyi, környezeti és élelmezés higiénéjének ellenőrzése,</w:t>
      </w:r>
    </w:p>
    <w:p w:rsidR="008C0E2F" w:rsidRPr="006C47F2" w:rsidRDefault="008C0E2F" w:rsidP="008C0E2F">
      <w:pPr>
        <w:pStyle w:val="Szvegtrzs31"/>
        <w:numPr>
          <w:ilvl w:val="0"/>
          <w:numId w:val="24"/>
        </w:numPr>
        <w:shd w:val="clear" w:color="auto" w:fill="auto"/>
        <w:tabs>
          <w:tab w:val="left" w:pos="0"/>
          <w:tab w:val="left" w:pos="284"/>
        </w:tabs>
        <w:spacing w:before="0" w:after="0" w:line="240" w:lineRule="auto"/>
        <w:ind w:right="300"/>
        <w:rPr>
          <w:rFonts w:eastAsia="Times New Roman"/>
          <w:color w:val="auto"/>
          <w:sz w:val="24"/>
          <w:szCs w:val="24"/>
          <w:lang w:eastAsia="ar-SA"/>
        </w:rPr>
      </w:pPr>
      <w:r w:rsidRPr="006C47F2">
        <w:rPr>
          <w:rFonts w:eastAsia="Times New Roman"/>
          <w:color w:val="auto"/>
          <w:sz w:val="24"/>
          <w:szCs w:val="24"/>
          <w:lang w:eastAsia="ar-SA"/>
        </w:rPr>
        <w:t>figyelemmel kíséri, és tevékenységével segíti, hogy az egészségügyi és mentálhigiénés tevékenységek szakszerűen működjenek.</w:t>
      </w: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 xml:space="preserve">Feladatait a </w:t>
      </w:r>
      <w:r w:rsidRPr="006C47F2">
        <w:rPr>
          <w:rFonts w:eastAsia="Times New Roman"/>
          <w:b/>
          <w:i/>
          <w:color w:val="auto"/>
          <w:sz w:val="24"/>
          <w:szCs w:val="24"/>
          <w:lang w:eastAsia="ar-SA"/>
        </w:rPr>
        <w:t>Vállalkozási szerződés</w:t>
      </w:r>
      <w:r w:rsidRPr="006C47F2">
        <w:rPr>
          <w:rFonts w:eastAsia="Times New Roman"/>
          <w:color w:val="auto"/>
          <w:sz w:val="24"/>
          <w:szCs w:val="24"/>
          <w:lang w:eastAsia="ar-SA"/>
        </w:rPr>
        <w:t xml:space="preserve"> mellékletét képező kompetencia lista alapján végzi.</w:t>
      </w: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r w:rsidRPr="006C47F2">
        <w:rPr>
          <w:rFonts w:eastAsia="Times New Roman"/>
          <w:b/>
          <w:i/>
          <w:color w:val="auto"/>
          <w:sz w:val="24"/>
          <w:szCs w:val="24"/>
          <w:lang w:eastAsia="ar-SA"/>
        </w:rPr>
        <w:t xml:space="preserve">Munkaidő: </w:t>
      </w:r>
      <w:r w:rsidRPr="006C47F2">
        <w:rPr>
          <w:rFonts w:eastAsia="Times New Roman"/>
          <w:color w:val="auto"/>
          <w:sz w:val="24"/>
          <w:szCs w:val="24"/>
          <w:lang w:eastAsia="ar-SA"/>
        </w:rPr>
        <w:t>Vállalkozási szerződés alapján.</w:t>
      </w:r>
    </w:p>
    <w:p w:rsidR="008C0E2F" w:rsidRPr="006C47F2" w:rsidRDefault="008C0E2F" w:rsidP="008C0E2F">
      <w:pPr>
        <w:pStyle w:val="Szvegtrzs31"/>
        <w:shd w:val="clear" w:color="auto" w:fill="auto"/>
        <w:tabs>
          <w:tab w:val="left" w:pos="393"/>
        </w:tabs>
        <w:spacing w:before="0" w:after="0" w:line="240" w:lineRule="auto"/>
        <w:ind w:firstLine="0"/>
        <w:rPr>
          <w:rStyle w:val="Szvegtrzs30"/>
          <w:rFonts w:eastAsia="Lucida Sans Unicode"/>
          <w:b w:val="0"/>
          <w:bCs w:val="0"/>
          <w:color w:val="auto"/>
          <w:sz w:val="24"/>
          <w:szCs w:val="24"/>
          <w:lang w:eastAsia="ar-SA"/>
        </w:rPr>
      </w:pPr>
      <w:r w:rsidRPr="006C47F2">
        <w:rPr>
          <w:rStyle w:val="Szvegtrzs30"/>
          <w:rFonts w:eastAsia="Lucida Sans Unicode"/>
          <w:bCs w:val="0"/>
          <w:i/>
          <w:color w:val="auto"/>
          <w:sz w:val="24"/>
          <w:szCs w:val="24"/>
          <w:lang w:eastAsia="ar-SA"/>
        </w:rPr>
        <w:t>Helyettesítés</w:t>
      </w:r>
      <w:r w:rsidRPr="006C47F2">
        <w:rPr>
          <w:rStyle w:val="Szvegtrzs30"/>
          <w:rFonts w:eastAsia="Lucida Sans Unicode"/>
          <w:bCs w:val="0"/>
          <w:color w:val="auto"/>
          <w:sz w:val="24"/>
          <w:szCs w:val="24"/>
          <w:lang w:eastAsia="ar-SA"/>
        </w:rPr>
        <w:t>:</w:t>
      </w:r>
      <w:r w:rsidRPr="006C47F2">
        <w:rPr>
          <w:rStyle w:val="Szvegtrzs30"/>
          <w:rFonts w:eastAsia="Lucida Sans Unicode"/>
          <w:b w:val="0"/>
          <w:bCs w:val="0"/>
          <w:color w:val="auto"/>
          <w:sz w:val="24"/>
          <w:szCs w:val="24"/>
          <w:lang w:eastAsia="ar-SA"/>
        </w:rPr>
        <w:t xml:space="preserve"> Vállalkozási szerződés alapján.</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proofErr w:type="gramStart"/>
      <w:r w:rsidRPr="006C47F2">
        <w:rPr>
          <w:rStyle w:val="Szvegtrzs30"/>
          <w:rFonts w:eastAsia="Lucida Sans Unicode"/>
          <w:color w:val="auto"/>
          <w:sz w:val="24"/>
          <w:szCs w:val="24"/>
          <w:lang w:eastAsia="ar-SA"/>
        </w:rPr>
        <w:t xml:space="preserve">VII. </w:t>
      </w:r>
      <w:r w:rsidRPr="006C47F2">
        <w:rPr>
          <w:rFonts w:eastAsia="Times New Roman"/>
          <w:b/>
          <w:color w:val="auto"/>
          <w:sz w:val="24"/>
          <w:szCs w:val="24"/>
          <w:lang w:eastAsia="ar-SA"/>
        </w:rPr>
        <w:t xml:space="preserve"> Gyógyszeres</w:t>
      </w:r>
      <w:proofErr w:type="gramEnd"/>
      <w:r w:rsidRPr="006C47F2">
        <w:rPr>
          <w:rFonts w:eastAsia="Times New Roman"/>
          <w:b/>
          <w:color w:val="auto"/>
          <w:sz w:val="24"/>
          <w:szCs w:val="24"/>
          <w:lang w:eastAsia="ar-SA"/>
        </w:rPr>
        <w:t xml:space="preserve"> nővér csoportvezető</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Munkakör célja:</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Az intézmény lakói részére a megfelelő gyógyszer biztosítása</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Feladatai:</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Gondoskodik az osztály, szakmai munkájának folyamatos követéséről, a munkarend és munkafegyelem betartásáról.</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Feladata a szakdolgozók munkavégzésének felügyelete, szervezése, ellenőrzése.</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Ellenőrzi, hogy beosztottjai munkájukat a legnagyobb gondossággal és körültekintéssel végezzék.</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 xml:space="preserve">figyelemmel kíséri az orvos által beállított gyógyszeres </w:t>
      </w:r>
      <w:proofErr w:type="spellStart"/>
      <w:r w:rsidRPr="006C47F2">
        <w:rPr>
          <w:rFonts w:ascii="Times New Roman" w:hAnsi="Times New Roman" w:cs="Times New Roman"/>
          <w:sz w:val="24"/>
          <w:szCs w:val="24"/>
        </w:rPr>
        <w:t>therapiát</w:t>
      </w:r>
      <w:proofErr w:type="spellEnd"/>
      <w:r w:rsidRPr="006C47F2">
        <w:rPr>
          <w:rFonts w:ascii="Times New Roman" w:hAnsi="Times New Roman" w:cs="Times New Roman"/>
          <w:sz w:val="24"/>
          <w:szCs w:val="24"/>
        </w:rPr>
        <w:t xml:space="preserve"> a lázlapon, a vizitfüzetben </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 xml:space="preserve">A gyógyszeres </w:t>
      </w:r>
      <w:proofErr w:type="spellStart"/>
      <w:r w:rsidRPr="006C47F2">
        <w:rPr>
          <w:rFonts w:ascii="Times New Roman" w:hAnsi="Times New Roman" w:cs="Times New Roman"/>
          <w:sz w:val="24"/>
          <w:szCs w:val="24"/>
        </w:rPr>
        <w:t>therapia</w:t>
      </w:r>
      <w:proofErr w:type="spellEnd"/>
      <w:r w:rsidRPr="006C47F2">
        <w:rPr>
          <w:rFonts w:ascii="Times New Roman" w:hAnsi="Times New Roman" w:cs="Times New Roman"/>
          <w:sz w:val="24"/>
          <w:szCs w:val="24"/>
        </w:rPr>
        <w:t xml:space="preserve"> változásait figyelemmel kíséri és végrehajtja.</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A gyógyszerelést a gyógyszerkezelési előírások szerint végzi.</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Megrendeli a gyógyszereket, a tápszereket, a magisztrális készítményeket a megfelelő rendelő lapon, osztályos bélyegzővel ellátja, majd az orvos aláírásával és bélyegzőjével ellátja, majd eljuttatja az igényt a Gyógyszertárba.</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Biztosítja az anyagok feljuttatását az osztályra, azokat ellenőrzi.</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A gyógyszereket a gyógyszertároló szekrényben ABC sorrendben kell elhelyezni.</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A megengedett gyógyszerkeretek között gazdálkodik.</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eastAsia="TimesNewRomanPSMT" w:hAnsi="Times New Roman" w:cs="Times New Roman"/>
          <w:sz w:val="24"/>
          <w:szCs w:val="24"/>
        </w:rPr>
        <w:t xml:space="preserve">A kábítószereket a felhasználó osztályokon zárt gyógyszeres szekrényben, </w:t>
      </w:r>
      <w:proofErr w:type="spellStart"/>
      <w:r w:rsidRPr="006C47F2">
        <w:rPr>
          <w:rFonts w:ascii="Times New Roman" w:eastAsia="TimesNewRomanPSMT" w:hAnsi="Times New Roman" w:cs="Times New Roman"/>
          <w:sz w:val="24"/>
          <w:szCs w:val="24"/>
        </w:rPr>
        <w:t>rögzítettpáncél-kazettában</w:t>
      </w:r>
      <w:proofErr w:type="spellEnd"/>
      <w:r w:rsidRPr="006C47F2">
        <w:rPr>
          <w:rFonts w:ascii="Times New Roman" w:eastAsia="TimesNewRomanPSMT" w:hAnsi="Times New Roman" w:cs="Times New Roman"/>
          <w:sz w:val="24"/>
          <w:szCs w:val="24"/>
        </w:rPr>
        <w:t xml:space="preserve"> kell tartani. A felhasználó osztály köteles a kábítószerek felvételéről </w:t>
      </w:r>
      <w:proofErr w:type="spellStart"/>
      <w:r w:rsidRPr="006C47F2">
        <w:rPr>
          <w:rFonts w:ascii="Times New Roman" w:eastAsia="TimesNewRomanPSMT" w:hAnsi="Times New Roman" w:cs="Times New Roman"/>
          <w:sz w:val="24"/>
          <w:szCs w:val="24"/>
        </w:rPr>
        <w:t>ésfelhasználásáról</w:t>
      </w:r>
      <w:proofErr w:type="spellEnd"/>
      <w:r w:rsidRPr="006C47F2">
        <w:rPr>
          <w:rFonts w:ascii="Times New Roman" w:eastAsia="TimesNewRomanPSMT" w:hAnsi="Times New Roman" w:cs="Times New Roman"/>
          <w:sz w:val="24"/>
          <w:szCs w:val="24"/>
        </w:rPr>
        <w:t xml:space="preserve"> naprakész nyilvántartást vezetni. </w:t>
      </w:r>
      <w:r w:rsidRPr="006C47F2">
        <w:rPr>
          <w:rFonts w:ascii="Times New Roman" w:eastAsia="TimesNewRomanPS-BoldMT" w:hAnsi="Times New Roman" w:cs="Times New Roman"/>
          <w:bCs/>
          <w:sz w:val="24"/>
          <w:szCs w:val="24"/>
        </w:rPr>
        <w:t>A kábítószerekre vonatkozó összes dokumentumot az utolsó bejegyzéstől számított öt évig meg kell őrizni.</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A FIFO elv betartására törekszik.</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Gondoskodik arról, hogy a gyógyszerek zárható helyen legyenek, illetve a szükséges hozzáférhetőség biztosítva legyen.</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Ügyel arra, hogy elfekvő készlet, valamint lejáratos gyógyszer vagy magisztrális készítmény ne legyen az osztályon. A lejáratos gyógyszereket, illetve készítményeket az Intézeti Gyógyszertárba időben vissza kell juttatni.</w:t>
      </w:r>
    </w:p>
    <w:p w:rsidR="008C0E2F" w:rsidRPr="006C47F2" w:rsidRDefault="008C0E2F" w:rsidP="008C0E2F">
      <w:pPr>
        <w:numPr>
          <w:ilvl w:val="0"/>
          <w:numId w:val="35"/>
        </w:numPr>
        <w:suppressAutoHyphen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rPr>
        <w:t>Naponta ellenőrzi a gyógyszeres hűtőszekrény tisztaságát, hőmérsékletét és pontosan vezeti a dokumentációját.</w:t>
      </w:r>
    </w:p>
    <w:p w:rsidR="008C0E2F" w:rsidRPr="006C47F2" w:rsidRDefault="008C0E2F" w:rsidP="008C0E2F">
      <w:pPr>
        <w:jc w:val="both"/>
        <w:rPr>
          <w:rFonts w:ascii="Times New Roman" w:hAnsi="Times New Roman" w:cs="Times New Roman"/>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6C47F2">
        <w:rPr>
          <w:rFonts w:eastAsia="Times New Roman"/>
          <w:b/>
          <w:color w:val="auto"/>
          <w:sz w:val="24"/>
          <w:szCs w:val="24"/>
          <w:lang w:eastAsia="ar-SA"/>
        </w:rPr>
        <w:t xml:space="preserve">VIII. Gyógyszeres nővér: </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6C47F2">
        <w:rPr>
          <w:rFonts w:eastAsia="Times New Roman"/>
          <w:b/>
          <w:bCs/>
          <w:color w:val="auto"/>
          <w:sz w:val="24"/>
          <w:szCs w:val="24"/>
          <w:lang w:eastAsia="ar-SA"/>
        </w:rPr>
        <w:t>Feladatai:</w:t>
      </w:r>
    </w:p>
    <w:p w:rsidR="008C0E2F" w:rsidRPr="006C47F2" w:rsidRDefault="008C0E2F" w:rsidP="008C0E2F">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lastRenderedPageBreak/>
        <w:t>1. az ellátást az igénybevevő egészségi állapotának folyamatos ellenőrzése, gyógyszerrel való ellátása az intézmény orvosa által elrendeltek szerint,</w:t>
      </w:r>
    </w:p>
    <w:p w:rsidR="008C0E2F" w:rsidRPr="006C47F2" w:rsidRDefault="008C0E2F" w:rsidP="008C0E2F">
      <w:pPr>
        <w:pStyle w:val="Szvegtrzs5"/>
        <w:shd w:val="clear" w:color="auto" w:fill="auto"/>
        <w:tabs>
          <w:tab w:val="left" w:pos="0"/>
        </w:tabs>
        <w:spacing w:before="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6C47F2">
          <w:rPr>
            <w:rFonts w:eastAsia="Times New Roman"/>
            <w:color w:val="auto"/>
            <w:sz w:val="24"/>
            <w:szCs w:val="24"/>
            <w:lang w:eastAsia="ar-SA"/>
          </w:rPr>
          <w:t>2. a</w:t>
        </w:r>
      </w:smartTag>
      <w:r w:rsidRPr="006C47F2">
        <w:rPr>
          <w:rFonts w:eastAsia="Times New Roman"/>
          <w:color w:val="auto"/>
          <w:sz w:val="24"/>
          <w:szCs w:val="24"/>
          <w:lang w:eastAsia="ar-SA"/>
        </w:rPr>
        <w:t xml:space="preserve"> gyógyszer beadás teendőit úgy végezni, hogy fokozottan oda figyeljen arra, hogy a szolgáltatást igénybe vevő a gondozó jelenlétében bevegye a gyógyszerét; mindaddig nem lehet otthagyni az ellátottat, amíg a gyógyszer bevétele meg nem történt; mindig szem előtt köteles tartani a szociális gondozó azt, hogy a gyógyszerek összegyűjtéséből és annak egyidejű bevételéből életet veszélyeztető probléma adódhat,</w:t>
      </w:r>
    </w:p>
    <w:p w:rsidR="008C0E2F" w:rsidRPr="006C47F2" w:rsidRDefault="008C0E2F" w:rsidP="008C0E2F">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3. gondoskodik a szükséges gyógyszerek beszerzéséről, biztonságos tárolásáról, nyilvántartásáról, kiadásáról,</w:t>
      </w:r>
    </w:p>
    <w:p w:rsidR="008C0E2F" w:rsidRPr="006C47F2" w:rsidRDefault="008C0E2F" w:rsidP="008C0E2F">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4. biztosítja az ellátottak napi gyógyszereinek kiosztását a szakma szabályainak betartása mellett,</w:t>
      </w:r>
    </w:p>
    <w:p w:rsidR="008C0E2F" w:rsidRPr="006C47F2" w:rsidRDefault="008C0E2F" w:rsidP="008C0E2F">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5. gyógyszernyilvántartó lapot vezet, dokumentál,</w:t>
      </w:r>
    </w:p>
    <w:p w:rsidR="008C0E2F" w:rsidRPr="006C47F2" w:rsidRDefault="008C0E2F" w:rsidP="008C0E2F">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6. orvosi viziteken részt vesz,</w:t>
      </w:r>
    </w:p>
    <w:p w:rsidR="008C0E2F" w:rsidRPr="006C47F2" w:rsidRDefault="008C0E2F" w:rsidP="008C0E2F">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7. gyógyszerszámlát készít.</w:t>
      </w:r>
    </w:p>
    <w:p w:rsidR="008C0E2F" w:rsidRPr="006C47F2" w:rsidRDefault="008C0E2F" w:rsidP="008C0E2F">
      <w:pPr>
        <w:tabs>
          <w:tab w:val="left" w:pos="720"/>
        </w:tabs>
        <w:snapToGrid w:val="0"/>
        <w:ind w:right="320"/>
        <w:jc w:val="both"/>
        <w:rPr>
          <w:rFonts w:ascii="Times New Roman" w:hAnsi="Times New Roman" w:cs="Times New Roman"/>
          <w:b/>
          <w:sz w:val="24"/>
          <w:szCs w:val="24"/>
        </w:rPr>
      </w:pPr>
      <w:r w:rsidRPr="006C47F2">
        <w:rPr>
          <w:rFonts w:ascii="Times New Roman" w:hAnsi="Times New Roman" w:cs="Times New Roman"/>
          <w:b/>
          <w:bCs/>
          <w:i/>
          <w:iCs/>
          <w:sz w:val="24"/>
          <w:szCs w:val="24"/>
        </w:rPr>
        <w:t xml:space="preserve">Közvetlen felettese: </w:t>
      </w:r>
      <w:r w:rsidRPr="006C47F2">
        <w:rPr>
          <w:rFonts w:ascii="Times New Roman" w:hAnsi="Times New Roman" w:cs="Times New Roman"/>
          <w:bCs/>
          <w:iCs/>
          <w:sz w:val="24"/>
          <w:szCs w:val="24"/>
        </w:rPr>
        <w:t>V</w:t>
      </w:r>
      <w:r w:rsidRPr="006C47F2">
        <w:rPr>
          <w:rFonts w:ascii="Times New Roman" w:hAnsi="Times New Roman" w:cs="Times New Roman"/>
          <w:sz w:val="24"/>
          <w:szCs w:val="24"/>
        </w:rPr>
        <w:t>ezető ápoló.</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lang w:eastAsia="ar-SA"/>
        </w:rPr>
      </w:pPr>
      <w:r w:rsidRPr="006C47F2">
        <w:rPr>
          <w:rStyle w:val="Szvegtrzs30"/>
          <w:rFonts w:eastAsia="Lucida Sans Unicode"/>
          <w:i/>
          <w:iCs/>
          <w:sz w:val="24"/>
          <w:szCs w:val="24"/>
        </w:rPr>
        <w:t>Helyettesítését gyógyszeres</w:t>
      </w:r>
      <w:r w:rsidRPr="006C47F2">
        <w:rPr>
          <w:rStyle w:val="Szvegtrzs30"/>
          <w:rFonts w:eastAsia="Lucida Sans Unicode"/>
          <w:b w:val="0"/>
          <w:bCs w:val="0"/>
          <w:sz w:val="24"/>
          <w:szCs w:val="24"/>
          <w:lang w:eastAsia="ar-SA"/>
        </w:rPr>
        <w:t xml:space="preserve"> nővér munkakörben lévő nővér látja el.</w:t>
      </w:r>
    </w:p>
    <w:p w:rsidR="008C0E2F" w:rsidRPr="006C47F2" w:rsidRDefault="008C0E2F" w:rsidP="008C0E2F">
      <w:pPr>
        <w:tabs>
          <w:tab w:val="left" w:pos="720"/>
        </w:tabs>
        <w:snapToGrid w:val="0"/>
        <w:ind w:right="320"/>
        <w:jc w:val="both"/>
        <w:rPr>
          <w:rFonts w:ascii="Times New Roman" w:eastAsia="Times New Roman" w:hAnsi="Times New Roman" w:cs="Times New Roman"/>
          <w:sz w:val="24"/>
          <w:szCs w:val="24"/>
          <w:lang w:eastAsia="ar-SA"/>
        </w:rPr>
      </w:pPr>
      <w:r w:rsidRPr="006C47F2">
        <w:rPr>
          <w:rFonts w:ascii="Times New Roman" w:hAnsi="Times New Roman" w:cs="Times New Roman"/>
          <w:b/>
          <w:bCs/>
          <w:i/>
          <w:iCs/>
          <w:sz w:val="24"/>
          <w:szCs w:val="24"/>
        </w:rPr>
        <w:t xml:space="preserve">Munkaidő, munkarend: </w:t>
      </w:r>
      <w:r w:rsidRPr="006C47F2">
        <w:rPr>
          <w:rFonts w:ascii="Times New Roman" w:eastAsia="Times New Roman" w:hAnsi="Times New Roman" w:cs="Times New Roman"/>
          <w:sz w:val="24"/>
          <w:szCs w:val="24"/>
          <w:lang w:eastAsia="ar-SA"/>
        </w:rPr>
        <w:t>általános munkarend.</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6C47F2">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C0E2F" w:rsidRPr="006C47F2" w:rsidRDefault="008C0E2F" w:rsidP="008C0E2F">
      <w:pPr>
        <w:pStyle w:val="Cmsor30"/>
        <w:keepNext/>
        <w:keepLines/>
        <w:shd w:val="clear" w:color="auto" w:fill="auto"/>
        <w:tabs>
          <w:tab w:val="left" w:pos="553"/>
        </w:tabs>
        <w:spacing w:after="0" w:line="240" w:lineRule="auto"/>
        <w:ind w:firstLine="0"/>
        <w:jc w:val="both"/>
        <w:rPr>
          <w:b w:val="0"/>
          <w:bCs w:val="0"/>
          <w:i w:val="0"/>
          <w:iCs w:val="0"/>
          <w:sz w:val="24"/>
          <w:szCs w:val="24"/>
        </w:rPr>
      </w:pPr>
    </w:p>
    <w:p w:rsidR="008C0E2F" w:rsidRPr="006C47F2" w:rsidRDefault="008C0E2F" w:rsidP="008C0E2F">
      <w:pPr>
        <w:pStyle w:val="Cmsor1"/>
        <w:widowControl w:val="0"/>
        <w:numPr>
          <w:ilvl w:val="0"/>
          <w:numId w:val="4"/>
        </w:numPr>
        <w:tabs>
          <w:tab w:val="left" w:pos="0"/>
        </w:tabs>
        <w:suppressAutoHyphens/>
        <w:jc w:val="both"/>
        <w:rPr>
          <w:bCs/>
        </w:rPr>
      </w:pPr>
      <w:r w:rsidRPr="006C47F2">
        <w:rPr>
          <w:rStyle w:val="Szvegtrzs30"/>
          <w:rFonts w:eastAsia="Lucida Sans Unicode"/>
          <w:bCs w:val="0"/>
          <w:sz w:val="24"/>
          <w:szCs w:val="24"/>
          <w:u w:val="none"/>
        </w:rPr>
        <w:t>IX. Terápiás- és szociális csoportvezető:</w:t>
      </w:r>
    </w:p>
    <w:p w:rsidR="008C0E2F" w:rsidRPr="006C47F2" w:rsidRDefault="008C0E2F" w:rsidP="008C0E2F">
      <w:pPr>
        <w:ind w:right="40"/>
        <w:jc w:val="both"/>
        <w:rPr>
          <w:rStyle w:val="Szvegtrzs30"/>
          <w:rFonts w:eastAsia="Lucida Sans Unicode"/>
          <w:bCs w:val="0"/>
          <w:sz w:val="24"/>
          <w:szCs w:val="24"/>
          <w:lang w:eastAsia="ar-SA"/>
        </w:rPr>
      </w:pPr>
      <w:r w:rsidRPr="006C47F2">
        <w:rPr>
          <w:rStyle w:val="Szvegtrzs30"/>
          <w:rFonts w:eastAsia="Lucida Sans Unicode"/>
          <w:bCs w:val="0"/>
          <w:sz w:val="24"/>
          <w:szCs w:val="24"/>
          <w:lang w:eastAsia="ar-SA"/>
        </w:rPr>
        <w:t>Munkakör célja:</w:t>
      </w:r>
    </w:p>
    <w:p w:rsidR="008C0E2F" w:rsidRPr="006C47F2" w:rsidRDefault="008C0E2F" w:rsidP="008C0E2F">
      <w:pPr>
        <w:ind w:right="40"/>
        <w:jc w:val="both"/>
        <w:rPr>
          <w:rFonts w:ascii="Times New Roman" w:eastAsia="Times New Roman" w:hAnsi="Times New Roman" w:cs="Times New Roman"/>
          <w:sz w:val="24"/>
          <w:szCs w:val="24"/>
          <w:shd w:val="clear" w:color="auto" w:fill="FFFFFF"/>
          <w:lang w:eastAsia="ar-SA"/>
        </w:rPr>
      </w:pPr>
      <w:r w:rsidRPr="006C47F2">
        <w:rPr>
          <w:rStyle w:val="Szvegtrzs30"/>
          <w:rFonts w:eastAsia="Lucida Sans Unicode"/>
          <w:b w:val="0"/>
          <w:bCs w:val="0"/>
          <w:sz w:val="24"/>
          <w:szCs w:val="24"/>
          <w:lang w:eastAsia="ar-SA"/>
        </w:rPr>
        <w:t>A bentlakásos intézmény lakói számára a</w:t>
      </w:r>
      <w:r w:rsidRPr="006C47F2">
        <w:rPr>
          <w:rFonts w:ascii="Times New Roman" w:eastAsia="Times New Roman" w:hAnsi="Times New Roman" w:cs="Times New Roman"/>
          <w:sz w:val="24"/>
          <w:szCs w:val="24"/>
          <w:shd w:val="clear" w:color="auto" w:fill="FFFFFF"/>
          <w:lang w:eastAsia="ar-SA"/>
        </w:rPr>
        <w:t xml:space="preserve"> </w:t>
      </w:r>
      <w:proofErr w:type="spellStart"/>
      <w:r w:rsidRPr="006C47F2">
        <w:rPr>
          <w:rFonts w:ascii="Times New Roman" w:eastAsia="Times New Roman" w:hAnsi="Times New Roman" w:cs="Times New Roman"/>
          <w:sz w:val="24"/>
          <w:szCs w:val="24"/>
          <w:shd w:val="clear" w:color="auto" w:fill="FFFFFF"/>
          <w:lang w:eastAsia="ar-SA"/>
        </w:rPr>
        <w:t>lelki</w:t>
      </w:r>
      <w:hyperlink r:id="rId11" w:history="1">
        <w:r w:rsidRPr="006C47F2">
          <w:rPr>
            <w:rStyle w:val="Hiperhivatkozs"/>
            <w:rFonts w:ascii="Times New Roman" w:hAnsi="Times New Roman" w:cs="Times New Roman"/>
            <w:sz w:val="24"/>
            <w:szCs w:val="24"/>
            <w:lang w:eastAsia="ar-SA"/>
          </w:rPr>
          <w:t>egészség</w:t>
        </w:r>
      </w:hyperlink>
      <w:r w:rsidRPr="006C47F2">
        <w:rPr>
          <w:rFonts w:ascii="Times New Roman" w:eastAsia="Times New Roman" w:hAnsi="Times New Roman" w:cs="Times New Roman"/>
          <w:sz w:val="24"/>
          <w:szCs w:val="24"/>
          <w:shd w:val="clear" w:color="auto" w:fill="FFFFFF"/>
          <w:lang w:eastAsia="ar-SA"/>
        </w:rPr>
        <w:t>elősegítése</w:t>
      </w:r>
      <w:proofErr w:type="spellEnd"/>
      <w:r w:rsidRPr="006C47F2">
        <w:rPr>
          <w:rFonts w:ascii="Times New Roman" w:eastAsia="Times New Roman" w:hAnsi="Times New Roman" w:cs="Times New Roman"/>
          <w:sz w:val="24"/>
          <w:szCs w:val="24"/>
          <w:shd w:val="clear" w:color="auto" w:fill="FFFFFF"/>
          <w:lang w:eastAsia="ar-SA"/>
        </w:rPr>
        <w:t xml:space="preserve"> és megőrzése, illetve azon ismeretek és intézkedések felhasználása, melyek arra irányulnak, hogy megelőzzék a lelki rendellenességeket és javítsák az egyén</w:t>
      </w:r>
      <w:r w:rsidRPr="006C47F2">
        <w:rPr>
          <w:rStyle w:val="apple-converted-space"/>
          <w:rFonts w:ascii="Times New Roman" w:eastAsia="Times New Roman" w:hAnsi="Times New Roman" w:cs="Times New Roman"/>
          <w:sz w:val="24"/>
          <w:szCs w:val="24"/>
          <w:shd w:val="clear" w:color="auto" w:fill="FFFFFF"/>
          <w:lang w:eastAsia="ar-SA"/>
        </w:rPr>
        <w:t> </w:t>
      </w:r>
      <w:proofErr w:type="spellStart"/>
      <w:r w:rsidRPr="006C47F2">
        <w:rPr>
          <w:rFonts w:ascii="Times New Roman" w:hAnsi="Times New Roman" w:cs="Times New Roman"/>
          <w:sz w:val="24"/>
          <w:szCs w:val="24"/>
        </w:rPr>
        <w:fldChar w:fldCharType="begin"/>
      </w:r>
      <w:r w:rsidRPr="006C47F2">
        <w:rPr>
          <w:rFonts w:ascii="Times New Roman" w:hAnsi="Times New Roman" w:cs="Times New Roman"/>
          <w:sz w:val="24"/>
          <w:szCs w:val="24"/>
        </w:rPr>
        <w:instrText xml:space="preserve"> HYPERLINK "http://hu.wikipedia.org/wiki/Pszichológia" </w:instrText>
      </w:r>
      <w:r w:rsidRPr="006C47F2">
        <w:rPr>
          <w:rFonts w:ascii="Times New Roman" w:hAnsi="Times New Roman" w:cs="Times New Roman"/>
          <w:sz w:val="24"/>
          <w:szCs w:val="24"/>
        </w:rPr>
        <w:fldChar w:fldCharType="separate"/>
      </w:r>
      <w:r w:rsidRPr="006C47F2">
        <w:rPr>
          <w:rStyle w:val="Hiperhivatkozs"/>
          <w:rFonts w:ascii="Times New Roman" w:hAnsi="Times New Roman" w:cs="Times New Roman"/>
          <w:sz w:val="24"/>
          <w:szCs w:val="24"/>
          <w:lang w:eastAsia="ar-SA"/>
        </w:rPr>
        <w:t>pszichológiai</w:t>
      </w:r>
      <w:r w:rsidRPr="006C47F2">
        <w:rPr>
          <w:rStyle w:val="Hiperhivatkozs"/>
          <w:rFonts w:ascii="Times New Roman" w:hAnsi="Times New Roman" w:cs="Times New Roman"/>
          <w:sz w:val="24"/>
          <w:szCs w:val="24"/>
          <w:lang w:eastAsia="ar-SA"/>
        </w:rPr>
        <w:fldChar w:fldCharType="end"/>
      </w:r>
      <w:r w:rsidRPr="006C47F2">
        <w:rPr>
          <w:rFonts w:ascii="Times New Roman" w:eastAsia="Times New Roman" w:hAnsi="Times New Roman" w:cs="Times New Roman"/>
          <w:sz w:val="24"/>
          <w:szCs w:val="24"/>
          <w:shd w:val="clear" w:color="auto" w:fill="FFFFFF"/>
          <w:lang w:eastAsia="ar-SA"/>
        </w:rPr>
        <w:t>beilleszkedését</w:t>
      </w:r>
      <w:proofErr w:type="spellEnd"/>
      <w:r w:rsidRPr="006C47F2">
        <w:rPr>
          <w:rFonts w:ascii="Times New Roman" w:eastAsia="Times New Roman" w:hAnsi="Times New Roman" w:cs="Times New Roman"/>
          <w:sz w:val="24"/>
          <w:szCs w:val="24"/>
          <w:shd w:val="clear" w:color="auto" w:fill="FFFFFF"/>
          <w:lang w:eastAsia="ar-SA"/>
        </w:rPr>
        <w:t xml:space="preserve"> az intézménybe, illetve képességeit a harmonikus</w:t>
      </w:r>
      <w:r w:rsidRPr="006C47F2">
        <w:rPr>
          <w:rStyle w:val="apple-converted-space"/>
          <w:rFonts w:ascii="Times New Roman" w:eastAsia="Times New Roman" w:hAnsi="Times New Roman" w:cs="Times New Roman"/>
          <w:sz w:val="24"/>
          <w:szCs w:val="24"/>
          <w:shd w:val="clear" w:color="auto" w:fill="FFFFFF"/>
          <w:lang w:eastAsia="ar-SA"/>
        </w:rPr>
        <w:t xml:space="preserve"> s</w:t>
      </w:r>
      <w:hyperlink r:id="rId12" w:history="1">
        <w:r w:rsidRPr="006C47F2">
          <w:rPr>
            <w:rStyle w:val="Hiperhivatkozs"/>
            <w:rFonts w:ascii="Times New Roman" w:hAnsi="Times New Roman" w:cs="Times New Roman"/>
            <w:sz w:val="24"/>
            <w:szCs w:val="24"/>
            <w:lang w:eastAsia="ar-SA"/>
          </w:rPr>
          <w:t>zociális kapcsolatok</w:t>
        </w:r>
      </w:hyperlink>
      <w:r w:rsidRPr="006C47F2">
        <w:rPr>
          <w:rStyle w:val="apple-converted-space"/>
          <w:rFonts w:ascii="Times New Roman" w:eastAsia="Times New Roman" w:hAnsi="Times New Roman" w:cs="Times New Roman"/>
          <w:sz w:val="24"/>
          <w:szCs w:val="24"/>
          <w:shd w:val="clear" w:color="auto" w:fill="FFFFFF"/>
          <w:lang w:eastAsia="ar-SA"/>
        </w:rPr>
        <w:t> </w:t>
      </w:r>
      <w:r w:rsidRPr="006C47F2">
        <w:rPr>
          <w:rFonts w:ascii="Times New Roman" w:eastAsia="Times New Roman" w:hAnsi="Times New Roman" w:cs="Times New Roman"/>
          <w:sz w:val="24"/>
          <w:szCs w:val="24"/>
          <w:shd w:val="clear" w:color="auto" w:fill="FFFFFF"/>
          <w:lang w:eastAsia="ar-SA"/>
        </w:rPr>
        <w:t>kialakítására.</w:t>
      </w:r>
    </w:p>
    <w:p w:rsidR="008C0E2F" w:rsidRPr="006C47F2" w:rsidRDefault="008C0E2F" w:rsidP="008C0E2F">
      <w:pPr>
        <w:ind w:right="40"/>
        <w:jc w:val="both"/>
        <w:rPr>
          <w:rFonts w:ascii="Times New Roman" w:eastAsia="Times New Roman" w:hAnsi="Times New Roman" w:cs="Times New Roman"/>
          <w:sz w:val="24"/>
          <w:szCs w:val="24"/>
          <w:shd w:val="clear" w:color="auto" w:fill="FFFFFF"/>
          <w:lang w:eastAsia="ar-SA"/>
        </w:rPr>
      </w:pPr>
    </w:p>
    <w:p w:rsidR="008C0E2F" w:rsidRPr="006C47F2" w:rsidRDefault="008C0E2F" w:rsidP="008C0E2F">
      <w:pPr>
        <w:ind w:right="40"/>
        <w:jc w:val="both"/>
        <w:rPr>
          <w:rFonts w:ascii="Times New Roman" w:eastAsia="Times New Roman" w:hAnsi="Times New Roman" w:cs="Times New Roman"/>
          <w:b/>
          <w:bCs/>
          <w:sz w:val="24"/>
          <w:szCs w:val="24"/>
          <w:shd w:val="clear" w:color="auto" w:fill="FFFFFF"/>
          <w:lang w:eastAsia="ar-SA"/>
        </w:rPr>
      </w:pPr>
      <w:r w:rsidRPr="006C47F2">
        <w:rPr>
          <w:rFonts w:ascii="Times New Roman" w:eastAsia="Times New Roman" w:hAnsi="Times New Roman" w:cs="Times New Roman"/>
          <w:b/>
          <w:bCs/>
          <w:sz w:val="24"/>
          <w:szCs w:val="24"/>
          <w:shd w:val="clear" w:color="auto" w:fill="FFFFFF"/>
          <w:lang w:eastAsia="ar-SA"/>
        </w:rPr>
        <w:t>Feladatai és hatásköre, felelőssége:</w:t>
      </w:r>
    </w:p>
    <w:p w:rsidR="008C0E2F" w:rsidRPr="006C47F2" w:rsidRDefault="008C0E2F" w:rsidP="008C0E2F">
      <w:pPr>
        <w:widowControl w:val="0"/>
        <w:numPr>
          <w:ilvl w:val="0"/>
          <w:numId w:val="33"/>
        </w:numPr>
        <w:suppressAutoHyphens/>
        <w:spacing w:after="0" w:line="240" w:lineRule="auto"/>
        <w:ind w:left="714" w:right="40" w:hanging="357"/>
        <w:jc w:val="both"/>
        <w:rPr>
          <w:rStyle w:val="Szvegtrzs30"/>
          <w:rFonts w:eastAsia="Lucida Sans Unicode"/>
          <w:b w:val="0"/>
          <w:bCs w:val="0"/>
          <w:sz w:val="24"/>
          <w:szCs w:val="24"/>
          <w:shd w:val="clear" w:color="auto" w:fill="FFFFFF"/>
          <w:lang w:eastAsia="ar-SA"/>
        </w:rPr>
      </w:pPr>
      <w:r w:rsidRPr="006C47F2">
        <w:rPr>
          <w:rStyle w:val="Szvegtrzs30"/>
          <w:rFonts w:eastAsia="Lucida Sans Unicode"/>
          <w:b w:val="0"/>
          <w:bCs w:val="0"/>
          <w:sz w:val="24"/>
          <w:szCs w:val="24"/>
          <w:shd w:val="clear" w:color="auto" w:fill="FFFFFF"/>
          <w:lang w:eastAsia="ar-SA"/>
        </w:rPr>
        <w:t>A terápiás munkatársak, szociális munkatársak és a fejlesztő pedagógusok szakmai feladatainak irányítása, ellenőrzése.</w:t>
      </w:r>
    </w:p>
    <w:p w:rsidR="008C0E2F" w:rsidRPr="006C47F2" w:rsidRDefault="008C0E2F" w:rsidP="008C0E2F">
      <w:pPr>
        <w:pStyle w:val="cf0agj"/>
        <w:numPr>
          <w:ilvl w:val="0"/>
          <w:numId w:val="33"/>
        </w:numPr>
        <w:shd w:val="clear" w:color="auto" w:fill="FFFFFF"/>
        <w:spacing w:before="0" w:beforeAutospacing="0" w:after="0" w:afterAutospacing="0"/>
        <w:ind w:left="714" w:hanging="357"/>
        <w:jc w:val="both"/>
      </w:pPr>
      <w:r w:rsidRPr="006C47F2">
        <w:t>a munkavégzés, munkafolyamatok szervezése, irányítása és koordinálása,</w:t>
      </w:r>
    </w:p>
    <w:p w:rsidR="008C0E2F" w:rsidRPr="006C47F2" w:rsidRDefault="008C0E2F" w:rsidP="008C0E2F">
      <w:pPr>
        <w:pStyle w:val="cf0agj"/>
        <w:numPr>
          <w:ilvl w:val="0"/>
          <w:numId w:val="33"/>
        </w:numPr>
        <w:shd w:val="clear" w:color="auto" w:fill="FFFFFF"/>
        <w:spacing w:before="0" w:beforeAutospacing="0" w:after="0" w:afterAutospacing="0"/>
        <w:ind w:left="714" w:hanging="357"/>
        <w:jc w:val="both"/>
      </w:pPr>
      <w:r w:rsidRPr="006C47F2">
        <w:rPr>
          <w:rStyle w:val="apple-converted-space"/>
          <w:i/>
          <w:iCs/>
        </w:rPr>
        <w:t> </w:t>
      </w:r>
      <w:r w:rsidRPr="006C47F2">
        <w:t>a tevékenység végzése érdekében a rendelkezésre álló kompetenciák és kapacitások összehangolása,</w:t>
      </w:r>
    </w:p>
    <w:p w:rsidR="008C0E2F" w:rsidRPr="006C47F2" w:rsidRDefault="008C0E2F" w:rsidP="008C0E2F">
      <w:pPr>
        <w:pStyle w:val="cf0agj"/>
        <w:numPr>
          <w:ilvl w:val="0"/>
          <w:numId w:val="33"/>
        </w:numPr>
        <w:shd w:val="clear" w:color="auto" w:fill="FFFFFF"/>
        <w:spacing w:before="0" w:beforeAutospacing="0" w:after="0" w:afterAutospacing="0"/>
        <w:ind w:left="714" w:hanging="357"/>
        <w:jc w:val="both"/>
      </w:pPr>
      <w:r w:rsidRPr="006C47F2">
        <w:rPr>
          <w:rStyle w:val="apple-converted-space"/>
          <w:i/>
          <w:iCs/>
        </w:rPr>
        <w:t> </w:t>
      </w:r>
      <w:r w:rsidRPr="006C47F2">
        <w:t>az ellátott napi tevékenységének a megtervezése,</w:t>
      </w:r>
    </w:p>
    <w:p w:rsidR="008C0E2F" w:rsidRPr="006C47F2" w:rsidRDefault="008C0E2F" w:rsidP="008C0E2F">
      <w:pPr>
        <w:pStyle w:val="cf0agj"/>
        <w:numPr>
          <w:ilvl w:val="0"/>
          <w:numId w:val="33"/>
        </w:numPr>
        <w:shd w:val="clear" w:color="auto" w:fill="FFFFFF"/>
        <w:spacing w:before="0" w:beforeAutospacing="0" w:after="0" w:afterAutospacing="0"/>
        <w:ind w:left="714" w:hanging="357"/>
        <w:jc w:val="both"/>
      </w:pPr>
      <w:r w:rsidRPr="006C47F2">
        <w:rPr>
          <w:rStyle w:val="apple-converted-space"/>
          <w:i/>
          <w:iCs/>
        </w:rPr>
        <w:t> </w:t>
      </w:r>
      <w:r w:rsidRPr="006C47F2">
        <w:t>a kapcsolattartás a külső partnerekkel,</w:t>
      </w:r>
    </w:p>
    <w:p w:rsidR="008C0E2F" w:rsidRPr="006C47F2" w:rsidRDefault="008C0E2F" w:rsidP="008C0E2F">
      <w:pPr>
        <w:pStyle w:val="cf0agj"/>
        <w:numPr>
          <w:ilvl w:val="0"/>
          <w:numId w:val="33"/>
        </w:numPr>
        <w:shd w:val="clear" w:color="auto" w:fill="FFFFFF"/>
        <w:spacing w:before="0" w:beforeAutospacing="0" w:after="0" w:afterAutospacing="0"/>
        <w:ind w:left="714" w:hanging="357"/>
        <w:jc w:val="both"/>
      </w:pPr>
      <w:r w:rsidRPr="006C47F2">
        <w:rPr>
          <w:rStyle w:val="apple-converted-space"/>
          <w:i/>
          <w:iCs/>
        </w:rPr>
        <w:t> </w:t>
      </w:r>
      <w:r w:rsidRPr="006C47F2">
        <w:t>az ellátott munkaerő-piacra történő kivezetésének az előkészítése és</w:t>
      </w:r>
    </w:p>
    <w:p w:rsidR="008C0E2F" w:rsidRPr="006C47F2" w:rsidRDefault="008C0E2F" w:rsidP="008C0E2F">
      <w:pPr>
        <w:pStyle w:val="cf0agj"/>
        <w:numPr>
          <w:ilvl w:val="0"/>
          <w:numId w:val="33"/>
        </w:numPr>
        <w:shd w:val="clear" w:color="auto" w:fill="FFFFFF"/>
        <w:spacing w:before="0" w:beforeAutospacing="0" w:after="0" w:afterAutospacing="0"/>
        <w:ind w:left="714" w:hanging="357"/>
        <w:jc w:val="both"/>
        <w:rPr>
          <w:rStyle w:val="Szvegtrzs30"/>
          <w:b w:val="0"/>
          <w:bCs w:val="0"/>
          <w:sz w:val="24"/>
          <w:szCs w:val="24"/>
        </w:rPr>
      </w:pPr>
      <w:r w:rsidRPr="006C47F2">
        <w:rPr>
          <w:rStyle w:val="apple-converted-space"/>
          <w:i/>
          <w:iCs/>
        </w:rPr>
        <w:t> </w:t>
      </w:r>
      <w:r w:rsidRPr="006C47F2">
        <w:t>a foglalkoztatottak motiválása, részükre a módszertani útmutatóban meghatározott segítő szolgáltatások nyújtása az egyéni foglalkoztatási tervek szerint.</w:t>
      </w:r>
    </w:p>
    <w:p w:rsidR="008C0E2F" w:rsidRPr="006C47F2" w:rsidRDefault="008C0E2F" w:rsidP="008C0E2F">
      <w:pPr>
        <w:ind w:right="40"/>
        <w:jc w:val="both"/>
        <w:rPr>
          <w:rStyle w:val="Szvegtrzs30"/>
          <w:rFonts w:eastAsia="Lucida Sans Unicode"/>
          <w:b w:val="0"/>
          <w:bCs w:val="0"/>
          <w:sz w:val="24"/>
          <w:szCs w:val="24"/>
          <w:shd w:val="clear" w:color="auto" w:fill="FFFFFF"/>
          <w:lang w:eastAsia="ar-SA"/>
        </w:rPr>
      </w:pPr>
      <w:r w:rsidRPr="006C47F2">
        <w:rPr>
          <w:rStyle w:val="Szvegtrzs30"/>
          <w:rFonts w:eastAsia="Lucida Sans Unicode"/>
          <w:b w:val="0"/>
          <w:bCs w:val="0"/>
          <w:sz w:val="24"/>
          <w:szCs w:val="24"/>
          <w:shd w:val="clear" w:color="auto" w:fill="FFFFFF"/>
          <w:lang w:eastAsia="ar-SA"/>
        </w:rPr>
        <w:t>A terápiás csoportvezető vezetői feladatait közalkalmazotti munkaköre (terápiás és szociális munkatárs) ellátása mellett végzi.</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lastRenderedPageBreak/>
        <w:t xml:space="preserve">Közvetlen felettese: </w:t>
      </w:r>
      <w:r w:rsidRPr="006C47F2">
        <w:rPr>
          <w:rFonts w:ascii="Times New Roman" w:hAnsi="Times New Roman" w:cs="Times New Roman"/>
          <w:bCs/>
          <w:iCs/>
          <w:sz w:val="24"/>
          <w:szCs w:val="24"/>
        </w:rPr>
        <w:t>V</w:t>
      </w:r>
      <w:r w:rsidRPr="006C47F2">
        <w:rPr>
          <w:rFonts w:ascii="Times New Roman" w:hAnsi="Times New Roman" w:cs="Times New Roman"/>
          <w:sz w:val="24"/>
          <w:szCs w:val="24"/>
        </w:rPr>
        <w:t>ezető ápoló.</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shd w:val="clear" w:color="auto" w:fill="FFFFFF"/>
          <w:lang w:eastAsia="ar-SA"/>
        </w:rPr>
      </w:pPr>
      <w:r w:rsidRPr="006C47F2">
        <w:rPr>
          <w:rStyle w:val="Szvegtrzs30"/>
          <w:rFonts w:eastAsia="Lucida Sans Unicode"/>
          <w:i/>
          <w:iCs/>
          <w:sz w:val="24"/>
          <w:szCs w:val="24"/>
          <w:shd w:val="clear" w:color="auto" w:fill="FFFFFF"/>
        </w:rPr>
        <w:t xml:space="preserve">Helyettesítését </w:t>
      </w:r>
      <w:r w:rsidRPr="006C47F2">
        <w:rPr>
          <w:rStyle w:val="Szvegtrzs30"/>
          <w:rFonts w:eastAsia="Lucida Sans Unicode"/>
          <w:b w:val="0"/>
          <w:bCs w:val="0"/>
          <w:sz w:val="24"/>
          <w:szCs w:val="24"/>
          <w:shd w:val="clear" w:color="auto" w:fill="FFFFFF"/>
        </w:rPr>
        <w:t xml:space="preserve">vezető ápoló jóváhagyásával </w:t>
      </w:r>
      <w:r w:rsidRPr="006C47F2">
        <w:rPr>
          <w:rStyle w:val="Szvegtrzs30"/>
          <w:rFonts w:eastAsia="Lucida Sans Unicode"/>
          <w:b w:val="0"/>
          <w:bCs w:val="0"/>
          <w:sz w:val="24"/>
          <w:szCs w:val="24"/>
          <w:shd w:val="clear" w:color="auto" w:fill="FFFFFF"/>
          <w:lang w:eastAsia="ar-SA"/>
        </w:rPr>
        <w:t>terápiás, illetve szociális munkatárs látja el.</w:t>
      </w:r>
    </w:p>
    <w:p w:rsidR="008C0E2F" w:rsidRPr="006C47F2" w:rsidRDefault="008C0E2F" w:rsidP="008C0E2F">
      <w:pPr>
        <w:tabs>
          <w:tab w:val="left" w:pos="720"/>
        </w:tabs>
        <w:snapToGrid w:val="0"/>
        <w:ind w:right="320"/>
        <w:jc w:val="both"/>
        <w:rPr>
          <w:rFonts w:ascii="Times New Roman" w:eastAsia="Times New Roman" w:hAnsi="Times New Roman" w:cs="Times New Roman"/>
          <w:sz w:val="24"/>
          <w:szCs w:val="24"/>
          <w:lang w:eastAsia="ar-SA"/>
        </w:rPr>
      </w:pPr>
      <w:r w:rsidRPr="006C47F2">
        <w:rPr>
          <w:rFonts w:ascii="Times New Roman" w:hAnsi="Times New Roman" w:cs="Times New Roman"/>
          <w:b/>
          <w:bCs/>
          <w:i/>
          <w:iCs/>
          <w:sz w:val="24"/>
          <w:szCs w:val="24"/>
        </w:rPr>
        <w:t xml:space="preserve">Munkaidő, munkarend: </w:t>
      </w:r>
      <w:r w:rsidRPr="006C47F2">
        <w:rPr>
          <w:rFonts w:ascii="Times New Roman" w:eastAsia="Times New Roman" w:hAnsi="Times New Roman" w:cs="Times New Roman"/>
          <w:sz w:val="24"/>
          <w:szCs w:val="24"/>
          <w:lang w:eastAsia="ar-SA"/>
        </w:rPr>
        <w:t>általános munkarend.</w:t>
      </w:r>
    </w:p>
    <w:p w:rsidR="008C0E2F" w:rsidRPr="006C47F2" w:rsidRDefault="008C0E2F" w:rsidP="008C0E2F">
      <w:pPr>
        <w:pStyle w:val="Cmsor30"/>
        <w:shd w:val="clear" w:color="auto" w:fill="auto"/>
        <w:tabs>
          <w:tab w:val="left" w:pos="553"/>
        </w:tabs>
        <w:spacing w:after="0" w:line="240" w:lineRule="auto"/>
        <w:ind w:firstLine="0"/>
        <w:jc w:val="both"/>
        <w:rPr>
          <w:sz w:val="24"/>
          <w:szCs w:val="24"/>
        </w:rPr>
      </w:pPr>
      <w:r w:rsidRPr="006C47F2">
        <w:rPr>
          <w:sz w:val="24"/>
          <w:szCs w:val="24"/>
        </w:rPr>
        <w:t>Felelősség:</w:t>
      </w:r>
    </w:p>
    <w:p w:rsidR="008C0E2F" w:rsidRPr="006C47F2" w:rsidRDefault="008C0E2F" w:rsidP="008C0E2F">
      <w:pPr>
        <w:pStyle w:val="Cmsor30"/>
        <w:shd w:val="clear" w:color="auto" w:fill="auto"/>
        <w:tabs>
          <w:tab w:val="left" w:pos="553"/>
        </w:tabs>
        <w:spacing w:after="0" w:line="240" w:lineRule="auto"/>
        <w:ind w:firstLine="0"/>
        <w:jc w:val="both"/>
        <w:rPr>
          <w:rStyle w:val="Szvegtrzs30"/>
          <w:rFonts w:eastAsia="Lucida Sans Unicode"/>
          <w:sz w:val="24"/>
          <w:szCs w:val="24"/>
          <w:shd w:val="clear" w:color="auto" w:fill="FFFFFF"/>
        </w:rPr>
      </w:pPr>
      <w:r w:rsidRPr="006C47F2">
        <w:rPr>
          <w:rStyle w:val="Szvegtrzs30"/>
          <w:rFonts w:eastAsia="Lucida Sans Unicode"/>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C0E2F" w:rsidRPr="006C47F2" w:rsidRDefault="008C0E2F" w:rsidP="008C0E2F">
      <w:pPr>
        <w:ind w:right="40"/>
        <w:jc w:val="both"/>
        <w:rPr>
          <w:rFonts w:ascii="Times New Roman" w:hAnsi="Times New Roman" w:cs="Times New Roman"/>
          <w:sz w:val="24"/>
          <w:szCs w:val="24"/>
        </w:rPr>
      </w:pPr>
    </w:p>
    <w:p w:rsidR="008C0E2F" w:rsidRPr="006C47F2" w:rsidRDefault="008C0E2F" w:rsidP="008C0E2F">
      <w:pPr>
        <w:ind w:right="40"/>
        <w:jc w:val="both"/>
        <w:rPr>
          <w:rFonts w:ascii="Times New Roman" w:hAnsi="Times New Roman" w:cs="Times New Roman"/>
          <w:sz w:val="24"/>
          <w:szCs w:val="24"/>
          <w:shd w:val="clear" w:color="auto" w:fill="FFFFFF"/>
          <w:lang w:eastAsia="ar-SA"/>
        </w:rPr>
      </w:pPr>
      <w:proofErr w:type="spellStart"/>
      <w:r w:rsidRPr="006C47F2">
        <w:rPr>
          <w:rStyle w:val="Szvegtrzs30"/>
          <w:rFonts w:eastAsia="Lucida Sans Unicode"/>
          <w:sz w:val="24"/>
          <w:szCs w:val="24"/>
          <w:shd w:val="clear" w:color="auto" w:fill="FFFFFF"/>
          <w:lang w:eastAsia="ar-SA"/>
        </w:rPr>
        <w:t>X.</w:t>
      </w:r>
      <w:r w:rsidRPr="006C47F2">
        <w:rPr>
          <w:rStyle w:val="Szvegtrzs30"/>
          <w:rFonts w:eastAsia="Lucida Sans Unicode"/>
          <w:bCs w:val="0"/>
          <w:sz w:val="24"/>
          <w:szCs w:val="24"/>
          <w:shd w:val="clear" w:color="auto" w:fill="FFFFFF"/>
          <w:lang w:eastAsia="ar-SA"/>
        </w:rPr>
        <w:t>Terápiás</w:t>
      </w:r>
      <w:proofErr w:type="spellEnd"/>
      <w:r w:rsidRPr="006C47F2">
        <w:rPr>
          <w:rStyle w:val="Szvegtrzs30"/>
          <w:rFonts w:eastAsia="Lucida Sans Unicode"/>
          <w:bCs w:val="0"/>
          <w:sz w:val="24"/>
          <w:szCs w:val="24"/>
          <w:shd w:val="clear" w:color="auto" w:fill="FFFFFF"/>
          <w:lang w:eastAsia="ar-SA"/>
        </w:rPr>
        <w:t xml:space="preserve"> szakember</w:t>
      </w:r>
    </w:p>
    <w:p w:rsidR="008C0E2F" w:rsidRPr="006C47F2" w:rsidRDefault="008C0E2F" w:rsidP="008C0E2F">
      <w:pPr>
        <w:ind w:right="40"/>
        <w:jc w:val="both"/>
        <w:rPr>
          <w:rStyle w:val="Szvegtrzs30"/>
          <w:rFonts w:eastAsia="Lucida Sans Unicode"/>
          <w:sz w:val="24"/>
          <w:szCs w:val="24"/>
          <w:shd w:val="clear" w:color="auto" w:fill="FFFFFF"/>
          <w:lang w:eastAsia="ar-SA"/>
        </w:rPr>
      </w:pPr>
      <w:r w:rsidRPr="006C47F2">
        <w:rPr>
          <w:rStyle w:val="Szvegtrzs30"/>
          <w:rFonts w:eastAsia="Lucida Sans Unicode"/>
          <w:sz w:val="24"/>
          <w:szCs w:val="24"/>
          <w:shd w:val="clear" w:color="auto" w:fill="FFFFFF"/>
          <w:lang w:eastAsia="ar-SA"/>
        </w:rPr>
        <w:t>Feladatai:</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6C47F2">
          <w:rPr>
            <w:rStyle w:val="Szvegtrzs30"/>
            <w:rFonts w:eastAsia="Lucida Sans Unicode"/>
            <w:b w:val="0"/>
            <w:bCs w:val="0"/>
            <w:sz w:val="24"/>
            <w:szCs w:val="24"/>
            <w:shd w:val="clear" w:color="auto" w:fill="FFFFFF"/>
            <w:lang w:eastAsia="ar-SA"/>
          </w:rPr>
          <w:t>1. a</w:t>
        </w:r>
      </w:smartTag>
      <w:r w:rsidRPr="006C47F2">
        <w:rPr>
          <w:rFonts w:ascii="Times New Roman" w:eastAsia="Times New Roman" w:hAnsi="Times New Roman" w:cs="Times New Roman"/>
          <w:sz w:val="24"/>
          <w:szCs w:val="24"/>
          <w:lang w:eastAsia="ar-SA"/>
        </w:rPr>
        <w:t xml:space="preserve"> foglalkozásokat az ellátottak számára a meglév</w:t>
      </w:r>
      <w:r w:rsidRPr="006C47F2">
        <w:rPr>
          <w:rStyle w:val="Szvegtrzs11pt"/>
          <w:rFonts w:eastAsia="Lucida Sans Unicode"/>
          <w:sz w:val="24"/>
          <w:szCs w:val="24"/>
          <w:lang w:eastAsia="ar-SA"/>
        </w:rPr>
        <w:t xml:space="preserve">ő </w:t>
      </w:r>
      <w:r w:rsidRPr="006C47F2">
        <w:rPr>
          <w:rFonts w:ascii="Times New Roman" w:eastAsia="Times New Roman" w:hAnsi="Times New Roman" w:cs="Times New Roman"/>
          <w:sz w:val="24"/>
          <w:szCs w:val="24"/>
          <w:lang w:eastAsia="ar-SA"/>
        </w:rPr>
        <w:t>képességeiknek szinten tartása és fejlesztése érdekében megszervezni,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 megszervezni a szabadid</w:t>
      </w:r>
      <w:r w:rsidRPr="006C47F2">
        <w:rPr>
          <w:rStyle w:val="Szvegtrzs11pt"/>
          <w:rFonts w:eastAsia="Lucida Sans Unicode"/>
          <w:sz w:val="24"/>
          <w:szCs w:val="24"/>
          <w:lang w:eastAsia="ar-SA"/>
        </w:rPr>
        <w:t xml:space="preserve">ő </w:t>
      </w:r>
      <w:r w:rsidRPr="006C47F2">
        <w:rPr>
          <w:rFonts w:ascii="Times New Roman" w:eastAsia="Times New Roman" w:hAnsi="Times New Roman" w:cs="Times New Roman"/>
          <w:sz w:val="24"/>
          <w:szCs w:val="24"/>
          <w:lang w:eastAsia="ar-SA"/>
        </w:rPr>
        <w:t>kulturált eltöltését, az egyéni foglalkozásokat,</w:t>
      </w:r>
    </w:p>
    <w:p w:rsidR="008C0E2F" w:rsidRPr="006C47F2" w:rsidRDefault="008C0E2F" w:rsidP="008C0E2F">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6C47F2">
          <w:rPr>
            <w:rStyle w:val="Szvegtrzs30"/>
            <w:rFonts w:eastAsia="Lucida Sans Unicode"/>
            <w:b w:val="0"/>
            <w:bCs w:val="0"/>
            <w:sz w:val="24"/>
            <w:szCs w:val="24"/>
            <w:shd w:val="clear" w:color="auto" w:fill="FFFFFF"/>
            <w:lang w:eastAsia="ar-SA"/>
          </w:rPr>
          <w:t>3. a</w:t>
        </w:r>
      </w:smartTag>
      <w:r w:rsidRPr="006C47F2">
        <w:rPr>
          <w:rStyle w:val="Szvegtrzs30"/>
          <w:rFonts w:eastAsia="Lucida Sans Unicode"/>
          <w:b w:val="0"/>
          <w:bCs w:val="0"/>
          <w:sz w:val="24"/>
          <w:szCs w:val="24"/>
          <w:shd w:val="clear" w:color="auto" w:fill="FFFFFF"/>
          <w:lang w:eastAsia="ar-SA"/>
        </w:rPr>
        <w:t xml:space="preserve"> </w:t>
      </w:r>
      <w:proofErr w:type="spellStart"/>
      <w:r w:rsidRPr="006C47F2">
        <w:rPr>
          <w:rStyle w:val="Szvegtrzs30"/>
          <w:rFonts w:eastAsia="Lucida Sans Unicode"/>
          <w:b w:val="0"/>
          <w:bCs w:val="0"/>
          <w:sz w:val="24"/>
          <w:szCs w:val="24"/>
          <w:shd w:val="clear" w:color="auto" w:fill="FFFFFF"/>
          <w:lang w:eastAsia="ar-SA"/>
        </w:rPr>
        <w:t>demencia</w:t>
      </w:r>
      <w:proofErr w:type="spellEnd"/>
      <w:r w:rsidRPr="006C47F2">
        <w:rPr>
          <w:rStyle w:val="Szvegtrzs30"/>
          <w:rFonts w:eastAsia="Lucida Sans Unicode"/>
          <w:b w:val="0"/>
          <w:bCs w:val="0"/>
          <w:sz w:val="24"/>
          <w:szCs w:val="24"/>
          <w:shd w:val="clear" w:color="auto" w:fill="FFFFFF"/>
          <w:lang w:eastAsia="ar-SA"/>
        </w:rPr>
        <w:t xml:space="preserve"> kórképben szenved</w:t>
      </w:r>
      <w:r w:rsidRPr="006C47F2">
        <w:rPr>
          <w:rStyle w:val="Szvegtrzs11pt"/>
          <w:rFonts w:eastAsia="Lucida Sans Unicode"/>
          <w:sz w:val="24"/>
          <w:szCs w:val="24"/>
          <w:shd w:val="clear" w:color="auto" w:fill="FFFFFF"/>
          <w:lang w:eastAsia="ar-SA"/>
        </w:rPr>
        <w:t>ő</w:t>
      </w:r>
      <w:r w:rsidRPr="006C47F2">
        <w:rPr>
          <w:rStyle w:val="Szvegtrzs30"/>
          <w:rFonts w:eastAsia="Lucida Sans Unicode"/>
          <w:b w:val="0"/>
          <w:bCs w:val="0"/>
          <w:sz w:val="24"/>
          <w:szCs w:val="24"/>
          <w:shd w:val="clear" w:color="auto" w:fill="FFFFFF"/>
          <w:lang w:eastAsia="ar-SA"/>
        </w:rPr>
        <w:t>kkel kiscsoportos foglalkozások keretében foglalkozni,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Style w:val="Szvegtrzs30"/>
          <w:rFonts w:eastAsia="Lucida Sans Unicode"/>
          <w:b w:val="0"/>
          <w:bCs w:val="0"/>
          <w:sz w:val="24"/>
          <w:szCs w:val="24"/>
          <w:shd w:val="clear" w:color="auto" w:fill="FFFFFF"/>
          <w:lang w:eastAsia="ar-SA"/>
        </w:rPr>
        <w:t>4. p</w:t>
      </w:r>
      <w:r w:rsidRPr="006C47F2">
        <w:rPr>
          <w:rFonts w:ascii="Times New Roman" w:eastAsia="Times New Roman" w:hAnsi="Times New Roman" w:cs="Times New Roman"/>
          <w:sz w:val="24"/>
          <w:szCs w:val="24"/>
          <w:lang w:eastAsia="ar-SA"/>
        </w:rPr>
        <w:t>rogramokat szervezni az ellátottak részére (kirándulások, színház, mozi, fürd</w:t>
      </w:r>
      <w:r w:rsidRPr="006C47F2">
        <w:rPr>
          <w:rStyle w:val="Szvegtrzs11pt"/>
          <w:rFonts w:eastAsia="Lucida Sans Unicode"/>
          <w:sz w:val="24"/>
          <w:szCs w:val="24"/>
          <w:lang w:eastAsia="ar-SA"/>
        </w:rPr>
        <w:t>ő</w:t>
      </w:r>
      <w:r w:rsidRPr="006C47F2">
        <w:rPr>
          <w:rFonts w:ascii="Times New Roman" w:eastAsia="Times New Roman" w:hAnsi="Times New Roman" w:cs="Times New Roman"/>
          <w:sz w:val="24"/>
          <w:szCs w:val="24"/>
          <w:lang w:eastAsia="ar-SA"/>
        </w:rPr>
        <w:t>, el</w:t>
      </w:r>
      <w:r w:rsidRPr="006C47F2">
        <w:rPr>
          <w:rStyle w:val="Szvegtrzs11pt"/>
          <w:rFonts w:eastAsia="Lucida Sans Unicode"/>
          <w:sz w:val="24"/>
          <w:szCs w:val="24"/>
          <w:lang w:eastAsia="ar-SA"/>
        </w:rPr>
        <w:t>ő</w:t>
      </w:r>
      <w:r w:rsidRPr="006C47F2">
        <w:rPr>
          <w:rFonts w:ascii="Times New Roman" w:eastAsia="Times New Roman" w:hAnsi="Times New Roman" w:cs="Times New Roman"/>
          <w:sz w:val="24"/>
          <w:szCs w:val="24"/>
          <w:lang w:eastAsia="ar-SA"/>
        </w:rPr>
        <w:t>adások, kiállítások, társ intézmények látogatása, rendezvényeken való részvétel) stb.,</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6. elkészíteni a foglalkoztatási ütemtervet az otthonban és a klubban (éves, hetes, napos),</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6C47F2">
          <w:rPr>
            <w:rFonts w:ascii="Times New Roman" w:eastAsia="Times New Roman" w:hAnsi="Times New Roman" w:cs="Times New Roman"/>
            <w:sz w:val="24"/>
            <w:szCs w:val="24"/>
            <w:lang w:eastAsia="ar-SA"/>
          </w:rPr>
          <w:t>8. a</w:t>
        </w:r>
      </w:smartTag>
      <w:r w:rsidRPr="006C47F2">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6C47F2">
          <w:rPr>
            <w:rFonts w:ascii="Times New Roman" w:eastAsia="Times New Roman" w:hAnsi="Times New Roman" w:cs="Times New Roman"/>
            <w:sz w:val="24"/>
            <w:szCs w:val="24"/>
            <w:lang w:eastAsia="ar-SA"/>
          </w:rPr>
          <w:t>9. ha</w:t>
        </w:r>
      </w:smartTag>
      <w:r w:rsidRPr="006C47F2">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6C47F2">
          <w:rPr>
            <w:rFonts w:ascii="Times New Roman" w:eastAsia="Times New Roman" w:hAnsi="Times New Roman" w:cs="Times New Roman"/>
            <w:sz w:val="24"/>
            <w:szCs w:val="24"/>
            <w:lang w:eastAsia="ar-SA"/>
          </w:rPr>
          <w:t>10. a</w:t>
        </w:r>
      </w:smartTag>
      <w:r w:rsidRPr="006C47F2">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6C47F2">
          <w:rPr>
            <w:rFonts w:ascii="Times New Roman" w:eastAsia="Times New Roman" w:hAnsi="Times New Roman" w:cs="Times New Roman"/>
            <w:sz w:val="24"/>
            <w:szCs w:val="24"/>
            <w:lang w:eastAsia="ar-SA"/>
          </w:rPr>
          <w:lastRenderedPageBreak/>
          <w:t>11. a</w:t>
        </w:r>
      </w:smartTag>
      <w:r w:rsidRPr="006C47F2">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13. fogadni az idősek otthonába beköltözőket, segíteni őket a beilleszkedésben,</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16. betartani és betartatni a házirendet (minden területen),</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6C47F2">
          <w:rPr>
            <w:rFonts w:ascii="Times New Roman" w:eastAsia="Times New Roman" w:hAnsi="Times New Roman" w:cs="Times New Roman"/>
            <w:sz w:val="24"/>
            <w:szCs w:val="24"/>
            <w:lang w:eastAsia="ar-SA"/>
          </w:rPr>
          <w:t>18. a</w:t>
        </w:r>
      </w:smartTag>
      <w:r w:rsidRPr="006C47F2">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6C47F2">
          <w:rPr>
            <w:rFonts w:ascii="Times New Roman" w:eastAsia="Times New Roman" w:hAnsi="Times New Roman" w:cs="Times New Roman"/>
            <w:sz w:val="24"/>
            <w:szCs w:val="24"/>
            <w:lang w:eastAsia="ar-SA"/>
          </w:rPr>
          <w:t>19. a</w:t>
        </w:r>
      </w:smartTag>
      <w:r w:rsidRPr="006C47F2">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20. megszervezni a hitélet gyakorlásának feltételeit,</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21. </w:t>
      </w:r>
      <w:proofErr w:type="spellStart"/>
      <w:r w:rsidRPr="006C47F2">
        <w:rPr>
          <w:rFonts w:ascii="Times New Roman" w:eastAsia="Times New Roman" w:hAnsi="Times New Roman" w:cs="Times New Roman"/>
          <w:sz w:val="24"/>
          <w:szCs w:val="24"/>
          <w:lang w:eastAsia="ar-SA"/>
        </w:rPr>
        <w:t>Mini-mentál</w:t>
      </w:r>
      <w:proofErr w:type="spellEnd"/>
      <w:r w:rsidRPr="006C47F2">
        <w:rPr>
          <w:rFonts w:ascii="Times New Roman" w:eastAsia="Times New Roman" w:hAnsi="Times New Roman" w:cs="Times New Roman"/>
          <w:sz w:val="24"/>
          <w:szCs w:val="24"/>
          <w:lang w:eastAsia="ar-SA"/>
        </w:rPr>
        <w:t xml:space="preserve"> teszt elkészítése</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22. hetente egyszer illetve szükség esetén felmérni a vásárlási igényeket, és kielégíti azokat.</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proofErr w:type="gramStart"/>
      <w:r w:rsidRPr="006C47F2">
        <w:rPr>
          <w:rFonts w:ascii="Times New Roman" w:hAnsi="Times New Roman" w:cs="Times New Roman"/>
          <w:b/>
          <w:bCs/>
          <w:i/>
          <w:iCs/>
          <w:sz w:val="24"/>
          <w:szCs w:val="24"/>
        </w:rPr>
        <w:t>:</w:t>
      </w:r>
      <w:r w:rsidRPr="006C47F2">
        <w:rPr>
          <w:rStyle w:val="Szvegtrzs30"/>
          <w:rFonts w:eastAsia="Lucida Sans Unicode"/>
          <w:b w:val="0"/>
          <w:bCs w:val="0"/>
          <w:sz w:val="24"/>
          <w:szCs w:val="24"/>
          <w:shd w:val="clear" w:color="auto" w:fill="FFFFFF"/>
          <w:lang w:eastAsia="ar-SA"/>
        </w:rPr>
        <w:t>terápiás</w:t>
      </w:r>
      <w:proofErr w:type="gramEnd"/>
      <w:r w:rsidRPr="006C47F2">
        <w:rPr>
          <w:rFonts w:ascii="Times New Roman" w:hAnsi="Times New Roman" w:cs="Times New Roman"/>
          <w:sz w:val="24"/>
          <w:szCs w:val="24"/>
        </w:rPr>
        <w:t xml:space="preserve"> és szociális csoportvezető.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 xml:space="preserve">a </w:t>
      </w:r>
      <w:r w:rsidRPr="006C47F2">
        <w:rPr>
          <w:rStyle w:val="Szvegtrzs30"/>
          <w:rFonts w:eastAsia="Lucida Sans Unicode"/>
          <w:b w:val="0"/>
          <w:bCs w:val="0"/>
          <w:sz w:val="24"/>
          <w:szCs w:val="24"/>
          <w:shd w:val="clear" w:color="auto" w:fill="FFFFFF"/>
          <w:lang w:eastAsia="ar-SA"/>
        </w:rPr>
        <w:t>terápiás és szociális</w:t>
      </w:r>
      <w:r w:rsidRPr="006C47F2">
        <w:rPr>
          <w:rStyle w:val="Szvegtrzs30"/>
          <w:rFonts w:eastAsia="Lucida Sans Unicode"/>
          <w:b w:val="0"/>
          <w:bCs w:val="0"/>
          <w:sz w:val="24"/>
          <w:szCs w:val="24"/>
        </w:rPr>
        <w:t xml:space="preserve"> csoportvezető által jóváhagyott </w:t>
      </w:r>
      <w:r w:rsidRPr="006C47F2">
        <w:rPr>
          <w:rStyle w:val="Szvegtrzs30"/>
          <w:rFonts w:eastAsia="Lucida Sans Unicode"/>
          <w:b w:val="0"/>
          <w:bCs w:val="0"/>
          <w:sz w:val="24"/>
          <w:szCs w:val="24"/>
          <w:shd w:val="clear" w:color="auto" w:fill="FFFFFF"/>
          <w:lang w:eastAsia="ar-SA"/>
        </w:rPr>
        <w:t>terápiás</w:t>
      </w:r>
      <w:r w:rsidRPr="006C47F2">
        <w:rPr>
          <w:rStyle w:val="Szvegtrzs30"/>
          <w:rFonts w:eastAsia="Lucida Sans Unicode"/>
          <w:b w:val="0"/>
          <w:bCs w:val="0"/>
          <w:sz w:val="24"/>
          <w:szCs w:val="24"/>
        </w:rPr>
        <w:t xml:space="preserve"> munkatárs látja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 xml:space="preserve">Munkaidő, munkarend: </w:t>
      </w:r>
      <w:r w:rsidRPr="006C47F2">
        <w:rPr>
          <w:rFonts w:ascii="Times New Roman" w:eastAsia="Times New Roman" w:hAnsi="Times New Roman" w:cs="Times New Roman"/>
          <w:sz w:val="24"/>
          <w:szCs w:val="24"/>
          <w:lang w:eastAsia="ar-SA"/>
        </w:rPr>
        <w:t>általános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6C47F2">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C0E2F" w:rsidRPr="006C47F2" w:rsidRDefault="008C0E2F" w:rsidP="008C0E2F">
      <w:pPr>
        <w:pStyle w:val="Szvegtrzs5"/>
        <w:shd w:val="clear" w:color="auto" w:fill="auto"/>
        <w:spacing w:before="0" w:line="240" w:lineRule="auto"/>
        <w:ind w:firstLine="0"/>
        <w:rPr>
          <w:rFonts w:eastAsia="Times New Roman"/>
          <w:color w:val="auto"/>
          <w:sz w:val="24"/>
          <w:szCs w:val="24"/>
          <w:lang w:eastAsia="ar-SA"/>
        </w:rPr>
      </w:pPr>
    </w:p>
    <w:p w:rsidR="008C0E2F" w:rsidRPr="006C47F2" w:rsidRDefault="008C0E2F" w:rsidP="008C0E2F">
      <w:pPr>
        <w:pStyle w:val="Szvegtrzs5"/>
        <w:shd w:val="clear" w:color="auto" w:fill="auto"/>
        <w:spacing w:before="0" w:line="240" w:lineRule="auto"/>
        <w:ind w:firstLine="0"/>
        <w:rPr>
          <w:rStyle w:val="Szvegtrzs30"/>
          <w:rFonts w:eastAsia="Lucida Sans Unicode"/>
          <w:iCs/>
          <w:color w:val="auto"/>
          <w:sz w:val="24"/>
          <w:szCs w:val="24"/>
          <w:lang w:eastAsia="ar-SA"/>
        </w:rPr>
      </w:pPr>
      <w:r w:rsidRPr="006C47F2">
        <w:rPr>
          <w:rStyle w:val="Szvegtrzs30"/>
          <w:rFonts w:eastAsia="Lucida Sans Unicode"/>
          <w:iCs/>
          <w:color w:val="auto"/>
          <w:sz w:val="24"/>
          <w:szCs w:val="24"/>
          <w:lang w:eastAsia="ar-SA"/>
        </w:rPr>
        <w:t xml:space="preserve">XI. </w:t>
      </w:r>
    </w:p>
    <w:p w:rsidR="008C0E2F" w:rsidRPr="006C47F2" w:rsidRDefault="008C0E2F" w:rsidP="008C0E2F">
      <w:pPr>
        <w:pStyle w:val="Szvegtrzs5"/>
        <w:shd w:val="clear" w:color="auto" w:fill="auto"/>
        <w:spacing w:before="0" w:line="240" w:lineRule="auto"/>
        <w:ind w:firstLine="0"/>
        <w:rPr>
          <w:rStyle w:val="Szvegtrzs30"/>
          <w:rFonts w:eastAsia="Lucida Sans Unicode"/>
          <w:iCs/>
          <w:color w:val="auto"/>
          <w:sz w:val="24"/>
          <w:szCs w:val="24"/>
          <w:lang w:eastAsia="ar-SA"/>
        </w:rPr>
      </w:pPr>
      <w:r w:rsidRPr="006C47F2">
        <w:rPr>
          <w:rStyle w:val="Szvegtrzs30"/>
          <w:rFonts w:eastAsia="Lucida Sans Unicode"/>
          <w:iCs/>
          <w:color w:val="auto"/>
          <w:sz w:val="24"/>
          <w:szCs w:val="24"/>
          <w:lang w:eastAsia="ar-SA"/>
        </w:rPr>
        <w:t>- Szociális munkatárs</w:t>
      </w:r>
    </w:p>
    <w:p w:rsidR="008C0E2F" w:rsidRPr="006C47F2" w:rsidRDefault="008C0E2F" w:rsidP="008C0E2F">
      <w:pPr>
        <w:pStyle w:val="Szvegtrzs5"/>
        <w:shd w:val="clear" w:color="auto" w:fill="auto"/>
        <w:spacing w:before="0" w:line="240" w:lineRule="auto"/>
        <w:ind w:firstLine="0"/>
        <w:rPr>
          <w:rStyle w:val="Szvegtrzs30"/>
          <w:rFonts w:eastAsia="Lucida Sans Unicode"/>
          <w:iCs/>
          <w:color w:val="auto"/>
          <w:sz w:val="24"/>
          <w:szCs w:val="24"/>
          <w:lang w:eastAsia="ar-SA"/>
        </w:rPr>
      </w:pPr>
      <w:r w:rsidRPr="006C47F2">
        <w:rPr>
          <w:rStyle w:val="Szvegtrzs30"/>
          <w:rFonts w:eastAsia="Lucida Sans Unicode"/>
          <w:iCs/>
          <w:color w:val="auto"/>
          <w:sz w:val="24"/>
          <w:szCs w:val="24"/>
          <w:lang w:eastAsia="ar-SA"/>
        </w:rPr>
        <w:t>- Humánpolitikai feladatokat ellátó szociális munkatárs</w:t>
      </w:r>
    </w:p>
    <w:p w:rsidR="008C0E2F" w:rsidRPr="006C47F2" w:rsidRDefault="008C0E2F" w:rsidP="008C0E2F">
      <w:pPr>
        <w:ind w:right="40"/>
        <w:jc w:val="both"/>
        <w:rPr>
          <w:rStyle w:val="Szvegtrzs30"/>
          <w:rFonts w:eastAsia="Lucida Sans Unicode"/>
          <w:sz w:val="24"/>
          <w:szCs w:val="24"/>
          <w:shd w:val="clear" w:color="auto" w:fill="FFFFFF"/>
          <w:lang w:eastAsia="ar-SA"/>
        </w:rPr>
      </w:pPr>
      <w:r w:rsidRPr="006C47F2">
        <w:rPr>
          <w:rStyle w:val="Szvegtrzs30"/>
          <w:rFonts w:eastAsia="Lucida Sans Unicode"/>
          <w:sz w:val="24"/>
          <w:szCs w:val="24"/>
          <w:shd w:val="clear" w:color="auto" w:fill="FFFFFF"/>
          <w:lang w:eastAsia="ar-SA"/>
        </w:rPr>
        <w:lastRenderedPageBreak/>
        <w:t>Feladatai:</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6C47F2">
          <w:rPr>
            <w:rStyle w:val="Szvegtrzs30"/>
            <w:rFonts w:eastAsia="Lucida Sans Unicode"/>
            <w:b w:val="0"/>
            <w:bCs w:val="0"/>
            <w:sz w:val="24"/>
            <w:szCs w:val="24"/>
            <w:shd w:val="clear" w:color="auto" w:fill="FFFFFF"/>
            <w:lang w:eastAsia="ar-SA"/>
          </w:rPr>
          <w:t>1. a</w:t>
        </w:r>
      </w:smartTag>
      <w:r w:rsidRPr="006C47F2">
        <w:rPr>
          <w:rFonts w:ascii="Times New Roman" w:eastAsia="Times New Roman" w:hAnsi="Times New Roman" w:cs="Times New Roman"/>
          <w:sz w:val="24"/>
          <w:szCs w:val="24"/>
          <w:lang w:eastAsia="ar-SA"/>
        </w:rPr>
        <w:t xml:space="preserve"> foglalkozásokat az ellátottak számára a meglév</w:t>
      </w:r>
      <w:r w:rsidRPr="006C47F2">
        <w:rPr>
          <w:rStyle w:val="Szvegtrzs11pt"/>
          <w:rFonts w:eastAsia="Lucida Sans Unicode"/>
          <w:sz w:val="24"/>
          <w:szCs w:val="24"/>
          <w:lang w:eastAsia="ar-SA"/>
        </w:rPr>
        <w:t xml:space="preserve">ő </w:t>
      </w:r>
      <w:r w:rsidRPr="006C47F2">
        <w:rPr>
          <w:rFonts w:ascii="Times New Roman" w:eastAsia="Times New Roman" w:hAnsi="Times New Roman" w:cs="Times New Roman"/>
          <w:sz w:val="24"/>
          <w:szCs w:val="24"/>
          <w:lang w:eastAsia="ar-SA"/>
        </w:rPr>
        <w:t>képességeiknek szinten tartása és fejlesztése érdekében megszervezni,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 megszervezni a szabadid</w:t>
      </w:r>
      <w:r w:rsidRPr="006C47F2">
        <w:rPr>
          <w:rStyle w:val="Szvegtrzs11pt"/>
          <w:rFonts w:eastAsia="Lucida Sans Unicode"/>
          <w:sz w:val="24"/>
          <w:szCs w:val="24"/>
          <w:lang w:eastAsia="ar-SA"/>
        </w:rPr>
        <w:t xml:space="preserve">ő </w:t>
      </w:r>
      <w:r w:rsidRPr="006C47F2">
        <w:rPr>
          <w:rFonts w:ascii="Times New Roman" w:eastAsia="Times New Roman" w:hAnsi="Times New Roman" w:cs="Times New Roman"/>
          <w:sz w:val="24"/>
          <w:szCs w:val="24"/>
          <w:lang w:eastAsia="ar-SA"/>
        </w:rPr>
        <w:t>kulturált eltöltését, az egyéni foglalkozásokat,</w:t>
      </w:r>
    </w:p>
    <w:p w:rsidR="008C0E2F" w:rsidRPr="006C47F2" w:rsidRDefault="008C0E2F" w:rsidP="008C0E2F">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6C47F2">
          <w:rPr>
            <w:rStyle w:val="Szvegtrzs30"/>
            <w:rFonts w:eastAsia="Lucida Sans Unicode"/>
            <w:b w:val="0"/>
            <w:bCs w:val="0"/>
            <w:sz w:val="24"/>
            <w:szCs w:val="24"/>
            <w:shd w:val="clear" w:color="auto" w:fill="FFFFFF"/>
            <w:lang w:eastAsia="ar-SA"/>
          </w:rPr>
          <w:t>3. a</w:t>
        </w:r>
      </w:smartTag>
      <w:r w:rsidRPr="006C47F2">
        <w:rPr>
          <w:rStyle w:val="Szvegtrzs30"/>
          <w:rFonts w:eastAsia="Lucida Sans Unicode"/>
          <w:b w:val="0"/>
          <w:bCs w:val="0"/>
          <w:sz w:val="24"/>
          <w:szCs w:val="24"/>
          <w:shd w:val="clear" w:color="auto" w:fill="FFFFFF"/>
          <w:lang w:eastAsia="ar-SA"/>
        </w:rPr>
        <w:t xml:space="preserve"> </w:t>
      </w:r>
      <w:proofErr w:type="spellStart"/>
      <w:r w:rsidRPr="006C47F2">
        <w:rPr>
          <w:rStyle w:val="Szvegtrzs30"/>
          <w:rFonts w:eastAsia="Lucida Sans Unicode"/>
          <w:b w:val="0"/>
          <w:bCs w:val="0"/>
          <w:sz w:val="24"/>
          <w:szCs w:val="24"/>
          <w:shd w:val="clear" w:color="auto" w:fill="FFFFFF"/>
          <w:lang w:eastAsia="ar-SA"/>
        </w:rPr>
        <w:t>demencia</w:t>
      </w:r>
      <w:proofErr w:type="spellEnd"/>
      <w:r w:rsidRPr="006C47F2">
        <w:rPr>
          <w:rStyle w:val="Szvegtrzs30"/>
          <w:rFonts w:eastAsia="Lucida Sans Unicode"/>
          <w:b w:val="0"/>
          <w:bCs w:val="0"/>
          <w:sz w:val="24"/>
          <w:szCs w:val="24"/>
          <w:shd w:val="clear" w:color="auto" w:fill="FFFFFF"/>
          <w:lang w:eastAsia="ar-SA"/>
        </w:rPr>
        <w:t xml:space="preserve"> kórképben szenved</w:t>
      </w:r>
      <w:r w:rsidRPr="006C47F2">
        <w:rPr>
          <w:rStyle w:val="Szvegtrzs11pt"/>
          <w:rFonts w:eastAsia="Lucida Sans Unicode"/>
          <w:sz w:val="24"/>
          <w:szCs w:val="24"/>
          <w:shd w:val="clear" w:color="auto" w:fill="FFFFFF"/>
          <w:lang w:eastAsia="ar-SA"/>
        </w:rPr>
        <w:t>ő</w:t>
      </w:r>
      <w:r w:rsidRPr="006C47F2">
        <w:rPr>
          <w:rStyle w:val="Szvegtrzs30"/>
          <w:rFonts w:eastAsia="Lucida Sans Unicode"/>
          <w:b w:val="0"/>
          <w:bCs w:val="0"/>
          <w:sz w:val="24"/>
          <w:szCs w:val="24"/>
          <w:shd w:val="clear" w:color="auto" w:fill="FFFFFF"/>
          <w:lang w:eastAsia="ar-SA"/>
        </w:rPr>
        <w:t>kkel kiscsoportos foglalkozások keretében foglalkozni,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Style w:val="Szvegtrzs30"/>
          <w:rFonts w:eastAsia="Lucida Sans Unicode"/>
          <w:b w:val="0"/>
          <w:bCs w:val="0"/>
          <w:sz w:val="24"/>
          <w:szCs w:val="24"/>
          <w:shd w:val="clear" w:color="auto" w:fill="FFFFFF"/>
          <w:lang w:eastAsia="ar-SA"/>
        </w:rPr>
        <w:t>4. p</w:t>
      </w:r>
      <w:r w:rsidRPr="006C47F2">
        <w:rPr>
          <w:rFonts w:ascii="Times New Roman" w:eastAsia="Times New Roman" w:hAnsi="Times New Roman" w:cs="Times New Roman"/>
          <w:sz w:val="24"/>
          <w:szCs w:val="24"/>
          <w:lang w:eastAsia="ar-SA"/>
        </w:rPr>
        <w:t>rogramokat szervezni az ellátottak részére (kirándulások, színház, mozi, fürd</w:t>
      </w:r>
      <w:r w:rsidRPr="006C47F2">
        <w:rPr>
          <w:rStyle w:val="Szvegtrzs11pt"/>
          <w:rFonts w:eastAsia="Lucida Sans Unicode"/>
          <w:sz w:val="24"/>
          <w:szCs w:val="24"/>
          <w:lang w:eastAsia="ar-SA"/>
        </w:rPr>
        <w:t>ő</w:t>
      </w:r>
      <w:r w:rsidRPr="006C47F2">
        <w:rPr>
          <w:rFonts w:ascii="Times New Roman" w:eastAsia="Times New Roman" w:hAnsi="Times New Roman" w:cs="Times New Roman"/>
          <w:sz w:val="24"/>
          <w:szCs w:val="24"/>
          <w:lang w:eastAsia="ar-SA"/>
        </w:rPr>
        <w:t>, el</w:t>
      </w:r>
      <w:r w:rsidRPr="006C47F2">
        <w:rPr>
          <w:rStyle w:val="Szvegtrzs11pt"/>
          <w:rFonts w:eastAsia="Lucida Sans Unicode"/>
          <w:sz w:val="24"/>
          <w:szCs w:val="24"/>
          <w:lang w:eastAsia="ar-SA"/>
        </w:rPr>
        <w:t>ő</w:t>
      </w:r>
      <w:r w:rsidRPr="006C47F2">
        <w:rPr>
          <w:rFonts w:ascii="Times New Roman" w:eastAsia="Times New Roman" w:hAnsi="Times New Roman" w:cs="Times New Roman"/>
          <w:sz w:val="24"/>
          <w:szCs w:val="24"/>
          <w:lang w:eastAsia="ar-SA"/>
        </w:rPr>
        <w:t>adások, kiállítások, társ intézmények látogatása, rendezvényeken való részvétel) stb.,</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6. elkészíteni a foglalkoztatási ütemtervet az otthonban és a klubban (éves, hetes, napos),</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6C47F2">
          <w:rPr>
            <w:rFonts w:ascii="Times New Roman" w:eastAsia="Times New Roman" w:hAnsi="Times New Roman" w:cs="Times New Roman"/>
            <w:sz w:val="24"/>
            <w:szCs w:val="24"/>
            <w:lang w:eastAsia="ar-SA"/>
          </w:rPr>
          <w:t>8. a</w:t>
        </w:r>
      </w:smartTag>
      <w:r w:rsidRPr="006C47F2">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6C47F2">
          <w:rPr>
            <w:rFonts w:ascii="Times New Roman" w:eastAsia="Times New Roman" w:hAnsi="Times New Roman" w:cs="Times New Roman"/>
            <w:sz w:val="24"/>
            <w:szCs w:val="24"/>
            <w:lang w:eastAsia="ar-SA"/>
          </w:rPr>
          <w:t>9. ha</w:t>
        </w:r>
      </w:smartTag>
      <w:r w:rsidRPr="006C47F2">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6C47F2">
          <w:rPr>
            <w:rFonts w:ascii="Times New Roman" w:eastAsia="Times New Roman" w:hAnsi="Times New Roman" w:cs="Times New Roman"/>
            <w:sz w:val="24"/>
            <w:szCs w:val="24"/>
            <w:lang w:eastAsia="ar-SA"/>
          </w:rPr>
          <w:t>10. a</w:t>
        </w:r>
      </w:smartTag>
      <w:r w:rsidRPr="006C47F2">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6C47F2">
          <w:rPr>
            <w:rFonts w:ascii="Times New Roman" w:eastAsia="Times New Roman" w:hAnsi="Times New Roman" w:cs="Times New Roman"/>
            <w:sz w:val="24"/>
            <w:szCs w:val="24"/>
            <w:lang w:eastAsia="ar-SA"/>
          </w:rPr>
          <w:t>11. a</w:t>
        </w:r>
      </w:smartTag>
      <w:r w:rsidRPr="006C47F2">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13. fogadni az idősek otthonába beköltözőket, segíteni őket a beilleszkedésben,</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lastRenderedPageBreak/>
        <w:t>16. betartani és betartatni a házirendet (minden területen),</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6C47F2">
          <w:rPr>
            <w:rFonts w:ascii="Times New Roman" w:eastAsia="Times New Roman" w:hAnsi="Times New Roman" w:cs="Times New Roman"/>
            <w:sz w:val="24"/>
            <w:szCs w:val="24"/>
            <w:lang w:eastAsia="ar-SA"/>
          </w:rPr>
          <w:t>18. a</w:t>
        </w:r>
      </w:smartTag>
      <w:r w:rsidRPr="006C47F2">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8C0E2F" w:rsidRPr="006C47F2" w:rsidRDefault="008C0E2F" w:rsidP="008C0E2F">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6C47F2">
          <w:rPr>
            <w:rFonts w:ascii="Times New Roman" w:eastAsia="Times New Roman" w:hAnsi="Times New Roman" w:cs="Times New Roman"/>
            <w:sz w:val="24"/>
            <w:szCs w:val="24"/>
            <w:lang w:eastAsia="ar-SA"/>
          </w:rPr>
          <w:t>19. a</w:t>
        </w:r>
      </w:smartTag>
      <w:r w:rsidRPr="006C47F2">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20. megszervezni a hitélet gyakorlásának feltételeit,</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21. </w:t>
      </w:r>
      <w:proofErr w:type="spellStart"/>
      <w:r w:rsidRPr="006C47F2">
        <w:rPr>
          <w:rFonts w:ascii="Times New Roman" w:eastAsia="Times New Roman" w:hAnsi="Times New Roman" w:cs="Times New Roman"/>
          <w:sz w:val="24"/>
          <w:szCs w:val="24"/>
          <w:lang w:eastAsia="ar-SA"/>
        </w:rPr>
        <w:t>Mini-mentál</w:t>
      </w:r>
      <w:proofErr w:type="spellEnd"/>
      <w:r w:rsidRPr="006C47F2">
        <w:rPr>
          <w:rFonts w:ascii="Times New Roman" w:eastAsia="Times New Roman" w:hAnsi="Times New Roman" w:cs="Times New Roman"/>
          <w:sz w:val="24"/>
          <w:szCs w:val="24"/>
          <w:lang w:eastAsia="ar-SA"/>
        </w:rPr>
        <w:t xml:space="preserve"> teszt elkészítése</w:t>
      </w:r>
    </w:p>
    <w:p w:rsidR="008C0E2F" w:rsidRPr="006C47F2" w:rsidRDefault="008C0E2F" w:rsidP="008C0E2F">
      <w:pPr>
        <w:ind w:left="720" w:right="4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22. hetente egyszer illetve szükség esetén felmérni a vásárlási igényeket, és kielégíti azokat.</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proofErr w:type="gramStart"/>
      <w:r w:rsidRPr="006C47F2">
        <w:rPr>
          <w:rFonts w:ascii="Times New Roman" w:hAnsi="Times New Roman" w:cs="Times New Roman"/>
          <w:b/>
          <w:bCs/>
          <w:i/>
          <w:iCs/>
          <w:sz w:val="24"/>
          <w:szCs w:val="24"/>
        </w:rPr>
        <w:t>:</w:t>
      </w:r>
      <w:r w:rsidRPr="006C47F2">
        <w:rPr>
          <w:rStyle w:val="Szvegtrzs30"/>
          <w:rFonts w:eastAsia="Lucida Sans Unicode"/>
          <w:b w:val="0"/>
          <w:bCs w:val="0"/>
          <w:sz w:val="24"/>
          <w:szCs w:val="24"/>
          <w:shd w:val="clear" w:color="auto" w:fill="FFFFFF"/>
          <w:lang w:eastAsia="ar-SA"/>
        </w:rPr>
        <w:t>terápiás</w:t>
      </w:r>
      <w:proofErr w:type="gramEnd"/>
      <w:r w:rsidRPr="006C47F2">
        <w:rPr>
          <w:rFonts w:ascii="Times New Roman" w:hAnsi="Times New Roman" w:cs="Times New Roman"/>
          <w:sz w:val="24"/>
          <w:szCs w:val="24"/>
        </w:rPr>
        <w:t xml:space="preserve"> és szociális csoportvezető.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 xml:space="preserve">a </w:t>
      </w:r>
      <w:r w:rsidRPr="006C47F2">
        <w:rPr>
          <w:rStyle w:val="Szvegtrzs30"/>
          <w:rFonts w:eastAsia="Lucida Sans Unicode"/>
          <w:b w:val="0"/>
          <w:bCs w:val="0"/>
          <w:sz w:val="24"/>
          <w:szCs w:val="24"/>
          <w:shd w:val="clear" w:color="auto" w:fill="FFFFFF"/>
          <w:lang w:eastAsia="ar-SA"/>
        </w:rPr>
        <w:t>terápiás és szociális</w:t>
      </w:r>
      <w:r w:rsidRPr="006C47F2">
        <w:rPr>
          <w:rStyle w:val="Szvegtrzs30"/>
          <w:rFonts w:eastAsia="Lucida Sans Unicode"/>
          <w:b w:val="0"/>
          <w:bCs w:val="0"/>
          <w:sz w:val="24"/>
          <w:szCs w:val="24"/>
        </w:rPr>
        <w:t xml:space="preserve"> csoportvezető által jóváhagyott </w:t>
      </w:r>
      <w:r w:rsidRPr="006C47F2">
        <w:rPr>
          <w:rStyle w:val="Szvegtrzs30"/>
          <w:rFonts w:eastAsia="Lucida Sans Unicode"/>
          <w:b w:val="0"/>
          <w:bCs w:val="0"/>
          <w:sz w:val="24"/>
          <w:szCs w:val="24"/>
          <w:shd w:val="clear" w:color="auto" w:fill="FFFFFF"/>
          <w:lang w:eastAsia="ar-SA"/>
        </w:rPr>
        <w:t>terápiás</w:t>
      </w:r>
      <w:r w:rsidRPr="006C47F2">
        <w:rPr>
          <w:rStyle w:val="Szvegtrzs30"/>
          <w:rFonts w:eastAsia="Lucida Sans Unicode"/>
          <w:b w:val="0"/>
          <w:bCs w:val="0"/>
          <w:sz w:val="24"/>
          <w:szCs w:val="24"/>
        </w:rPr>
        <w:t xml:space="preserve"> munkatárs látja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 xml:space="preserve">Munkaidő, munkarend: </w:t>
      </w:r>
      <w:r w:rsidRPr="006C47F2">
        <w:rPr>
          <w:rFonts w:ascii="Times New Roman" w:eastAsia="Times New Roman" w:hAnsi="Times New Roman" w:cs="Times New Roman"/>
          <w:sz w:val="24"/>
          <w:szCs w:val="24"/>
          <w:lang w:eastAsia="ar-SA"/>
        </w:rPr>
        <w:t>általános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6C47F2">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C0E2F" w:rsidRPr="006C47F2" w:rsidRDefault="008C0E2F" w:rsidP="008C0E2F">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p>
    <w:p w:rsidR="008C0E2F" w:rsidRPr="006C47F2" w:rsidRDefault="008C0E2F" w:rsidP="008C0E2F">
      <w:pPr>
        <w:pStyle w:val="Szvegtrzs5"/>
        <w:shd w:val="clear" w:color="auto" w:fill="auto"/>
        <w:spacing w:before="0" w:line="240" w:lineRule="auto"/>
        <w:ind w:firstLine="0"/>
        <w:rPr>
          <w:rStyle w:val="Szvegtrzs30"/>
          <w:rFonts w:eastAsia="Lucida Sans Unicode"/>
          <w:iCs/>
          <w:color w:val="auto"/>
          <w:sz w:val="24"/>
          <w:szCs w:val="24"/>
          <w:lang w:eastAsia="ar-SA"/>
        </w:rPr>
      </w:pPr>
      <w:r w:rsidRPr="006C47F2">
        <w:rPr>
          <w:rStyle w:val="Szvegtrzs30"/>
          <w:rFonts w:eastAsia="Lucida Sans Unicode"/>
          <w:iCs/>
          <w:color w:val="auto"/>
          <w:sz w:val="24"/>
          <w:szCs w:val="24"/>
          <w:lang w:eastAsia="ar-SA"/>
        </w:rPr>
        <w:t>- Humánpolitikai feladatokat ellátó szociális munkatárs</w:t>
      </w:r>
    </w:p>
    <w:p w:rsidR="008C0E2F" w:rsidRPr="006C47F2" w:rsidRDefault="008C0E2F" w:rsidP="008C0E2F">
      <w:pPr>
        <w:pStyle w:val="Szvegtrzs5"/>
        <w:shd w:val="clear" w:color="auto" w:fill="auto"/>
        <w:spacing w:before="0" w:line="240" w:lineRule="auto"/>
        <w:ind w:firstLine="0"/>
        <w:rPr>
          <w:rStyle w:val="Szvegtrzs30"/>
          <w:rFonts w:eastAsia="Lucida Sans Unicode"/>
          <w:iCs/>
          <w:color w:val="auto"/>
          <w:sz w:val="24"/>
          <w:szCs w:val="24"/>
          <w:lang w:eastAsia="ar-SA"/>
        </w:rPr>
      </w:pPr>
      <w:r w:rsidRPr="006C47F2">
        <w:rPr>
          <w:rStyle w:val="Szvegtrzs30"/>
          <w:rFonts w:eastAsia="Lucida Sans Unicode"/>
          <w:iCs/>
          <w:color w:val="auto"/>
          <w:sz w:val="24"/>
          <w:szCs w:val="24"/>
          <w:lang w:eastAsia="ar-SA"/>
        </w:rPr>
        <w:t>Munkakör célja:</w:t>
      </w:r>
    </w:p>
    <w:p w:rsidR="008C0E2F" w:rsidRPr="006C47F2" w:rsidRDefault="008C0E2F" w:rsidP="008C0E2F">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6C47F2">
        <w:rPr>
          <w:rStyle w:val="Szvegtrzs30"/>
          <w:rFonts w:eastAsia="Lucida Sans Unicode"/>
          <w:b w:val="0"/>
          <w:iCs/>
          <w:color w:val="auto"/>
          <w:sz w:val="24"/>
          <w:szCs w:val="24"/>
          <w:lang w:eastAsia="ar-SA"/>
        </w:rPr>
        <w:t>Az intézmény humánpolitikai feladatainak előkészítése, Kincstárral történő szoros együttműködés biztosítása</w:t>
      </w:r>
    </w:p>
    <w:p w:rsidR="008C0E2F" w:rsidRPr="006C47F2" w:rsidRDefault="008C0E2F" w:rsidP="008C0E2F">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6C47F2">
        <w:rPr>
          <w:rStyle w:val="Szvegtrzs30"/>
          <w:rFonts w:eastAsia="Lucida Sans Unicode"/>
          <w:b w:val="0"/>
          <w:iCs/>
          <w:color w:val="auto"/>
          <w:sz w:val="24"/>
          <w:szCs w:val="24"/>
          <w:lang w:eastAsia="ar-SA"/>
        </w:rPr>
        <w:t>Feladat:</w:t>
      </w:r>
    </w:p>
    <w:p w:rsidR="008C0E2F" w:rsidRPr="006C47F2" w:rsidRDefault="008C0E2F" w:rsidP="008C0E2F">
      <w:pPr>
        <w:shd w:val="clear" w:color="auto" w:fill="FFFFFF"/>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Toborzási feladatokhoz kapcsolódó feladatok ellátása (álláshirdetés, interjú-szervezés, interjú)</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Beléptetés előkészítéséhez kapcsolódó adminisztráció (Városi Kincstár részére teljes körű adatszolgáltatás, kapcsolódó ügyiratok elkészítése)</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Egyéb munkaügyi, társadalombiztosítási ügyintézés előkészítése (táppénz, GYÁP, CSED, GYED, GYES stb.)</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Munkaerőigényt érintő ügyiratok, felvétel, áthelyezés, létszám-átcsoportosítások ügyiratainak teljes körű elkészítése.</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lastRenderedPageBreak/>
        <w:t>- Eseti és rendszeres adatszolgáltatás a társintézmények részére (</w:t>
      </w:r>
      <w:proofErr w:type="spellStart"/>
      <w:r w:rsidRPr="006C47F2">
        <w:rPr>
          <w:rFonts w:ascii="Times New Roman" w:hAnsi="Times New Roman" w:cs="Times New Roman"/>
          <w:sz w:val="24"/>
          <w:szCs w:val="24"/>
          <w:lang w:eastAsia="hu-HU"/>
        </w:rPr>
        <w:t>Statkerd</w:t>
      </w:r>
      <w:proofErr w:type="spellEnd"/>
      <w:r w:rsidRPr="006C47F2">
        <w:rPr>
          <w:rFonts w:ascii="Times New Roman" w:hAnsi="Times New Roman" w:cs="Times New Roman"/>
          <w:sz w:val="24"/>
          <w:szCs w:val="24"/>
          <w:lang w:eastAsia="hu-HU"/>
        </w:rPr>
        <w:t xml:space="preserve"> adatok szolgáltatása az NFSZ felé; </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Közfoglalkoztatással kapcsolatos napi adatszolgáltatás, továbbfoglalkoztatással kapcsolatos igények leadása, éves foglalkoztatási adatok)</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Bérfeladáshoz szükséges adatszolgáltatás: műszakbeosztások és módosítások, a készenléti, mozgó bérek leadásának koordinálása, háttér munkatársak szabadság-jelentése, koordinálása.</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Szociális és Gyermekvédelmi Főigazgatóság OJK felületének teljes körű kezelése, feltöltése, képzéssel kapcsolatos pályázatok engedélyeztetése, képzések szervezése.</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Munkatársak személyügyi-munkaügyi kérdéseinek kezelése, tanácsadás.</w:t>
      </w:r>
    </w:p>
    <w:p w:rsidR="008C0E2F" w:rsidRPr="006C47F2" w:rsidRDefault="008C0E2F" w:rsidP="008C0E2F">
      <w:pPr>
        <w:jc w:val="both"/>
        <w:rPr>
          <w:rFonts w:ascii="Times New Roman" w:hAnsi="Times New Roman" w:cs="Times New Roman"/>
          <w:sz w:val="24"/>
          <w:szCs w:val="24"/>
          <w:lang w:eastAsia="hu-HU"/>
        </w:rPr>
      </w:pPr>
      <w:r w:rsidRPr="006C47F2">
        <w:rPr>
          <w:rFonts w:ascii="Times New Roman" w:hAnsi="Times New Roman" w:cs="Times New Roman"/>
          <w:sz w:val="24"/>
          <w:szCs w:val="24"/>
          <w:lang w:eastAsia="hu-HU"/>
        </w:rPr>
        <w:t xml:space="preserve">„megváltozott munkaképességű emberek foglalkoztatása” programon belül az IKRT </w:t>
      </w:r>
      <w:proofErr w:type="spellStart"/>
      <w:r w:rsidRPr="006C47F2">
        <w:rPr>
          <w:rFonts w:ascii="Times New Roman" w:hAnsi="Times New Roman" w:cs="Times New Roman"/>
          <w:sz w:val="24"/>
          <w:szCs w:val="24"/>
          <w:lang w:eastAsia="hu-HU"/>
        </w:rPr>
        <w:t>nrszh</w:t>
      </w:r>
      <w:proofErr w:type="spellEnd"/>
      <w:r w:rsidRPr="006C47F2">
        <w:rPr>
          <w:rFonts w:ascii="Times New Roman" w:hAnsi="Times New Roman" w:cs="Times New Roman"/>
          <w:sz w:val="24"/>
          <w:szCs w:val="24"/>
          <w:lang w:eastAsia="hu-HU"/>
        </w:rPr>
        <w:t xml:space="preserve"> felületén teljes körű feladatellátást.</w:t>
      </w:r>
    </w:p>
    <w:p w:rsidR="008C0E2F" w:rsidRPr="006C47F2" w:rsidRDefault="008C0E2F" w:rsidP="008C0E2F">
      <w:pPr>
        <w:pStyle w:val="Szvegtrzs5"/>
        <w:shd w:val="clear" w:color="auto" w:fill="auto"/>
        <w:spacing w:before="0" w:line="240" w:lineRule="auto"/>
        <w:ind w:firstLine="0"/>
        <w:rPr>
          <w:color w:val="auto"/>
          <w:sz w:val="24"/>
          <w:szCs w:val="24"/>
          <w:lang w:eastAsia="hu-HU"/>
        </w:rPr>
      </w:pPr>
      <w:r w:rsidRPr="006C47F2">
        <w:rPr>
          <w:color w:val="auto"/>
          <w:sz w:val="24"/>
          <w:szCs w:val="24"/>
          <w:lang w:eastAsia="hu-HU"/>
        </w:rPr>
        <w:t xml:space="preserve">- Folyamatban lévő pályázatok elszámolásához kapcsolódó feladatellátás, szerződések, szerződés-módosítások készítése, rendelések lebonyolítása, </w:t>
      </w:r>
      <w:proofErr w:type="spellStart"/>
      <w:r w:rsidRPr="006C47F2">
        <w:rPr>
          <w:color w:val="auto"/>
          <w:sz w:val="24"/>
          <w:szCs w:val="24"/>
          <w:lang w:eastAsia="hu-HU"/>
        </w:rPr>
        <w:t>eptk</w:t>
      </w:r>
      <w:proofErr w:type="spellEnd"/>
      <w:r w:rsidRPr="006C47F2">
        <w:rPr>
          <w:color w:val="auto"/>
          <w:sz w:val="24"/>
          <w:szCs w:val="24"/>
          <w:lang w:eastAsia="hu-HU"/>
        </w:rPr>
        <w:t xml:space="preserve"> – rendszer kezelése, mérföldkő elszámolások lebonyolítása</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proofErr w:type="gramStart"/>
      <w:r w:rsidRPr="006C47F2">
        <w:rPr>
          <w:rFonts w:ascii="Times New Roman" w:hAnsi="Times New Roman" w:cs="Times New Roman"/>
          <w:b/>
          <w:bCs/>
          <w:i/>
          <w:iCs/>
          <w:sz w:val="24"/>
          <w:szCs w:val="24"/>
        </w:rPr>
        <w:t>:</w:t>
      </w:r>
      <w:r w:rsidRPr="006C47F2">
        <w:rPr>
          <w:rStyle w:val="Szvegtrzs30"/>
          <w:rFonts w:eastAsia="Lucida Sans Unicode"/>
          <w:b w:val="0"/>
          <w:bCs w:val="0"/>
          <w:sz w:val="24"/>
          <w:szCs w:val="24"/>
          <w:shd w:val="clear" w:color="auto" w:fill="FFFFFF"/>
          <w:lang w:eastAsia="ar-SA"/>
        </w:rPr>
        <w:t>terápiás</w:t>
      </w:r>
      <w:proofErr w:type="gramEnd"/>
      <w:r w:rsidRPr="006C47F2">
        <w:rPr>
          <w:rFonts w:ascii="Times New Roman" w:hAnsi="Times New Roman" w:cs="Times New Roman"/>
          <w:sz w:val="24"/>
          <w:szCs w:val="24"/>
        </w:rPr>
        <w:t xml:space="preserve"> és szociális csoportvezető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 xml:space="preserve">a </w:t>
      </w:r>
      <w:r w:rsidRPr="006C47F2">
        <w:rPr>
          <w:rStyle w:val="Szvegtrzs30"/>
          <w:rFonts w:eastAsia="Lucida Sans Unicode"/>
          <w:b w:val="0"/>
          <w:bCs w:val="0"/>
          <w:sz w:val="24"/>
          <w:szCs w:val="24"/>
          <w:shd w:val="clear" w:color="auto" w:fill="FFFFFF"/>
          <w:lang w:eastAsia="ar-SA"/>
        </w:rPr>
        <w:t>terápiás és szociális</w:t>
      </w:r>
      <w:r w:rsidRPr="006C47F2">
        <w:rPr>
          <w:rStyle w:val="Szvegtrzs30"/>
          <w:rFonts w:eastAsia="Lucida Sans Unicode"/>
          <w:b w:val="0"/>
          <w:bCs w:val="0"/>
          <w:sz w:val="24"/>
          <w:szCs w:val="24"/>
        </w:rPr>
        <w:t xml:space="preserve"> csoportvezető által jóváhagyott </w:t>
      </w:r>
      <w:r w:rsidRPr="006C47F2">
        <w:rPr>
          <w:rStyle w:val="Szvegtrzs30"/>
          <w:rFonts w:eastAsia="Lucida Sans Unicode"/>
          <w:b w:val="0"/>
          <w:bCs w:val="0"/>
          <w:sz w:val="24"/>
          <w:szCs w:val="24"/>
          <w:shd w:val="clear" w:color="auto" w:fill="FFFFFF"/>
          <w:lang w:eastAsia="ar-SA"/>
        </w:rPr>
        <w:t>terápiás</w:t>
      </w:r>
      <w:r w:rsidRPr="006C47F2">
        <w:rPr>
          <w:rStyle w:val="Szvegtrzs30"/>
          <w:rFonts w:eastAsia="Lucida Sans Unicode"/>
          <w:b w:val="0"/>
          <w:bCs w:val="0"/>
          <w:sz w:val="24"/>
          <w:szCs w:val="24"/>
        </w:rPr>
        <w:t xml:space="preserve"> munkatárs látja el.</w:t>
      </w:r>
    </w:p>
    <w:p w:rsidR="008C0E2F" w:rsidRPr="006C47F2" w:rsidRDefault="008C0E2F" w:rsidP="008C0E2F">
      <w:pPr>
        <w:pStyle w:val="Szvegtrzs5"/>
        <w:shd w:val="clear" w:color="auto" w:fill="auto"/>
        <w:spacing w:before="0" w:line="240" w:lineRule="auto"/>
        <w:ind w:firstLine="0"/>
        <w:rPr>
          <w:rFonts w:eastAsia="Times New Roman"/>
          <w:color w:val="auto"/>
          <w:sz w:val="24"/>
          <w:szCs w:val="24"/>
          <w:lang w:eastAsia="ar-SA"/>
        </w:rPr>
      </w:pPr>
      <w:r w:rsidRPr="006C47F2">
        <w:rPr>
          <w:b/>
          <w:bCs/>
          <w:i/>
          <w:iCs/>
          <w:color w:val="auto"/>
          <w:sz w:val="24"/>
          <w:szCs w:val="24"/>
        </w:rPr>
        <w:t xml:space="preserve">Munkaidő, munkarend: </w:t>
      </w:r>
      <w:r w:rsidRPr="006C47F2">
        <w:rPr>
          <w:rFonts w:eastAsia="Times New Roman"/>
          <w:color w:val="auto"/>
          <w:sz w:val="24"/>
          <w:szCs w:val="24"/>
          <w:lang w:eastAsia="ar-SA"/>
        </w:rPr>
        <w:t>Általános munkarend, kötetlen munkaidő</w:t>
      </w:r>
    </w:p>
    <w:p w:rsidR="008C0E2F" w:rsidRPr="006C47F2" w:rsidRDefault="008C0E2F" w:rsidP="008C0E2F">
      <w:pPr>
        <w:pStyle w:val="Szvegtrzs5"/>
        <w:shd w:val="clear" w:color="auto" w:fill="auto"/>
        <w:spacing w:before="0" w:line="240" w:lineRule="auto"/>
        <w:ind w:firstLine="0"/>
        <w:rPr>
          <w:rFonts w:eastAsia="Times New Roman"/>
          <w:color w:val="auto"/>
          <w:sz w:val="24"/>
          <w:szCs w:val="24"/>
          <w:lang w:eastAsia="ar-SA"/>
        </w:rPr>
      </w:pPr>
    </w:p>
    <w:p w:rsidR="008C0E2F" w:rsidRPr="006C47F2" w:rsidRDefault="008C0E2F" w:rsidP="008C0E2F">
      <w:pPr>
        <w:pStyle w:val="Szvegtrzs5"/>
        <w:shd w:val="clear" w:color="auto" w:fill="auto"/>
        <w:spacing w:before="0" w:line="240" w:lineRule="auto"/>
        <w:ind w:firstLine="0"/>
        <w:rPr>
          <w:rStyle w:val="Szvegtrzs30"/>
          <w:rFonts w:eastAsia="Lucida Sans Unicode"/>
          <w:b w:val="0"/>
          <w:iCs/>
          <w:color w:val="auto"/>
          <w:sz w:val="24"/>
          <w:szCs w:val="24"/>
          <w:lang w:eastAsia="ar-SA"/>
        </w:rPr>
      </w:pPr>
    </w:p>
    <w:p w:rsidR="008C0E2F" w:rsidRPr="006C47F2" w:rsidRDefault="008C0E2F" w:rsidP="008C0E2F">
      <w:pPr>
        <w:pStyle w:val="Szvegtrzs5"/>
        <w:shd w:val="clear" w:color="auto" w:fill="auto"/>
        <w:spacing w:before="0" w:line="240" w:lineRule="auto"/>
        <w:ind w:firstLine="0"/>
        <w:rPr>
          <w:rFonts w:eastAsia="Times New Roman"/>
          <w:b/>
          <w:color w:val="auto"/>
          <w:sz w:val="24"/>
          <w:szCs w:val="24"/>
          <w:lang w:eastAsia="ar-SA"/>
        </w:rPr>
      </w:pPr>
      <w:r w:rsidRPr="006C47F2">
        <w:rPr>
          <w:rStyle w:val="Szvegtrzs30"/>
          <w:rFonts w:eastAsia="Lucida Sans Unicode"/>
          <w:iCs/>
          <w:color w:val="auto"/>
          <w:sz w:val="24"/>
          <w:szCs w:val="24"/>
          <w:lang w:eastAsia="ar-SA"/>
        </w:rPr>
        <w:t xml:space="preserve">XII. </w:t>
      </w:r>
      <w:r w:rsidRPr="006C47F2">
        <w:rPr>
          <w:rFonts w:eastAsia="Times New Roman"/>
          <w:b/>
          <w:color w:val="auto"/>
          <w:sz w:val="24"/>
          <w:szCs w:val="24"/>
          <w:lang w:eastAsia="ar-SA"/>
        </w:rPr>
        <w:t>Fejlesztő pedagógus</w:t>
      </w:r>
    </w:p>
    <w:p w:rsidR="008C0E2F" w:rsidRPr="006C47F2" w:rsidRDefault="008C0E2F" w:rsidP="008C0E2F">
      <w:pPr>
        <w:pStyle w:val="Szvegtrzs5"/>
        <w:shd w:val="clear" w:color="auto" w:fill="auto"/>
        <w:spacing w:before="0" w:line="240" w:lineRule="auto"/>
        <w:ind w:firstLine="0"/>
        <w:rPr>
          <w:rFonts w:eastAsia="Times New Roman"/>
          <w:b/>
          <w:color w:val="auto"/>
          <w:sz w:val="24"/>
          <w:szCs w:val="24"/>
          <w:u w:val="single"/>
          <w:lang w:eastAsia="ar-SA"/>
        </w:rPr>
      </w:pPr>
    </w:p>
    <w:p w:rsidR="008C0E2F" w:rsidRPr="006C47F2" w:rsidRDefault="008C0E2F" w:rsidP="008C0E2F">
      <w:pPr>
        <w:pStyle w:val="Szvegtrzs5"/>
        <w:shd w:val="clear" w:color="auto" w:fill="auto"/>
        <w:spacing w:before="0" w:line="240" w:lineRule="auto"/>
        <w:ind w:firstLine="0"/>
        <w:rPr>
          <w:rFonts w:eastAsia="Times New Roman"/>
          <w:b/>
          <w:color w:val="auto"/>
          <w:sz w:val="24"/>
          <w:szCs w:val="24"/>
          <w:lang w:eastAsia="ar-SA"/>
        </w:rPr>
      </w:pPr>
      <w:r w:rsidRPr="006C47F2">
        <w:rPr>
          <w:rFonts w:eastAsia="Times New Roman"/>
          <w:b/>
          <w:color w:val="auto"/>
          <w:sz w:val="24"/>
          <w:szCs w:val="24"/>
          <w:lang w:eastAsia="ar-SA"/>
        </w:rPr>
        <w:t>Munkakör célja:</w:t>
      </w:r>
    </w:p>
    <w:p w:rsidR="008C0E2F" w:rsidRPr="006C47F2" w:rsidRDefault="008C0E2F" w:rsidP="008C0E2F">
      <w:pPr>
        <w:pStyle w:val="Szvegtrzs5"/>
        <w:shd w:val="clear" w:color="auto" w:fill="auto"/>
        <w:spacing w:before="0" w:line="240" w:lineRule="auto"/>
        <w:ind w:firstLine="0"/>
        <w:rPr>
          <w:rFonts w:eastAsia="Times New Roman"/>
          <w:color w:val="auto"/>
          <w:sz w:val="24"/>
          <w:szCs w:val="24"/>
          <w:shd w:val="clear" w:color="auto" w:fill="FFFFFF"/>
          <w:lang w:eastAsia="ar-SA"/>
        </w:rPr>
      </w:pPr>
      <w:r w:rsidRPr="006C47F2">
        <w:rPr>
          <w:rFonts w:eastAsia="Times New Roman"/>
          <w:color w:val="auto"/>
          <w:sz w:val="24"/>
          <w:szCs w:val="24"/>
          <w:lang w:eastAsia="ar-SA"/>
        </w:rPr>
        <w:t>F</w:t>
      </w:r>
      <w:r w:rsidRPr="006C47F2">
        <w:rPr>
          <w:rFonts w:eastAsia="Times New Roman"/>
          <w:color w:val="auto"/>
          <w:sz w:val="24"/>
          <w:szCs w:val="24"/>
          <w:shd w:val="clear" w:color="auto" w:fill="FFFFFF"/>
          <w:lang w:eastAsia="ar-SA"/>
        </w:rPr>
        <w:t>ogyatékossággal élő lakók, oktatására, fejlesztésére, rehabilitációjára, gyógypedagógiai terápiájára.</w:t>
      </w:r>
    </w:p>
    <w:p w:rsidR="008C0E2F" w:rsidRPr="006C47F2" w:rsidRDefault="008C0E2F" w:rsidP="008C0E2F">
      <w:pPr>
        <w:pStyle w:val="Szvegtrzs31"/>
        <w:shd w:val="clear" w:color="auto" w:fill="auto"/>
        <w:spacing w:before="0" w:after="0" w:line="240" w:lineRule="auto"/>
        <w:ind w:hanging="30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firstLine="0"/>
        <w:rPr>
          <w:rFonts w:eastAsia="Times New Roman"/>
          <w:b/>
          <w:color w:val="auto"/>
          <w:sz w:val="24"/>
          <w:szCs w:val="24"/>
          <w:lang w:eastAsia="ar-SA"/>
        </w:rPr>
      </w:pPr>
      <w:r w:rsidRPr="006C47F2">
        <w:rPr>
          <w:rFonts w:eastAsia="Times New Roman"/>
          <w:b/>
          <w:color w:val="auto"/>
          <w:sz w:val="24"/>
          <w:szCs w:val="24"/>
          <w:lang w:eastAsia="ar-SA"/>
        </w:rPr>
        <w:t>Feladata:</w:t>
      </w:r>
    </w:p>
    <w:p w:rsidR="008C0E2F" w:rsidRPr="006C47F2" w:rsidRDefault="008C0E2F" w:rsidP="008C0E2F">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 elkészíti az ellátottak egyéni fejlesztési tervét és azok félévi rendszeres felülvizsgálatát,</w:t>
      </w:r>
    </w:p>
    <w:p w:rsidR="008C0E2F" w:rsidRPr="006C47F2" w:rsidRDefault="008C0E2F" w:rsidP="008C0E2F">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 elvégzi a folyamattal járó adminisztratív és értesítési kötelezettségeit,</w:t>
      </w:r>
    </w:p>
    <w:p w:rsidR="008C0E2F" w:rsidRPr="006C47F2" w:rsidRDefault="008C0E2F" w:rsidP="008C0E2F">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3. elkészíti a szakértői bizottságok vizsgálataihoz szükséges elővizsgálati teszteket, összeállítja az ellátott komplex szakmai iratanyagát; az egyes ellátottakkal kapcsolatban szükség esetén informálja a szakértői bizottság tagjait,</w:t>
      </w:r>
    </w:p>
    <w:p w:rsidR="008C0E2F" w:rsidRPr="006C47F2" w:rsidRDefault="008C0E2F" w:rsidP="008C0E2F">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6C47F2">
        <w:rPr>
          <w:rFonts w:eastAsia="Times New Roman"/>
          <w:color w:val="auto"/>
          <w:sz w:val="24"/>
          <w:szCs w:val="24"/>
          <w:lang w:eastAsia="ar-SA"/>
        </w:rPr>
        <w:t>4. elkészíti a szakértői vélemények ismeretében az ellátott gyógypedagógiai jellemzését,</w:t>
      </w:r>
    </w:p>
    <w:p w:rsidR="008C0E2F" w:rsidRPr="006C47F2" w:rsidRDefault="008C0E2F" w:rsidP="008C0E2F">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5. egyéni gyógypedagógiai fejlesztő program alapján egyéni foglalkozásokat tart az ellátottak részére, a fejlesztés eredményességéről rendszeresen feljegyzéseket készít a kötelezően vezetendő adminisztrációs rendszer elemeiben,</w:t>
      </w:r>
    </w:p>
    <w:p w:rsidR="008C0E2F" w:rsidRPr="006C47F2" w:rsidRDefault="008C0E2F" w:rsidP="008C0E2F">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6C47F2">
        <w:rPr>
          <w:rFonts w:eastAsia="Times New Roman"/>
          <w:color w:val="auto"/>
          <w:sz w:val="24"/>
          <w:szCs w:val="24"/>
          <w:lang w:eastAsia="ar-SA"/>
        </w:rPr>
        <w:t>6. kiscsoportos fejlesztő tréningeket tart általa korábbal kidolgozott tematikák alapján,</w:t>
      </w:r>
    </w:p>
    <w:p w:rsidR="008C0E2F" w:rsidRPr="006C47F2" w:rsidRDefault="008C0E2F" w:rsidP="008C0E2F">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7. érzékenyen reagál a személyes szükségletek és egyéni igények diagnosztizálása és adekvát segítségnyújtási formák kidolgozása területén,</w:t>
      </w:r>
    </w:p>
    <w:p w:rsidR="008C0E2F" w:rsidRPr="006C47F2" w:rsidRDefault="008C0E2F" w:rsidP="008C0E2F">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8. a"/>
        </w:smartTagPr>
        <w:r w:rsidRPr="006C47F2">
          <w:rPr>
            <w:rFonts w:eastAsia="Times New Roman"/>
            <w:color w:val="auto"/>
            <w:sz w:val="24"/>
            <w:szCs w:val="24"/>
            <w:lang w:eastAsia="ar-SA"/>
          </w:rPr>
          <w:t>8. a</w:t>
        </w:r>
      </w:smartTag>
      <w:r w:rsidRPr="006C47F2">
        <w:rPr>
          <w:rFonts w:eastAsia="Times New Roman"/>
          <w:color w:val="auto"/>
          <w:sz w:val="24"/>
          <w:szCs w:val="24"/>
          <w:lang w:eastAsia="ar-SA"/>
        </w:rPr>
        <w:t xml:space="preserve"> gondozott gyógypedagógiai fejlesztésének eredményeiről, magatartásáról, </w:t>
      </w:r>
      <w:r w:rsidRPr="006C47F2">
        <w:rPr>
          <w:rFonts w:eastAsia="Times New Roman"/>
          <w:color w:val="auto"/>
          <w:sz w:val="24"/>
          <w:szCs w:val="24"/>
          <w:lang w:eastAsia="ar-SA"/>
        </w:rPr>
        <w:lastRenderedPageBreak/>
        <w:t>viselkedéséről, szociális kapcsolatairól folyamatjegyzőkönyvet vezet,</w:t>
      </w:r>
    </w:p>
    <w:p w:rsidR="008C0E2F" w:rsidRPr="006C47F2" w:rsidRDefault="008C0E2F" w:rsidP="008C0E2F">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6C47F2">
        <w:rPr>
          <w:rFonts w:eastAsia="Times New Roman"/>
          <w:color w:val="auto"/>
          <w:sz w:val="24"/>
          <w:szCs w:val="24"/>
          <w:lang w:eastAsia="ar-SA"/>
        </w:rPr>
        <w:t>9. részt vesz a szervezett közösségi programokon és rendezvényeken,</w:t>
      </w:r>
    </w:p>
    <w:p w:rsidR="008C0E2F" w:rsidRPr="006C47F2" w:rsidRDefault="008C0E2F" w:rsidP="008C0E2F">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10. munkáját team munkában végzi a mentálhigiénés csoport bevonásával, folyamatosan egyeztet a mentálhigiénés csoport tagjaival, részt vesz az esetmegbeszélő és szupervíziós csoportüléseken.</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proofErr w:type="gramStart"/>
      <w:r w:rsidRPr="006C47F2">
        <w:rPr>
          <w:rFonts w:ascii="Times New Roman" w:hAnsi="Times New Roman" w:cs="Times New Roman"/>
          <w:b/>
          <w:bCs/>
          <w:i/>
          <w:iCs/>
          <w:sz w:val="24"/>
          <w:szCs w:val="24"/>
        </w:rPr>
        <w:t>:</w:t>
      </w:r>
      <w:r w:rsidRPr="006C47F2">
        <w:rPr>
          <w:rStyle w:val="Szvegtrzs30"/>
          <w:rFonts w:eastAsia="Lucida Sans Unicode"/>
          <w:b w:val="0"/>
          <w:bCs w:val="0"/>
          <w:sz w:val="24"/>
          <w:szCs w:val="24"/>
          <w:shd w:val="clear" w:color="auto" w:fill="FFFFFF"/>
          <w:lang w:eastAsia="ar-SA"/>
        </w:rPr>
        <w:t>terápiás</w:t>
      </w:r>
      <w:proofErr w:type="gramEnd"/>
      <w:r w:rsidRPr="006C47F2">
        <w:rPr>
          <w:rStyle w:val="Szvegtrzs30"/>
          <w:rFonts w:eastAsia="Lucida Sans Unicode"/>
          <w:b w:val="0"/>
          <w:bCs w:val="0"/>
          <w:sz w:val="24"/>
          <w:szCs w:val="24"/>
          <w:shd w:val="clear" w:color="auto" w:fill="FFFFFF"/>
          <w:lang w:eastAsia="ar-SA"/>
        </w:rPr>
        <w:t xml:space="preserve"> és szociális</w:t>
      </w:r>
      <w:r w:rsidRPr="006C47F2">
        <w:rPr>
          <w:rFonts w:ascii="Times New Roman" w:hAnsi="Times New Roman" w:cs="Times New Roman"/>
          <w:sz w:val="24"/>
          <w:szCs w:val="24"/>
        </w:rPr>
        <w:t xml:space="preserve"> csoportvezető.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i/>
          <w:iCs/>
          <w:sz w:val="24"/>
          <w:szCs w:val="24"/>
        </w:rPr>
        <w:t xml:space="preserve">a </w:t>
      </w:r>
      <w:r w:rsidRPr="006C47F2">
        <w:rPr>
          <w:rStyle w:val="Szvegtrzs30"/>
          <w:rFonts w:eastAsia="Lucida Sans Unicode"/>
          <w:b w:val="0"/>
          <w:bCs w:val="0"/>
          <w:sz w:val="24"/>
          <w:szCs w:val="24"/>
          <w:shd w:val="clear" w:color="auto" w:fill="FFFFFF"/>
          <w:lang w:eastAsia="ar-SA"/>
        </w:rPr>
        <w:t>terápiás és szociális</w:t>
      </w:r>
      <w:r w:rsidRPr="006C47F2">
        <w:rPr>
          <w:rStyle w:val="Szvegtrzs30"/>
          <w:rFonts w:eastAsia="Lucida Sans Unicode"/>
          <w:b w:val="0"/>
          <w:bCs w:val="0"/>
          <w:sz w:val="24"/>
          <w:szCs w:val="24"/>
        </w:rPr>
        <w:t xml:space="preserve"> csoportvezető által jóváhagyott fejlesztő pedagógus munkatárs látja el.</w:t>
      </w: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általános</w:t>
      </w:r>
      <w:proofErr w:type="gramEnd"/>
      <w:r w:rsidRPr="006C47F2">
        <w:rPr>
          <w:rFonts w:eastAsia="Times New Roman"/>
          <w:color w:val="auto"/>
          <w:sz w:val="24"/>
          <w:szCs w:val="24"/>
          <w:lang w:eastAsia="ar-SA"/>
        </w:rPr>
        <w:t xml:space="preserve">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6C47F2">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Cs w:val="0"/>
          <w:i/>
          <w:color w:val="auto"/>
          <w:sz w:val="24"/>
          <w:szCs w:val="24"/>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color w:val="auto"/>
          <w:sz w:val="24"/>
          <w:szCs w:val="24"/>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XIII. Gyógytornász</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Munkakör célja</w:t>
      </w:r>
      <w:r w:rsidRPr="006C47F2">
        <w:rPr>
          <w:rFonts w:eastAsia="Times New Roman"/>
          <w:color w:val="auto"/>
          <w:sz w:val="24"/>
          <w:szCs w:val="24"/>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 xml:space="preserve">Rehabilitációs programokat tervez és hajt végre, amelyek javítják, vagy helyreállítják az emberek mozgásfunkcióit, maximálisan növelik a mozgásképességet, enyhítik a fájdalom tüneteit. </w:t>
      </w:r>
    </w:p>
    <w:p w:rsidR="008C0E2F" w:rsidRPr="006C47F2" w:rsidRDefault="008C0E2F" w:rsidP="008C0E2F">
      <w:pPr>
        <w:jc w:val="both"/>
        <w:rPr>
          <w:rFonts w:ascii="Times New Roman" w:eastAsia="Times New Roman" w:hAnsi="Times New Roman" w:cs="Times New Roman"/>
          <w:b/>
          <w:sz w:val="24"/>
          <w:szCs w:val="24"/>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Feladatai:</w:t>
      </w:r>
    </w:p>
    <w:p w:rsidR="008C0E2F" w:rsidRPr="006C47F2" w:rsidRDefault="008C0E2F" w:rsidP="008C0E2F">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6C47F2">
          <w:rPr>
            <w:rFonts w:ascii="Times New Roman" w:eastAsia="Times New Roman" w:hAnsi="Times New Roman" w:cs="Times New Roman"/>
            <w:sz w:val="24"/>
            <w:szCs w:val="24"/>
            <w:lang w:eastAsia="ar-SA"/>
          </w:rPr>
          <w:t>1. a</w:t>
        </w:r>
      </w:smartTag>
      <w:r w:rsidRPr="006C47F2">
        <w:rPr>
          <w:rFonts w:ascii="Times New Roman" w:eastAsia="Times New Roman" w:hAnsi="Times New Roman" w:cs="Times New Roman"/>
          <w:sz w:val="24"/>
          <w:szCs w:val="24"/>
          <w:lang w:eastAsia="ar-SA"/>
        </w:rPr>
        <w:t xml:space="preserve"> mozgásszervi és a különböző egyéb (pl. belgyógyászati, onkológiai, </w:t>
      </w:r>
      <w:proofErr w:type="spellStart"/>
      <w:r w:rsidRPr="006C47F2">
        <w:rPr>
          <w:rFonts w:ascii="Times New Roman" w:eastAsia="Times New Roman" w:hAnsi="Times New Roman" w:cs="Times New Roman"/>
          <w:sz w:val="24"/>
          <w:szCs w:val="24"/>
          <w:lang w:eastAsia="ar-SA"/>
        </w:rPr>
        <w:t>geriátriai</w:t>
      </w:r>
      <w:proofErr w:type="spellEnd"/>
      <w:r w:rsidRPr="006C47F2">
        <w:rPr>
          <w:rFonts w:ascii="Times New Roman" w:eastAsia="Times New Roman" w:hAnsi="Times New Roman" w:cs="Times New Roman"/>
          <w:sz w:val="24"/>
          <w:szCs w:val="24"/>
          <w:lang w:eastAsia="ar-SA"/>
        </w:rPr>
        <w:t>) betegségekben szenvedők funkcionális (izom-, ideg-, ízületi működőképesség) vizsgálata, az eredmények dokumentálása,</w:t>
      </w:r>
    </w:p>
    <w:p w:rsidR="008C0E2F" w:rsidRPr="006C47F2" w:rsidRDefault="008C0E2F" w:rsidP="008C0E2F">
      <w:pPr>
        <w:tabs>
          <w:tab w:val="left" w:pos="1080"/>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 rövid és hosszú távú kezelések meghatározása, a terápiás terv kidolgozása és megvalósítása,</w:t>
      </w:r>
    </w:p>
    <w:p w:rsidR="008C0E2F" w:rsidRPr="006C47F2" w:rsidRDefault="008C0E2F" w:rsidP="008C0E2F">
      <w:pPr>
        <w:tabs>
          <w:tab w:val="left" w:pos="1080"/>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3. egyéni és csoportos mozgásterápiás módszerek alkalmazása,</w:t>
      </w:r>
    </w:p>
    <w:p w:rsidR="008C0E2F" w:rsidRPr="006C47F2" w:rsidRDefault="008C0E2F" w:rsidP="008C0E2F">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6C47F2">
          <w:rPr>
            <w:rFonts w:ascii="Times New Roman" w:eastAsia="Times New Roman" w:hAnsi="Times New Roman" w:cs="Times New Roman"/>
            <w:sz w:val="24"/>
            <w:szCs w:val="24"/>
            <w:lang w:eastAsia="ar-SA"/>
          </w:rPr>
          <w:t>4. a</w:t>
        </w:r>
      </w:smartTag>
      <w:r w:rsidRPr="006C47F2">
        <w:rPr>
          <w:rFonts w:ascii="Times New Roman" w:eastAsia="Times New Roman" w:hAnsi="Times New Roman" w:cs="Times New Roman"/>
          <w:sz w:val="24"/>
          <w:szCs w:val="24"/>
          <w:lang w:eastAsia="ar-SA"/>
        </w:rPr>
        <w:t xml:space="preserve"> gyógyászati segédeszközök használatának megtanítása,</w:t>
      </w:r>
    </w:p>
    <w:p w:rsidR="008C0E2F" w:rsidRPr="006C47F2" w:rsidRDefault="008C0E2F" w:rsidP="008C0E2F">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6C47F2">
          <w:rPr>
            <w:rFonts w:ascii="Times New Roman" w:eastAsia="Times New Roman" w:hAnsi="Times New Roman" w:cs="Times New Roman"/>
            <w:sz w:val="24"/>
            <w:szCs w:val="24"/>
            <w:lang w:eastAsia="ar-SA"/>
          </w:rPr>
          <w:t>5. a</w:t>
        </w:r>
      </w:smartTag>
      <w:r w:rsidRPr="006C47F2">
        <w:rPr>
          <w:rFonts w:ascii="Times New Roman" w:eastAsia="Times New Roman" w:hAnsi="Times New Roman" w:cs="Times New Roman"/>
          <w:sz w:val="24"/>
          <w:szCs w:val="24"/>
          <w:lang w:eastAsia="ar-SA"/>
        </w:rPr>
        <w:t xml:space="preserve"> kezelések, a gyógyulás folyamatának dokumentálása, konzultáció más egészségügyi szakemberekkel, szakág szerint a kezelőorvos tájékoztatása,</w:t>
      </w:r>
    </w:p>
    <w:p w:rsidR="008C0E2F" w:rsidRPr="006C47F2" w:rsidRDefault="008C0E2F" w:rsidP="008C0E2F">
      <w:pPr>
        <w:tabs>
          <w:tab w:val="left" w:pos="1080"/>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lastRenderedPageBreak/>
        <w:t>6. tanácsadás a betegeknek az elvégzendő gyakorlatok végrehajtására és az életmódra vonatkozóan.</w:t>
      </w:r>
    </w:p>
    <w:p w:rsidR="008C0E2F" w:rsidRPr="006C47F2" w:rsidRDefault="008C0E2F" w:rsidP="008C0E2F">
      <w:pPr>
        <w:tabs>
          <w:tab w:val="left" w:pos="1080"/>
        </w:tabs>
        <w:ind w:left="720"/>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Vezető ápoló.</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 xml:space="preserve">a </w:t>
      </w:r>
      <w:proofErr w:type="spellStart"/>
      <w:r w:rsidRPr="006C47F2">
        <w:rPr>
          <w:rStyle w:val="Szvegtrzs30"/>
          <w:rFonts w:eastAsia="Lucida Sans Unicode"/>
          <w:b w:val="0"/>
          <w:bCs w:val="0"/>
          <w:sz w:val="24"/>
          <w:szCs w:val="24"/>
        </w:rPr>
        <w:t>gyógymasszőr</w:t>
      </w:r>
      <w:proofErr w:type="spellEnd"/>
      <w:r w:rsidRPr="006C47F2">
        <w:rPr>
          <w:rStyle w:val="Szvegtrzs30"/>
          <w:rFonts w:eastAsia="Lucida Sans Unicode"/>
          <w:b w:val="0"/>
          <w:bCs w:val="0"/>
          <w:sz w:val="24"/>
          <w:szCs w:val="24"/>
        </w:rPr>
        <w:t xml:space="preserve"> munkatárs látja el.</w:t>
      </w: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általános</w:t>
      </w:r>
      <w:proofErr w:type="gramEnd"/>
      <w:r w:rsidRPr="006C47F2">
        <w:rPr>
          <w:rFonts w:eastAsia="Times New Roman"/>
          <w:color w:val="auto"/>
          <w:sz w:val="24"/>
          <w:szCs w:val="24"/>
          <w:lang w:eastAsia="ar-SA"/>
        </w:rPr>
        <w:t xml:space="preserve">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6C47F2">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Cs w:val="0"/>
          <w:i/>
          <w:color w:val="auto"/>
          <w:sz w:val="24"/>
          <w:szCs w:val="24"/>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C0E2F" w:rsidRPr="006C47F2" w:rsidRDefault="008C0E2F" w:rsidP="008C0E2F">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 xml:space="preserve">XIV. </w:t>
      </w:r>
      <w:proofErr w:type="spellStart"/>
      <w:r w:rsidRPr="006C47F2">
        <w:rPr>
          <w:rFonts w:eastAsia="Times New Roman"/>
          <w:b/>
          <w:color w:val="auto"/>
          <w:sz w:val="24"/>
          <w:szCs w:val="24"/>
          <w:lang w:eastAsia="ar-SA"/>
        </w:rPr>
        <w:t>Gyógymasszőr</w:t>
      </w:r>
      <w:proofErr w:type="spellEnd"/>
    </w:p>
    <w:p w:rsidR="008C0E2F" w:rsidRPr="006C47F2" w:rsidRDefault="008C0E2F" w:rsidP="008C0E2F">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Munkakör célja:</w:t>
      </w:r>
    </w:p>
    <w:p w:rsidR="008C0E2F" w:rsidRPr="006C47F2" w:rsidRDefault="008C0E2F" w:rsidP="008C0E2F">
      <w:pPr>
        <w:pStyle w:val="Szvegtrzs5"/>
        <w:shd w:val="clear" w:color="auto" w:fill="auto"/>
        <w:tabs>
          <w:tab w:val="left" w:pos="1064"/>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betegek funkcionális mozgásának sérülése, betegsége, vagy valamely egészségügyi károsodása esetén történő ellátás.</w:t>
      </w:r>
    </w:p>
    <w:p w:rsidR="008C0E2F" w:rsidRPr="006C47F2" w:rsidRDefault="008C0E2F" w:rsidP="008C0E2F">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8C0E2F" w:rsidRPr="006C47F2" w:rsidRDefault="008C0E2F" w:rsidP="008C0E2F">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Feladata:</w:t>
      </w:r>
    </w:p>
    <w:p w:rsidR="008C0E2F" w:rsidRPr="006C47F2" w:rsidRDefault="008C0E2F" w:rsidP="008C0E2F">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utasítása szerint a betegek </w:t>
      </w:r>
      <w:proofErr w:type="spellStart"/>
      <w:r w:rsidRPr="006C47F2">
        <w:rPr>
          <w:rFonts w:ascii="Times New Roman" w:eastAsia="Times New Roman" w:hAnsi="Times New Roman" w:cs="Times New Roman"/>
          <w:sz w:val="24"/>
          <w:szCs w:val="24"/>
          <w:lang w:eastAsia="ar-SA"/>
        </w:rPr>
        <w:t>gyógymasszázs</w:t>
      </w:r>
      <w:proofErr w:type="spellEnd"/>
      <w:r w:rsidRPr="006C47F2">
        <w:rPr>
          <w:rFonts w:ascii="Times New Roman" w:eastAsia="Times New Roman" w:hAnsi="Times New Roman" w:cs="Times New Roman"/>
          <w:sz w:val="24"/>
          <w:szCs w:val="24"/>
          <w:lang w:eastAsia="ar-SA"/>
        </w:rPr>
        <w:t xml:space="preserve"> kezelését (szegment- és kötőszöveti masszázs, vezetett passzív kimozgatások) végzi</w:t>
      </w:r>
    </w:p>
    <w:p w:rsidR="008C0E2F" w:rsidRPr="006C47F2" w:rsidRDefault="008C0E2F" w:rsidP="008C0E2F">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 szükség szerinti frissítő masszázst, </w:t>
      </w:r>
    </w:p>
    <w:p w:rsidR="008C0E2F" w:rsidRPr="006C47F2" w:rsidRDefault="008C0E2F" w:rsidP="008C0E2F">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 betegek előkészítését, tájékoztatását az előírt kezelésekről, </w:t>
      </w:r>
    </w:p>
    <w:p w:rsidR="008C0E2F" w:rsidRPr="006C47F2" w:rsidRDefault="008C0E2F" w:rsidP="008C0E2F">
      <w:pPr>
        <w:pStyle w:val="Szvegtrzs5"/>
        <w:numPr>
          <w:ilvl w:val="0"/>
          <w:numId w:val="25"/>
        </w:numPr>
        <w:shd w:val="clear" w:color="auto" w:fill="auto"/>
        <w:tabs>
          <w:tab w:val="left" w:pos="1004"/>
          <w:tab w:val="left" w:pos="1064"/>
        </w:tabs>
        <w:spacing w:before="0" w:line="240" w:lineRule="auto"/>
        <w:ind w:left="1004" w:right="20"/>
        <w:rPr>
          <w:rFonts w:eastAsia="Times New Roman"/>
          <w:color w:val="auto"/>
          <w:sz w:val="24"/>
          <w:szCs w:val="24"/>
          <w:lang w:eastAsia="ar-SA"/>
        </w:rPr>
      </w:pPr>
      <w:r w:rsidRPr="006C47F2">
        <w:rPr>
          <w:rFonts w:eastAsia="Times New Roman"/>
          <w:color w:val="auto"/>
          <w:sz w:val="24"/>
          <w:szCs w:val="24"/>
          <w:lang w:eastAsia="ar-SA"/>
        </w:rPr>
        <w:t>a munkájával kapcsolatos adminisztrációs és dokumentációs feladatokat.</w:t>
      </w:r>
    </w:p>
    <w:p w:rsidR="008C0E2F" w:rsidRPr="006C47F2" w:rsidRDefault="008C0E2F" w:rsidP="008C0E2F">
      <w:pPr>
        <w:pStyle w:val="Szvegtrzs5"/>
        <w:shd w:val="clear" w:color="auto" w:fill="auto"/>
        <w:tabs>
          <w:tab w:val="left" w:pos="1064"/>
        </w:tabs>
        <w:spacing w:before="0" w:line="240" w:lineRule="auto"/>
        <w:ind w:left="284" w:right="20" w:hanging="284"/>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 xml:space="preserve">Közvetlen felettese: </w:t>
      </w:r>
      <w:r w:rsidRPr="006C47F2">
        <w:rPr>
          <w:rFonts w:ascii="Times New Roman" w:hAnsi="Times New Roman" w:cs="Times New Roman"/>
          <w:sz w:val="24"/>
          <w:szCs w:val="24"/>
        </w:rPr>
        <w:t>Vezető ápoló.</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 xml:space="preserve">a </w:t>
      </w:r>
      <w:proofErr w:type="gramStart"/>
      <w:r w:rsidRPr="006C47F2">
        <w:rPr>
          <w:rStyle w:val="Szvegtrzs30"/>
          <w:rFonts w:eastAsia="Lucida Sans Unicode"/>
          <w:b w:val="0"/>
          <w:bCs w:val="0"/>
          <w:sz w:val="24"/>
          <w:szCs w:val="24"/>
        </w:rPr>
        <w:t>gyógytornász  munkatárs</w:t>
      </w:r>
      <w:proofErr w:type="gramEnd"/>
      <w:r w:rsidRPr="006C47F2">
        <w:rPr>
          <w:rStyle w:val="Szvegtrzs30"/>
          <w:rFonts w:eastAsia="Lucida Sans Unicode"/>
          <w:b w:val="0"/>
          <w:bCs w:val="0"/>
          <w:sz w:val="24"/>
          <w:szCs w:val="24"/>
        </w:rPr>
        <w:t xml:space="preserve"> látja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általános</w:t>
      </w:r>
      <w:proofErr w:type="gramEnd"/>
      <w:r w:rsidRPr="006C47F2">
        <w:rPr>
          <w:rFonts w:eastAsia="Times New Roman"/>
          <w:color w:val="auto"/>
          <w:sz w:val="24"/>
          <w:szCs w:val="24"/>
          <w:lang w:eastAsia="ar-SA"/>
        </w:rPr>
        <w:t xml:space="preserve"> munkarend</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720"/>
        </w:tabs>
        <w:snapToGrid w:val="0"/>
        <w:ind w:right="320"/>
        <w:jc w:val="both"/>
        <w:rPr>
          <w:rFonts w:ascii="Times New Roman" w:hAnsi="Times New Roman" w:cs="Times New Roman"/>
          <w:b/>
          <w:i/>
          <w:sz w:val="24"/>
          <w:szCs w:val="24"/>
          <w:lang w:eastAsia="ar-SA"/>
        </w:rPr>
      </w:pPr>
      <w:r w:rsidRPr="006C47F2">
        <w:rPr>
          <w:rFonts w:ascii="Times New Roman" w:hAnsi="Times New Roman" w:cs="Times New Roman"/>
          <w:b/>
          <w:bCs/>
          <w:i/>
          <w:iCs/>
          <w:sz w:val="24"/>
          <w:szCs w:val="24"/>
        </w:rPr>
        <w:t xml:space="preserve">Felelősség: </w:t>
      </w: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Cs w:val="0"/>
          <w:i/>
          <w:sz w:val="24"/>
          <w:szCs w:val="24"/>
          <w:lang w:eastAsia="ar-SA"/>
        </w:rPr>
        <w:t>.</w:t>
      </w:r>
    </w:p>
    <w:p w:rsidR="008C0E2F" w:rsidRPr="006C47F2" w:rsidRDefault="008C0E2F" w:rsidP="008C0E2F">
      <w:pPr>
        <w:pStyle w:val="Cmsor1"/>
        <w:jc w:val="both"/>
        <w:rPr>
          <w:bCs/>
          <w:lang w:eastAsia="ar-SA"/>
        </w:rPr>
      </w:pPr>
      <w:r w:rsidRPr="006C47F2">
        <w:rPr>
          <w:bCs/>
          <w:lang w:eastAsia="ar-SA"/>
        </w:rPr>
        <w:t>XV. Takarító</w:t>
      </w:r>
    </w:p>
    <w:p w:rsidR="008C0E2F" w:rsidRPr="006C47F2" w:rsidRDefault="008C0E2F" w:rsidP="008C0E2F">
      <w:pPr>
        <w:jc w:val="both"/>
        <w:rPr>
          <w:rFonts w:ascii="Times New Roman" w:eastAsia="Times New Roman" w:hAnsi="Times New Roman" w:cs="Times New Roman"/>
          <w:b/>
          <w:bCs/>
          <w:sz w:val="24"/>
          <w:szCs w:val="24"/>
          <w:lang w:eastAsia="ar-SA"/>
        </w:rPr>
      </w:pPr>
    </w:p>
    <w:p w:rsidR="008C0E2F" w:rsidRPr="006C47F2" w:rsidRDefault="008C0E2F" w:rsidP="008C0E2F">
      <w:pPr>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lastRenderedPageBreak/>
        <w:t>Munkakör célja:</w:t>
      </w:r>
    </w:p>
    <w:p w:rsidR="008C0E2F" w:rsidRPr="006C47F2" w:rsidRDefault="008C0E2F" w:rsidP="008C0E2F">
      <w:pPr>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 xml:space="preserve">A </w:t>
      </w:r>
      <w:r w:rsidRPr="006C47F2">
        <w:rPr>
          <w:rFonts w:ascii="Times New Roman" w:eastAsia="Times New Roman" w:hAnsi="Times New Roman" w:cs="Times New Roman"/>
          <w:sz w:val="24"/>
          <w:szCs w:val="24"/>
          <w:shd w:val="clear" w:color="auto" w:fill="FFFFFF"/>
          <w:lang w:eastAsia="ar-SA"/>
        </w:rPr>
        <w:t xml:space="preserve">munkahelyi vezető, valamint a takarítási szabályzat alapján a takarítási feladatok elvégzés, </w:t>
      </w:r>
      <w:r w:rsidRPr="006C47F2">
        <w:rPr>
          <w:rFonts w:ascii="Times New Roman" w:eastAsia="Times New Roman" w:hAnsi="Times New Roman" w:cs="Times New Roman"/>
          <w:bCs/>
          <w:sz w:val="24"/>
          <w:szCs w:val="24"/>
          <w:lang w:eastAsia="ar-SA"/>
        </w:rPr>
        <w:t>higiénés feltételek biztosítása.</w:t>
      </w:r>
    </w:p>
    <w:p w:rsidR="008C0E2F" w:rsidRPr="006C47F2" w:rsidRDefault="008C0E2F" w:rsidP="008C0E2F">
      <w:pPr>
        <w:jc w:val="both"/>
        <w:rPr>
          <w:rFonts w:ascii="Times New Roman" w:eastAsia="Times New Roman" w:hAnsi="Times New Roman" w:cs="Times New Roman"/>
          <w:bCs/>
          <w:sz w:val="24"/>
          <w:szCs w:val="24"/>
          <w:lang w:eastAsia="ar-SA"/>
        </w:rPr>
      </w:pPr>
    </w:p>
    <w:p w:rsidR="008C0E2F" w:rsidRPr="006C47F2" w:rsidRDefault="008C0E2F" w:rsidP="008C0E2F">
      <w:pPr>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Feladata</w:t>
      </w:r>
    </w:p>
    <w:p w:rsidR="008C0E2F" w:rsidRPr="006C47F2" w:rsidRDefault="008C0E2F" w:rsidP="008C0E2F">
      <w:pPr>
        <w:tabs>
          <w:tab w:val="left" w:pos="376"/>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Takarítást a takarítási szabályzat alapján szükséges végezni a következők szerint:</w:t>
      </w:r>
    </w:p>
    <w:p w:rsidR="008C0E2F" w:rsidRPr="006C47F2" w:rsidRDefault="008C0E2F" w:rsidP="008C0E2F">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Courier New" w:hAnsi="Times New Roman" w:cs="Times New Roman"/>
          <w:sz w:val="24"/>
          <w:szCs w:val="24"/>
          <w:lang w:eastAsia="ar-SA"/>
        </w:rPr>
        <w:t>napi fertőtlenítő takarítás</w:t>
      </w:r>
      <w:r w:rsidRPr="006C47F2">
        <w:rPr>
          <w:rFonts w:ascii="Times New Roman" w:eastAsia="Times New Roman" w:hAnsi="Times New Roman" w:cs="Times New Roman"/>
          <w:sz w:val="24"/>
          <w:szCs w:val="24"/>
          <w:lang w:eastAsia="ar-SA"/>
        </w:rPr>
        <w:t>,</w:t>
      </w:r>
    </w:p>
    <w:p w:rsidR="008C0E2F" w:rsidRPr="006C47F2" w:rsidRDefault="008C0E2F" w:rsidP="008C0E2F">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heti nagytakarítás,</w:t>
      </w:r>
    </w:p>
    <w:p w:rsidR="008C0E2F" w:rsidRPr="006C47F2" w:rsidRDefault="008C0E2F" w:rsidP="008C0E2F">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negyedéves takarítás,</w:t>
      </w:r>
    </w:p>
    <w:p w:rsidR="008C0E2F" w:rsidRPr="006C47F2" w:rsidRDefault="008C0E2F" w:rsidP="008C0E2F">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az intézmény külső környezetét köteles rendben tartani önállóan, vagy megszervezni a segítség igénybe vételét. </w:t>
      </w:r>
    </w:p>
    <w:p w:rsidR="008C0E2F" w:rsidRPr="006C47F2" w:rsidRDefault="008C0E2F" w:rsidP="008C0E2F">
      <w:pPr>
        <w:tabs>
          <w:tab w:val="left" w:pos="720"/>
        </w:tabs>
        <w:ind w:left="720"/>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vezető ápoló.</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takarító munkatárs látja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megszakítás</w:t>
      </w:r>
      <w:proofErr w:type="gramEnd"/>
      <w:r w:rsidRPr="006C47F2">
        <w:rPr>
          <w:rFonts w:eastAsia="Times New Roman"/>
          <w:color w:val="auto"/>
          <w:sz w:val="24"/>
          <w:szCs w:val="24"/>
          <w:lang w:eastAsia="ar-SA"/>
        </w:rPr>
        <w:t xml:space="preserve"> nélküli munkarend, egyenlőtlen munkaidő beosztás, 2 havi munkaidő-keretben.</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jc w:val="both"/>
        <w:rPr>
          <w:rStyle w:val="Szvegtrzs30"/>
          <w:rFonts w:eastAsia="Lucida Sans Unicode"/>
          <w:b w:val="0"/>
          <w:bCs w:val="0"/>
          <w:sz w:val="24"/>
          <w:szCs w:val="24"/>
        </w:rPr>
      </w:pPr>
      <w:r w:rsidRPr="006C47F2">
        <w:rPr>
          <w:rFonts w:ascii="Times New Roman" w:hAnsi="Times New Roman" w:cs="Times New Roman"/>
          <w:b/>
          <w:bCs/>
          <w:i/>
          <w:iCs/>
          <w:sz w:val="24"/>
          <w:szCs w:val="24"/>
        </w:rPr>
        <w:t xml:space="preserve">Felelősség: </w:t>
      </w: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jc w:val="both"/>
        <w:rPr>
          <w:rStyle w:val="Szvegtrzs30"/>
          <w:rFonts w:eastAsia="Lucida Sans Unicode"/>
          <w:b w:val="0"/>
          <w:bCs w:val="0"/>
          <w:sz w:val="24"/>
          <w:szCs w:val="24"/>
        </w:rPr>
      </w:pPr>
    </w:p>
    <w:p w:rsidR="008C0E2F" w:rsidRPr="006C47F2" w:rsidRDefault="008C0E2F" w:rsidP="008C0E2F">
      <w:pPr>
        <w:pStyle w:val="Cmsor1"/>
        <w:widowControl w:val="0"/>
        <w:numPr>
          <w:ilvl w:val="0"/>
          <w:numId w:val="4"/>
        </w:numPr>
        <w:tabs>
          <w:tab w:val="left" w:pos="0"/>
        </w:tabs>
        <w:suppressAutoHyphens/>
        <w:jc w:val="both"/>
        <w:rPr>
          <w:bCs/>
          <w:lang w:eastAsia="ar-SA"/>
        </w:rPr>
      </w:pPr>
      <w:r w:rsidRPr="006C47F2">
        <w:rPr>
          <w:bCs/>
          <w:lang w:eastAsia="ar-SA"/>
        </w:rPr>
        <w:t>XVI. Mosodai dolgozók</w:t>
      </w:r>
    </w:p>
    <w:p w:rsidR="008C0E2F" w:rsidRPr="006C47F2" w:rsidRDefault="008C0E2F" w:rsidP="008C0E2F">
      <w:pPr>
        <w:keepNext/>
        <w:keepLines/>
        <w:tabs>
          <w:tab w:val="left" w:pos="327"/>
        </w:tabs>
        <w:jc w:val="both"/>
        <w:rPr>
          <w:rFonts w:ascii="Times New Roman" w:eastAsia="Times New Roman" w:hAnsi="Times New Roman" w:cs="Times New Roman"/>
          <w:b/>
          <w:bCs/>
          <w:sz w:val="24"/>
          <w:szCs w:val="24"/>
          <w:lang w:eastAsia="ar-SA"/>
        </w:rPr>
      </w:pPr>
    </w:p>
    <w:p w:rsidR="008C0E2F" w:rsidRPr="006C47F2" w:rsidRDefault="008C0E2F" w:rsidP="008C0E2F">
      <w:pPr>
        <w:keepNext/>
        <w:keepLines/>
        <w:tabs>
          <w:tab w:val="left" w:pos="327"/>
        </w:tabs>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Munkakör célja:</w:t>
      </w:r>
    </w:p>
    <w:p w:rsidR="008C0E2F" w:rsidRPr="006C47F2" w:rsidRDefault="008C0E2F" w:rsidP="008C0E2F">
      <w:pPr>
        <w:keepNext/>
        <w:keepLines/>
        <w:tabs>
          <w:tab w:val="left" w:pos="327"/>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Intézményi és ellátotti szennyes ruha átvétele, mosása, szárítása, vasalása, javítása</w:t>
      </w:r>
    </w:p>
    <w:p w:rsidR="008C0E2F" w:rsidRPr="006C47F2" w:rsidRDefault="008C0E2F" w:rsidP="008C0E2F">
      <w:pPr>
        <w:keepNext/>
        <w:keepLines/>
        <w:tabs>
          <w:tab w:val="left" w:pos="327"/>
        </w:tabs>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Feladat:</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w:t>
      </w:r>
      <w:proofErr w:type="gramStart"/>
      <w:r w:rsidRPr="006C47F2">
        <w:rPr>
          <w:rFonts w:ascii="Times New Roman" w:eastAsia="Times New Roman" w:hAnsi="Times New Roman" w:cs="Times New Roman"/>
          <w:sz w:val="24"/>
          <w:szCs w:val="24"/>
          <w:lang w:eastAsia="ar-SA"/>
        </w:rPr>
        <w:t>.tiszta</w:t>
      </w:r>
      <w:proofErr w:type="gramEnd"/>
      <w:r w:rsidRPr="006C47F2">
        <w:rPr>
          <w:rFonts w:ascii="Times New Roman" w:eastAsia="Times New Roman" w:hAnsi="Times New Roman" w:cs="Times New Roman"/>
          <w:sz w:val="24"/>
          <w:szCs w:val="24"/>
          <w:lang w:eastAsia="ar-SA"/>
        </w:rPr>
        <w:t xml:space="preserve"> ruha jegyzék alapján való kiadása,</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w:t>
      </w:r>
      <w:proofErr w:type="gramStart"/>
      <w:r w:rsidRPr="006C47F2">
        <w:rPr>
          <w:rFonts w:ascii="Times New Roman" w:eastAsia="Times New Roman" w:hAnsi="Times New Roman" w:cs="Times New Roman"/>
          <w:sz w:val="24"/>
          <w:szCs w:val="24"/>
          <w:lang w:eastAsia="ar-SA"/>
        </w:rPr>
        <w:t>.munkahelye</w:t>
      </w:r>
      <w:proofErr w:type="gramEnd"/>
      <w:r w:rsidRPr="006C47F2">
        <w:rPr>
          <w:rFonts w:ascii="Times New Roman" w:eastAsia="Times New Roman" w:hAnsi="Times New Roman" w:cs="Times New Roman"/>
          <w:sz w:val="24"/>
          <w:szCs w:val="24"/>
          <w:lang w:eastAsia="ar-SA"/>
        </w:rPr>
        <w:t xml:space="preserve"> higiénés követelményeinek betartása,</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6C47F2">
          <w:rPr>
            <w:rFonts w:ascii="Times New Roman" w:eastAsia="Times New Roman" w:hAnsi="Times New Roman" w:cs="Times New Roman"/>
            <w:sz w:val="24"/>
            <w:szCs w:val="24"/>
            <w:lang w:eastAsia="ar-SA"/>
          </w:rPr>
          <w:t>3. a</w:t>
        </w:r>
      </w:smartTag>
      <w:r w:rsidRPr="006C47F2">
        <w:rPr>
          <w:rFonts w:ascii="Times New Roman" w:eastAsia="Times New Roman" w:hAnsi="Times New Roman" w:cs="Times New Roman"/>
          <w:sz w:val="24"/>
          <w:szCs w:val="24"/>
          <w:lang w:eastAsia="ar-SA"/>
        </w:rPr>
        <w:t xml:space="preserve"> ruhák és textíliák típus és szín szerinti szétválogatása,</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6C47F2">
          <w:rPr>
            <w:rFonts w:ascii="Times New Roman" w:eastAsia="Times New Roman" w:hAnsi="Times New Roman" w:cs="Times New Roman"/>
            <w:sz w:val="24"/>
            <w:szCs w:val="24"/>
            <w:lang w:eastAsia="ar-SA"/>
          </w:rPr>
          <w:t>4. a</w:t>
        </w:r>
      </w:smartTag>
      <w:r w:rsidRPr="006C47F2">
        <w:rPr>
          <w:rFonts w:ascii="Times New Roman" w:eastAsia="Times New Roman" w:hAnsi="Times New Roman" w:cs="Times New Roman"/>
          <w:sz w:val="24"/>
          <w:szCs w:val="24"/>
          <w:lang w:eastAsia="ar-SA"/>
        </w:rPr>
        <w:t xml:space="preserve"> foltok előkezelése,</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6C47F2">
          <w:rPr>
            <w:rFonts w:ascii="Times New Roman" w:eastAsia="Times New Roman" w:hAnsi="Times New Roman" w:cs="Times New Roman"/>
            <w:sz w:val="24"/>
            <w:szCs w:val="24"/>
            <w:lang w:eastAsia="ar-SA"/>
          </w:rPr>
          <w:t>5. a</w:t>
        </w:r>
      </w:smartTag>
      <w:r w:rsidRPr="006C47F2">
        <w:rPr>
          <w:rFonts w:ascii="Times New Roman" w:eastAsia="Times New Roman" w:hAnsi="Times New Roman" w:cs="Times New Roman"/>
          <w:sz w:val="24"/>
          <w:szCs w:val="24"/>
          <w:lang w:eastAsia="ar-SA"/>
        </w:rPr>
        <w:t xml:space="preserve"> ruhák és textíliák szárítása és vasalása,</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6C47F2">
          <w:rPr>
            <w:rFonts w:ascii="Times New Roman" w:eastAsia="Times New Roman" w:hAnsi="Times New Roman" w:cs="Times New Roman"/>
            <w:sz w:val="24"/>
            <w:szCs w:val="24"/>
            <w:lang w:eastAsia="ar-SA"/>
          </w:rPr>
          <w:lastRenderedPageBreak/>
          <w:t>6. a</w:t>
        </w:r>
      </w:smartTag>
      <w:r w:rsidRPr="006C47F2">
        <w:rPr>
          <w:rFonts w:ascii="Times New Roman" w:eastAsia="Times New Roman" w:hAnsi="Times New Roman" w:cs="Times New Roman"/>
          <w:sz w:val="24"/>
          <w:szCs w:val="24"/>
          <w:lang w:eastAsia="ar-SA"/>
        </w:rPr>
        <w:t xml:space="preserve"> hiányzó gombok pótlása és kisebb javítások elvégzése,</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7. a"/>
        </w:smartTagPr>
        <w:r w:rsidRPr="006C47F2">
          <w:rPr>
            <w:rFonts w:ascii="Times New Roman" w:eastAsia="Times New Roman" w:hAnsi="Times New Roman" w:cs="Times New Roman"/>
            <w:sz w:val="24"/>
            <w:szCs w:val="24"/>
            <w:lang w:eastAsia="ar-SA"/>
          </w:rPr>
          <w:t>7. a</w:t>
        </w:r>
      </w:smartTag>
      <w:r w:rsidRPr="006C47F2">
        <w:rPr>
          <w:rFonts w:ascii="Times New Roman" w:eastAsia="Times New Roman" w:hAnsi="Times New Roman" w:cs="Times New Roman"/>
          <w:sz w:val="24"/>
          <w:szCs w:val="24"/>
          <w:lang w:eastAsia="ar-SA"/>
        </w:rPr>
        <w:t xml:space="preserve"> ruhanemű polcokra helyezése, illetve felakasztása a szállításhoz és átvételhez,</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8. Patyolattal való kapcsolattartás.</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Vezető ápoló.</w:t>
      </w:r>
    </w:p>
    <w:p w:rsidR="008C0E2F" w:rsidRPr="006C47F2" w:rsidRDefault="008C0E2F" w:rsidP="008C0E2F">
      <w:pPr>
        <w:tabs>
          <w:tab w:val="left" w:pos="720"/>
        </w:tabs>
        <w:autoSpaceDE w:val="0"/>
        <w:snapToGrid w:val="0"/>
        <w:ind w:right="320"/>
        <w:jc w:val="both"/>
        <w:rPr>
          <w:rFonts w:ascii="Times New Roman" w:eastAsia="Lucida Sans Unicode" w:hAnsi="Times New Roman" w:cs="Times New Roman"/>
          <w:color w:val="000000"/>
          <w:sz w:val="24"/>
          <w:szCs w:val="24"/>
          <w:u w:val="single"/>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mosodai dolgozó munkatárs látja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megszakítás</w:t>
      </w:r>
      <w:proofErr w:type="gramEnd"/>
      <w:r w:rsidRPr="006C47F2">
        <w:rPr>
          <w:rFonts w:eastAsia="Times New Roman"/>
          <w:color w:val="auto"/>
          <w:sz w:val="24"/>
          <w:szCs w:val="24"/>
          <w:lang w:eastAsia="ar-SA"/>
        </w:rPr>
        <w:t xml:space="preserve"> nélküli munkarend, egyenlőtlen munkaidő beosztás, 2 havi munkaidő-keretben.</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284"/>
        </w:tabs>
        <w:jc w:val="both"/>
        <w:rPr>
          <w:rStyle w:val="Szvegtrzs30"/>
          <w:rFonts w:eastAsia="Lucida Sans Unicode"/>
          <w:b w:val="0"/>
          <w:bCs w:val="0"/>
          <w:sz w:val="24"/>
          <w:szCs w:val="24"/>
        </w:rPr>
      </w:pPr>
      <w:r w:rsidRPr="006C47F2">
        <w:rPr>
          <w:rFonts w:ascii="Times New Roman" w:hAnsi="Times New Roman" w:cs="Times New Roman"/>
          <w:b/>
          <w:bCs/>
          <w:i/>
          <w:iCs/>
          <w:sz w:val="24"/>
          <w:szCs w:val="24"/>
        </w:rPr>
        <w:t xml:space="preserve">Felelősség: </w:t>
      </w: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pStyle w:val="Szvegtrzs5"/>
        <w:shd w:val="clear" w:color="auto" w:fill="auto"/>
        <w:tabs>
          <w:tab w:val="left" w:pos="393"/>
        </w:tabs>
        <w:spacing w:before="0" w:line="240" w:lineRule="auto"/>
        <w:ind w:right="20" w:firstLine="0"/>
        <w:rPr>
          <w:color w:val="auto"/>
          <w:sz w:val="24"/>
          <w:szCs w:val="24"/>
        </w:rPr>
      </w:pPr>
    </w:p>
    <w:p w:rsidR="008C0E2F" w:rsidRPr="006C47F2" w:rsidRDefault="008C0E2F" w:rsidP="008C0E2F">
      <w:pPr>
        <w:pStyle w:val="Szvegtrzs5"/>
        <w:shd w:val="clear" w:color="auto" w:fill="auto"/>
        <w:tabs>
          <w:tab w:val="left" w:pos="393"/>
        </w:tabs>
        <w:spacing w:before="0" w:line="240" w:lineRule="auto"/>
        <w:ind w:right="20" w:firstLine="0"/>
        <w:rPr>
          <w:color w:val="auto"/>
          <w:sz w:val="24"/>
          <w:szCs w:val="24"/>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6C47F2">
        <w:rPr>
          <w:rFonts w:eastAsia="Times New Roman"/>
          <w:b/>
          <w:color w:val="auto"/>
          <w:sz w:val="24"/>
          <w:szCs w:val="24"/>
          <w:u w:val="single"/>
          <w:lang w:eastAsia="ar-SA"/>
        </w:rPr>
        <w:t>XVII. Központi Titkárság</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6C47F2">
        <w:rPr>
          <w:rFonts w:eastAsia="Times New Roman"/>
          <w:b/>
          <w:color w:val="auto"/>
          <w:sz w:val="24"/>
          <w:szCs w:val="24"/>
          <w:lang w:eastAsia="ar-SA"/>
        </w:rPr>
        <w:t xml:space="preserve">A: </w:t>
      </w:r>
      <w:r w:rsidRPr="006C47F2">
        <w:rPr>
          <w:rFonts w:eastAsia="Times New Roman"/>
          <w:b/>
          <w:bCs/>
          <w:color w:val="auto"/>
          <w:sz w:val="24"/>
          <w:szCs w:val="24"/>
          <w:lang w:eastAsia="ar-SA"/>
        </w:rPr>
        <w:t>Egészségügyi asszisztens</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6C47F2">
        <w:rPr>
          <w:rFonts w:eastAsia="Times New Roman"/>
          <w:b/>
          <w:bCs/>
          <w:color w:val="auto"/>
          <w:sz w:val="24"/>
          <w:szCs w:val="24"/>
          <w:lang w:eastAsia="ar-SA"/>
        </w:rPr>
        <w:t>B. Gépjárművezetők</w:t>
      </w:r>
    </w:p>
    <w:p w:rsidR="008C0E2F" w:rsidRPr="006C47F2" w:rsidRDefault="008C0E2F" w:rsidP="008C0E2F">
      <w:pPr>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XVIII. Szociális munkatárs</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6C47F2">
        <w:rPr>
          <w:rFonts w:eastAsia="Times New Roman"/>
          <w:b/>
          <w:bCs/>
          <w:color w:val="auto"/>
          <w:sz w:val="24"/>
          <w:szCs w:val="24"/>
          <w:lang w:eastAsia="ar-SA"/>
        </w:rPr>
        <w:t>XIX. Pénzügyi adminisztrátor (</w:t>
      </w:r>
      <w:r w:rsidRPr="006C47F2">
        <w:rPr>
          <w:rFonts w:eastAsia="Times New Roman"/>
          <w:b/>
          <w:bCs/>
          <w:color w:val="auto"/>
          <w:kern w:val="1"/>
          <w:sz w:val="24"/>
          <w:szCs w:val="24"/>
          <w:lang w:eastAsia="ar-SA"/>
        </w:rPr>
        <w:t>Zsebpénztár-kezelő)</w:t>
      </w:r>
    </w:p>
    <w:p w:rsidR="008C0E2F" w:rsidRPr="006C47F2" w:rsidRDefault="008C0E2F" w:rsidP="008C0E2F">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6C47F2">
        <w:rPr>
          <w:rFonts w:eastAsia="Times New Roman"/>
          <w:b/>
          <w:bCs/>
          <w:color w:val="auto"/>
          <w:sz w:val="24"/>
          <w:szCs w:val="24"/>
          <w:lang w:eastAsia="ar-SA"/>
        </w:rPr>
        <w:t>XX. Pénzkezelő adminisztrátor (</w:t>
      </w:r>
      <w:proofErr w:type="spellStart"/>
      <w:r w:rsidRPr="006C47F2">
        <w:rPr>
          <w:rFonts w:eastAsia="Times New Roman"/>
          <w:b/>
          <w:bCs/>
          <w:color w:val="auto"/>
          <w:sz w:val="24"/>
          <w:szCs w:val="24"/>
          <w:lang w:eastAsia="ar-SA"/>
        </w:rPr>
        <w:t>alpénztáros</w:t>
      </w:r>
      <w:proofErr w:type="spellEnd"/>
      <w:r w:rsidRPr="006C47F2">
        <w:rPr>
          <w:rFonts w:eastAsia="Times New Roman"/>
          <w:b/>
          <w:bCs/>
          <w:color w:val="auto"/>
          <w:sz w:val="24"/>
          <w:szCs w:val="24"/>
          <w:lang w:eastAsia="ar-SA"/>
        </w:rPr>
        <w:t>)</w:t>
      </w:r>
    </w:p>
    <w:p w:rsidR="008C0E2F" w:rsidRPr="006C47F2" w:rsidRDefault="008C0E2F" w:rsidP="008C0E2F">
      <w:pPr>
        <w:keepNext/>
        <w:keepLines/>
        <w:tabs>
          <w:tab w:val="left" w:pos="643"/>
        </w:tabs>
        <w:jc w:val="both"/>
        <w:rPr>
          <w:rFonts w:ascii="Times New Roman" w:eastAsia="Times New Roman" w:hAnsi="Times New Roman" w:cs="Times New Roman"/>
          <w:b/>
          <w:bCs/>
          <w:sz w:val="24"/>
          <w:szCs w:val="24"/>
          <w:lang w:eastAsia="ar-SA"/>
        </w:rPr>
      </w:pP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
          <w:bCs/>
          <w:sz w:val="24"/>
          <w:szCs w:val="24"/>
          <w:lang w:eastAsia="ar-SA"/>
        </w:rPr>
        <w:t>A: Egészségügyi Asszisztens munkakör célja</w:t>
      </w:r>
      <w:r w:rsidRPr="006C47F2">
        <w:rPr>
          <w:rFonts w:ascii="Times New Roman" w:eastAsia="Times New Roman" w:hAnsi="Times New Roman" w:cs="Times New Roman"/>
          <w:bCs/>
          <w:sz w:val="24"/>
          <w:szCs w:val="24"/>
          <w:lang w:eastAsia="ar-SA"/>
        </w:rPr>
        <w:t>:</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intézmény általános ügyviteli, adminisztratív és szakma- specifikus munkájának megvalósítása.</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Gépkocsivezetők munkájának irányítása, ellenőrzése, koordinálása</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Központi raktárba történő árubeszerzés, annak tervezett, racionális szétosztása</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Leltárellenőri feladatok elvégzése</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Feladatok:</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smartTag w:uri="urn:schemas-microsoft-com:office:smarttags" w:element="metricconverter">
        <w:smartTagPr>
          <w:attr w:name="ProductID" w:val="1. a"/>
        </w:smartTagPr>
        <w:r w:rsidRPr="006C47F2">
          <w:rPr>
            <w:rStyle w:val="ff2"/>
            <w:rFonts w:eastAsia="Times New Roman"/>
            <w:color w:val="auto"/>
            <w:sz w:val="24"/>
            <w:szCs w:val="24"/>
            <w:lang w:eastAsia="ar-SA"/>
          </w:rPr>
          <w:t>1. a</w:t>
        </w:r>
      </w:smartTag>
      <w:r w:rsidRPr="006C47F2">
        <w:rPr>
          <w:rStyle w:val="ff2"/>
          <w:rFonts w:eastAsia="Times New Roman"/>
          <w:color w:val="auto"/>
          <w:sz w:val="24"/>
          <w:szCs w:val="24"/>
          <w:lang w:eastAsia="ar-SA"/>
        </w:rPr>
        <w:t xml:space="preserve"> vezető által igényelt információk összegyűjtése,</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t>2. szóbeli jelentés, tájékoztatás,</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t>3. levelek, jelentések leírása diktálás vagy kézirat alapján,</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t>4. rutinlevelezés önálló intézése,</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lastRenderedPageBreak/>
        <w:t xml:space="preserve">5. beérkező és kimenő posta intézése, </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t xml:space="preserve">6. levelek és iratok rendezése, nyilvántartása, </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t xml:space="preserve">7. megbeszélések, értekezletek, tanácskozások szervezése, </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t xml:space="preserve">8. előkészítése- hivatalos látogatók fogadása, </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t>9. határidők nyilvántartása,</w:t>
      </w:r>
    </w:p>
    <w:p w:rsidR="008C0E2F" w:rsidRPr="006C47F2" w:rsidRDefault="008C0E2F" w:rsidP="008C0E2F">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6C47F2">
        <w:rPr>
          <w:rStyle w:val="ff2"/>
          <w:rFonts w:eastAsia="Times New Roman"/>
          <w:color w:val="auto"/>
          <w:sz w:val="24"/>
          <w:szCs w:val="24"/>
          <w:lang w:eastAsia="ar-SA"/>
        </w:rPr>
        <w:t>10. telefonüzenetek vétele, átadása</w:t>
      </w:r>
    </w:p>
    <w:p w:rsidR="008C0E2F" w:rsidRPr="006C47F2" w:rsidRDefault="008C0E2F" w:rsidP="008C0E2F">
      <w:pPr>
        <w:pStyle w:val="Szvegtrzs5"/>
        <w:shd w:val="clear" w:color="auto" w:fill="auto"/>
        <w:tabs>
          <w:tab w:val="left" w:pos="1080"/>
        </w:tabs>
        <w:spacing w:before="0" w:line="240" w:lineRule="auto"/>
        <w:ind w:left="720" w:firstLine="0"/>
        <w:rPr>
          <w:rFonts w:eastAsia="Times New Roman"/>
          <w:color w:val="auto"/>
          <w:sz w:val="24"/>
          <w:szCs w:val="24"/>
          <w:shd w:val="clear" w:color="auto" w:fill="FFFFFF"/>
          <w:lang w:eastAsia="ar-SA"/>
        </w:rPr>
      </w:pPr>
      <w:r w:rsidRPr="006C47F2">
        <w:rPr>
          <w:rStyle w:val="ff2"/>
          <w:rFonts w:eastAsia="Times New Roman"/>
          <w:color w:val="auto"/>
          <w:sz w:val="24"/>
          <w:szCs w:val="24"/>
          <w:shd w:val="clear" w:color="auto" w:fill="FFFFFF"/>
          <w:lang w:eastAsia="ar-SA"/>
        </w:rPr>
        <w:t xml:space="preserve">12. </w:t>
      </w:r>
      <w:r w:rsidRPr="006C47F2">
        <w:rPr>
          <w:rFonts w:eastAsia="Times New Roman"/>
          <w:color w:val="auto"/>
          <w:sz w:val="24"/>
          <w:szCs w:val="24"/>
          <w:shd w:val="clear" w:color="auto" w:fill="FFFFFF"/>
          <w:lang w:eastAsia="ar-SA"/>
        </w:rPr>
        <w:t>adminisztratív feladatok elvégzése- Irodai beszerzések lebonyolítása, postázás kezelése.</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Feladatait részletesen a munkaköri leírás tartalmazza. Munkáját az intézmény belső használatú etikai kódexében foglaltak alapján végzi.</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b/>
        <w:t xml:space="preserve">13. Központi raktárba történő árubeszerzéshez szükséges adatok összegyűjtése, összesítése, megrendelése, annak tervezett, racionális szétosztása a felhasználó szervezeti egységek között. </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b/>
      </w:r>
      <w:smartTag w:uri="urn:schemas-microsoft-com:office:smarttags" w:element="metricconverter">
        <w:smartTagPr>
          <w:attr w:name="ProductID" w:val="14. a"/>
        </w:smartTagPr>
        <w:r w:rsidRPr="006C47F2">
          <w:rPr>
            <w:rFonts w:ascii="Times New Roman" w:eastAsia="Times New Roman" w:hAnsi="Times New Roman" w:cs="Times New Roman"/>
            <w:bCs/>
            <w:sz w:val="24"/>
            <w:szCs w:val="24"/>
            <w:lang w:eastAsia="ar-SA"/>
          </w:rPr>
          <w:t>14. A</w:t>
        </w:r>
      </w:smartTag>
      <w:r w:rsidRPr="006C47F2">
        <w:rPr>
          <w:rFonts w:ascii="Times New Roman" w:eastAsia="Times New Roman" w:hAnsi="Times New Roman" w:cs="Times New Roman"/>
          <w:bCs/>
          <w:sz w:val="24"/>
          <w:szCs w:val="24"/>
          <w:lang w:eastAsia="ar-SA"/>
        </w:rPr>
        <w:t xml:space="preserve"> szervezeti egységek közötti havi felhasználások rendszeres ellenőrzése</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bCs/>
          <w:sz w:val="24"/>
          <w:szCs w:val="24"/>
          <w:lang w:eastAsia="ar-SA"/>
        </w:rPr>
        <w:tab/>
        <w:t>15. Éves és minden változást eredményező intézményi és személyi leltár elkészítése</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sz w:val="24"/>
          <w:szCs w:val="24"/>
          <w:lang w:eastAsia="ar-SA"/>
        </w:rPr>
        <w:tab/>
        <w:t xml:space="preserve"> 16. </w:t>
      </w:r>
      <w:r w:rsidRPr="006C47F2">
        <w:rPr>
          <w:rFonts w:ascii="Times New Roman" w:eastAsia="Times New Roman" w:hAnsi="Times New Roman" w:cs="Times New Roman"/>
          <w:bCs/>
          <w:sz w:val="24"/>
          <w:szCs w:val="24"/>
          <w:lang w:eastAsia="ar-SA"/>
        </w:rPr>
        <w:t>Gépjárművezetők munkájának irányítása, ellenőrzése, koordinálása (bentlakásos intézmény gépkocsivezetői, Család és Gyermekjóléti Szolgálathoz és Család és Gyermekjóléti Központhoz irányított gépkocsivezetők). Szükség szerint a Támogató szolgálat munkahelyi vezetőjével történő egyeztetés a gépkocsik megfelelő kihasználtságának elérése céljából.</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p>
    <w:p w:rsidR="008C0E2F" w:rsidRPr="006C47F2" w:rsidRDefault="008C0E2F" w:rsidP="008C0E2F">
      <w:pPr>
        <w:tabs>
          <w:tab w:val="left" w:pos="370"/>
        </w:tabs>
        <w:ind w:right="20"/>
        <w:jc w:val="both"/>
        <w:rPr>
          <w:rFonts w:ascii="Times New Roman" w:eastAsia="Lucida Sans Unicode" w:hAnsi="Times New Roman" w:cs="Times New Roman"/>
          <w:b/>
          <w:bCs/>
          <w:color w:val="000000"/>
          <w:sz w:val="24"/>
          <w:szCs w:val="24"/>
          <w:u w:val="single"/>
          <w:shd w:val="clear" w:color="auto" w:fill="FFFFFF"/>
          <w:lang w:eastAsia="ar-SA"/>
        </w:rPr>
      </w:pPr>
      <w:r w:rsidRPr="006C47F2">
        <w:rPr>
          <w:rStyle w:val="Szvegtrzs30"/>
          <w:rFonts w:eastAsia="Lucida Sans Unicode"/>
          <w:sz w:val="24"/>
          <w:szCs w:val="24"/>
          <w:shd w:val="clear" w:color="auto" w:fill="FFFFFF"/>
          <w:lang w:eastAsia="ar-SA"/>
        </w:rPr>
        <w:t>B: Gépjárművezetők</w:t>
      </w:r>
    </w:p>
    <w:p w:rsidR="008C0E2F" w:rsidRPr="006C47F2" w:rsidRDefault="008C0E2F" w:rsidP="008C0E2F">
      <w:pPr>
        <w:keepNext/>
        <w:keepLines/>
        <w:tabs>
          <w:tab w:val="left" w:pos="661"/>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
          <w:bCs/>
          <w:sz w:val="24"/>
          <w:szCs w:val="24"/>
          <w:lang w:eastAsia="ar-SA"/>
        </w:rPr>
        <w:t>Munkakör célja</w:t>
      </w:r>
      <w:r w:rsidRPr="006C47F2">
        <w:rPr>
          <w:rFonts w:ascii="Times New Roman" w:eastAsia="Times New Roman" w:hAnsi="Times New Roman" w:cs="Times New Roman"/>
          <w:bCs/>
          <w:sz w:val="24"/>
          <w:szCs w:val="24"/>
          <w:lang w:eastAsia="ar-SA"/>
        </w:rPr>
        <w:t>:</w:t>
      </w:r>
    </w:p>
    <w:p w:rsidR="008C0E2F" w:rsidRPr="006C47F2" w:rsidRDefault="008C0E2F" w:rsidP="008C0E2F">
      <w:pPr>
        <w:keepNext/>
        <w:keepLines/>
        <w:tabs>
          <w:tab w:val="left" w:pos="661"/>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közszolgáltatásokhoz való hozzáférés biztosítása, amibe a biztonságos közlekedési feltételek megteremtése szükséges</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b/>
          <w:sz w:val="24"/>
          <w:szCs w:val="24"/>
          <w:lang w:eastAsia="ar-SA"/>
        </w:rPr>
        <w:t>Feladatai:</w:t>
      </w:r>
      <w:r w:rsidRPr="006C47F2">
        <w:rPr>
          <w:rFonts w:ascii="Times New Roman" w:eastAsia="Times New Roman" w:hAnsi="Times New Roman" w:cs="Times New Roman"/>
          <w:sz w:val="24"/>
          <w:szCs w:val="24"/>
          <w:lang w:eastAsia="ar-SA"/>
        </w:rPr>
        <w:t xml:space="preserve"> a közszolgáltatásokhoz való hozzáférés biztosítása, amibe a biztonságos közlekedési feltételek megteremtése szükséges</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 az utasításoknak megfelelően végzi a szállítási és anyagbeszerzési feladatokat,</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 az előírt dokumentumokat vezeti,</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6C47F2">
          <w:rPr>
            <w:rFonts w:ascii="Times New Roman" w:eastAsia="Times New Roman" w:hAnsi="Times New Roman" w:cs="Times New Roman"/>
            <w:sz w:val="24"/>
            <w:szCs w:val="24"/>
            <w:lang w:eastAsia="ar-SA"/>
          </w:rPr>
          <w:t>3. a</w:t>
        </w:r>
      </w:smartTag>
      <w:r w:rsidRPr="006C47F2">
        <w:rPr>
          <w:rFonts w:ascii="Times New Roman" w:eastAsia="Times New Roman" w:hAnsi="Times New Roman" w:cs="Times New Roman"/>
          <w:sz w:val="24"/>
          <w:szCs w:val="24"/>
          <w:lang w:eastAsia="ar-SA"/>
        </w:rPr>
        <w:t xml:space="preserve"> gépjármű állagának megóvása,</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ha"/>
        </w:smartTagPr>
        <w:r w:rsidRPr="006C47F2">
          <w:rPr>
            <w:rFonts w:ascii="Times New Roman" w:eastAsia="Times New Roman" w:hAnsi="Times New Roman" w:cs="Times New Roman"/>
            <w:sz w:val="24"/>
            <w:szCs w:val="24"/>
            <w:lang w:eastAsia="ar-SA"/>
          </w:rPr>
          <w:t>4. ha</w:t>
        </w:r>
      </w:smartTag>
      <w:r w:rsidRPr="006C47F2">
        <w:rPr>
          <w:rFonts w:ascii="Times New Roman" w:eastAsia="Times New Roman" w:hAnsi="Times New Roman" w:cs="Times New Roman"/>
          <w:sz w:val="24"/>
          <w:szCs w:val="24"/>
          <w:lang w:eastAsia="ar-SA"/>
        </w:rPr>
        <w:t xml:space="preserve"> munkája </w:t>
      </w:r>
      <w:proofErr w:type="gramStart"/>
      <w:r w:rsidRPr="006C47F2">
        <w:rPr>
          <w:rFonts w:ascii="Times New Roman" w:eastAsia="Times New Roman" w:hAnsi="Times New Roman" w:cs="Times New Roman"/>
          <w:sz w:val="24"/>
          <w:szCs w:val="24"/>
          <w:lang w:eastAsia="ar-SA"/>
        </w:rPr>
        <w:t>engedi</w:t>
      </w:r>
      <w:proofErr w:type="gramEnd"/>
      <w:r w:rsidRPr="006C47F2">
        <w:rPr>
          <w:rFonts w:ascii="Times New Roman" w:eastAsia="Times New Roman" w:hAnsi="Times New Roman" w:cs="Times New Roman"/>
          <w:sz w:val="24"/>
          <w:szCs w:val="24"/>
          <w:lang w:eastAsia="ar-SA"/>
        </w:rPr>
        <w:t xml:space="preserve"> részt vesz a karbantartók munkájában.</w:t>
      </w:r>
    </w:p>
    <w:p w:rsidR="008C0E2F" w:rsidRPr="006C47F2" w:rsidRDefault="008C0E2F" w:rsidP="008C0E2F">
      <w:pPr>
        <w:tabs>
          <w:tab w:val="left" w:pos="284"/>
        </w:tabs>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Egészségügyi asszisztens</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6C47F2">
        <w:rPr>
          <w:rStyle w:val="Szvegtrzs30"/>
          <w:rFonts w:eastAsia="Lucida Sans Unicode"/>
          <w:i/>
          <w:iCs/>
          <w:sz w:val="24"/>
          <w:szCs w:val="24"/>
        </w:rPr>
        <w:t>Helyettesítését</w:t>
      </w:r>
      <w:r w:rsidRPr="006C47F2">
        <w:rPr>
          <w:rFonts w:ascii="Times New Roman" w:hAnsi="Times New Roman" w:cs="Times New Roman"/>
          <w:sz w:val="24"/>
          <w:szCs w:val="24"/>
        </w:rPr>
        <w:t>Egészségügyi</w:t>
      </w:r>
      <w:proofErr w:type="spellEnd"/>
      <w:r w:rsidRPr="006C47F2">
        <w:rPr>
          <w:rFonts w:ascii="Times New Roman" w:hAnsi="Times New Roman" w:cs="Times New Roman"/>
          <w:sz w:val="24"/>
          <w:szCs w:val="24"/>
        </w:rPr>
        <w:t xml:space="preserve"> asszisztens</w:t>
      </w:r>
      <w:r w:rsidRPr="006C47F2">
        <w:rPr>
          <w:rStyle w:val="Szvegtrzs30"/>
          <w:rFonts w:eastAsia="Lucida Sans Unicode"/>
          <w:b w:val="0"/>
          <w:bCs w:val="0"/>
          <w:sz w:val="24"/>
          <w:szCs w:val="24"/>
          <w:shd w:val="clear" w:color="auto" w:fill="FFFFFF"/>
          <w:lang w:eastAsia="ar-SA"/>
        </w:rPr>
        <w:t xml:space="preserve"> utasítása alapján látják el.</w:t>
      </w:r>
    </w:p>
    <w:p w:rsidR="008C0E2F" w:rsidRPr="006C47F2" w:rsidRDefault="008C0E2F" w:rsidP="008C0E2F">
      <w:pPr>
        <w:tabs>
          <w:tab w:val="left" w:pos="720"/>
        </w:tabs>
        <w:autoSpaceDE w:val="0"/>
        <w:snapToGrid w:val="0"/>
        <w:ind w:right="320"/>
        <w:jc w:val="both"/>
        <w:rPr>
          <w:rFonts w:ascii="Times New Roman" w:hAnsi="Times New Roman" w:cs="Times New Roman"/>
          <w:b/>
          <w:bCs/>
          <w:i/>
          <w:iCs/>
          <w:sz w:val="24"/>
          <w:szCs w:val="24"/>
          <w:u w:val="single"/>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lastRenderedPageBreak/>
        <w:t>Munkaidő, munkarend:</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megszakítás</w:t>
      </w:r>
      <w:proofErr w:type="gramEnd"/>
      <w:r w:rsidRPr="006C47F2">
        <w:rPr>
          <w:rFonts w:eastAsia="Times New Roman"/>
          <w:color w:val="auto"/>
          <w:sz w:val="24"/>
          <w:szCs w:val="24"/>
          <w:lang w:eastAsia="ar-SA"/>
        </w:rPr>
        <w:t xml:space="preserve"> nélküli munkarend, egyenlőtlen munkaidő beosztás, 2 havi munkaidő-keretben.</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color w:val="auto"/>
          <w:sz w:val="24"/>
          <w:szCs w:val="24"/>
          <w:shd w:val="clear" w:color="auto" w:fill="FFFFFF"/>
          <w:lang w:eastAsia="ar-SA"/>
        </w:rPr>
      </w:pPr>
      <w:r w:rsidRPr="006C47F2">
        <w:rPr>
          <w:rStyle w:val="Szvegtrzs30"/>
          <w:rFonts w:eastAsia="Lucida Sans Unicode"/>
          <w:i/>
          <w:iCs/>
          <w:color w:val="auto"/>
          <w:sz w:val="24"/>
          <w:szCs w:val="24"/>
          <w:shd w:val="clear" w:color="auto" w:fill="FFFFFF"/>
        </w:rPr>
        <w:t xml:space="preserve">Felelősség: </w:t>
      </w:r>
      <w:r w:rsidRPr="006C47F2">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 w:val="0"/>
          <w:bCs w:val="0"/>
          <w:color w:val="auto"/>
          <w:sz w:val="24"/>
          <w:szCs w:val="24"/>
          <w:shd w:val="clear" w:color="auto" w:fill="FFFFFF"/>
          <w:lang w:eastAsia="ar-SA"/>
        </w:rPr>
        <w:t>.</w:t>
      </w:r>
    </w:p>
    <w:p w:rsidR="008C0E2F" w:rsidRPr="006C47F2" w:rsidRDefault="008C0E2F" w:rsidP="008C0E2F">
      <w:pPr>
        <w:keepNext/>
        <w:keepLines/>
        <w:tabs>
          <w:tab w:val="left" w:pos="643"/>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b/>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az intézményvezető utasítása alapján egyéb ügyviteli munkatárs látja el.</w:t>
      </w: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 xml:space="preserve">Munkaidő, munkarend: </w:t>
      </w:r>
      <w:r w:rsidRPr="006C47F2">
        <w:rPr>
          <w:rFonts w:ascii="Times New Roman" w:hAnsi="Times New Roman" w:cs="Times New Roman"/>
          <w:sz w:val="24"/>
          <w:szCs w:val="24"/>
          <w:lang w:eastAsia="ar-SA"/>
        </w:rPr>
        <w:t>általános munkarend.</w:t>
      </w:r>
    </w:p>
    <w:p w:rsidR="008C0E2F" w:rsidRPr="006C47F2" w:rsidRDefault="008C0E2F" w:rsidP="008C0E2F">
      <w:pPr>
        <w:tabs>
          <w:tab w:val="left" w:pos="284"/>
        </w:tabs>
        <w:jc w:val="both"/>
        <w:rPr>
          <w:rStyle w:val="Szvegtrzs30"/>
          <w:rFonts w:eastAsia="Lucida Sans Unicode"/>
          <w:b w:val="0"/>
          <w:bCs w:val="0"/>
          <w:sz w:val="24"/>
          <w:szCs w:val="24"/>
        </w:rPr>
      </w:pPr>
      <w:r w:rsidRPr="006C47F2">
        <w:rPr>
          <w:rFonts w:ascii="Times New Roman" w:hAnsi="Times New Roman" w:cs="Times New Roman"/>
          <w:b/>
          <w:bCs/>
          <w:i/>
          <w:iCs/>
          <w:sz w:val="24"/>
          <w:szCs w:val="24"/>
        </w:rPr>
        <w:t xml:space="preserve">Felelősség: </w:t>
      </w: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284"/>
        </w:tabs>
        <w:jc w:val="both"/>
        <w:rPr>
          <w:rStyle w:val="Szvegtrzs30"/>
          <w:rFonts w:eastAsia="Lucida Sans Unicode"/>
          <w:b w:val="0"/>
          <w:bCs w:val="0"/>
          <w:sz w:val="24"/>
          <w:szCs w:val="24"/>
        </w:rPr>
      </w:pPr>
    </w:p>
    <w:p w:rsidR="008C0E2F" w:rsidRPr="006C47F2" w:rsidRDefault="008C0E2F" w:rsidP="008C0E2F">
      <w:pPr>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XVIII. Szociális munkatárs</w:t>
      </w:r>
    </w:p>
    <w:p w:rsidR="008C0E2F" w:rsidRPr="006C47F2" w:rsidRDefault="008C0E2F" w:rsidP="008C0E2F">
      <w:pPr>
        <w:jc w:val="both"/>
        <w:rPr>
          <w:rFonts w:ascii="Times New Roman" w:eastAsia="Times New Roman" w:hAnsi="Times New Roman" w:cs="Times New Roman"/>
          <w:b/>
          <w:bCs/>
          <w:sz w:val="24"/>
          <w:szCs w:val="24"/>
          <w:lang w:eastAsia="ar-SA"/>
        </w:rPr>
      </w:pPr>
    </w:p>
    <w:p w:rsidR="008C0E2F" w:rsidRPr="006C47F2" w:rsidRDefault="008C0E2F" w:rsidP="008C0E2F">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Munkakör célja</w:t>
      </w:r>
      <w:r w:rsidRPr="006C47F2">
        <w:rPr>
          <w:rFonts w:eastAsia="Times New Roman"/>
          <w:color w:val="auto"/>
          <w:sz w:val="24"/>
          <w:szCs w:val="24"/>
          <w:lang w:eastAsia="ar-SA"/>
        </w:rPr>
        <w:t>:</w:t>
      </w:r>
    </w:p>
    <w:p w:rsidR="008C0E2F" w:rsidRPr="006C47F2" w:rsidRDefault="008C0E2F" w:rsidP="008C0E2F">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Lakó felvételének, majd felvételét követően a további ügyek intézésében történő intézkedés.</w:t>
      </w:r>
    </w:p>
    <w:p w:rsidR="008C0E2F" w:rsidRPr="006C47F2" w:rsidRDefault="008C0E2F" w:rsidP="008C0E2F">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Feladata:</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 segítséget nyújtani az ellátást igénybevevők hivatalos ügyeik intézéséhez, elősegíteni a más szociális ellátáshoz való hozzájutást,</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 az ellátottak szociális ügyeinek intézése, elhalálozás esetén a temetés megszervezése,</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3. együttműködni a fenntartóval, egészségügyi intézményekkel, a civil szervezetekkel, más</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4. szociális intézményekkel, az ellátást igénybevevők hozzátartozóival,</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5. gondoskodni a szociális törvényben meghatározott munkájára vonatkozó nyilvántartások vezetéséről a bentlakásos ellátásokra vonatkozóan,</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6. előgondozást végez.</w:t>
      </w:r>
    </w:p>
    <w:p w:rsidR="008C0E2F" w:rsidRPr="006C47F2" w:rsidRDefault="008C0E2F" w:rsidP="008C0E2F">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7. Működési nyilvántartások intézése, kreditpontok figyelemmel-kísérése, mind az egészségügyi, mind a szociális területen.</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az egészségügyi asszisztens és szociális és terápiás munkatárs látja el.</w:t>
      </w: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 xml:space="preserve">Munkaidő, munkarend: </w:t>
      </w:r>
      <w:r w:rsidRPr="006C47F2">
        <w:rPr>
          <w:rFonts w:ascii="Times New Roman" w:hAnsi="Times New Roman" w:cs="Times New Roman"/>
          <w:sz w:val="24"/>
          <w:szCs w:val="24"/>
          <w:lang w:eastAsia="ar-SA"/>
        </w:rPr>
        <w:t>általános munkarend.</w:t>
      </w:r>
    </w:p>
    <w:p w:rsidR="008C0E2F" w:rsidRPr="006C47F2" w:rsidRDefault="008C0E2F" w:rsidP="008C0E2F">
      <w:pPr>
        <w:tabs>
          <w:tab w:val="left" w:pos="284"/>
        </w:tabs>
        <w:jc w:val="both"/>
        <w:rPr>
          <w:rStyle w:val="Szvegtrzs30"/>
          <w:rFonts w:eastAsia="Lucida Sans Unicode"/>
          <w:b w:val="0"/>
          <w:bCs w:val="0"/>
          <w:sz w:val="24"/>
          <w:szCs w:val="24"/>
        </w:rPr>
      </w:pPr>
      <w:r w:rsidRPr="006C47F2">
        <w:rPr>
          <w:rFonts w:ascii="Times New Roman" w:hAnsi="Times New Roman" w:cs="Times New Roman"/>
          <w:b/>
          <w:bCs/>
          <w:i/>
          <w:iCs/>
          <w:sz w:val="24"/>
          <w:szCs w:val="24"/>
        </w:rPr>
        <w:lastRenderedPageBreak/>
        <w:t xml:space="preserve">Felelősség: </w:t>
      </w: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pStyle w:val="Szvegtrzs5"/>
        <w:shd w:val="clear" w:color="auto" w:fill="auto"/>
        <w:tabs>
          <w:tab w:val="left" w:pos="393"/>
        </w:tabs>
        <w:spacing w:before="0" w:line="240" w:lineRule="auto"/>
        <w:ind w:right="20" w:firstLine="0"/>
        <w:rPr>
          <w:color w:val="auto"/>
          <w:sz w:val="24"/>
          <w:szCs w:val="24"/>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6C47F2">
        <w:rPr>
          <w:rFonts w:eastAsia="Times New Roman"/>
          <w:b/>
          <w:bCs/>
          <w:color w:val="auto"/>
          <w:sz w:val="24"/>
          <w:szCs w:val="24"/>
          <w:lang w:eastAsia="ar-SA"/>
        </w:rPr>
        <w:t>XIX. Pénzügyi adminisztrátor (</w:t>
      </w:r>
      <w:r w:rsidRPr="006C47F2">
        <w:rPr>
          <w:rFonts w:eastAsia="Times New Roman"/>
          <w:b/>
          <w:bCs/>
          <w:color w:val="auto"/>
          <w:kern w:val="1"/>
          <w:sz w:val="24"/>
          <w:szCs w:val="24"/>
          <w:lang w:eastAsia="ar-SA"/>
        </w:rPr>
        <w:t>Zsebpénztár-kezelő)</w:t>
      </w: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u w:val="single"/>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6C47F2">
        <w:rPr>
          <w:rFonts w:eastAsia="Times New Roman"/>
          <w:b/>
          <w:color w:val="auto"/>
          <w:sz w:val="24"/>
          <w:szCs w:val="24"/>
          <w:shd w:val="clear" w:color="auto" w:fill="FFFFFF"/>
          <w:lang w:eastAsia="ar-SA"/>
        </w:rPr>
        <w:t>Munkakör célja</w:t>
      </w:r>
      <w:r w:rsidRPr="006C47F2">
        <w:rPr>
          <w:rFonts w:eastAsia="Times New Roman"/>
          <w:color w:val="auto"/>
          <w:sz w:val="24"/>
          <w:szCs w:val="24"/>
          <w:shd w:val="clear" w:color="auto" w:fill="FFFFFF"/>
          <w:lang w:eastAsia="ar-SA"/>
        </w:rPr>
        <w:t>:</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6C47F2">
        <w:rPr>
          <w:rFonts w:eastAsia="Times New Roman"/>
          <w:color w:val="auto"/>
          <w:sz w:val="24"/>
          <w:szCs w:val="24"/>
          <w:shd w:val="clear" w:color="auto" w:fill="FFFFFF"/>
          <w:lang w:eastAsia="ar-SA"/>
        </w:rPr>
        <w:t>A</w:t>
      </w:r>
      <w:r w:rsidRPr="006C47F2">
        <w:rPr>
          <w:rStyle w:val="apple-converted-space"/>
          <w:rFonts w:eastAsia="Times New Roman"/>
          <w:color w:val="auto"/>
          <w:sz w:val="24"/>
          <w:szCs w:val="24"/>
          <w:shd w:val="clear" w:color="auto" w:fill="FFFFFF"/>
          <w:lang w:eastAsia="ar-SA"/>
        </w:rPr>
        <w:t> </w:t>
      </w:r>
      <w:r w:rsidRPr="006C47F2">
        <w:rPr>
          <w:rFonts w:eastAsia="Times New Roman"/>
          <w:bCs/>
          <w:color w:val="auto"/>
          <w:sz w:val="24"/>
          <w:szCs w:val="24"/>
          <w:shd w:val="clear" w:color="auto" w:fill="FFFFFF"/>
          <w:lang w:eastAsia="ar-SA"/>
        </w:rPr>
        <w:t>logisztika</w:t>
      </w:r>
      <w:r w:rsidRPr="006C47F2">
        <w:rPr>
          <w:rStyle w:val="apple-converted-space"/>
          <w:rFonts w:eastAsia="Times New Roman"/>
          <w:color w:val="auto"/>
          <w:sz w:val="24"/>
          <w:szCs w:val="24"/>
          <w:shd w:val="clear" w:color="auto" w:fill="FFFFFF"/>
          <w:lang w:eastAsia="ar-SA"/>
        </w:rPr>
        <w:t> </w:t>
      </w:r>
      <w:hyperlink r:id="rId13" w:history="1">
        <w:r w:rsidRPr="006C47F2">
          <w:rPr>
            <w:rStyle w:val="Hiperhivatkozs"/>
            <w:color w:val="auto"/>
            <w:sz w:val="24"/>
            <w:szCs w:val="24"/>
            <w:lang w:eastAsia="ar-SA"/>
          </w:rPr>
          <w:t>anyagok</w:t>
        </w:r>
      </w:hyperlink>
      <w:r w:rsidRPr="006C47F2">
        <w:rPr>
          <w:rFonts w:eastAsia="Times New Roman"/>
          <w:color w:val="auto"/>
          <w:sz w:val="24"/>
          <w:szCs w:val="24"/>
          <w:shd w:val="clear" w:color="auto" w:fill="FFFFFF"/>
          <w:lang w:eastAsia="ar-SA"/>
        </w:rPr>
        <w:t>,</w:t>
      </w:r>
      <w:r w:rsidRPr="006C47F2">
        <w:rPr>
          <w:rStyle w:val="apple-converted-space"/>
          <w:rFonts w:eastAsia="Times New Roman"/>
          <w:color w:val="auto"/>
          <w:sz w:val="24"/>
          <w:szCs w:val="24"/>
          <w:shd w:val="clear" w:color="auto" w:fill="FFFFFF"/>
          <w:lang w:eastAsia="ar-SA"/>
        </w:rPr>
        <w:t> </w:t>
      </w:r>
      <w:r w:rsidRPr="006C47F2">
        <w:rPr>
          <w:rFonts w:eastAsia="Times New Roman"/>
          <w:color w:val="auto"/>
          <w:sz w:val="24"/>
          <w:szCs w:val="24"/>
          <w:shd w:val="clear" w:color="auto" w:fill="FFFFFF"/>
          <w:lang w:eastAsia="ar-SA"/>
        </w:rPr>
        <w:t xml:space="preserve"> áramlásának tervezése, szervezése, irányítása, ellenőrzése.</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Feladatai:</w:t>
      </w:r>
    </w:p>
    <w:p w:rsidR="008C0E2F" w:rsidRPr="006C47F2" w:rsidRDefault="008C0E2F" w:rsidP="008C0E2F">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1. felelősségvállalási nyilatkozat mellett kezeli a gondozottak számára elkülönített számlákat és vezeti az ezzel kapcsolatos adminisztrációt,</w:t>
      </w:r>
    </w:p>
    <w:p w:rsidR="008C0E2F" w:rsidRPr="006C47F2" w:rsidRDefault="008C0E2F" w:rsidP="008C0E2F">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6C47F2">
          <w:rPr>
            <w:rFonts w:eastAsia="Times New Roman"/>
            <w:color w:val="auto"/>
            <w:sz w:val="24"/>
            <w:szCs w:val="24"/>
            <w:lang w:eastAsia="ar-SA"/>
          </w:rPr>
          <w:t>2. a</w:t>
        </w:r>
      </w:smartTag>
      <w:r w:rsidRPr="006C47F2">
        <w:rPr>
          <w:rFonts w:eastAsia="Times New Roman"/>
          <w:color w:val="auto"/>
          <w:sz w:val="24"/>
          <w:szCs w:val="24"/>
          <w:lang w:eastAsia="ar-SA"/>
        </w:rPr>
        <w:t xml:space="preserve"> vásárlásokat ellenőrzi, a gondozottak részére vásárolt értékeket nyilvántartásba veszi,</w:t>
      </w:r>
    </w:p>
    <w:p w:rsidR="008C0E2F" w:rsidRPr="006C47F2" w:rsidRDefault="008C0E2F" w:rsidP="008C0E2F">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3. kifizeti és átadja a kötelező és az alkalmankénti zsebpénzt, érkezett nyugdíjat és egyéb küldeményeket,</w:t>
      </w:r>
    </w:p>
    <w:p w:rsidR="008C0E2F" w:rsidRPr="006C47F2" w:rsidRDefault="008C0E2F" w:rsidP="008C0E2F">
      <w:pPr>
        <w:tabs>
          <w:tab w:val="left" w:pos="0"/>
          <w:tab w:val="left" w:pos="284"/>
          <w:tab w:val="left" w:pos="371"/>
        </w:tabs>
        <w:ind w:right="28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4. felelősségvállalási nyilatkozat mellett kezeli az intézmény központi raktárában tárolt eszközöket, anyagokat, végzi az ezzel kapcsolatos adminisztrációt,</w:t>
      </w:r>
    </w:p>
    <w:p w:rsidR="008C0E2F" w:rsidRPr="006C47F2" w:rsidRDefault="008C0E2F" w:rsidP="008C0E2F">
      <w:pPr>
        <w:tabs>
          <w:tab w:val="left" w:pos="0"/>
          <w:tab w:val="left" w:pos="284"/>
          <w:tab w:val="left" w:pos="371"/>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5. vezeti az </w:t>
      </w:r>
      <w:proofErr w:type="spellStart"/>
      <w:r w:rsidRPr="006C47F2">
        <w:rPr>
          <w:rFonts w:ascii="Times New Roman" w:eastAsia="Times New Roman" w:hAnsi="Times New Roman" w:cs="Times New Roman"/>
          <w:sz w:val="24"/>
          <w:szCs w:val="24"/>
          <w:lang w:eastAsia="ar-SA"/>
        </w:rPr>
        <w:t>al-leltári</w:t>
      </w:r>
      <w:proofErr w:type="spellEnd"/>
      <w:r w:rsidRPr="006C47F2">
        <w:rPr>
          <w:rFonts w:ascii="Times New Roman" w:eastAsia="Times New Roman" w:hAnsi="Times New Roman" w:cs="Times New Roman"/>
          <w:sz w:val="24"/>
          <w:szCs w:val="24"/>
          <w:lang w:eastAsia="ar-SA"/>
        </w:rPr>
        <w:t xml:space="preserve"> nyilvántartásokat,</w:t>
      </w:r>
    </w:p>
    <w:p w:rsidR="008C0E2F" w:rsidRPr="006C47F2" w:rsidRDefault="008C0E2F" w:rsidP="008C0E2F">
      <w:pPr>
        <w:tabs>
          <w:tab w:val="left" w:pos="0"/>
          <w:tab w:val="left" w:pos="284"/>
          <w:tab w:val="left" w:pos="371"/>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6. biztosítja a vagyonvédelmet, gondoskodik az anyagok-eszközök állag megóvásáról,</w:t>
      </w:r>
    </w:p>
    <w:p w:rsidR="008C0E2F" w:rsidRPr="006C47F2" w:rsidRDefault="008C0E2F" w:rsidP="008C0E2F">
      <w:pPr>
        <w:tabs>
          <w:tab w:val="left" w:pos="0"/>
          <w:tab w:val="left" w:pos="284"/>
          <w:tab w:val="left" w:pos="371"/>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7. bizonylatvezetési kötelezettségének eleget tesz,</w:t>
      </w:r>
    </w:p>
    <w:p w:rsidR="008C0E2F" w:rsidRPr="006C47F2" w:rsidRDefault="008C0E2F" w:rsidP="008C0E2F">
      <w:pPr>
        <w:tabs>
          <w:tab w:val="left" w:pos="0"/>
          <w:tab w:val="left" w:pos="284"/>
          <w:tab w:val="left" w:pos="371"/>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8. részt vesz a selejtezésnél, és a leltározásban,</w:t>
      </w:r>
    </w:p>
    <w:p w:rsidR="008C0E2F" w:rsidRPr="006C47F2" w:rsidRDefault="008C0E2F" w:rsidP="008C0E2F">
      <w:pPr>
        <w:tabs>
          <w:tab w:val="left" w:pos="0"/>
          <w:tab w:val="left" w:pos="284"/>
          <w:tab w:val="left" w:pos="371"/>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9. szükség esetén a pénztárost helyettesíti.</w:t>
      </w:r>
    </w:p>
    <w:p w:rsidR="008C0E2F" w:rsidRPr="006C47F2" w:rsidRDefault="008C0E2F" w:rsidP="008C0E2F">
      <w:pPr>
        <w:tabs>
          <w:tab w:val="left" w:pos="0"/>
          <w:tab w:val="left" w:pos="284"/>
          <w:tab w:val="left" w:pos="371"/>
        </w:tabs>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a gondnok/szociális ügyintéző munkatárs látja el.</w:t>
      </w: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 xml:space="preserve">Munkaidő, munkarend: </w:t>
      </w:r>
      <w:r w:rsidRPr="006C47F2">
        <w:rPr>
          <w:rFonts w:ascii="Times New Roman" w:hAnsi="Times New Roman" w:cs="Times New Roman"/>
          <w:sz w:val="24"/>
          <w:szCs w:val="24"/>
          <w:lang w:eastAsia="ar-SA"/>
        </w:rPr>
        <w:t>általános munkarend.</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284"/>
        </w:tabs>
        <w:jc w:val="both"/>
        <w:rPr>
          <w:rStyle w:val="Szvegtrzs30"/>
          <w:rFonts w:eastAsia="Lucida Sans Unicode"/>
          <w:b w:val="0"/>
          <w:bCs w:val="0"/>
          <w:sz w:val="24"/>
          <w:szCs w:val="24"/>
        </w:rPr>
      </w:pPr>
      <w:r w:rsidRPr="006C47F2">
        <w:rPr>
          <w:rFonts w:ascii="Times New Roman" w:hAnsi="Times New Roman" w:cs="Times New Roman"/>
          <w:b/>
          <w:bCs/>
          <w:i/>
          <w:iCs/>
          <w:sz w:val="24"/>
          <w:szCs w:val="24"/>
        </w:rPr>
        <w:t>Felelősség</w:t>
      </w:r>
      <w:proofErr w:type="gramStart"/>
      <w:r w:rsidRPr="006C47F2">
        <w:rPr>
          <w:rFonts w:ascii="Times New Roman" w:hAnsi="Times New Roman" w:cs="Times New Roman"/>
          <w:b/>
          <w:bCs/>
          <w:i/>
          <w:iCs/>
          <w:sz w:val="24"/>
          <w:szCs w:val="24"/>
        </w:rPr>
        <w:t>:</w:t>
      </w:r>
      <w:r w:rsidRPr="006C47F2">
        <w:rPr>
          <w:rStyle w:val="Szvegtrzs30"/>
          <w:rFonts w:eastAsia="Lucida Sans Unicode"/>
          <w:b w:val="0"/>
          <w:bCs w:val="0"/>
          <w:sz w:val="24"/>
          <w:szCs w:val="24"/>
        </w:rPr>
        <w:t>A</w:t>
      </w:r>
      <w:proofErr w:type="gramEnd"/>
      <w:r w:rsidRPr="006C47F2">
        <w:rPr>
          <w:rStyle w:val="Szvegtrzs30"/>
          <w:rFonts w:eastAsia="Lucida Sans Unicode"/>
          <w:b w:val="0"/>
          <w:bCs w:val="0"/>
          <w:sz w:val="24"/>
          <w:szCs w:val="24"/>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371"/>
        </w:tabs>
        <w:jc w:val="both"/>
        <w:rPr>
          <w:rFonts w:ascii="Times New Roman" w:eastAsia="Times New Roman" w:hAnsi="Times New Roman" w:cs="Times New Roman"/>
          <w:sz w:val="24"/>
          <w:szCs w:val="24"/>
          <w:lang w:eastAsia="ar-SA"/>
        </w:rPr>
      </w:pPr>
    </w:p>
    <w:p w:rsidR="008C0E2F" w:rsidRPr="006C47F2" w:rsidRDefault="008C0E2F" w:rsidP="008C0E2F">
      <w:pPr>
        <w:tabs>
          <w:tab w:val="left" w:pos="371"/>
        </w:tabs>
        <w:jc w:val="both"/>
        <w:rPr>
          <w:rFonts w:ascii="Times New Roman" w:eastAsia="Times New Roman" w:hAnsi="Times New Roman" w:cs="Times New Roman"/>
          <w:sz w:val="24"/>
          <w:szCs w:val="24"/>
          <w:lang w:eastAsia="ar-SA"/>
        </w:rPr>
      </w:pPr>
    </w:p>
    <w:p w:rsidR="008C0E2F" w:rsidRPr="006C47F2" w:rsidRDefault="008C0E2F" w:rsidP="008C0E2F">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6C47F2">
        <w:rPr>
          <w:rFonts w:eastAsia="Times New Roman"/>
          <w:b/>
          <w:bCs/>
          <w:color w:val="auto"/>
          <w:sz w:val="24"/>
          <w:szCs w:val="24"/>
          <w:lang w:eastAsia="ar-SA"/>
        </w:rPr>
        <w:lastRenderedPageBreak/>
        <w:t>XX. Pénzkezelő adminisztrátor (</w:t>
      </w:r>
      <w:proofErr w:type="spellStart"/>
      <w:r w:rsidRPr="006C47F2">
        <w:rPr>
          <w:rFonts w:eastAsia="Times New Roman"/>
          <w:b/>
          <w:bCs/>
          <w:color w:val="auto"/>
          <w:sz w:val="24"/>
          <w:szCs w:val="24"/>
          <w:lang w:eastAsia="ar-SA"/>
        </w:rPr>
        <w:t>alpénztáros</w:t>
      </w:r>
      <w:proofErr w:type="spellEnd"/>
      <w:r w:rsidRPr="006C47F2">
        <w:rPr>
          <w:rFonts w:eastAsia="Times New Roman"/>
          <w:b/>
          <w:bCs/>
          <w:color w:val="auto"/>
          <w:sz w:val="24"/>
          <w:szCs w:val="24"/>
          <w:lang w:eastAsia="ar-SA"/>
        </w:rPr>
        <w:t>)</w:t>
      </w:r>
    </w:p>
    <w:p w:rsidR="008C0E2F" w:rsidRPr="006C47F2" w:rsidRDefault="008C0E2F" w:rsidP="008C0E2F">
      <w:pPr>
        <w:ind w:right="1140"/>
        <w:jc w:val="both"/>
        <w:rPr>
          <w:rFonts w:ascii="Times New Roman" w:eastAsia="Times New Roman" w:hAnsi="Times New Roman" w:cs="Times New Roman"/>
          <w:b/>
          <w:bCs/>
          <w:sz w:val="24"/>
          <w:szCs w:val="24"/>
          <w:lang w:eastAsia="ar-SA"/>
        </w:rPr>
      </w:pPr>
    </w:p>
    <w:p w:rsidR="008C0E2F" w:rsidRPr="006C47F2" w:rsidRDefault="008C0E2F" w:rsidP="008C0E2F">
      <w:pPr>
        <w:ind w:right="1140"/>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Munkakör célja:</w:t>
      </w:r>
    </w:p>
    <w:p w:rsidR="008C0E2F" w:rsidRPr="006C47F2" w:rsidRDefault="008C0E2F" w:rsidP="008C0E2F">
      <w:pPr>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Házi pénztár vezetése, az ezzel járó feladatok végzése. Munkája során gondoskodik az államigazgatási eljárási szabályok betartásáról. Tevékenységét mindig a hatályos belső szabályzatok, valamint a számviteli törvény bizonylatkezeléssel kapcsolatban meghatározott rendelkezései alapján végzi.</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Feladatai:</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 felelősségvállalási nyilatkozat mellett kezeli az intézmény házipénztárát, és vezeti az ezzel kapcsolatos adminisztrációt,</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 ellenőrzi a hozzá érkezett bizonylatok alaki, tartalmi helyességét és biztosítja a bizonylati rend és okmányfegyelem betartását,</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3. idegen értékek, pénzek analitikus nyilvántartásának vezetése,</w:t>
      </w:r>
    </w:p>
    <w:p w:rsidR="008C0E2F" w:rsidRPr="006C47F2" w:rsidRDefault="008C0E2F" w:rsidP="008C0E2F">
      <w:pPr>
        <w:widowControl w:val="0"/>
        <w:numPr>
          <w:ilvl w:val="0"/>
          <w:numId w:val="27"/>
        </w:numPr>
        <w:tabs>
          <w:tab w:val="left" w:pos="0"/>
          <w:tab w:val="left" w:pos="284"/>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vezeti a gondozási-díj nyilvántartást,</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4. vezeti a tárgyi eszköz-nyilvántartást, </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az intézmény használatában lévő gépjárművek üzemanyag fogyasztásának elszámolása, az ezzel kapcsolatos nyilvántartások vezetése,</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6. szigorú számadású bizonylatok jogszabály szerinti nyilvántartása, tárolása,</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7. vezetékes/mobil telefonok részletes listáinak elkészítése, a dolgozók által megjelölt magánhasználatok számlázása, ellenérték beszedése,</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8. étkezési utalványok nyilvántartása, elszámolása kibocsátó felé,</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9. az intézmény által továbbszámlázandó energia, telefon, illetve egyéb költségek előkészítése, erről feljegyzés készítése,</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10. feladatát az intézmény vezetőjének közvetlen szakmai irányításával végzi.</w:t>
      </w:r>
    </w:p>
    <w:p w:rsidR="008C0E2F" w:rsidRPr="006C47F2" w:rsidRDefault="008C0E2F" w:rsidP="008C0E2F">
      <w:pPr>
        <w:tabs>
          <w:tab w:val="left" w:pos="284"/>
        </w:tabs>
        <w:ind w:left="284"/>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 xml:space="preserve">a </w:t>
      </w:r>
      <w:r w:rsidRPr="006C47F2">
        <w:rPr>
          <w:rFonts w:ascii="Times New Roman" w:eastAsia="Times New Roman" w:hAnsi="Times New Roman" w:cs="Times New Roman"/>
          <w:bCs/>
          <w:sz w:val="24"/>
          <w:szCs w:val="24"/>
          <w:lang w:eastAsia="ar-SA"/>
        </w:rPr>
        <w:t>Pénzügyi adminisztrátor/</w:t>
      </w:r>
      <w:r w:rsidRPr="006C47F2">
        <w:rPr>
          <w:rFonts w:ascii="Times New Roman" w:eastAsia="Times New Roman" w:hAnsi="Times New Roman" w:cs="Times New Roman"/>
          <w:bCs/>
          <w:kern w:val="1"/>
          <w:sz w:val="24"/>
          <w:szCs w:val="24"/>
          <w:lang w:eastAsia="ar-SA"/>
        </w:rPr>
        <w:t>Zsebpénztár-kezelő</w:t>
      </w:r>
      <w:r w:rsidRPr="006C47F2">
        <w:rPr>
          <w:rStyle w:val="Szvegtrzs30"/>
          <w:rFonts w:eastAsia="Lucida Sans Unicode"/>
          <w:b w:val="0"/>
          <w:bCs w:val="0"/>
          <w:sz w:val="24"/>
          <w:szCs w:val="24"/>
        </w:rPr>
        <w:t xml:space="preserve"> munkatárs látja el.</w:t>
      </w: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 xml:space="preserve">Munkaidő, munkarend: </w:t>
      </w:r>
      <w:r w:rsidRPr="006C47F2">
        <w:rPr>
          <w:rFonts w:ascii="Times New Roman" w:hAnsi="Times New Roman" w:cs="Times New Roman"/>
          <w:sz w:val="24"/>
          <w:szCs w:val="24"/>
          <w:lang w:eastAsia="ar-SA"/>
        </w:rPr>
        <w:t>általános munkarend.</w:t>
      </w:r>
    </w:p>
    <w:p w:rsidR="008C0E2F" w:rsidRPr="006C47F2" w:rsidRDefault="008C0E2F" w:rsidP="008C0E2F">
      <w:pPr>
        <w:tabs>
          <w:tab w:val="left" w:pos="370"/>
        </w:tabs>
        <w:jc w:val="both"/>
        <w:rPr>
          <w:rStyle w:val="Szvegtrzs30"/>
          <w:rFonts w:eastAsia="Lucida Sans Unicode"/>
          <w:b w:val="0"/>
          <w:bCs w:val="0"/>
          <w:sz w:val="24"/>
          <w:szCs w:val="24"/>
          <w:lang w:eastAsia="ar-SA"/>
        </w:rPr>
      </w:pPr>
      <w:r w:rsidRPr="006C47F2">
        <w:rPr>
          <w:rFonts w:ascii="Times New Roman" w:hAnsi="Times New Roman" w:cs="Times New Roman"/>
          <w:b/>
          <w:bCs/>
          <w:i/>
          <w:iCs/>
          <w:sz w:val="24"/>
          <w:szCs w:val="24"/>
        </w:rPr>
        <w:lastRenderedPageBreak/>
        <w:t>Felelősség</w:t>
      </w:r>
      <w:proofErr w:type="gramStart"/>
      <w:r w:rsidRPr="006C47F2">
        <w:rPr>
          <w:rFonts w:ascii="Times New Roman" w:hAnsi="Times New Roman" w:cs="Times New Roman"/>
          <w:b/>
          <w:bCs/>
          <w:i/>
          <w:iCs/>
          <w:sz w:val="24"/>
          <w:szCs w:val="24"/>
        </w:rPr>
        <w:t>:</w:t>
      </w:r>
      <w:r w:rsidRPr="006C47F2">
        <w:rPr>
          <w:rStyle w:val="Szvegtrzs30"/>
          <w:rFonts w:eastAsia="Lucida Sans Unicode"/>
          <w:b w:val="0"/>
          <w:bCs w:val="0"/>
          <w:sz w:val="24"/>
          <w:szCs w:val="24"/>
        </w:rPr>
        <w:t>A</w:t>
      </w:r>
      <w:proofErr w:type="gramEnd"/>
      <w:r w:rsidRPr="006C47F2">
        <w:rPr>
          <w:rStyle w:val="Szvegtrzs30"/>
          <w:rFonts w:eastAsia="Lucida Sans Unicode"/>
          <w:b w:val="0"/>
          <w:bCs w:val="0"/>
          <w:sz w:val="24"/>
          <w:szCs w:val="24"/>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 w:val="0"/>
          <w:bCs w:val="0"/>
          <w:sz w:val="24"/>
          <w:szCs w:val="24"/>
          <w:lang w:eastAsia="ar-SA"/>
        </w:rPr>
        <w:t>.</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rPr>
      </w:pPr>
    </w:p>
    <w:p w:rsidR="008C0E2F" w:rsidRPr="006C47F2" w:rsidRDefault="008C0E2F" w:rsidP="008C0E2F">
      <w:pPr>
        <w:tabs>
          <w:tab w:val="left" w:pos="720"/>
        </w:tabs>
        <w:autoSpaceDE w:val="0"/>
        <w:snapToGrid w:val="0"/>
        <w:ind w:right="320"/>
        <w:jc w:val="both"/>
        <w:rPr>
          <w:rStyle w:val="Szvegtrzs30"/>
          <w:rFonts w:eastAsia="Lucida Sans Unicode"/>
          <w:sz w:val="24"/>
          <w:szCs w:val="24"/>
        </w:rPr>
      </w:pPr>
      <w:r w:rsidRPr="006C47F2">
        <w:rPr>
          <w:rStyle w:val="Szvegtrzs30"/>
          <w:rFonts w:eastAsia="Lucida Sans Unicode"/>
          <w:sz w:val="24"/>
          <w:szCs w:val="24"/>
        </w:rPr>
        <w:t>3.4.2.: Házi segítségnyújtás:</w:t>
      </w:r>
    </w:p>
    <w:p w:rsidR="008C0E2F" w:rsidRPr="006C47F2" w:rsidRDefault="008C0E2F" w:rsidP="008C0E2F">
      <w:pPr>
        <w:tabs>
          <w:tab w:val="left" w:pos="720"/>
        </w:tabs>
        <w:autoSpaceDE w:val="0"/>
        <w:snapToGrid w:val="0"/>
        <w:ind w:left="360" w:right="320"/>
        <w:jc w:val="both"/>
        <w:rPr>
          <w:rFonts w:ascii="Times New Roman" w:hAnsi="Times New Roman" w:cs="Times New Roman"/>
          <w:b/>
          <w:bCs/>
          <w:i/>
          <w:iCs/>
          <w:sz w:val="24"/>
          <w:szCs w:val="24"/>
          <w:u w:val="single"/>
        </w:rPr>
      </w:pPr>
    </w:p>
    <w:p w:rsidR="008C0E2F" w:rsidRPr="006C47F2" w:rsidRDefault="008C0E2F" w:rsidP="008C0E2F">
      <w:pPr>
        <w:tabs>
          <w:tab w:val="left" w:pos="360"/>
        </w:tabs>
        <w:snapToGrid w:val="0"/>
        <w:ind w:right="320"/>
        <w:jc w:val="both"/>
        <w:rPr>
          <w:rStyle w:val="Szvegtrzs30"/>
          <w:rFonts w:eastAsia="Lucida Sans Unicode"/>
          <w:sz w:val="24"/>
          <w:szCs w:val="24"/>
        </w:rPr>
      </w:pPr>
      <w:r w:rsidRPr="006C47F2">
        <w:rPr>
          <w:rStyle w:val="Szvegtrzs30"/>
          <w:rFonts w:eastAsia="Lucida Sans Unicode"/>
          <w:sz w:val="24"/>
          <w:szCs w:val="24"/>
        </w:rPr>
        <w:t>A munkakör célja:</w:t>
      </w:r>
    </w:p>
    <w:p w:rsidR="008C0E2F" w:rsidRPr="006C47F2" w:rsidRDefault="008C0E2F" w:rsidP="008C0E2F">
      <w:pPr>
        <w:tabs>
          <w:tab w:val="left" w:pos="360"/>
        </w:tabs>
        <w:ind w:right="3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szolgáltatást igénybe vevő személyek részére az önálló életvitel fenntartásának segítése saját lakókörnyezetben.</w:t>
      </w:r>
    </w:p>
    <w:p w:rsidR="008C0E2F" w:rsidRPr="006C47F2" w:rsidRDefault="008C0E2F" w:rsidP="008C0E2F">
      <w:pPr>
        <w:tabs>
          <w:tab w:val="left" w:pos="360"/>
        </w:tabs>
        <w:ind w:right="320"/>
        <w:jc w:val="both"/>
        <w:rPr>
          <w:rFonts w:ascii="Times New Roman" w:hAnsi="Times New Roman" w:cs="Times New Roman"/>
          <w:sz w:val="24"/>
          <w:szCs w:val="24"/>
        </w:rPr>
      </w:pPr>
      <w:r w:rsidRPr="006C47F2">
        <w:rPr>
          <w:rFonts w:ascii="Times New Roman" w:hAnsi="Times New Roman" w:cs="Times New Roman"/>
          <w:sz w:val="24"/>
          <w:szCs w:val="24"/>
        </w:rPr>
        <w:t>Az önálló szakmai egységhez tartozó munkakörök:</w:t>
      </w:r>
    </w:p>
    <w:p w:rsidR="008C0E2F" w:rsidRPr="006C47F2" w:rsidRDefault="008C0E2F" w:rsidP="008C0E2F">
      <w:pPr>
        <w:tabs>
          <w:tab w:val="left" w:pos="1080"/>
        </w:tabs>
        <w:autoSpaceDE w:val="0"/>
        <w:snapToGrid w:val="0"/>
        <w:ind w:left="720"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 xml:space="preserve">I. Vezető gondozó </w:t>
      </w:r>
    </w:p>
    <w:p w:rsidR="008C0E2F" w:rsidRPr="006C47F2" w:rsidRDefault="008C0E2F" w:rsidP="008C0E2F">
      <w:pPr>
        <w:tabs>
          <w:tab w:val="left" w:pos="1080"/>
        </w:tabs>
        <w:autoSpaceDE w:val="0"/>
        <w:snapToGrid w:val="0"/>
        <w:ind w:left="720"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II. Szociális gondozó</w:t>
      </w:r>
    </w:p>
    <w:p w:rsidR="008C0E2F" w:rsidRPr="006C47F2" w:rsidRDefault="008C0E2F" w:rsidP="008C0E2F">
      <w:pPr>
        <w:tabs>
          <w:tab w:val="left" w:pos="360"/>
        </w:tabs>
        <w:autoSpaceDE w:val="0"/>
        <w:snapToGrid w:val="0"/>
        <w:ind w:right="320"/>
        <w:jc w:val="both"/>
        <w:rPr>
          <w:rFonts w:ascii="Times New Roman" w:hAnsi="Times New Roman" w:cs="Times New Roman"/>
          <w:sz w:val="24"/>
          <w:szCs w:val="24"/>
          <w:u w:val="single"/>
        </w:rPr>
      </w:pPr>
    </w:p>
    <w:p w:rsidR="008C0E2F" w:rsidRPr="006C47F2" w:rsidRDefault="008C0E2F" w:rsidP="008C0E2F">
      <w:pPr>
        <w:tabs>
          <w:tab w:val="left" w:pos="360"/>
        </w:tabs>
        <w:autoSpaceDE w:val="0"/>
        <w:snapToGrid w:val="0"/>
        <w:ind w:right="320"/>
        <w:jc w:val="both"/>
        <w:rPr>
          <w:rStyle w:val="Szvegtrzs30"/>
          <w:rFonts w:eastAsia="Lucida Sans Unicode"/>
          <w:sz w:val="24"/>
          <w:szCs w:val="24"/>
        </w:rPr>
      </w:pPr>
      <w:r w:rsidRPr="006C47F2">
        <w:rPr>
          <w:rStyle w:val="Szvegtrzs30"/>
          <w:rFonts w:eastAsia="Lucida Sans Unicode"/>
          <w:sz w:val="24"/>
          <w:szCs w:val="24"/>
        </w:rPr>
        <w:t>I. Vezető gondozó feladatai, hatásköre és felelőssége:</w:t>
      </w:r>
    </w:p>
    <w:p w:rsidR="008C0E2F" w:rsidRPr="006C47F2" w:rsidRDefault="008C0E2F" w:rsidP="008C0E2F">
      <w:pPr>
        <w:tabs>
          <w:tab w:val="left" w:pos="360"/>
        </w:tabs>
        <w:autoSpaceDE w:val="0"/>
        <w:snapToGrid w:val="0"/>
        <w:ind w:right="320"/>
        <w:jc w:val="both"/>
        <w:rPr>
          <w:rFonts w:ascii="Times New Roman" w:hAnsi="Times New Roman" w:cs="Times New Roman"/>
          <w:sz w:val="24"/>
          <w:szCs w:val="24"/>
          <w:u w:val="single"/>
        </w:rPr>
      </w:pP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A vezető gondozó felelős a kliensek számára biztosított minőségi szakmai feladatellátásáért, a szükséges dokumentáció megfelelő vezetéséért, a munka szakszerű szervezésért, a kötelező jelentések biztosításáért.</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Az ellátást igénybevevő számára segítő kapcsolat kialakítása, fenntartása.</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Az orvos előírása szerinti alapvető gondozási ápolási feladatok ellátása.</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Higiéniai szükségletek kielégítése.</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Bevásárlás, takarítás, mosás.</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Meleg étel biztosításában, elkészítésében segítségnyújtás.</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Az ellátást érintő vészhelyzet kialakulásának megelőzése.</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A kialakult vészhelyzet elhárítása.</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Egyéni, csoportos, szabadidős programok szervezése.</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Segítségnyújtás a szükséges szociális ellátásokhoz való hozzájutásban.</w:t>
      </w:r>
    </w:p>
    <w:p w:rsidR="008C0E2F" w:rsidRPr="006C47F2" w:rsidRDefault="008C0E2F" w:rsidP="008C0E2F">
      <w:pPr>
        <w:widowControl w:val="0"/>
        <w:numPr>
          <w:ilvl w:val="0"/>
          <w:numId w:val="44"/>
        </w:numPr>
        <w:suppressAutoHyphens/>
        <w:autoSpaceDE w:val="0"/>
        <w:snapToGrid w:val="0"/>
        <w:spacing w:after="0" w:line="240" w:lineRule="auto"/>
        <w:ind w:right="320"/>
        <w:jc w:val="both"/>
        <w:rPr>
          <w:rFonts w:ascii="Times New Roman" w:hAnsi="Times New Roman" w:cs="Times New Roman"/>
          <w:sz w:val="24"/>
          <w:szCs w:val="24"/>
          <w:lang w:eastAsia="ar-SA"/>
        </w:rPr>
      </w:pPr>
      <w:r w:rsidRPr="006C47F2">
        <w:rPr>
          <w:rFonts w:ascii="Times New Roman" w:eastAsia="Calibri" w:hAnsi="Times New Roman" w:cs="Times New Roman"/>
          <w:sz w:val="24"/>
          <w:szCs w:val="24"/>
        </w:rPr>
        <w:t>Adatszolgáltatóként feladata</w:t>
      </w:r>
      <w:proofErr w:type="gramStart"/>
      <w:r w:rsidRPr="006C47F2">
        <w:rPr>
          <w:rFonts w:ascii="Times New Roman" w:eastAsia="Calibri" w:hAnsi="Times New Roman" w:cs="Times New Roman"/>
          <w:b/>
          <w:bCs/>
          <w:sz w:val="24"/>
          <w:szCs w:val="24"/>
        </w:rPr>
        <w:t>:</w:t>
      </w:r>
      <w:r w:rsidRPr="006C47F2">
        <w:rPr>
          <w:rFonts w:ascii="Times New Roman" w:eastAsia="Calibri" w:hAnsi="Times New Roman" w:cs="Times New Roman"/>
          <w:sz w:val="24"/>
          <w:szCs w:val="24"/>
        </w:rPr>
        <w:t>a</w:t>
      </w:r>
      <w:proofErr w:type="gramEnd"/>
      <w:r w:rsidRPr="006C47F2">
        <w:rPr>
          <w:rFonts w:ascii="Times New Roman" w:eastAsia="Calibri" w:hAnsi="Times New Roman" w:cs="Times New Roman"/>
          <w:sz w:val="24"/>
          <w:szCs w:val="24"/>
        </w:rPr>
        <w:t xml:space="preserve"> 415/2015 (XII.23) Kormányrendelet alapján, a Szt. 20/C. §</w:t>
      </w:r>
      <w:proofErr w:type="spellStart"/>
      <w:r w:rsidRPr="006C47F2">
        <w:rPr>
          <w:rFonts w:ascii="Times New Roman" w:eastAsia="Calibri" w:hAnsi="Times New Roman" w:cs="Times New Roman"/>
          <w:sz w:val="24"/>
          <w:szCs w:val="24"/>
        </w:rPr>
        <w:t>-ában</w:t>
      </w:r>
      <w:proofErr w:type="spellEnd"/>
      <w:r w:rsidRPr="006C47F2">
        <w:rPr>
          <w:rFonts w:ascii="Times New Roman" w:eastAsia="Calibri" w:hAnsi="Times New Roman" w:cs="Times New Roman"/>
          <w:sz w:val="24"/>
          <w:szCs w:val="24"/>
        </w:rPr>
        <w:t xml:space="preserve"> meghatározott adatairól vezetett központi elektronikus nyilvántartási rendszerben adatszolgáltatási kötelezettség teljesítése.</w:t>
      </w:r>
    </w:p>
    <w:p w:rsidR="008C0E2F" w:rsidRPr="006C47F2" w:rsidRDefault="008C0E2F" w:rsidP="008C0E2F">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6C47F2">
        <w:rPr>
          <w:rStyle w:val="Szvegtrzs30"/>
          <w:rFonts w:eastAsia="Calibri"/>
          <w:b w:val="0"/>
          <w:bCs w:val="0"/>
          <w:sz w:val="24"/>
          <w:szCs w:val="24"/>
        </w:rPr>
        <w:t>Igénybevevői nyilvántartás vezetése.</w:t>
      </w:r>
    </w:p>
    <w:p w:rsidR="008C0E2F" w:rsidRPr="006C47F2" w:rsidRDefault="008C0E2F" w:rsidP="008C0E2F">
      <w:pPr>
        <w:tabs>
          <w:tab w:val="left" w:pos="1440"/>
        </w:tabs>
        <w:autoSpaceDE w:val="0"/>
        <w:ind w:left="72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Vezető ápoló.</w:t>
      </w:r>
    </w:p>
    <w:p w:rsidR="008C0E2F" w:rsidRPr="006C47F2" w:rsidRDefault="008C0E2F" w:rsidP="008C0E2F">
      <w:pPr>
        <w:pStyle w:val="Szvegtrzs5"/>
        <w:shd w:val="clear" w:color="auto" w:fill="auto"/>
        <w:tabs>
          <w:tab w:val="left" w:pos="393"/>
        </w:tabs>
        <w:autoSpaceDE w:val="0"/>
        <w:snapToGrid w:val="0"/>
        <w:spacing w:before="0" w:line="240" w:lineRule="auto"/>
        <w:ind w:right="20" w:firstLine="0"/>
        <w:rPr>
          <w:color w:val="auto"/>
          <w:sz w:val="24"/>
          <w:szCs w:val="24"/>
          <w:lang w:eastAsia="ar-SA"/>
        </w:rPr>
      </w:pPr>
      <w:r w:rsidRPr="006C47F2">
        <w:rPr>
          <w:rStyle w:val="Szvegtrzs30"/>
          <w:rFonts w:eastAsia="Lucida Sans Unicode"/>
          <w:i/>
          <w:iCs/>
          <w:color w:val="auto"/>
          <w:sz w:val="24"/>
          <w:szCs w:val="24"/>
        </w:rPr>
        <w:lastRenderedPageBreak/>
        <w:t xml:space="preserve">Helyettesítését </w:t>
      </w:r>
      <w:r w:rsidRPr="006C47F2">
        <w:rPr>
          <w:rStyle w:val="Szvegtrzs30"/>
          <w:rFonts w:eastAsia="Lucida Sans Unicode"/>
          <w:b w:val="0"/>
          <w:bCs w:val="0"/>
          <w:color w:val="auto"/>
          <w:sz w:val="24"/>
          <w:szCs w:val="24"/>
        </w:rPr>
        <w:t xml:space="preserve">az vezető </w:t>
      </w:r>
      <w:proofErr w:type="spellStart"/>
      <w:r w:rsidRPr="006C47F2">
        <w:rPr>
          <w:rStyle w:val="Szvegtrzs30"/>
          <w:rFonts w:eastAsia="Lucida Sans Unicode"/>
          <w:b w:val="0"/>
          <w:bCs w:val="0"/>
          <w:color w:val="auto"/>
          <w:sz w:val="24"/>
          <w:szCs w:val="24"/>
        </w:rPr>
        <w:t>ápoló</w:t>
      </w:r>
      <w:r w:rsidRPr="006C47F2">
        <w:rPr>
          <w:rStyle w:val="Szvegtrzs30"/>
          <w:rFonts w:eastAsia="Lucida Sans Unicode"/>
          <w:b w:val="0"/>
          <w:bCs w:val="0"/>
          <w:color w:val="auto"/>
          <w:sz w:val="24"/>
          <w:szCs w:val="24"/>
          <w:lang w:eastAsia="ar-SA"/>
        </w:rPr>
        <w:t>által</w:t>
      </w:r>
      <w:proofErr w:type="spellEnd"/>
      <w:r w:rsidRPr="006C47F2">
        <w:rPr>
          <w:rStyle w:val="Szvegtrzs30"/>
          <w:rFonts w:eastAsia="Lucida Sans Unicode"/>
          <w:b w:val="0"/>
          <w:bCs w:val="0"/>
          <w:color w:val="auto"/>
          <w:sz w:val="24"/>
          <w:szCs w:val="24"/>
          <w:lang w:eastAsia="ar-SA"/>
        </w:rPr>
        <w:t xml:space="preserve"> jóváhagyott szociális gondozó munkatárs végzi.</w:t>
      </w:r>
    </w:p>
    <w:p w:rsidR="008C0E2F" w:rsidRPr="006C47F2" w:rsidRDefault="008C0E2F" w:rsidP="008C0E2F">
      <w:pPr>
        <w:pStyle w:val="Szvegtrzs5"/>
        <w:shd w:val="clear" w:color="auto" w:fill="auto"/>
        <w:tabs>
          <w:tab w:val="left" w:pos="393"/>
        </w:tabs>
        <w:autoSpaceDE w:val="0"/>
        <w:snapToGrid w:val="0"/>
        <w:spacing w:before="0" w:line="240" w:lineRule="auto"/>
        <w:ind w:right="20" w:firstLine="0"/>
        <w:rPr>
          <w:rStyle w:val="Szvegtrzs30"/>
          <w:rFonts w:eastAsia="Lucida Sans Unicode"/>
          <w:color w:val="auto"/>
          <w:sz w:val="24"/>
          <w:szCs w:val="24"/>
          <w:lang w:eastAsia="ar-SA"/>
        </w:rPr>
      </w:pPr>
      <w:r w:rsidRPr="006C47F2">
        <w:rPr>
          <w:rStyle w:val="Szvegtrzs30"/>
          <w:rFonts w:eastAsia="Lucida Sans Unicode"/>
          <w:color w:val="auto"/>
          <w:sz w:val="24"/>
          <w:szCs w:val="24"/>
          <w:lang w:eastAsia="ar-SA"/>
        </w:rPr>
        <w:t>II. Szociális gondozó feladatai:</w:t>
      </w:r>
    </w:p>
    <w:p w:rsidR="008C0E2F" w:rsidRPr="006C47F2" w:rsidRDefault="008C0E2F" w:rsidP="008C0E2F">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Az ellátást igénybevevő számára segítő kapcsolat kialakítása, fenntartása.</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Az orvos előírása szerinti alapvető gondozási ápolási feladatok ellátása.</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Higiéniai szükségletek kielégítése.</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Bevásárlás, takarítás, mosás.</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Meleg étel biztosításában, elkészítésében segítségnyújtás.</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Az ellátást érintő vészhelyzet kialakulásának megelőzése.</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A kialakult vészhelyzet elhárítása.</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Egyéni, csoportos, szabadidős programok szervezése.</w:t>
      </w:r>
    </w:p>
    <w:p w:rsidR="008C0E2F" w:rsidRPr="006C47F2" w:rsidRDefault="008C0E2F" w:rsidP="008C0E2F">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6C47F2">
        <w:rPr>
          <w:rStyle w:val="Szvegtrzs30"/>
          <w:rFonts w:eastAsia="Lucida Sans Unicode"/>
          <w:b w:val="0"/>
          <w:bCs w:val="0"/>
          <w:color w:val="auto"/>
          <w:sz w:val="24"/>
          <w:szCs w:val="24"/>
          <w:lang w:eastAsia="ar-SA"/>
        </w:rPr>
        <w:t>Segítségnyújtás a szükséges szociális ellátásokhoz való hozzájutásban.</w:t>
      </w:r>
    </w:p>
    <w:p w:rsidR="008C0E2F" w:rsidRPr="006C47F2" w:rsidRDefault="008C0E2F" w:rsidP="008C0E2F">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Vezető gondozó.</w:t>
      </w:r>
    </w:p>
    <w:p w:rsidR="008C0E2F" w:rsidRPr="006C47F2" w:rsidRDefault="008C0E2F" w:rsidP="008C0E2F">
      <w:pPr>
        <w:tabs>
          <w:tab w:val="left" w:pos="720"/>
        </w:tabs>
        <w:autoSpaceDE w:val="0"/>
        <w:snapToGrid w:val="0"/>
        <w:ind w:right="320"/>
        <w:jc w:val="both"/>
        <w:rPr>
          <w:rStyle w:val="Szvegtrzs30"/>
          <w:rFonts w:eastAsia="Lucida Sans Unicode"/>
          <w:b w:val="0"/>
          <w:bCs w:val="0"/>
          <w:i/>
          <w:iCs/>
          <w:sz w:val="24"/>
          <w:szCs w:val="24"/>
          <w:lang w:eastAsia="ar-SA"/>
        </w:rPr>
      </w:pPr>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a vezető gondozó által jóváhagyott szociális gondozó</w:t>
      </w:r>
      <w:r w:rsidRPr="006C47F2">
        <w:rPr>
          <w:rStyle w:val="Szvegtrzs30"/>
          <w:rFonts w:eastAsia="Lucida Sans Unicode"/>
          <w:b w:val="0"/>
          <w:bCs w:val="0"/>
          <w:i/>
          <w:iCs/>
          <w:sz w:val="24"/>
          <w:szCs w:val="24"/>
          <w:lang w:eastAsia="ar-SA"/>
        </w:rPr>
        <w:t xml:space="preserve"> munkatárs végzi.</w:t>
      </w:r>
    </w:p>
    <w:p w:rsidR="008C0E2F" w:rsidRPr="006C47F2" w:rsidRDefault="008C0E2F" w:rsidP="008C0E2F">
      <w:pPr>
        <w:tabs>
          <w:tab w:val="left" w:pos="720"/>
        </w:tabs>
        <w:autoSpaceDE w:val="0"/>
        <w:snapToGrid w:val="0"/>
        <w:ind w:right="320"/>
        <w:jc w:val="both"/>
        <w:rPr>
          <w:rFonts w:ascii="Times New Roman" w:eastAsia="Times New Roman" w:hAnsi="Times New Roman" w:cs="Times New Roman"/>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b/>
          <w:bCs/>
          <w:i/>
          <w:iCs/>
          <w:color w:val="auto"/>
          <w:sz w:val="24"/>
          <w:szCs w:val="24"/>
        </w:rPr>
      </w:pPr>
      <w:r w:rsidRPr="006C47F2">
        <w:rPr>
          <w:b/>
          <w:bCs/>
          <w:i/>
          <w:iCs/>
          <w:color w:val="auto"/>
          <w:sz w:val="24"/>
          <w:szCs w:val="24"/>
        </w:rPr>
        <w:t>Hatáskörök:</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pStyle w:val="Nincstrkz"/>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Általános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ind w:left="360" w:right="320"/>
        <w:jc w:val="both"/>
        <w:rPr>
          <w:rFonts w:ascii="Times New Roman" w:hAnsi="Times New Roman" w:cs="Times New Roman"/>
          <w:sz w:val="24"/>
          <w:szCs w:val="24"/>
        </w:rPr>
      </w:pPr>
    </w:p>
    <w:p w:rsidR="008C0E2F" w:rsidRPr="006C47F2" w:rsidRDefault="008C0E2F" w:rsidP="008C0E2F">
      <w:pPr>
        <w:tabs>
          <w:tab w:val="left" w:pos="720"/>
        </w:tabs>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t>3.4.3 Nappali ellátás:</w:t>
      </w:r>
    </w:p>
    <w:p w:rsidR="008C0E2F" w:rsidRPr="006C47F2" w:rsidRDefault="008C0E2F" w:rsidP="008C0E2F">
      <w:pPr>
        <w:tabs>
          <w:tab w:val="left" w:pos="360"/>
        </w:tabs>
        <w:ind w:right="320"/>
        <w:jc w:val="both"/>
        <w:rPr>
          <w:rFonts w:ascii="Times New Roman" w:hAnsi="Times New Roman" w:cs="Times New Roman"/>
          <w:b/>
          <w:bCs/>
          <w:sz w:val="24"/>
          <w:szCs w:val="24"/>
        </w:rPr>
      </w:pPr>
    </w:p>
    <w:p w:rsidR="008C0E2F" w:rsidRPr="006C47F2" w:rsidRDefault="008C0E2F" w:rsidP="008C0E2F">
      <w:pPr>
        <w:tabs>
          <w:tab w:val="left" w:pos="360"/>
        </w:tabs>
        <w:ind w:right="320"/>
        <w:jc w:val="both"/>
        <w:rPr>
          <w:rFonts w:ascii="Times New Roman" w:hAnsi="Times New Roman" w:cs="Times New Roman"/>
          <w:sz w:val="24"/>
          <w:szCs w:val="24"/>
        </w:rPr>
      </w:pPr>
      <w:r w:rsidRPr="006C47F2">
        <w:rPr>
          <w:rFonts w:ascii="Times New Roman" w:hAnsi="Times New Roman" w:cs="Times New Roman"/>
          <w:sz w:val="24"/>
          <w:szCs w:val="24"/>
        </w:rPr>
        <w:t>Az önálló szakmai egységhez tartozó munkakörök:</w:t>
      </w:r>
    </w:p>
    <w:p w:rsidR="008C0E2F" w:rsidRPr="006C47F2" w:rsidRDefault="008C0E2F" w:rsidP="008C0E2F">
      <w:pPr>
        <w:tabs>
          <w:tab w:val="left" w:pos="1080"/>
        </w:tabs>
        <w:ind w:left="720" w:right="320"/>
        <w:jc w:val="both"/>
        <w:rPr>
          <w:rFonts w:ascii="Times New Roman" w:hAnsi="Times New Roman" w:cs="Times New Roman"/>
          <w:sz w:val="24"/>
          <w:szCs w:val="24"/>
        </w:rPr>
      </w:pPr>
      <w:r w:rsidRPr="006C47F2">
        <w:rPr>
          <w:rFonts w:ascii="Times New Roman" w:hAnsi="Times New Roman" w:cs="Times New Roman"/>
          <w:sz w:val="24"/>
          <w:szCs w:val="24"/>
        </w:rPr>
        <w:t>I. Nappali ellátás vezető</w:t>
      </w:r>
    </w:p>
    <w:p w:rsidR="008C0E2F" w:rsidRPr="006C47F2" w:rsidRDefault="008C0E2F" w:rsidP="008C0E2F">
      <w:pPr>
        <w:tabs>
          <w:tab w:val="left" w:pos="1080"/>
        </w:tabs>
        <w:snapToGrid w:val="0"/>
        <w:ind w:left="720" w:right="320"/>
        <w:jc w:val="both"/>
        <w:rPr>
          <w:rFonts w:ascii="Times New Roman" w:hAnsi="Times New Roman" w:cs="Times New Roman"/>
          <w:sz w:val="24"/>
          <w:szCs w:val="24"/>
        </w:rPr>
      </w:pPr>
      <w:r w:rsidRPr="006C47F2">
        <w:rPr>
          <w:rFonts w:ascii="Times New Roman" w:hAnsi="Times New Roman" w:cs="Times New Roman"/>
          <w:sz w:val="24"/>
          <w:szCs w:val="24"/>
        </w:rPr>
        <w:t>II. Szociális gondozó</w:t>
      </w:r>
    </w:p>
    <w:p w:rsidR="008C0E2F" w:rsidRPr="006C47F2" w:rsidRDefault="008C0E2F" w:rsidP="008C0E2F">
      <w:pPr>
        <w:tabs>
          <w:tab w:val="left" w:pos="360"/>
        </w:tabs>
        <w:snapToGrid w:val="0"/>
        <w:ind w:right="320"/>
        <w:jc w:val="both"/>
        <w:rPr>
          <w:rFonts w:ascii="Times New Roman" w:hAnsi="Times New Roman" w:cs="Times New Roman"/>
          <w:sz w:val="24"/>
          <w:szCs w:val="24"/>
        </w:rPr>
      </w:pPr>
    </w:p>
    <w:p w:rsidR="008C0E2F" w:rsidRPr="006C47F2" w:rsidRDefault="008C0E2F" w:rsidP="008C0E2F">
      <w:pPr>
        <w:tabs>
          <w:tab w:val="left" w:pos="360"/>
        </w:tabs>
        <w:snapToGrid w:val="0"/>
        <w:ind w:right="320"/>
        <w:jc w:val="both"/>
        <w:rPr>
          <w:rStyle w:val="Szvegtrzs30"/>
          <w:rFonts w:eastAsia="Lucida Sans Unicode"/>
          <w:sz w:val="24"/>
          <w:szCs w:val="24"/>
        </w:rPr>
      </w:pPr>
      <w:r w:rsidRPr="006C47F2">
        <w:rPr>
          <w:rStyle w:val="Szvegtrzs30"/>
          <w:rFonts w:eastAsia="Lucida Sans Unicode"/>
          <w:sz w:val="24"/>
          <w:szCs w:val="24"/>
        </w:rPr>
        <w:lastRenderedPageBreak/>
        <w:t>A munkakör célja:</w:t>
      </w:r>
    </w:p>
    <w:p w:rsidR="008C0E2F" w:rsidRPr="006C47F2" w:rsidRDefault="008C0E2F" w:rsidP="008C0E2F">
      <w:pPr>
        <w:tabs>
          <w:tab w:val="left" w:pos="360"/>
        </w:tabs>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lang w:eastAsia="ar-SA"/>
        </w:rPr>
        <w:t>A szakmai segítségnyújtás a testi-lelki aktivitása fenntartása, megőrzése érdekében. C</w:t>
      </w:r>
      <w:r w:rsidRPr="006C47F2">
        <w:rPr>
          <w:rStyle w:val="Szvegtrzs30"/>
          <w:rFonts w:eastAsia="Lucida Sans Unicode"/>
          <w:b w:val="0"/>
          <w:bCs w:val="0"/>
          <w:sz w:val="24"/>
          <w:szCs w:val="24"/>
        </w:rPr>
        <w:t>élja az ellátásban részesülők részére a hiányzó családi gondoskodás pótlása, a szociális helyzet javítása, az izoláció megelőzése, a tétlenséggel járó káros hatások kivédése.</w:t>
      </w:r>
    </w:p>
    <w:p w:rsidR="008C0E2F" w:rsidRPr="006C47F2" w:rsidRDefault="008C0E2F" w:rsidP="008C0E2F">
      <w:pPr>
        <w:tabs>
          <w:tab w:val="left" w:pos="360"/>
        </w:tabs>
        <w:snapToGrid w:val="0"/>
        <w:ind w:right="320"/>
        <w:jc w:val="both"/>
        <w:rPr>
          <w:rFonts w:ascii="Times New Roman" w:hAnsi="Times New Roman" w:cs="Times New Roman"/>
          <w:b/>
          <w:bCs/>
          <w:sz w:val="24"/>
          <w:szCs w:val="24"/>
        </w:rPr>
      </w:pPr>
    </w:p>
    <w:p w:rsidR="008C0E2F" w:rsidRPr="006C47F2" w:rsidRDefault="008C0E2F" w:rsidP="008C0E2F">
      <w:pPr>
        <w:tabs>
          <w:tab w:val="left" w:pos="360"/>
        </w:tabs>
        <w:snapToGrid w:val="0"/>
        <w:ind w:right="320"/>
        <w:jc w:val="both"/>
        <w:rPr>
          <w:rStyle w:val="Szvegtrzs30"/>
          <w:rFonts w:eastAsia="Lucida Sans Unicode"/>
          <w:sz w:val="24"/>
          <w:szCs w:val="24"/>
        </w:rPr>
      </w:pPr>
      <w:r w:rsidRPr="006C47F2">
        <w:rPr>
          <w:rStyle w:val="Szvegtrzs30"/>
          <w:rFonts w:eastAsia="Lucida Sans Unicode"/>
          <w:sz w:val="24"/>
          <w:szCs w:val="24"/>
        </w:rPr>
        <w:t>I. Nappali ellátást vezető feladata, hatásköre és felelőssége:</w:t>
      </w:r>
    </w:p>
    <w:p w:rsidR="008C0E2F" w:rsidRPr="006C47F2" w:rsidRDefault="008C0E2F" w:rsidP="008C0E2F">
      <w:pPr>
        <w:tabs>
          <w:tab w:val="left" w:pos="360"/>
        </w:tabs>
        <w:snapToGrid w:val="0"/>
        <w:ind w:right="320"/>
        <w:jc w:val="both"/>
        <w:rPr>
          <w:rFonts w:ascii="Times New Roman" w:hAnsi="Times New Roman" w:cs="Times New Roman"/>
          <w:b/>
          <w:bCs/>
          <w:sz w:val="24"/>
          <w:szCs w:val="24"/>
        </w:rPr>
      </w:pPr>
    </w:p>
    <w:p w:rsidR="008C0E2F" w:rsidRPr="006C47F2" w:rsidRDefault="008C0E2F" w:rsidP="008C0E2F">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Gondoskodik az idősek nappali ellátás megszervezéséről.</w:t>
      </w:r>
    </w:p>
    <w:p w:rsidR="008C0E2F" w:rsidRPr="006C47F2" w:rsidRDefault="008C0E2F" w:rsidP="008C0E2F">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Az idősek klubja által nyújtott ellátásokat szakmailag felügyeli, ellenőrzi.</w:t>
      </w:r>
    </w:p>
    <w:p w:rsidR="008C0E2F" w:rsidRPr="006C47F2" w:rsidRDefault="008C0E2F" w:rsidP="008C0E2F">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Szervezi az ellátás nyújtásában résztvevők szakmai képzésben való részvételét.</w:t>
      </w:r>
    </w:p>
    <w:p w:rsidR="008C0E2F" w:rsidRPr="006C47F2" w:rsidRDefault="008C0E2F" w:rsidP="008C0E2F">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Rendszeres tájékoztatást nyújt a fenntartónak az ellátással kapcsolatban.</w:t>
      </w:r>
    </w:p>
    <w:p w:rsidR="008C0E2F" w:rsidRPr="006C47F2" w:rsidRDefault="008C0E2F" w:rsidP="008C0E2F">
      <w:pPr>
        <w:widowControl w:val="0"/>
        <w:numPr>
          <w:ilvl w:val="0"/>
          <w:numId w:val="21"/>
        </w:numPr>
        <w:tabs>
          <w:tab w:val="left" w:pos="720"/>
        </w:tabs>
        <w:suppressAutoHyphens/>
        <w:spacing w:after="0" w:line="240" w:lineRule="auto"/>
        <w:jc w:val="both"/>
        <w:rPr>
          <w:rStyle w:val="Szvegtrzs30"/>
          <w:rFonts w:eastAsia="Lucida Sans Unicode"/>
          <w:b w:val="0"/>
          <w:bCs w:val="0"/>
          <w:sz w:val="24"/>
          <w:szCs w:val="24"/>
        </w:rPr>
      </w:pPr>
      <w:r w:rsidRPr="006C47F2">
        <w:rPr>
          <w:rStyle w:val="Szvegtrzs30"/>
          <w:rFonts w:eastAsia="Lucida Sans Unicode"/>
          <w:b w:val="0"/>
          <w:bCs w:val="0"/>
          <w:sz w:val="24"/>
          <w:szCs w:val="24"/>
        </w:rPr>
        <w:t>Irányítja a szociális és mentális támogatásra szoruló, önmaguk ellátására részben képes időskorúak napközbeni gondozását.</w:t>
      </w:r>
    </w:p>
    <w:p w:rsidR="008C0E2F" w:rsidRPr="006C47F2" w:rsidRDefault="008C0E2F" w:rsidP="008C0E2F">
      <w:pPr>
        <w:widowControl w:val="0"/>
        <w:numPr>
          <w:ilvl w:val="0"/>
          <w:numId w:val="21"/>
        </w:numPr>
        <w:tabs>
          <w:tab w:val="left" w:pos="720"/>
        </w:tabs>
        <w:suppressAutoHyphens/>
        <w:autoSpaceDE w:val="0"/>
        <w:spacing w:after="0" w:line="240" w:lineRule="auto"/>
        <w:jc w:val="both"/>
        <w:rPr>
          <w:rStyle w:val="Szvegtrzs30"/>
          <w:rFonts w:eastAsia="Lucida Sans Unicode"/>
          <w:b w:val="0"/>
          <w:bCs w:val="0"/>
          <w:sz w:val="24"/>
          <w:szCs w:val="24"/>
        </w:rPr>
      </w:pPr>
      <w:r w:rsidRPr="006C47F2">
        <w:rPr>
          <w:rStyle w:val="Szvegtrzs30"/>
          <w:rFonts w:eastAsia="Lucida Sans Unicode"/>
          <w:b w:val="0"/>
          <w:bCs w:val="0"/>
          <w:sz w:val="24"/>
          <w:szCs w:val="24"/>
        </w:rPr>
        <w:t>Gondoskodik annak a 18. életévét betöltött személynek az ellátásról, aki egészségügy állapotára való tekintettel támogatásra szorul.</w:t>
      </w:r>
    </w:p>
    <w:p w:rsidR="008C0E2F" w:rsidRPr="006C47F2" w:rsidRDefault="008C0E2F" w:rsidP="008C0E2F">
      <w:pPr>
        <w:widowControl w:val="0"/>
        <w:numPr>
          <w:ilvl w:val="0"/>
          <w:numId w:val="21"/>
        </w:num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r w:rsidRPr="006C47F2">
        <w:rPr>
          <w:rStyle w:val="Szvegtrzs30"/>
          <w:rFonts w:eastAsia="Lucida Sans Unicode"/>
          <w:b w:val="0"/>
          <w:bCs w:val="0"/>
          <w:sz w:val="24"/>
          <w:szCs w:val="24"/>
        </w:rPr>
        <w:t>Feladata az ellátásban részesülők</w:t>
      </w:r>
      <w:r w:rsidRPr="006C47F2">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8C0E2F" w:rsidRPr="006C47F2" w:rsidRDefault="008C0E2F" w:rsidP="008C0E2F">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az aktivitást segítő fizikai tevékenységeket, </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szellemi és szórakoztató tevékenységeket,</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kulturális tevékenységeket,</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egészségügyi felvilágosítások szervezése, tanácsadás az egészséges életmódról,</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vezeti a szükséges nyilvántartásokat (gondozási dokumentáció, nyilvántartások),</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lebonyolítja és segítik az ellátással kapcsolatos igénybevételt,</w:t>
      </w:r>
    </w:p>
    <w:p w:rsidR="008C0E2F" w:rsidRPr="006C47F2" w:rsidRDefault="008C0E2F" w:rsidP="008C0E2F">
      <w:pPr>
        <w:widowControl w:val="0"/>
        <w:numPr>
          <w:ilvl w:val="0"/>
          <w:numId w:val="45"/>
        </w:numPr>
        <w:suppressAutoHyphens/>
        <w:autoSpaceDE w:val="0"/>
        <w:spacing w:after="0" w:line="240" w:lineRule="auto"/>
        <w:ind w:firstLine="273"/>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 xml:space="preserve">a nappali ellátást igénybe vevők részére elkészíti a gondozó társaival és az </w:t>
      </w:r>
      <w:proofErr w:type="gramStart"/>
      <w:r w:rsidRPr="006C47F2">
        <w:rPr>
          <w:rStyle w:val="Szvegtrzs30"/>
          <w:rFonts w:eastAsia="Lucida Sans Unicode"/>
          <w:b w:val="0"/>
          <w:bCs w:val="0"/>
          <w:sz w:val="24"/>
          <w:szCs w:val="24"/>
          <w:lang w:eastAsia="ar-SA"/>
        </w:rPr>
        <w:t>ellátottal  együtt</w:t>
      </w:r>
      <w:proofErr w:type="gramEnd"/>
      <w:r w:rsidRPr="006C47F2">
        <w:rPr>
          <w:rStyle w:val="Szvegtrzs30"/>
          <w:rFonts w:eastAsia="Lucida Sans Unicode"/>
          <w:b w:val="0"/>
          <w:bCs w:val="0"/>
          <w:sz w:val="24"/>
          <w:szCs w:val="24"/>
          <w:lang w:eastAsia="ar-SA"/>
        </w:rPr>
        <w:t xml:space="preserve">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tanácsadás,</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készségfejlesztés,</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háztartási vagy háztartást pótló segítségnyújtás,</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idősek nappali ellátása kivételével étkeztetés,</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esetkezelés,</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felügyelet,</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gondozás és közösségi fejlesztés</w:t>
      </w:r>
    </w:p>
    <w:p w:rsidR="008C0E2F" w:rsidRPr="006C47F2" w:rsidRDefault="008C0E2F" w:rsidP="008C0E2F">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rPr>
        <w:t>szolgáltatási elemeket szükség szerint biztosít.</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 helyettes.</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lang w:eastAsia="ar-SA"/>
        </w:rPr>
      </w:pPr>
      <w:proofErr w:type="gramStart"/>
      <w:r w:rsidRPr="006C47F2">
        <w:rPr>
          <w:rStyle w:val="Szvegtrzs30"/>
          <w:rFonts w:eastAsia="Lucida Sans Unicode"/>
          <w:i/>
          <w:iCs/>
          <w:sz w:val="24"/>
          <w:szCs w:val="24"/>
        </w:rPr>
        <w:t xml:space="preserve">Helyettesítését  </w:t>
      </w:r>
      <w:r w:rsidRPr="006C47F2">
        <w:rPr>
          <w:rStyle w:val="Szvegtrzs30"/>
          <w:rFonts w:eastAsia="Lucida Sans Unicode"/>
          <w:b w:val="0"/>
          <w:bCs w:val="0"/>
          <w:sz w:val="24"/>
          <w:szCs w:val="24"/>
        </w:rPr>
        <w:t>az</w:t>
      </w:r>
      <w:proofErr w:type="gramEnd"/>
      <w:r w:rsidRPr="006C47F2">
        <w:rPr>
          <w:rStyle w:val="Szvegtrzs30"/>
          <w:rFonts w:eastAsia="Lucida Sans Unicode"/>
          <w:b w:val="0"/>
          <w:bCs w:val="0"/>
          <w:sz w:val="24"/>
          <w:szCs w:val="24"/>
        </w:rPr>
        <w:t xml:space="preserve"> irányítása alá tartozó szociális gondozó</w:t>
      </w:r>
      <w:r w:rsidRPr="006C47F2">
        <w:rPr>
          <w:rStyle w:val="Szvegtrzs30"/>
          <w:rFonts w:eastAsia="Lucida Sans Unicode"/>
          <w:b w:val="0"/>
          <w:bCs w:val="0"/>
          <w:sz w:val="24"/>
          <w:szCs w:val="24"/>
          <w:lang w:eastAsia="ar-SA"/>
        </w:rPr>
        <w:t xml:space="preserve"> munkatárs végzi.</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rPr>
      </w:pPr>
    </w:p>
    <w:p w:rsidR="008C0E2F" w:rsidRPr="006C47F2" w:rsidRDefault="008C0E2F" w:rsidP="008C0E2F">
      <w:pPr>
        <w:tabs>
          <w:tab w:val="left" w:pos="720"/>
        </w:tabs>
        <w:autoSpaceDE w:val="0"/>
        <w:snapToGrid w:val="0"/>
        <w:ind w:right="320"/>
        <w:jc w:val="both"/>
        <w:rPr>
          <w:rStyle w:val="Szvegtrzs30"/>
          <w:rFonts w:eastAsia="Lucida Sans Unicode"/>
          <w:sz w:val="24"/>
          <w:szCs w:val="24"/>
          <w:lang w:eastAsia="ar-SA"/>
        </w:rPr>
      </w:pPr>
      <w:r w:rsidRPr="006C47F2">
        <w:rPr>
          <w:rStyle w:val="Szvegtrzs30"/>
          <w:rFonts w:eastAsia="Lucida Sans Unicode"/>
          <w:sz w:val="24"/>
          <w:szCs w:val="24"/>
          <w:lang w:eastAsia="ar-SA"/>
        </w:rPr>
        <w:t>II. Szociális gondozó feladatai:</w:t>
      </w:r>
    </w:p>
    <w:p w:rsidR="008C0E2F" w:rsidRPr="006C47F2" w:rsidRDefault="008C0E2F" w:rsidP="008C0E2F">
      <w:pPr>
        <w:tabs>
          <w:tab w:val="left" w:pos="720"/>
        </w:tabs>
        <w:autoSpaceDE w:val="0"/>
        <w:snapToGrid w:val="0"/>
        <w:ind w:right="320"/>
        <w:jc w:val="both"/>
        <w:rPr>
          <w:rFonts w:ascii="Times New Roman" w:hAnsi="Times New Roman" w:cs="Times New Roman"/>
          <w:b/>
          <w:bCs/>
          <w:i/>
          <w:iCs/>
          <w:sz w:val="24"/>
          <w:szCs w:val="24"/>
        </w:rPr>
      </w:pPr>
    </w:p>
    <w:p w:rsidR="008C0E2F" w:rsidRPr="006C47F2" w:rsidRDefault="008C0E2F" w:rsidP="008C0E2F">
      <w:pPr>
        <w:autoSpaceDE w:val="0"/>
        <w:jc w:val="both"/>
        <w:rPr>
          <w:rFonts w:ascii="Times New Roman" w:eastAsia="Times New Roman" w:hAnsi="Times New Roman" w:cs="Times New Roman"/>
          <w:sz w:val="24"/>
          <w:szCs w:val="24"/>
          <w:lang w:eastAsia="ar-SA"/>
        </w:rPr>
      </w:pPr>
      <w:r w:rsidRPr="006C47F2">
        <w:rPr>
          <w:rStyle w:val="Szvegtrzs30"/>
          <w:rFonts w:eastAsia="Lucida Sans Unicode"/>
          <w:b w:val="0"/>
          <w:bCs w:val="0"/>
          <w:sz w:val="24"/>
          <w:szCs w:val="24"/>
        </w:rPr>
        <w:lastRenderedPageBreak/>
        <w:t>Feladata az ellátásban részesülők</w:t>
      </w:r>
      <w:r w:rsidRPr="006C47F2">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8C0E2F" w:rsidRPr="006C47F2" w:rsidRDefault="008C0E2F" w:rsidP="008C0E2F">
      <w:pPr>
        <w:autoSpaceDE w:val="0"/>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 az aktivitást segítő fizikai tevékenységeket,</w:t>
      </w:r>
    </w:p>
    <w:p w:rsidR="008C0E2F" w:rsidRPr="006C47F2" w:rsidRDefault="008C0E2F" w:rsidP="008C0E2F">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6C47F2">
          <w:rPr>
            <w:rFonts w:ascii="Times New Roman" w:eastAsia="Times New Roman" w:hAnsi="Times New Roman" w:cs="Times New Roman"/>
            <w:sz w:val="24"/>
            <w:szCs w:val="24"/>
            <w:lang w:eastAsia="ar-SA"/>
          </w:rPr>
          <w:t>2. a</w:t>
        </w:r>
      </w:smartTag>
      <w:r w:rsidRPr="006C47F2">
        <w:rPr>
          <w:rFonts w:ascii="Times New Roman" w:eastAsia="Times New Roman" w:hAnsi="Times New Roman" w:cs="Times New Roman"/>
          <w:sz w:val="24"/>
          <w:szCs w:val="24"/>
          <w:lang w:eastAsia="ar-SA"/>
        </w:rPr>
        <w:t xml:space="preserve"> szellemi és szórakoztató tevékenységeket,</w:t>
      </w:r>
    </w:p>
    <w:p w:rsidR="008C0E2F" w:rsidRPr="006C47F2" w:rsidRDefault="008C0E2F" w:rsidP="008C0E2F">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6C47F2">
          <w:rPr>
            <w:rFonts w:ascii="Times New Roman" w:eastAsia="Times New Roman" w:hAnsi="Times New Roman" w:cs="Times New Roman"/>
            <w:sz w:val="24"/>
            <w:szCs w:val="24"/>
            <w:lang w:eastAsia="ar-SA"/>
          </w:rPr>
          <w:t>3. a</w:t>
        </w:r>
      </w:smartTag>
      <w:r w:rsidRPr="006C47F2">
        <w:rPr>
          <w:rFonts w:ascii="Times New Roman" w:eastAsia="Times New Roman" w:hAnsi="Times New Roman" w:cs="Times New Roman"/>
          <w:sz w:val="24"/>
          <w:szCs w:val="24"/>
          <w:lang w:eastAsia="ar-SA"/>
        </w:rPr>
        <w:t xml:space="preserve"> kulturális tevékenységeket,</w:t>
      </w:r>
    </w:p>
    <w:p w:rsidR="008C0E2F" w:rsidRPr="006C47F2" w:rsidRDefault="008C0E2F" w:rsidP="008C0E2F">
      <w:pPr>
        <w:autoSpaceDE w:val="0"/>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4. egészségügyi felvilágosítások szervezése, tanácsadás az egészséges életmódról,</w:t>
      </w:r>
    </w:p>
    <w:p w:rsidR="008C0E2F" w:rsidRPr="006C47F2" w:rsidRDefault="008C0E2F" w:rsidP="008C0E2F">
      <w:pPr>
        <w:autoSpaceDE w:val="0"/>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vezeti a szükséges nyilvántartásokat (gondozási dokumentáció, nyilvántartások),</w:t>
      </w:r>
    </w:p>
    <w:p w:rsidR="008C0E2F" w:rsidRPr="006C47F2" w:rsidRDefault="008C0E2F" w:rsidP="008C0E2F">
      <w:pPr>
        <w:autoSpaceDE w:val="0"/>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6. lebonyolítja és segítik az ellátással kapcsolatos igénybevételt,</w:t>
      </w:r>
    </w:p>
    <w:p w:rsidR="008C0E2F" w:rsidRPr="006C47F2" w:rsidRDefault="008C0E2F" w:rsidP="008C0E2F">
      <w:pPr>
        <w:autoSpaceDE w:val="0"/>
        <w:ind w:left="720"/>
        <w:jc w:val="both"/>
        <w:rPr>
          <w:rStyle w:val="Szvegtrzs30"/>
          <w:rFonts w:eastAsia="Lucida Sans Unicode"/>
          <w:b w:val="0"/>
          <w:bCs w:val="0"/>
          <w:sz w:val="24"/>
          <w:szCs w:val="24"/>
          <w:lang w:eastAsia="ar-SA"/>
        </w:rPr>
      </w:pPr>
      <w:smartTag w:uri="urn:schemas-microsoft-com:office:smarttags" w:element="metricconverter">
        <w:smartTagPr>
          <w:attr w:name="ProductID" w:val="7. a"/>
        </w:smartTagPr>
        <w:r w:rsidRPr="006C47F2">
          <w:rPr>
            <w:rFonts w:ascii="Times New Roman" w:eastAsia="Times New Roman" w:hAnsi="Times New Roman" w:cs="Times New Roman"/>
            <w:sz w:val="24"/>
            <w:szCs w:val="24"/>
            <w:lang w:eastAsia="ar-SA"/>
          </w:rPr>
          <w:t xml:space="preserve">7. </w:t>
        </w:r>
        <w:r w:rsidRPr="006C47F2">
          <w:rPr>
            <w:rStyle w:val="Szvegtrzs30"/>
            <w:rFonts w:eastAsia="Lucida Sans Unicode"/>
            <w:b w:val="0"/>
            <w:bCs w:val="0"/>
            <w:sz w:val="24"/>
            <w:szCs w:val="24"/>
            <w:lang w:eastAsia="ar-SA"/>
          </w:rPr>
          <w:t>a</w:t>
        </w:r>
      </w:smartTag>
      <w:r w:rsidRPr="006C47F2">
        <w:rPr>
          <w:rStyle w:val="Szvegtrzs30"/>
          <w:rFonts w:eastAsia="Lucida Sans Unicode"/>
          <w:b w:val="0"/>
          <w:bCs w:val="0"/>
          <w:sz w:val="24"/>
          <w:szCs w:val="24"/>
          <w:lang w:eastAsia="ar-SA"/>
        </w:rPr>
        <w:t xml:space="preserve">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8C0E2F" w:rsidRPr="006C47F2" w:rsidRDefault="008C0E2F" w:rsidP="008C0E2F">
      <w:pPr>
        <w:autoSpaceDE w:val="0"/>
        <w:jc w:val="both"/>
        <w:rPr>
          <w:rFonts w:ascii="Times New Roman" w:eastAsia="Times New Roman" w:hAnsi="Times New Roman" w:cs="Times New Roman"/>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b/>
          <w:bCs/>
          <w:i/>
          <w:iCs/>
          <w:color w:val="auto"/>
          <w:sz w:val="24"/>
          <w:szCs w:val="24"/>
        </w:rPr>
      </w:pPr>
      <w:r w:rsidRPr="006C47F2">
        <w:rPr>
          <w:b/>
          <w:bCs/>
          <w:i/>
          <w:iCs/>
          <w:color w:val="auto"/>
          <w:sz w:val="24"/>
          <w:szCs w:val="24"/>
        </w:rPr>
        <w:t>Hatáskörök:</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pStyle w:val="Nincstrkz"/>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Általános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Nappali ellátás vezető.</w:t>
      </w:r>
    </w:p>
    <w:p w:rsidR="008C0E2F" w:rsidRPr="006C47F2" w:rsidRDefault="008C0E2F" w:rsidP="008C0E2F">
      <w:pPr>
        <w:pStyle w:val="Szvegtrzs5"/>
        <w:shd w:val="clear" w:color="auto" w:fill="auto"/>
        <w:tabs>
          <w:tab w:val="left" w:pos="393"/>
        </w:tabs>
        <w:spacing w:before="0" w:line="240" w:lineRule="auto"/>
        <w:ind w:right="20" w:firstLine="0"/>
        <w:rPr>
          <w:color w:val="auto"/>
          <w:sz w:val="24"/>
          <w:szCs w:val="24"/>
          <w:lang w:eastAsia="ar-SA"/>
        </w:rPr>
      </w:pPr>
      <w:r w:rsidRPr="006C47F2">
        <w:rPr>
          <w:b/>
          <w:bCs/>
          <w:i/>
          <w:iCs/>
          <w:color w:val="auto"/>
          <w:sz w:val="24"/>
          <w:szCs w:val="24"/>
        </w:rPr>
        <w:t xml:space="preserve">Helyettesítését </w:t>
      </w:r>
      <w:r w:rsidRPr="006C47F2">
        <w:rPr>
          <w:rStyle w:val="Szvegtrzs30"/>
          <w:rFonts w:eastAsia="Lucida Sans Unicode"/>
          <w:b w:val="0"/>
          <w:bCs w:val="0"/>
          <w:color w:val="auto"/>
          <w:sz w:val="24"/>
          <w:szCs w:val="24"/>
          <w:lang w:eastAsia="ar-SA"/>
        </w:rPr>
        <w:t xml:space="preserve">a nappali ellátás vezető által jóváhagyott szociális gondozó </w:t>
      </w:r>
      <w:proofErr w:type="gramStart"/>
      <w:r w:rsidRPr="006C47F2">
        <w:rPr>
          <w:rStyle w:val="Szvegtrzs30"/>
          <w:rFonts w:eastAsia="Lucida Sans Unicode"/>
          <w:b w:val="0"/>
          <w:bCs w:val="0"/>
          <w:color w:val="auto"/>
          <w:sz w:val="24"/>
          <w:szCs w:val="24"/>
          <w:lang w:eastAsia="ar-SA"/>
        </w:rPr>
        <w:t>munkatárs  végzi</w:t>
      </w:r>
      <w:proofErr w:type="gramEnd"/>
      <w:r w:rsidRPr="006C47F2">
        <w:rPr>
          <w:rStyle w:val="Szvegtrzs30"/>
          <w:rFonts w:eastAsia="Lucida Sans Unicode"/>
          <w:b w:val="0"/>
          <w:bCs w:val="0"/>
          <w:color w:val="auto"/>
          <w:sz w:val="24"/>
          <w:szCs w:val="24"/>
          <w:lang w:eastAsia="ar-SA"/>
        </w:rPr>
        <w:t>.</w:t>
      </w:r>
    </w:p>
    <w:p w:rsidR="008C0E2F" w:rsidRPr="006C47F2" w:rsidRDefault="008C0E2F" w:rsidP="008C0E2F">
      <w:pPr>
        <w:tabs>
          <w:tab w:val="left" w:pos="720"/>
        </w:tabs>
        <w:ind w:left="360" w:right="320"/>
        <w:jc w:val="both"/>
        <w:rPr>
          <w:rFonts w:ascii="Times New Roman" w:hAnsi="Times New Roman" w:cs="Times New Roman"/>
          <w:sz w:val="24"/>
          <w:szCs w:val="24"/>
        </w:rPr>
      </w:pPr>
    </w:p>
    <w:p w:rsidR="008C0E2F" w:rsidRPr="006C47F2" w:rsidRDefault="008C0E2F" w:rsidP="008C0E2F">
      <w:pPr>
        <w:tabs>
          <w:tab w:val="left" w:pos="720"/>
        </w:tabs>
        <w:ind w:left="360" w:right="320"/>
        <w:jc w:val="both"/>
        <w:rPr>
          <w:rFonts w:ascii="Times New Roman" w:hAnsi="Times New Roman" w:cs="Times New Roman"/>
          <w:b/>
          <w:bCs/>
          <w:sz w:val="24"/>
          <w:szCs w:val="24"/>
        </w:rPr>
      </w:pPr>
      <w:r w:rsidRPr="006C47F2">
        <w:rPr>
          <w:rFonts w:ascii="Times New Roman" w:hAnsi="Times New Roman" w:cs="Times New Roman"/>
          <w:b/>
          <w:bCs/>
          <w:sz w:val="24"/>
          <w:szCs w:val="24"/>
        </w:rPr>
        <w:t>3.4.4.: Jelzőrendszeres házi segítségnyújtás:</w:t>
      </w:r>
    </w:p>
    <w:p w:rsidR="008C0E2F" w:rsidRPr="006C47F2" w:rsidRDefault="008C0E2F" w:rsidP="008C0E2F">
      <w:pPr>
        <w:tabs>
          <w:tab w:val="left" w:pos="720"/>
        </w:tabs>
        <w:ind w:left="360" w:right="320"/>
        <w:jc w:val="both"/>
        <w:rPr>
          <w:rFonts w:ascii="Times New Roman" w:hAnsi="Times New Roman" w:cs="Times New Roman"/>
          <w:b/>
          <w:bCs/>
          <w:sz w:val="24"/>
          <w:szCs w:val="24"/>
        </w:rPr>
      </w:pPr>
    </w:p>
    <w:p w:rsidR="008C0E2F" w:rsidRPr="006C47F2" w:rsidRDefault="008C0E2F" w:rsidP="008C0E2F">
      <w:pPr>
        <w:tabs>
          <w:tab w:val="left" w:pos="360"/>
        </w:tabs>
        <w:snapToGrid w:val="0"/>
        <w:ind w:right="320"/>
        <w:jc w:val="both"/>
        <w:rPr>
          <w:rStyle w:val="Szvegtrzs30"/>
          <w:rFonts w:eastAsia="Lucida Sans Unicode"/>
          <w:sz w:val="24"/>
          <w:szCs w:val="24"/>
        </w:rPr>
      </w:pPr>
      <w:r w:rsidRPr="006C47F2">
        <w:rPr>
          <w:rStyle w:val="Szvegtrzs30"/>
          <w:rFonts w:eastAsia="Lucida Sans Unicode"/>
          <w:sz w:val="24"/>
          <w:szCs w:val="24"/>
        </w:rPr>
        <w:t>A munkakör célja:</w:t>
      </w:r>
    </w:p>
    <w:p w:rsidR="008C0E2F" w:rsidRPr="006C47F2" w:rsidRDefault="008C0E2F" w:rsidP="008C0E2F">
      <w:pPr>
        <w:pStyle w:val="Szvegtrzs"/>
        <w:tabs>
          <w:tab w:val="left" w:pos="360"/>
        </w:tabs>
        <w:spacing w:after="0"/>
        <w:ind w:right="3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 saját otthonukban élő, egészségi állapotuk és szociális helyzetük miatt rászoruló, a segélyhívó készülék megfelelő használatára képes időskorú vagy fogyatékos személyek, </w:t>
      </w:r>
      <w:r w:rsidRPr="006C47F2">
        <w:rPr>
          <w:rFonts w:ascii="Times New Roman" w:eastAsia="Times New Roman" w:hAnsi="Times New Roman" w:cs="Times New Roman"/>
          <w:sz w:val="24"/>
          <w:szCs w:val="24"/>
          <w:lang w:eastAsia="ar-SA"/>
        </w:rPr>
        <w:lastRenderedPageBreak/>
        <w:t xml:space="preserve">illetve pszichiátriai betegek részére az önálló életvitel fenntartása mellett felmerülő krízishelyzetek elhárítása. </w:t>
      </w:r>
    </w:p>
    <w:p w:rsidR="008C0E2F" w:rsidRPr="006C47F2" w:rsidRDefault="008C0E2F" w:rsidP="008C0E2F">
      <w:pPr>
        <w:tabs>
          <w:tab w:val="left" w:pos="360"/>
        </w:tabs>
        <w:ind w:right="320"/>
        <w:jc w:val="both"/>
        <w:rPr>
          <w:rFonts w:ascii="Times New Roman" w:hAnsi="Times New Roman" w:cs="Times New Roman"/>
          <w:sz w:val="24"/>
          <w:szCs w:val="24"/>
        </w:rPr>
      </w:pPr>
    </w:p>
    <w:p w:rsidR="008C0E2F" w:rsidRPr="006C47F2" w:rsidRDefault="008C0E2F" w:rsidP="008C0E2F">
      <w:pPr>
        <w:tabs>
          <w:tab w:val="left" w:pos="360"/>
        </w:tabs>
        <w:ind w:right="320"/>
        <w:jc w:val="both"/>
        <w:rPr>
          <w:rFonts w:ascii="Times New Roman" w:hAnsi="Times New Roman" w:cs="Times New Roman"/>
          <w:sz w:val="24"/>
          <w:szCs w:val="24"/>
        </w:rPr>
      </w:pPr>
      <w:r w:rsidRPr="006C47F2">
        <w:rPr>
          <w:rFonts w:ascii="Times New Roman" w:hAnsi="Times New Roman" w:cs="Times New Roman"/>
          <w:sz w:val="24"/>
          <w:szCs w:val="24"/>
        </w:rPr>
        <w:t>Az önálló szakmai egységhez tartozó munkakörök:</w:t>
      </w:r>
    </w:p>
    <w:p w:rsidR="008C0E2F" w:rsidRPr="006C47F2" w:rsidRDefault="008C0E2F" w:rsidP="008C0E2F">
      <w:pPr>
        <w:tabs>
          <w:tab w:val="left" w:pos="1080"/>
        </w:tabs>
        <w:autoSpaceDE w:val="0"/>
        <w:snapToGrid w:val="0"/>
        <w:ind w:left="720"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I. Szociális gondozó</w:t>
      </w:r>
    </w:p>
    <w:p w:rsidR="008C0E2F" w:rsidRPr="006C47F2" w:rsidRDefault="008C0E2F" w:rsidP="008C0E2F">
      <w:pPr>
        <w:tabs>
          <w:tab w:val="left" w:pos="360"/>
        </w:tabs>
        <w:autoSpaceDE w:val="0"/>
        <w:snapToGrid w:val="0"/>
        <w:ind w:right="320"/>
        <w:jc w:val="both"/>
        <w:rPr>
          <w:rFonts w:ascii="Times New Roman" w:hAnsi="Times New Roman" w:cs="Times New Roman"/>
          <w:sz w:val="24"/>
          <w:szCs w:val="24"/>
        </w:rPr>
      </w:pPr>
    </w:p>
    <w:p w:rsidR="008C0E2F" w:rsidRPr="006C47F2" w:rsidRDefault="008C0E2F" w:rsidP="008C0E2F">
      <w:pPr>
        <w:tabs>
          <w:tab w:val="left" w:pos="360"/>
        </w:tabs>
        <w:autoSpaceDE w:val="0"/>
        <w:snapToGrid w:val="0"/>
        <w:ind w:right="320"/>
        <w:jc w:val="both"/>
        <w:rPr>
          <w:rStyle w:val="Szvegtrzs30"/>
          <w:rFonts w:eastAsia="Lucida Sans Unicode"/>
          <w:sz w:val="24"/>
          <w:szCs w:val="24"/>
        </w:rPr>
      </w:pPr>
      <w:r w:rsidRPr="006C47F2">
        <w:rPr>
          <w:rStyle w:val="Szvegtrzs30"/>
          <w:rFonts w:eastAsia="Lucida Sans Unicode"/>
          <w:sz w:val="24"/>
          <w:szCs w:val="24"/>
        </w:rPr>
        <w:t>I. Szociális gondozó feladatai:</w:t>
      </w:r>
    </w:p>
    <w:p w:rsidR="008C0E2F" w:rsidRPr="006C47F2" w:rsidRDefault="008C0E2F" w:rsidP="008C0E2F">
      <w:pPr>
        <w:tabs>
          <w:tab w:val="left" w:pos="360"/>
        </w:tabs>
        <w:autoSpaceDE w:val="0"/>
        <w:snapToGrid w:val="0"/>
        <w:ind w:right="320"/>
        <w:jc w:val="both"/>
        <w:rPr>
          <w:rFonts w:ascii="Times New Roman" w:hAnsi="Times New Roman" w:cs="Times New Roman"/>
          <w:sz w:val="24"/>
          <w:szCs w:val="24"/>
        </w:rPr>
      </w:pPr>
    </w:p>
    <w:p w:rsidR="008C0E2F" w:rsidRPr="006C47F2" w:rsidRDefault="008C0E2F" w:rsidP="008C0E2F">
      <w:pPr>
        <w:widowControl w:val="0"/>
        <w:numPr>
          <w:ilvl w:val="1"/>
          <w:numId w:val="21"/>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alapszolgáltatást igénybe vevők számára a biztonságos életvitel megteremtése, mellyel:</w:t>
      </w:r>
    </w:p>
    <w:p w:rsidR="008C0E2F" w:rsidRPr="006C47F2" w:rsidRDefault="008C0E2F" w:rsidP="008C0E2F">
      <w:pPr>
        <w:pStyle w:val="Felsorols21"/>
        <w:numPr>
          <w:ilvl w:val="0"/>
          <w:numId w:val="0"/>
        </w:numPr>
        <w:tabs>
          <w:tab w:val="left" w:pos="2880"/>
        </w:tabs>
        <w:ind w:left="2160"/>
        <w:jc w:val="both"/>
        <w:rPr>
          <w:rFonts w:eastAsia="Times New Roman"/>
          <w:lang w:eastAsia="ar-SA"/>
        </w:rPr>
      </w:pPr>
      <w:r w:rsidRPr="006C47F2">
        <w:rPr>
          <w:rFonts w:eastAsia="Times New Roman"/>
          <w:lang w:eastAsia="ar-SA"/>
        </w:rPr>
        <w:t>- az önálló életvitel fenntartása az ellátottak saját otthonában,</w:t>
      </w:r>
    </w:p>
    <w:p w:rsidR="008C0E2F" w:rsidRPr="006C47F2" w:rsidRDefault="008C0E2F" w:rsidP="008C0E2F">
      <w:pPr>
        <w:pStyle w:val="Felsorols21"/>
        <w:numPr>
          <w:ilvl w:val="0"/>
          <w:numId w:val="0"/>
        </w:numPr>
        <w:tabs>
          <w:tab w:val="left" w:pos="2880"/>
        </w:tabs>
        <w:ind w:left="2160"/>
        <w:jc w:val="both"/>
        <w:rPr>
          <w:rFonts w:eastAsia="Times New Roman"/>
          <w:lang w:eastAsia="ar-SA"/>
        </w:rPr>
      </w:pPr>
      <w:r w:rsidRPr="006C47F2">
        <w:rPr>
          <w:rFonts w:eastAsia="Times New Roman"/>
          <w:lang w:eastAsia="ar-SA"/>
        </w:rPr>
        <w:t>- a felmerült krízishelyzetek gyorsan, szakszerűen elháríthatók,</w:t>
      </w:r>
    </w:p>
    <w:p w:rsidR="008C0E2F" w:rsidRPr="006C47F2" w:rsidRDefault="008C0E2F" w:rsidP="008C0E2F">
      <w:pPr>
        <w:pStyle w:val="Felsorols21"/>
        <w:numPr>
          <w:ilvl w:val="0"/>
          <w:numId w:val="0"/>
        </w:numPr>
        <w:tabs>
          <w:tab w:val="left" w:pos="2880"/>
        </w:tabs>
        <w:ind w:left="2160"/>
        <w:jc w:val="both"/>
        <w:rPr>
          <w:rFonts w:eastAsia="Times New Roman"/>
          <w:lang w:eastAsia="ar-SA"/>
        </w:rPr>
      </w:pPr>
      <w:r w:rsidRPr="006C47F2">
        <w:rPr>
          <w:rFonts w:eastAsia="Times New Roman"/>
          <w:lang w:eastAsia="ar-SA"/>
        </w:rPr>
        <w:t>- az ellátást igénybevevő megkapja a szükséges segítségnyújtást, (gyógyszer, orvos, mentő, esetleg higiénés szükségletek kielégítése stb.),</w:t>
      </w:r>
    </w:p>
    <w:p w:rsidR="008C0E2F" w:rsidRPr="006C47F2" w:rsidRDefault="008C0E2F" w:rsidP="008C0E2F">
      <w:pPr>
        <w:pStyle w:val="Felsorols21"/>
        <w:numPr>
          <w:ilvl w:val="0"/>
          <w:numId w:val="0"/>
        </w:numPr>
        <w:tabs>
          <w:tab w:val="left" w:pos="2880"/>
        </w:tabs>
        <w:autoSpaceDE w:val="0"/>
        <w:snapToGrid w:val="0"/>
        <w:ind w:left="2160"/>
        <w:jc w:val="both"/>
        <w:rPr>
          <w:rStyle w:val="Szvegtrzs30"/>
          <w:rFonts w:eastAsia="Lucida Sans Unicode"/>
          <w:b w:val="0"/>
          <w:bCs w:val="0"/>
          <w:sz w:val="24"/>
          <w:szCs w:val="24"/>
          <w:lang w:eastAsia="ar-SA"/>
        </w:rPr>
      </w:pPr>
      <w:r w:rsidRPr="006C47F2">
        <w:rPr>
          <w:rStyle w:val="Szvegtrzs30"/>
          <w:rFonts w:eastAsia="Lucida Sans Unicode"/>
          <w:b w:val="0"/>
          <w:bCs w:val="0"/>
          <w:sz w:val="24"/>
          <w:szCs w:val="24"/>
          <w:lang w:eastAsia="ar-SA"/>
        </w:rPr>
        <w:t>- oldani a magány okozta feszültséget, félelem érzését, izolációt.</w:t>
      </w:r>
    </w:p>
    <w:p w:rsidR="008C0E2F" w:rsidRPr="006C47F2" w:rsidRDefault="008C0E2F" w:rsidP="008C0E2F">
      <w:pPr>
        <w:pStyle w:val="Felsorols21"/>
        <w:numPr>
          <w:ilvl w:val="0"/>
          <w:numId w:val="0"/>
        </w:numPr>
        <w:tabs>
          <w:tab w:val="left" w:pos="2160"/>
        </w:tabs>
        <w:autoSpaceDE w:val="0"/>
        <w:snapToGrid w:val="0"/>
        <w:ind w:left="1440"/>
        <w:jc w:val="both"/>
        <w:rPr>
          <w:rFonts w:eastAsia="Times New Roman"/>
          <w:lang w:eastAsia="ar-SA"/>
        </w:rPr>
      </w:pPr>
    </w:p>
    <w:p w:rsidR="008C0E2F" w:rsidRPr="006C47F2" w:rsidRDefault="008C0E2F" w:rsidP="008C0E2F">
      <w:pPr>
        <w:pStyle w:val="Felsorols21"/>
        <w:numPr>
          <w:ilvl w:val="0"/>
          <w:numId w:val="0"/>
        </w:numPr>
        <w:tabs>
          <w:tab w:val="left" w:pos="720"/>
        </w:tabs>
        <w:autoSpaceDE w:val="0"/>
        <w:snapToGrid w:val="0"/>
        <w:jc w:val="both"/>
        <w:rPr>
          <w:rStyle w:val="Szvegtrzs30"/>
          <w:rFonts w:eastAsia="Lucida Sans Unicode"/>
          <w:b w:val="0"/>
          <w:bCs w:val="0"/>
          <w:sz w:val="24"/>
          <w:szCs w:val="24"/>
          <w:lang w:eastAsia="ar-SA"/>
        </w:rPr>
      </w:pPr>
      <w:r w:rsidRPr="006C47F2">
        <w:rPr>
          <w:rStyle w:val="Szvegtrzs30"/>
          <w:rFonts w:eastAsia="Lucida Sans Unicode"/>
          <w:i/>
          <w:iCs/>
          <w:sz w:val="24"/>
          <w:szCs w:val="24"/>
          <w:lang w:eastAsia="ar-SA"/>
        </w:rPr>
        <w:t xml:space="preserve">Helyettesítés: </w:t>
      </w:r>
      <w:r w:rsidRPr="006C47F2">
        <w:rPr>
          <w:rStyle w:val="Szvegtrzs30"/>
          <w:rFonts w:eastAsia="Lucida Sans Unicode"/>
          <w:b w:val="0"/>
          <w:bCs w:val="0"/>
          <w:sz w:val="24"/>
          <w:szCs w:val="24"/>
          <w:lang w:eastAsia="ar-SA"/>
        </w:rPr>
        <w:t>Szerződés alapján.</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eastAsia="Lucida Sans Unicode" w:hAnsi="Times New Roman" w:cs="Times New Roman"/>
          <w:b/>
          <w:bCs/>
          <w:i/>
          <w:iCs/>
          <w:sz w:val="24"/>
          <w:szCs w:val="24"/>
        </w:rPr>
        <w:t xml:space="preserve">Hatáskörök: </w:t>
      </w: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pStyle w:val="Nincstrkz"/>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tabs>
          <w:tab w:val="left" w:pos="720"/>
        </w:tabs>
        <w:snapToGrid w:val="0"/>
        <w:ind w:right="3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Megbízási szerződés alapján.</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rPr>
      </w:pPr>
      <w:r w:rsidRPr="006C47F2">
        <w:rPr>
          <w:rStyle w:val="Szvegtrzs30"/>
          <w:rFonts w:eastAsia="Lucida Sans Unicode"/>
          <w:b w:val="0"/>
          <w:bCs w:val="0"/>
          <w:sz w:val="24"/>
          <w:szCs w:val="24"/>
        </w:rPr>
        <w:t xml:space="preserve">A munkavállaló felelős a megbízási szerződésben meghatározott feladatok maradéktalan ellátásáért, a határidők betartásáért. </w:t>
      </w:r>
    </w:p>
    <w:p w:rsidR="008C0E2F" w:rsidRPr="006C47F2" w:rsidRDefault="008C0E2F" w:rsidP="008C0E2F">
      <w:pPr>
        <w:pStyle w:val="Szvegtrzs5"/>
        <w:shd w:val="clear" w:color="auto" w:fill="auto"/>
        <w:tabs>
          <w:tab w:val="left" w:pos="393"/>
        </w:tabs>
        <w:spacing w:before="0" w:line="240" w:lineRule="auto"/>
        <w:ind w:right="20" w:firstLine="0"/>
        <w:rPr>
          <w:b/>
          <w:bCs/>
          <w:i/>
          <w:iCs/>
          <w:color w:val="auto"/>
          <w:sz w:val="24"/>
          <w:szCs w:val="24"/>
        </w:rPr>
      </w:pPr>
    </w:p>
    <w:p w:rsidR="008C0E2F" w:rsidRPr="006C47F2" w:rsidRDefault="008C0E2F" w:rsidP="008C0E2F">
      <w:pPr>
        <w:tabs>
          <w:tab w:val="left" w:pos="720"/>
        </w:tabs>
        <w:ind w:left="360" w:right="320"/>
        <w:jc w:val="both"/>
        <w:rPr>
          <w:rFonts w:ascii="Times New Roman" w:hAnsi="Times New Roman" w:cs="Times New Roman"/>
          <w:b/>
          <w:bCs/>
          <w:sz w:val="24"/>
          <w:szCs w:val="24"/>
        </w:rPr>
      </w:pPr>
      <w:r w:rsidRPr="006C47F2">
        <w:rPr>
          <w:rFonts w:ascii="Times New Roman" w:hAnsi="Times New Roman" w:cs="Times New Roman"/>
          <w:b/>
          <w:bCs/>
          <w:sz w:val="24"/>
          <w:szCs w:val="24"/>
        </w:rPr>
        <w:t>3.4.5.: Étkeztetés:</w:t>
      </w:r>
    </w:p>
    <w:p w:rsidR="008C0E2F" w:rsidRPr="006C47F2" w:rsidRDefault="008C0E2F" w:rsidP="008C0E2F">
      <w:pPr>
        <w:tabs>
          <w:tab w:val="left" w:pos="360"/>
        </w:tabs>
        <w:ind w:right="320"/>
        <w:jc w:val="both"/>
        <w:rPr>
          <w:rFonts w:ascii="Times New Roman" w:hAnsi="Times New Roman" w:cs="Times New Roman"/>
          <w:sz w:val="24"/>
          <w:szCs w:val="24"/>
        </w:rPr>
      </w:pPr>
      <w:r w:rsidRPr="006C47F2">
        <w:rPr>
          <w:rFonts w:ascii="Times New Roman" w:hAnsi="Times New Roman" w:cs="Times New Roman"/>
          <w:sz w:val="24"/>
          <w:szCs w:val="24"/>
        </w:rPr>
        <w:t>Az önálló szakmai egységhez tartozó munkakörök:</w:t>
      </w:r>
    </w:p>
    <w:p w:rsidR="008C0E2F" w:rsidRPr="006C47F2" w:rsidRDefault="008C0E2F" w:rsidP="008C0E2F">
      <w:pPr>
        <w:tabs>
          <w:tab w:val="left" w:pos="1080"/>
        </w:tabs>
        <w:snapToGrid w:val="0"/>
        <w:ind w:left="720" w:right="320"/>
        <w:jc w:val="both"/>
        <w:rPr>
          <w:rFonts w:ascii="Times New Roman" w:hAnsi="Times New Roman" w:cs="Times New Roman"/>
          <w:sz w:val="24"/>
          <w:szCs w:val="24"/>
        </w:rPr>
      </w:pPr>
      <w:r w:rsidRPr="006C47F2">
        <w:rPr>
          <w:rStyle w:val="Szvegtrzs30"/>
          <w:rFonts w:eastAsia="Lucida Sans Unicode"/>
          <w:b w:val="0"/>
          <w:bCs w:val="0"/>
          <w:sz w:val="24"/>
          <w:szCs w:val="24"/>
        </w:rPr>
        <w:t>I. Gépkocsivezető</w:t>
      </w:r>
    </w:p>
    <w:p w:rsidR="008C0E2F" w:rsidRPr="006C47F2" w:rsidRDefault="008C0E2F" w:rsidP="008C0E2F">
      <w:pPr>
        <w:tabs>
          <w:tab w:val="left" w:pos="360"/>
        </w:tabs>
        <w:snapToGrid w:val="0"/>
        <w:ind w:right="320"/>
        <w:jc w:val="both"/>
        <w:rPr>
          <w:rStyle w:val="Szvegtrzs30"/>
          <w:rFonts w:eastAsia="Lucida Sans Unicode"/>
          <w:sz w:val="24"/>
          <w:szCs w:val="24"/>
        </w:rPr>
      </w:pPr>
      <w:r w:rsidRPr="006C47F2">
        <w:rPr>
          <w:rStyle w:val="Szvegtrzs30"/>
          <w:rFonts w:eastAsia="Lucida Sans Unicode"/>
          <w:sz w:val="24"/>
          <w:szCs w:val="24"/>
        </w:rPr>
        <w:t>Munkakör célja:</w:t>
      </w:r>
    </w:p>
    <w:p w:rsidR="008C0E2F" w:rsidRPr="006C47F2" w:rsidRDefault="008C0E2F" w:rsidP="008C0E2F">
      <w:pPr>
        <w:tabs>
          <w:tab w:val="left" w:pos="360"/>
        </w:tabs>
        <w:snapToGrid w:val="0"/>
        <w:ind w:right="320"/>
        <w:jc w:val="both"/>
        <w:rPr>
          <w:rFonts w:ascii="Times New Roman" w:hAnsi="Times New Roman" w:cs="Times New Roman"/>
          <w:sz w:val="24"/>
          <w:szCs w:val="24"/>
        </w:rPr>
      </w:pPr>
      <w:r w:rsidRPr="006C47F2">
        <w:rPr>
          <w:rStyle w:val="Szvegtrzs30"/>
          <w:rFonts w:eastAsia="Lucida Sans Unicode"/>
          <w:b w:val="0"/>
          <w:bCs w:val="0"/>
          <w:sz w:val="24"/>
          <w:szCs w:val="24"/>
        </w:rPr>
        <w:t>Az étkeztetés keretében azoknak a szociálisan rászorultaknak a legalább napi egyszeri meleg étkezéséről kell gondoskodni, akik azt önmaguknak, illetve eltartottjaik részére tartósan vagy átmeneti jelleggel nem képesek biztosítani.</w:t>
      </w:r>
    </w:p>
    <w:p w:rsidR="008C0E2F" w:rsidRPr="006C47F2" w:rsidRDefault="008C0E2F" w:rsidP="008C0E2F">
      <w:pPr>
        <w:tabs>
          <w:tab w:val="left" w:pos="360"/>
        </w:tabs>
        <w:snapToGrid w:val="0"/>
        <w:ind w:right="320"/>
        <w:jc w:val="both"/>
        <w:rPr>
          <w:rStyle w:val="Szvegtrzs30"/>
          <w:rFonts w:eastAsia="Lucida Sans Unicode"/>
          <w:sz w:val="24"/>
          <w:szCs w:val="24"/>
        </w:rPr>
      </w:pPr>
      <w:r w:rsidRPr="006C47F2">
        <w:rPr>
          <w:rStyle w:val="Szvegtrzs30"/>
          <w:rFonts w:eastAsia="Lucida Sans Unicode"/>
          <w:sz w:val="24"/>
          <w:szCs w:val="24"/>
        </w:rPr>
        <w:t>Feladatai:</w:t>
      </w:r>
    </w:p>
    <w:p w:rsidR="008C0E2F" w:rsidRPr="006C47F2" w:rsidRDefault="008C0E2F" w:rsidP="008C0E2F">
      <w:pPr>
        <w:widowControl w:val="0"/>
        <w:numPr>
          <w:ilvl w:val="0"/>
          <w:numId w:val="30"/>
        </w:numPr>
        <w:tabs>
          <w:tab w:val="left" w:pos="720"/>
        </w:tabs>
        <w:suppressAutoHyphens/>
        <w:snapToGrid w:val="0"/>
        <w:spacing w:after="0" w:line="240" w:lineRule="auto"/>
        <w:ind w:right="320"/>
        <w:jc w:val="both"/>
        <w:rPr>
          <w:rStyle w:val="Szvegtrzs30"/>
          <w:rFonts w:eastAsia="Lucida Sans Unicode"/>
          <w:b w:val="0"/>
          <w:sz w:val="24"/>
          <w:szCs w:val="24"/>
        </w:rPr>
      </w:pPr>
      <w:r w:rsidRPr="006C47F2">
        <w:rPr>
          <w:rStyle w:val="Szvegtrzs30"/>
          <w:rFonts w:eastAsia="Lucida Sans Unicode"/>
          <w:b w:val="0"/>
          <w:sz w:val="24"/>
          <w:szCs w:val="24"/>
        </w:rPr>
        <w:lastRenderedPageBreak/>
        <w:t>Az ételek házhozszállítása.</w:t>
      </w:r>
    </w:p>
    <w:p w:rsidR="008C0E2F" w:rsidRPr="006C47F2" w:rsidRDefault="008C0E2F" w:rsidP="008C0E2F">
      <w:pPr>
        <w:widowControl w:val="0"/>
        <w:numPr>
          <w:ilvl w:val="0"/>
          <w:numId w:val="30"/>
        </w:numPr>
        <w:tabs>
          <w:tab w:val="left" w:pos="720"/>
        </w:tabs>
        <w:suppressAutoHyphens/>
        <w:snapToGrid w:val="0"/>
        <w:spacing w:after="0" w:line="240" w:lineRule="auto"/>
        <w:ind w:right="320"/>
        <w:jc w:val="both"/>
        <w:rPr>
          <w:rStyle w:val="Szvegtrzs30"/>
          <w:rFonts w:eastAsia="Lucida Sans Unicode"/>
          <w:b w:val="0"/>
          <w:sz w:val="24"/>
          <w:szCs w:val="24"/>
        </w:rPr>
      </w:pPr>
      <w:r w:rsidRPr="006C47F2">
        <w:rPr>
          <w:rStyle w:val="Szvegtrzs30"/>
          <w:rFonts w:eastAsia="Lucida Sans Unicode"/>
          <w:b w:val="0"/>
          <w:sz w:val="24"/>
          <w:szCs w:val="24"/>
        </w:rPr>
        <w:t>Az étel kiszállítása a Hősök u. 38 az alatti telephelyre.</w:t>
      </w:r>
    </w:p>
    <w:p w:rsidR="008C0E2F" w:rsidRPr="006C47F2" w:rsidRDefault="008C0E2F" w:rsidP="008C0E2F">
      <w:pPr>
        <w:tabs>
          <w:tab w:val="left" w:pos="360"/>
        </w:tabs>
        <w:snapToGrid w:val="0"/>
        <w:ind w:right="32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Általános munkarend.</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Fonts w:ascii="Times New Roman" w:hAnsi="Times New Roman" w:cs="Times New Roman"/>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 helyettes.</w:t>
      </w:r>
    </w:p>
    <w:p w:rsidR="008C0E2F" w:rsidRPr="006C47F2" w:rsidRDefault="008C0E2F" w:rsidP="008C0E2F">
      <w:pPr>
        <w:pStyle w:val="Szvegtrzs5"/>
        <w:shd w:val="clear" w:color="auto" w:fill="auto"/>
        <w:tabs>
          <w:tab w:val="left" w:pos="393"/>
        </w:tabs>
        <w:snapToGrid w:val="0"/>
        <w:spacing w:before="0" w:line="240" w:lineRule="auto"/>
        <w:ind w:right="20" w:firstLine="0"/>
        <w:rPr>
          <w:color w:val="auto"/>
          <w:sz w:val="24"/>
          <w:szCs w:val="24"/>
          <w:lang w:eastAsia="ar-SA"/>
        </w:rPr>
      </w:pPr>
      <w:r w:rsidRPr="006C47F2">
        <w:rPr>
          <w:rStyle w:val="Szvegtrzs30"/>
          <w:rFonts w:eastAsia="Lucida Sans Unicode"/>
          <w:i/>
          <w:iCs/>
          <w:color w:val="auto"/>
          <w:sz w:val="24"/>
          <w:szCs w:val="24"/>
        </w:rPr>
        <w:t xml:space="preserve">Helyettesítését </w:t>
      </w:r>
      <w:r w:rsidRPr="006C47F2">
        <w:rPr>
          <w:rStyle w:val="Szvegtrzs30"/>
          <w:rFonts w:eastAsia="Lucida Sans Unicode"/>
          <w:b w:val="0"/>
          <w:bCs w:val="0"/>
          <w:color w:val="auto"/>
          <w:sz w:val="24"/>
          <w:szCs w:val="24"/>
          <w:lang w:eastAsia="ar-SA"/>
        </w:rPr>
        <w:t>az intézményvezető által jóváhagyott gépkocsivezető.</w:t>
      </w:r>
    </w:p>
    <w:p w:rsidR="008C0E2F" w:rsidRPr="006C47F2" w:rsidRDefault="008C0E2F" w:rsidP="008C0E2F">
      <w:pPr>
        <w:tabs>
          <w:tab w:val="left" w:pos="720"/>
        </w:tabs>
        <w:ind w:right="320"/>
        <w:jc w:val="both"/>
        <w:rPr>
          <w:rFonts w:ascii="Times New Roman" w:hAnsi="Times New Roman" w:cs="Times New Roman"/>
          <w:sz w:val="24"/>
          <w:szCs w:val="24"/>
        </w:rPr>
      </w:pPr>
    </w:p>
    <w:p w:rsidR="008C0E2F" w:rsidRPr="006C47F2" w:rsidRDefault="008C0E2F" w:rsidP="008C0E2F">
      <w:pPr>
        <w:tabs>
          <w:tab w:val="left" w:pos="720"/>
        </w:tabs>
        <w:ind w:left="360" w:right="320"/>
        <w:jc w:val="both"/>
        <w:rPr>
          <w:rFonts w:ascii="Times New Roman" w:hAnsi="Times New Roman" w:cs="Times New Roman"/>
          <w:b/>
          <w:bCs/>
          <w:sz w:val="24"/>
          <w:szCs w:val="24"/>
        </w:rPr>
      </w:pPr>
      <w:r w:rsidRPr="006C47F2">
        <w:rPr>
          <w:rFonts w:ascii="Times New Roman" w:hAnsi="Times New Roman" w:cs="Times New Roman"/>
          <w:b/>
          <w:bCs/>
          <w:sz w:val="24"/>
          <w:szCs w:val="24"/>
        </w:rPr>
        <w:t>3.4.6.  Támogató Szolgálat:</w:t>
      </w:r>
    </w:p>
    <w:p w:rsidR="008C0E2F" w:rsidRPr="006C47F2" w:rsidRDefault="008C0E2F" w:rsidP="008C0E2F">
      <w:pPr>
        <w:tabs>
          <w:tab w:val="left" w:pos="360"/>
        </w:tabs>
        <w:ind w:right="320"/>
        <w:jc w:val="both"/>
        <w:rPr>
          <w:rFonts w:ascii="Times New Roman" w:hAnsi="Times New Roman" w:cs="Times New Roman"/>
          <w:b/>
          <w:bCs/>
          <w:sz w:val="24"/>
          <w:szCs w:val="24"/>
        </w:rPr>
      </w:pPr>
    </w:p>
    <w:p w:rsidR="008C0E2F" w:rsidRPr="006C47F2" w:rsidRDefault="008C0E2F" w:rsidP="008C0E2F">
      <w:pPr>
        <w:tabs>
          <w:tab w:val="left" w:pos="360"/>
        </w:tabs>
        <w:ind w:right="320"/>
        <w:jc w:val="both"/>
        <w:rPr>
          <w:rFonts w:ascii="Times New Roman" w:hAnsi="Times New Roman" w:cs="Times New Roman"/>
          <w:sz w:val="24"/>
          <w:szCs w:val="24"/>
        </w:rPr>
      </w:pPr>
      <w:r w:rsidRPr="006C47F2">
        <w:rPr>
          <w:rFonts w:ascii="Times New Roman" w:hAnsi="Times New Roman" w:cs="Times New Roman"/>
          <w:sz w:val="24"/>
          <w:szCs w:val="24"/>
        </w:rPr>
        <w:t>Az önálló szakmai egységhez tartozó munkakörök:</w:t>
      </w:r>
    </w:p>
    <w:p w:rsidR="008C0E2F" w:rsidRPr="006C47F2" w:rsidRDefault="008C0E2F" w:rsidP="008C0E2F">
      <w:pPr>
        <w:tabs>
          <w:tab w:val="left" w:pos="1080"/>
        </w:tabs>
        <w:ind w:left="720" w:right="320"/>
        <w:jc w:val="both"/>
        <w:rPr>
          <w:rFonts w:ascii="Times New Roman" w:hAnsi="Times New Roman" w:cs="Times New Roman"/>
          <w:sz w:val="24"/>
          <w:szCs w:val="24"/>
        </w:rPr>
      </w:pPr>
      <w:r w:rsidRPr="006C47F2">
        <w:rPr>
          <w:rFonts w:ascii="Times New Roman" w:hAnsi="Times New Roman" w:cs="Times New Roman"/>
          <w:sz w:val="24"/>
          <w:szCs w:val="24"/>
        </w:rPr>
        <w:t>I. Támogató szolgálat-vezető</w:t>
      </w:r>
    </w:p>
    <w:p w:rsidR="008C0E2F" w:rsidRPr="006C47F2" w:rsidRDefault="008C0E2F" w:rsidP="008C0E2F">
      <w:pPr>
        <w:tabs>
          <w:tab w:val="left" w:pos="1080"/>
        </w:tabs>
        <w:snapToGrid w:val="0"/>
        <w:ind w:left="720" w:right="320"/>
        <w:jc w:val="both"/>
        <w:rPr>
          <w:rFonts w:ascii="Times New Roman" w:hAnsi="Times New Roman" w:cs="Times New Roman"/>
          <w:sz w:val="24"/>
          <w:szCs w:val="24"/>
        </w:rPr>
      </w:pPr>
      <w:r w:rsidRPr="006C47F2">
        <w:rPr>
          <w:rFonts w:ascii="Times New Roman" w:hAnsi="Times New Roman" w:cs="Times New Roman"/>
          <w:sz w:val="24"/>
          <w:szCs w:val="24"/>
        </w:rPr>
        <w:t xml:space="preserve">II. Személyi segítő </w:t>
      </w:r>
    </w:p>
    <w:p w:rsidR="008C0E2F" w:rsidRPr="006C47F2" w:rsidRDefault="008C0E2F" w:rsidP="008C0E2F">
      <w:pPr>
        <w:tabs>
          <w:tab w:val="left" w:pos="1080"/>
        </w:tabs>
        <w:snapToGrid w:val="0"/>
        <w:ind w:left="720" w:right="320"/>
        <w:jc w:val="both"/>
        <w:rPr>
          <w:rFonts w:ascii="Times New Roman" w:hAnsi="Times New Roman" w:cs="Times New Roman"/>
          <w:sz w:val="24"/>
          <w:szCs w:val="24"/>
        </w:rPr>
      </w:pPr>
      <w:r w:rsidRPr="006C47F2">
        <w:rPr>
          <w:rFonts w:ascii="Times New Roman" w:hAnsi="Times New Roman" w:cs="Times New Roman"/>
          <w:sz w:val="24"/>
          <w:szCs w:val="24"/>
        </w:rPr>
        <w:t>III. Gépkocsivezető</w:t>
      </w:r>
    </w:p>
    <w:p w:rsidR="008C0E2F" w:rsidRPr="006C47F2" w:rsidRDefault="008C0E2F" w:rsidP="008C0E2F">
      <w:pPr>
        <w:tabs>
          <w:tab w:val="left" w:pos="360"/>
        </w:tabs>
        <w:snapToGrid w:val="0"/>
        <w:ind w:right="320"/>
        <w:jc w:val="both"/>
        <w:rPr>
          <w:rFonts w:ascii="Times New Roman" w:hAnsi="Times New Roman" w:cs="Times New Roman"/>
          <w:sz w:val="24"/>
          <w:szCs w:val="24"/>
        </w:rPr>
      </w:pPr>
    </w:p>
    <w:p w:rsidR="008C0E2F" w:rsidRPr="006C47F2" w:rsidRDefault="008C0E2F" w:rsidP="008C0E2F">
      <w:pPr>
        <w:tabs>
          <w:tab w:val="left" w:pos="360"/>
        </w:tabs>
        <w:snapToGrid w:val="0"/>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t>A munkakör célja: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tabs>
          <w:tab w:val="left" w:pos="360"/>
        </w:tabs>
        <w:snapToGrid w:val="0"/>
        <w:jc w:val="both"/>
        <w:rPr>
          <w:rFonts w:ascii="Times New Roman" w:eastAsia="Calibri" w:hAnsi="Times New Roman" w:cs="Times New Roman"/>
          <w:b/>
          <w:bCs/>
          <w:sz w:val="24"/>
          <w:szCs w:val="24"/>
          <w:lang w:eastAsia="ar-SA"/>
        </w:rPr>
      </w:pPr>
      <w:r w:rsidRPr="006C47F2">
        <w:rPr>
          <w:rFonts w:ascii="Times New Roman" w:eastAsia="Calibri" w:hAnsi="Times New Roman" w:cs="Times New Roman"/>
          <w:b/>
          <w:bCs/>
          <w:sz w:val="24"/>
          <w:szCs w:val="24"/>
          <w:lang w:eastAsia="ar-SA"/>
        </w:rPr>
        <w:t xml:space="preserve">I. </w:t>
      </w:r>
      <w:proofErr w:type="gramStart"/>
      <w:r w:rsidRPr="006C47F2">
        <w:rPr>
          <w:rFonts w:ascii="Times New Roman" w:eastAsia="Calibri" w:hAnsi="Times New Roman" w:cs="Times New Roman"/>
          <w:b/>
          <w:bCs/>
          <w:sz w:val="24"/>
          <w:szCs w:val="24"/>
          <w:lang w:eastAsia="ar-SA"/>
        </w:rPr>
        <w:t>A</w:t>
      </w:r>
      <w:proofErr w:type="gramEnd"/>
      <w:r w:rsidRPr="006C47F2">
        <w:rPr>
          <w:rFonts w:ascii="Times New Roman" w:eastAsia="Calibri" w:hAnsi="Times New Roman" w:cs="Times New Roman"/>
          <w:b/>
          <w:bCs/>
          <w:sz w:val="24"/>
          <w:szCs w:val="24"/>
          <w:lang w:eastAsia="ar-SA"/>
        </w:rPr>
        <w:t xml:space="preserve"> támogató szolgálat vezetőjének feladatai, hatásköre és felelőssége:</w:t>
      </w:r>
    </w:p>
    <w:p w:rsidR="008C0E2F" w:rsidRPr="006C47F2" w:rsidRDefault="008C0E2F" w:rsidP="008C0E2F">
      <w:pPr>
        <w:tabs>
          <w:tab w:val="left" w:pos="360"/>
        </w:tabs>
        <w:snapToGrid w:val="0"/>
        <w:jc w:val="both"/>
        <w:rPr>
          <w:rFonts w:ascii="Times New Roman" w:eastAsia="Calibri" w:hAnsi="Times New Roman" w:cs="Times New Roman"/>
          <w:b/>
          <w:bCs/>
          <w:sz w:val="24"/>
          <w:szCs w:val="24"/>
          <w:lang w:eastAsia="ar-SA"/>
        </w:rPr>
      </w:pPr>
    </w:p>
    <w:p w:rsidR="008C0E2F" w:rsidRPr="006C47F2" w:rsidRDefault="008C0E2F" w:rsidP="008C0E2F">
      <w:pPr>
        <w:widowControl w:val="0"/>
        <w:numPr>
          <w:ilvl w:val="1"/>
          <w:numId w:val="30"/>
        </w:numPr>
        <w:tabs>
          <w:tab w:val="left" w:pos="144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Megszervezi és irányítja a személyi segítők munkáját.</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Szükség szerint, de legalább kéthetente esetmegbeszélést tart.</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Szervezi a feladatok ellátását, a feladatokat elosztja a személyi segítők között.</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Felméri a támogató szolgálat tárgyi eszköz szükségletét.</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 támogatási szolgálatot úgy szervezi meg, hogy az ellátási területén élő valamennyi fogyatékossági csoportba tartozó személyre kiterjedjen.</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Gondoskodik a szolgálatban résztvevők képzéséről, továbbképzéséről.</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lastRenderedPageBreak/>
        <w:t xml:space="preserve">Dokumentumok időszakos ellenőrzése, áttekintése, összevetése a jogi és szakmai szabályozók tartalmi és formai előírásaival valamint a gyakorlati működés feltételrendszerével és követelményeivel. </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kérelmezők, igénybevevők tájékoztatásának biztosítása az előírásnak megfelelő szabályozott dokumentációs rend szerint.</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Jövedelemvizsgálat és szociális rászorultság vizsgálata, a fogyatékos specifikus szükségletek vizsgálata az azokat bizonyító ellátotti dokumentumok szerint.</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Adatszolgáltatás a költségvetést készítők felé.</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Szolgáltatásszervezési feladatok elvégzése.</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Megkeresés, kapcsolatfelvétel.</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Előgondozás, állapot-, szükséglet- és igényfelmérés. </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Gondozási célok, feladatok, eszközök és módszerek meghatározása</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Éves szolgáltatási terv elkészítése, teljesülésének ellenőrzése, korrekciója.</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Szolgáltatási igények elbírálása, koordinálása.</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Heti/havi szolgáltatási terv összeállítása, végrehajtásának ellenőrzése, korrekciója.</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Calibri" w:hAnsi="Times New Roman" w:cs="Times New Roman"/>
          <w:sz w:val="24"/>
          <w:szCs w:val="24"/>
        </w:rPr>
      </w:pPr>
      <w:r w:rsidRPr="006C47F2">
        <w:rPr>
          <w:rFonts w:ascii="Times New Roman" w:eastAsia="Calibri" w:hAnsi="Times New Roman" w:cs="Times New Roman"/>
          <w:sz w:val="24"/>
          <w:szCs w:val="24"/>
        </w:rPr>
        <w:t>Adatszolgáltatóként feladata</w:t>
      </w:r>
      <w:r w:rsidRPr="006C47F2">
        <w:rPr>
          <w:rFonts w:ascii="Times New Roman" w:eastAsia="Calibri" w:hAnsi="Times New Roman" w:cs="Times New Roman"/>
          <w:b/>
          <w:bCs/>
          <w:sz w:val="24"/>
          <w:szCs w:val="24"/>
        </w:rPr>
        <w:t xml:space="preserve">: </w:t>
      </w:r>
      <w:r w:rsidRPr="006C47F2">
        <w:rPr>
          <w:rFonts w:ascii="Times New Roman" w:eastAsia="Calibri" w:hAnsi="Times New Roman" w:cs="Times New Roman"/>
          <w:sz w:val="24"/>
          <w:szCs w:val="24"/>
        </w:rPr>
        <w:t>a 415/2015 (XII.23) Kormányrendelet alapján, a központi elektronikus nyilvántartási rendszerben adatszolgáltatási kötelezettség teljesítése.</w:t>
      </w:r>
    </w:p>
    <w:p w:rsidR="008C0E2F" w:rsidRPr="006C47F2" w:rsidRDefault="008C0E2F" w:rsidP="008C0E2F">
      <w:pPr>
        <w:widowControl w:val="0"/>
        <w:numPr>
          <w:ilvl w:val="0"/>
          <w:numId w:val="30"/>
        </w:numPr>
        <w:tabs>
          <w:tab w:val="left" w:pos="1440"/>
        </w:tabs>
        <w:suppressAutoHyphens/>
        <w:spacing w:after="0" w:line="240" w:lineRule="auto"/>
        <w:jc w:val="both"/>
        <w:rPr>
          <w:rFonts w:ascii="Times New Roman" w:eastAsia="Calibri" w:hAnsi="Times New Roman" w:cs="Times New Roman"/>
          <w:sz w:val="24"/>
          <w:szCs w:val="24"/>
        </w:rPr>
      </w:pPr>
      <w:r w:rsidRPr="006C47F2">
        <w:rPr>
          <w:rFonts w:ascii="Times New Roman" w:eastAsia="Calibri" w:hAnsi="Times New Roman" w:cs="Times New Roman"/>
          <w:sz w:val="24"/>
          <w:szCs w:val="24"/>
        </w:rPr>
        <w:t>Igénybevevői nyilvántartás vezetése.</w:t>
      </w:r>
    </w:p>
    <w:p w:rsidR="008C0E2F" w:rsidRPr="006C47F2" w:rsidRDefault="008C0E2F" w:rsidP="008C0E2F">
      <w:pPr>
        <w:pStyle w:val="cf0agj"/>
        <w:numPr>
          <w:ilvl w:val="0"/>
          <w:numId w:val="30"/>
        </w:numPr>
        <w:shd w:val="clear" w:color="auto" w:fill="FFFFFF"/>
        <w:spacing w:before="0" w:beforeAutospacing="0" w:after="0" w:afterAutospacing="0"/>
        <w:jc w:val="both"/>
      </w:pPr>
      <w:r w:rsidRPr="006C47F2">
        <w:t>gondozás,</w:t>
      </w:r>
    </w:p>
    <w:p w:rsidR="008C0E2F" w:rsidRPr="006C47F2" w:rsidRDefault="008C0E2F" w:rsidP="008C0E2F">
      <w:pPr>
        <w:pStyle w:val="cf0agj"/>
        <w:numPr>
          <w:ilvl w:val="0"/>
          <w:numId w:val="30"/>
        </w:numPr>
        <w:shd w:val="clear" w:color="auto" w:fill="FFFFFF"/>
        <w:spacing w:before="0" w:beforeAutospacing="0" w:after="0" w:afterAutospacing="0"/>
        <w:jc w:val="both"/>
      </w:pPr>
      <w:r w:rsidRPr="006C47F2">
        <w:t>készségfejlesztés,</w:t>
      </w:r>
    </w:p>
    <w:p w:rsidR="008C0E2F" w:rsidRPr="006C47F2" w:rsidRDefault="008C0E2F" w:rsidP="008C0E2F">
      <w:pPr>
        <w:pStyle w:val="cf0agj"/>
        <w:numPr>
          <w:ilvl w:val="0"/>
          <w:numId w:val="30"/>
        </w:numPr>
        <w:shd w:val="clear" w:color="auto" w:fill="FFFFFF"/>
        <w:spacing w:before="0" w:beforeAutospacing="0" w:after="0" w:afterAutospacing="0"/>
        <w:ind w:left="714" w:hanging="357"/>
        <w:jc w:val="both"/>
      </w:pPr>
      <w:r w:rsidRPr="006C47F2">
        <w:t>tanácsadás,</w:t>
      </w:r>
    </w:p>
    <w:p w:rsidR="008C0E2F" w:rsidRPr="006C47F2" w:rsidRDefault="008C0E2F" w:rsidP="008C0E2F">
      <w:pPr>
        <w:pStyle w:val="cf0agj"/>
        <w:numPr>
          <w:ilvl w:val="0"/>
          <w:numId w:val="30"/>
        </w:numPr>
        <w:shd w:val="clear" w:color="auto" w:fill="FFFFFF"/>
        <w:spacing w:before="0" w:beforeAutospacing="0" w:after="0" w:afterAutospacing="0"/>
        <w:ind w:left="714" w:hanging="357"/>
        <w:jc w:val="both"/>
      </w:pPr>
      <w:r w:rsidRPr="006C47F2">
        <w:t>szállítás,</w:t>
      </w:r>
    </w:p>
    <w:p w:rsidR="008C0E2F" w:rsidRPr="006C47F2" w:rsidRDefault="008C0E2F" w:rsidP="008C0E2F">
      <w:pPr>
        <w:pStyle w:val="cf0agj"/>
        <w:numPr>
          <w:ilvl w:val="0"/>
          <w:numId w:val="30"/>
        </w:numPr>
        <w:shd w:val="clear" w:color="auto" w:fill="FFFFFF"/>
        <w:spacing w:before="0" w:beforeAutospacing="0" w:after="0" w:afterAutospacing="0"/>
        <w:ind w:left="714" w:hanging="357"/>
        <w:jc w:val="both"/>
      </w:pPr>
      <w:r w:rsidRPr="006C47F2">
        <w:t>felügyelet,</w:t>
      </w:r>
    </w:p>
    <w:p w:rsidR="008C0E2F" w:rsidRPr="006C47F2" w:rsidRDefault="008C0E2F" w:rsidP="008C0E2F">
      <w:pPr>
        <w:pStyle w:val="cf0agj"/>
        <w:numPr>
          <w:ilvl w:val="0"/>
          <w:numId w:val="30"/>
        </w:numPr>
        <w:shd w:val="clear" w:color="auto" w:fill="FFFFFF"/>
        <w:spacing w:before="0" w:beforeAutospacing="0" w:after="0" w:afterAutospacing="0"/>
        <w:ind w:left="714" w:hanging="357"/>
        <w:jc w:val="both"/>
      </w:pPr>
      <w:r w:rsidRPr="006C47F2">
        <w:t>gyógypedagógiai segítségnyújtás,</w:t>
      </w:r>
    </w:p>
    <w:p w:rsidR="008C0E2F" w:rsidRPr="006C47F2" w:rsidRDefault="008C0E2F" w:rsidP="008C0E2F">
      <w:pPr>
        <w:pStyle w:val="cf0agj"/>
        <w:numPr>
          <w:ilvl w:val="0"/>
          <w:numId w:val="30"/>
        </w:numPr>
        <w:shd w:val="clear" w:color="auto" w:fill="FFFFFF"/>
        <w:spacing w:before="0" w:beforeAutospacing="0" w:after="0" w:afterAutospacing="0"/>
        <w:ind w:left="714" w:hanging="357"/>
        <w:jc w:val="both"/>
      </w:pPr>
      <w:r w:rsidRPr="006C47F2">
        <w:t>háztartási segítségnyújtás és</w:t>
      </w:r>
    </w:p>
    <w:p w:rsidR="008C0E2F" w:rsidRPr="006C47F2" w:rsidRDefault="008C0E2F" w:rsidP="008C0E2F">
      <w:pPr>
        <w:pStyle w:val="cf0agj"/>
        <w:numPr>
          <w:ilvl w:val="0"/>
          <w:numId w:val="30"/>
        </w:numPr>
        <w:shd w:val="clear" w:color="auto" w:fill="FFFFFF"/>
        <w:spacing w:before="0" w:beforeAutospacing="0" w:after="0" w:afterAutospacing="0"/>
        <w:ind w:left="714" w:hanging="357"/>
        <w:jc w:val="both"/>
      </w:pPr>
      <w:r w:rsidRPr="006C47F2">
        <w:t>esetkezelés</w:t>
      </w:r>
    </w:p>
    <w:p w:rsidR="008C0E2F" w:rsidRPr="006C47F2" w:rsidRDefault="008C0E2F" w:rsidP="008C0E2F">
      <w:pPr>
        <w:pStyle w:val="cf0agj"/>
        <w:numPr>
          <w:ilvl w:val="0"/>
          <w:numId w:val="30"/>
        </w:numPr>
        <w:shd w:val="clear" w:color="auto" w:fill="FFFFFF"/>
        <w:spacing w:before="0" w:beforeAutospacing="0" w:after="0" w:afterAutospacing="0"/>
        <w:ind w:left="714" w:hanging="357"/>
        <w:jc w:val="both"/>
      </w:pPr>
      <w:r w:rsidRPr="006C47F2">
        <w:t>szolgáltatási elemeket biztosít</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 helyettes </w:t>
      </w:r>
    </w:p>
    <w:p w:rsidR="008C0E2F" w:rsidRPr="006C47F2" w:rsidRDefault="008C0E2F" w:rsidP="008C0E2F">
      <w:pPr>
        <w:tabs>
          <w:tab w:val="left" w:pos="720"/>
        </w:tabs>
        <w:snapToGrid w:val="0"/>
        <w:ind w:right="320"/>
        <w:jc w:val="both"/>
        <w:rPr>
          <w:rStyle w:val="Szvegtrzs30"/>
          <w:rFonts w:eastAsia="Lucida Sans Unicode"/>
          <w:b w:val="0"/>
          <w:bCs w:val="0"/>
          <w:sz w:val="24"/>
          <w:szCs w:val="24"/>
          <w:lang w:eastAsia="ar-SA"/>
        </w:rPr>
      </w:pPr>
      <w:proofErr w:type="gramStart"/>
      <w:r w:rsidRPr="006C47F2">
        <w:rPr>
          <w:rFonts w:ascii="Times New Roman" w:hAnsi="Times New Roman" w:cs="Times New Roman"/>
          <w:b/>
          <w:bCs/>
          <w:i/>
          <w:iCs/>
          <w:sz w:val="24"/>
          <w:szCs w:val="24"/>
        </w:rPr>
        <w:t xml:space="preserve">Helyettesítését  </w:t>
      </w:r>
      <w:r w:rsidRPr="006C47F2">
        <w:rPr>
          <w:rFonts w:ascii="Times New Roman" w:hAnsi="Times New Roman" w:cs="Times New Roman"/>
          <w:sz w:val="24"/>
          <w:szCs w:val="24"/>
        </w:rPr>
        <w:t>a</w:t>
      </w:r>
      <w:proofErr w:type="gramEnd"/>
      <w:r w:rsidRPr="006C47F2">
        <w:rPr>
          <w:rFonts w:ascii="Times New Roman" w:hAnsi="Times New Roman" w:cs="Times New Roman"/>
          <w:sz w:val="24"/>
          <w:szCs w:val="24"/>
        </w:rPr>
        <w:t xml:space="preserve"> </w:t>
      </w:r>
      <w:r w:rsidRPr="006C47F2">
        <w:rPr>
          <w:rStyle w:val="Szvegtrzs30"/>
          <w:rFonts w:eastAsia="Lucida Sans Unicode"/>
          <w:b w:val="0"/>
          <w:bCs w:val="0"/>
          <w:sz w:val="24"/>
          <w:szCs w:val="24"/>
          <w:lang w:eastAsia="ar-SA"/>
        </w:rPr>
        <w:t>munkáltató által jóváhagyott munkatárs végzi.</w:t>
      </w:r>
    </w:p>
    <w:p w:rsidR="008C0E2F" w:rsidRPr="006C47F2" w:rsidRDefault="008C0E2F" w:rsidP="008C0E2F">
      <w:pPr>
        <w:tabs>
          <w:tab w:val="left" w:pos="720"/>
        </w:tabs>
        <w:snapToGrid w:val="0"/>
        <w:ind w:right="320"/>
        <w:jc w:val="both"/>
        <w:rPr>
          <w:rFonts w:ascii="Times New Roman" w:hAnsi="Times New Roman" w:cs="Times New Roman"/>
          <w:sz w:val="24"/>
          <w:szCs w:val="24"/>
        </w:rPr>
      </w:pPr>
    </w:p>
    <w:p w:rsidR="008C0E2F" w:rsidRPr="006C47F2" w:rsidRDefault="008C0E2F" w:rsidP="008C0E2F">
      <w:pPr>
        <w:tabs>
          <w:tab w:val="left" w:pos="360"/>
        </w:tabs>
        <w:snapToGrid w:val="0"/>
        <w:jc w:val="both"/>
        <w:rPr>
          <w:rFonts w:ascii="Times New Roman" w:eastAsia="Calibri" w:hAnsi="Times New Roman" w:cs="Times New Roman"/>
          <w:b/>
          <w:bCs/>
          <w:sz w:val="24"/>
          <w:szCs w:val="24"/>
          <w:lang w:eastAsia="ar-SA"/>
        </w:rPr>
      </w:pPr>
      <w:r w:rsidRPr="006C47F2">
        <w:rPr>
          <w:rFonts w:ascii="Times New Roman" w:eastAsia="Calibri" w:hAnsi="Times New Roman" w:cs="Times New Roman"/>
          <w:b/>
          <w:bCs/>
          <w:sz w:val="24"/>
          <w:szCs w:val="24"/>
          <w:lang w:eastAsia="ar-SA"/>
        </w:rPr>
        <w:t>II. Személyi segítő feladatai:</w:t>
      </w:r>
    </w:p>
    <w:p w:rsidR="008C0E2F" w:rsidRPr="006C47F2" w:rsidRDefault="008C0E2F" w:rsidP="008C0E2F">
      <w:pPr>
        <w:jc w:val="both"/>
        <w:rPr>
          <w:rFonts w:ascii="Times New Roman" w:hAnsi="Times New Roman" w:cs="Times New Roman"/>
          <w:iCs/>
          <w:sz w:val="24"/>
          <w:szCs w:val="24"/>
        </w:rPr>
      </w:pP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 Az alapvető szükségletek kielégítését segítő szolgáltatásokhoz, közszolgáltatásokhoz való hozzájutás biztosítása (speciális személyi szállítás, szállító szolgálat működtetése).</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2. Az általános egészségi állapotnak és a fogyatékosság jellegének megfelelő egészségügyi - szociális ellátásokhoz, valamint a fejlesztő tevékenységhez való hozzájutás személyi és eszközfeltételeinek biztosítása.</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3. Információnyújtás, ügyintézés, tanácsadás, a tanácsadást követően a társadalmi beilleszkedést segítő szolgáltatásokhoz való hozzájutás biztosítása.</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4. Segítségnyújtás a fogyatékos személyek kapcsolatkészségének javításához, családi kapcsolatainak erősítéséhez speciális, önsegítő csoportokban való részvételükhöz.</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 xml:space="preserve">5. Egyes szociális alapszolgáltatási részfeladatok biztosítása a fogyatékos személyek </w:t>
      </w:r>
      <w:r w:rsidRPr="006C47F2">
        <w:rPr>
          <w:rFonts w:eastAsia="Times New Roman"/>
          <w:color w:val="auto"/>
          <w:sz w:val="24"/>
          <w:szCs w:val="24"/>
          <w:lang w:eastAsia="ar-SA"/>
        </w:rPr>
        <w:lastRenderedPageBreak/>
        <w:t>speciális szükségleteihez igazodóan.</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6. A"/>
        </w:smartTagPr>
        <w:r w:rsidRPr="006C47F2">
          <w:rPr>
            <w:rFonts w:eastAsia="Times New Roman"/>
            <w:color w:val="auto"/>
            <w:sz w:val="24"/>
            <w:szCs w:val="24"/>
            <w:lang w:eastAsia="ar-SA"/>
          </w:rPr>
          <w:t>6. A</w:t>
        </w:r>
      </w:smartTag>
      <w:r w:rsidRPr="006C47F2">
        <w:rPr>
          <w:rFonts w:eastAsia="Times New Roman"/>
          <w:color w:val="auto"/>
          <w:sz w:val="24"/>
          <w:szCs w:val="24"/>
          <w:lang w:eastAsia="ar-SA"/>
        </w:rPr>
        <w:t xml:space="preserve"> fogyatékos személy munkavégzését, munkavállalását segítő szolgáltatások elérhetőségének, igénybevételének elősegítése.</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 xml:space="preserve">7. Segíti a fogyatékos személy munkaerő piaci </w:t>
      </w:r>
      <w:proofErr w:type="spellStart"/>
      <w:r w:rsidRPr="006C47F2">
        <w:rPr>
          <w:rFonts w:eastAsia="Times New Roman"/>
          <w:color w:val="auto"/>
          <w:sz w:val="24"/>
          <w:szCs w:val="24"/>
          <w:lang w:eastAsia="ar-SA"/>
        </w:rPr>
        <w:t>reintegrációját</w:t>
      </w:r>
      <w:proofErr w:type="spellEnd"/>
      <w:r w:rsidRPr="006C47F2">
        <w:rPr>
          <w:rFonts w:eastAsia="Times New Roman"/>
          <w:color w:val="auto"/>
          <w:sz w:val="24"/>
          <w:szCs w:val="24"/>
          <w:lang w:eastAsia="ar-SA"/>
        </w:rPr>
        <w:t>, felveszi a kapcsolatot a védett vállalatokkal és a nyílt munkaerő piaci szereplőkkel annak érdekében, hogy a klienst munkalehetőséghez juttassa.</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8. Segíti a fogyatékos személyt az őt megillető pénzbeli, természetbeni ellátások igénybevételében és a nyújtott szolgáltatás adekvát módon történő felhasználásában.</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9. Segíti a fogyatékos személyt az egészséges életmód és életvitel alapelveinek, módjának elsajátításában.</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10. Preventív jellegű foglalkozásokat szervez a deviáns életviteli formák megelőzése és kezelése érdekében.</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6C47F2">
        <w:rPr>
          <w:rFonts w:eastAsia="Times New Roman"/>
          <w:color w:val="auto"/>
          <w:sz w:val="24"/>
          <w:szCs w:val="24"/>
          <w:lang w:eastAsia="ar-SA"/>
        </w:rPr>
        <w:t>11. Segíti az önszerveződő csoportok, önsegítő és egyéb csoportok létrejöttét, működtetését.</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r w:rsidRPr="006C47F2">
        <w:rPr>
          <w:rFonts w:eastAsia="Times New Roman"/>
          <w:iCs/>
          <w:color w:val="auto"/>
          <w:sz w:val="24"/>
          <w:szCs w:val="24"/>
          <w:lang w:eastAsia="ar-SA"/>
        </w:rPr>
        <w:t>12. Segíti a kliensek kulturális, hagyományőrző programokon, társadalmi ünnepeken és megemlékezéseken való részvételét.</w:t>
      </w:r>
    </w:p>
    <w:p w:rsidR="008C0E2F" w:rsidRPr="006C47F2" w:rsidRDefault="008C0E2F" w:rsidP="008C0E2F">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p>
    <w:p w:rsidR="008C0E2F" w:rsidRPr="006C47F2" w:rsidRDefault="008C0E2F" w:rsidP="008C0E2F">
      <w:pPr>
        <w:snapToGrid w:val="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Hatáskörök:</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pStyle w:val="Nincstrkz"/>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 xml:space="preserve">Munkaidő, munkarend: </w:t>
      </w:r>
      <w:r w:rsidRPr="006C47F2">
        <w:rPr>
          <w:rFonts w:ascii="Times New Roman" w:hAnsi="Times New Roman" w:cs="Times New Roman"/>
          <w:sz w:val="24"/>
          <w:szCs w:val="24"/>
        </w:rPr>
        <w:t>Általános munkarend.</w:t>
      </w:r>
    </w:p>
    <w:p w:rsidR="008C0E2F" w:rsidRPr="006C47F2" w:rsidRDefault="008C0E2F" w:rsidP="008C0E2F">
      <w:pPr>
        <w:tabs>
          <w:tab w:val="left" w:pos="720"/>
        </w:tabs>
        <w:snapToGrid w:val="0"/>
        <w:ind w:right="32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autoSpaceDE w:val="0"/>
        <w:snapToGrid w:val="0"/>
        <w:ind w:right="320"/>
        <w:jc w:val="both"/>
        <w:rPr>
          <w:rFonts w:ascii="Times New Roman" w:hAnsi="Times New Roman" w:cs="Times New Roman"/>
          <w:i/>
          <w:iCs/>
          <w:sz w:val="24"/>
          <w:szCs w:val="24"/>
          <w:u w:val="single"/>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Támogató szolgálat-vezető.</w:t>
      </w:r>
    </w:p>
    <w:p w:rsidR="008C0E2F" w:rsidRPr="006C47F2" w:rsidRDefault="008C0E2F" w:rsidP="008C0E2F">
      <w:pPr>
        <w:tabs>
          <w:tab w:val="left" w:pos="720"/>
        </w:tabs>
        <w:snapToGrid w:val="0"/>
        <w:ind w:right="320"/>
        <w:jc w:val="both"/>
        <w:rPr>
          <w:rStyle w:val="Szvegtrzs30"/>
          <w:rFonts w:eastAsia="Lucida Sans Unicode"/>
          <w:b w:val="0"/>
          <w:bCs w:val="0"/>
          <w:sz w:val="24"/>
          <w:szCs w:val="24"/>
          <w:lang w:eastAsia="ar-SA"/>
        </w:rPr>
      </w:pPr>
      <w:r w:rsidRPr="006C47F2">
        <w:rPr>
          <w:rFonts w:ascii="Times New Roman" w:hAnsi="Times New Roman" w:cs="Times New Roman"/>
          <w:b/>
          <w:bCs/>
          <w:i/>
          <w:iCs/>
          <w:sz w:val="24"/>
          <w:szCs w:val="24"/>
        </w:rPr>
        <w:t xml:space="preserve">Helyettesítését </w:t>
      </w:r>
      <w:r w:rsidRPr="006C47F2">
        <w:rPr>
          <w:rStyle w:val="Szvegtrzs30"/>
          <w:rFonts w:eastAsia="Lucida Sans Unicode"/>
          <w:b w:val="0"/>
          <w:bCs w:val="0"/>
          <w:sz w:val="24"/>
          <w:szCs w:val="24"/>
          <w:lang w:eastAsia="ar-SA"/>
        </w:rPr>
        <w:t>a vezető által jóváhagyott – személyi segítő munkatárs végzi.</w:t>
      </w:r>
    </w:p>
    <w:p w:rsidR="008C0E2F" w:rsidRPr="006C47F2" w:rsidRDefault="008C0E2F" w:rsidP="008C0E2F">
      <w:pPr>
        <w:tabs>
          <w:tab w:val="left" w:pos="720"/>
        </w:tabs>
        <w:ind w:right="320"/>
        <w:jc w:val="both"/>
        <w:rPr>
          <w:rFonts w:ascii="Times New Roman" w:hAnsi="Times New Roman" w:cs="Times New Roman"/>
          <w:sz w:val="24"/>
          <w:szCs w:val="24"/>
        </w:rPr>
      </w:pPr>
    </w:p>
    <w:p w:rsidR="008C0E2F" w:rsidRPr="006C47F2" w:rsidRDefault="008C0E2F" w:rsidP="008C0E2F">
      <w:pPr>
        <w:tabs>
          <w:tab w:val="left" w:pos="720"/>
        </w:tabs>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t>3.4.7.  Család-és Gyermekjóléti Központ:</w:t>
      </w:r>
    </w:p>
    <w:p w:rsidR="008C0E2F" w:rsidRPr="006C47F2" w:rsidRDefault="008C0E2F" w:rsidP="008C0E2F">
      <w:pPr>
        <w:tabs>
          <w:tab w:val="left" w:pos="360"/>
        </w:tabs>
        <w:ind w:right="320"/>
        <w:jc w:val="both"/>
        <w:rPr>
          <w:rFonts w:ascii="Times New Roman" w:hAnsi="Times New Roman" w:cs="Times New Roman"/>
          <w:b/>
          <w:bCs/>
          <w:sz w:val="24"/>
          <w:szCs w:val="24"/>
        </w:rPr>
      </w:pPr>
    </w:p>
    <w:p w:rsidR="008C0E2F" w:rsidRPr="006C47F2" w:rsidRDefault="008C0E2F" w:rsidP="008C0E2F">
      <w:pPr>
        <w:tabs>
          <w:tab w:val="left" w:pos="360"/>
        </w:tabs>
        <w:ind w:right="320"/>
        <w:jc w:val="both"/>
        <w:rPr>
          <w:rFonts w:ascii="Times New Roman" w:hAnsi="Times New Roman" w:cs="Times New Roman"/>
          <w:sz w:val="24"/>
          <w:szCs w:val="24"/>
        </w:rPr>
      </w:pPr>
      <w:r w:rsidRPr="006C47F2">
        <w:rPr>
          <w:rFonts w:ascii="Times New Roman" w:hAnsi="Times New Roman" w:cs="Times New Roman"/>
          <w:sz w:val="24"/>
          <w:szCs w:val="24"/>
        </w:rPr>
        <w:t>A szervezetileg és szakmailag önálló intézményegységhez tartozó munkakörök:</w:t>
      </w:r>
    </w:p>
    <w:p w:rsidR="008C0E2F" w:rsidRPr="006C47F2" w:rsidRDefault="008C0E2F" w:rsidP="008C0E2F">
      <w:pPr>
        <w:tabs>
          <w:tab w:val="left" w:pos="1080"/>
        </w:tabs>
        <w:ind w:left="720" w:right="320"/>
        <w:jc w:val="both"/>
        <w:rPr>
          <w:rFonts w:ascii="Times New Roman" w:hAnsi="Times New Roman" w:cs="Times New Roman"/>
          <w:sz w:val="24"/>
          <w:szCs w:val="24"/>
        </w:rPr>
      </w:pPr>
      <w:r w:rsidRPr="006C47F2">
        <w:rPr>
          <w:rFonts w:ascii="Times New Roman" w:hAnsi="Times New Roman" w:cs="Times New Roman"/>
          <w:sz w:val="24"/>
          <w:szCs w:val="24"/>
        </w:rPr>
        <w:t>I. Szakmai vezető</w:t>
      </w:r>
    </w:p>
    <w:p w:rsidR="008C0E2F" w:rsidRPr="006C47F2" w:rsidRDefault="008C0E2F" w:rsidP="008C0E2F">
      <w:pPr>
        <w:tabs>
          <w:tab w:val="left" w:pos="1080"/>
        </w:tabs>
        <w:ind w:left="720" w:right="320"/>
        <w:jc w:val="both"/>
        <w:rPr>
          <w:rFonts w:ascii="Times New Roman" w:hAnsi="Times New Roman" w:cs="Times New Roman"/>
          <w:sz w:val="24"/>
          <w:szCs w:val="24"/>
        </w:rPr>
      </w:pPr>
      <w:r w:rsidRPr="006C47F2">
        <w:rPr>
          <w:rFonts w:ascii="Times New Roman" w:hAnsi="Times New Roman" w:cs="Times New Roman"/>
          <w:sz w:val="24"/>
          <w:szCs w:val="24"/>
        </w:rPr>
        <w:lastRenderedPageBreak/>
        <w:t>II. Esetmenedzser/tanácsadó</w:t>
      </w:r>
    </w:p>
    <w:p w:rsidR="008C0E2F" w:rsidRPr="006C47F2" w:rsidRDefault="008C0E2F" w:rsidP="008C0E2F">
      <w:pPr>
        <w:tabs>
          <w:tab w:val="left" w:pos="1080"/>
        </w:tabs>
        <w:ind w:left="720" w:right="320"/>
        <w:jc w:val="both"/>
        <w:rPr>
          <w:rFonts w:ascii="Times New Roman" w:hAnsi="Times New Roman" w:cs="Times New Roman"/>
          <w:sz w:val="24"/>
          <w:szCs w:val="24"/>
        </w:rPr>
      </w:pPr>
      <w:r w:rsidRPr="006C47F2">
        <w:rPr>
          <w:rFonts w:ascii="Times New Roman" w:hAnsi="Times New Roman" w:cs="Times New Roman"/>
          <w:sz w:val="24"/>
          <w:szCs w:val="24"/>
        </w:rPr>
        <w:t>III. Óvodai és Iskolai Szociális segítő</w:t>
      </w:r>
    </w:p>
    <w:p w:rsidR="008C0E2F" w:rsidRPr="006C47F2" w:rsidRDefault="008C0E2F" w:rsidP="008C0E2F">
      <w:pPr>
        <w:tabs>
          <w:tab w:val="left" w:pos="720"/>
        </w:tabs>
        <w:ind w:left="360" w:right="320"/>
        <w:jc w:val="both"/>
        <w:rPr>
          <w:rFonts w:ascii="Times New Roman" w:hAnsi="Times New Roman" w:cs="Times New Roman"/>
          <w:sz w:val="24"/>
          <w:szCs w:val="24"/>
        </w:rPr>
      </w:pPr>
    </w:p>
    <w:p w:rsidR="008C0E2F" w:rsidRPr="006C47F2" w:rsidRDefault="008C0E2F" w:rsidP="008C0E2F">
      <w:pPr>
        <w:tabs>
          <w:tab w:val="left" w:pos="360"/>
        </w:tabs>
        <w:snapToGrid w:val="0"/>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t>A munkakör célja:</w:t>
      </w:r>
    </w:p>
    <w:p w:rsidR="008C0E2F" w:rsidRPr="006C47F2" w:rsidRDefault="008C0E2F" w:rsidP="008C0E2F">
      <w:pPr>
        <w:tabs>
          <w:tab w:val="left" w:pos="360"/>
        </w:tabs>
        <w:snapToGrid w:val="0"/>
        <w:ind w:right="320"/>
        <w:jc w:val="both"/>
        <w:rPr>
          <w:rFonts w:ascii="Times New Roman" w:hAnsi="Times New Roman" w:cs="Times New Roman"/>
          <w:sz w:val="24"/>
          <w:szCs w:val="24"/>
        </w:rPr>
      </w:pPr>
      <w:r w:rsidRPr="006C47F2">
        <w:rPr>
          <w:rFonts w:ascii="Times New Roman" w:hAnsi="Times New Roman" w:cs="Times New Roman"/>
          <w:sz w:val="24"/>
          <w:szCs w:val="24"/>
        </w:rPr>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 A családból kiemelt gyermek visszahelyezésének, családba fogadásának elősegítése.</w:t>
      </w:r>
    </w:p>
    <w:p w:rsidR="008C0E2F" w:rsidRPr="006C47F2" w:rsidRDefault="008C0E2F" w:rsidP="008C0E2F">
      <w:pPr>
        <w:tabs>
          <w:tab w:val="left" w:pos="360"/>
        </w:tabs>
        <w:snapToGrid w:val="0"/>
        <w:ind w:right="320"/>
        <w:jc w:val="both"/>
        <w:rPr>
          <w:rFonts w:ascii="Times New Roman" w:hAnsi="Times New Roman" w:cs="Times New Roman"/>
          <w:sz w:val="24"/>
          <w:szCs w:val="24"/>
        </w:rPr>
      </w:pPr>
    </w:p>
    <w:p w:rsidR="008C0E2F" w:rsidRPr="006C47F2" w:rsidRDefault="008C0E2F" w:rsidP="008C0E2F">
      <w:pPr>
        <w:tabs>
          <w:tab w:val="left" w:pos="360"/>
        </w:tabs>
        <w:snapToGrid w:val="0"/>
        <w:jc w:val="both"/>
        <w:rPr>
          <w:rFonts w:ascii="Times New Roman" w:eastAsia="Calibri" w:hAnsi="Times New Roman" w:cs="Times New Roman"/>
          <w:b/>
          <w:bCs/>
          <w:sz w:val="24"/>
          <w:szCs w:val="24"/>
          <w:lang w:eastAsia="ar-SA"/>
        </w:rPr>
      </w:pPr>
      <w:r w:rsidRPr="006C47F2">
        <w:rPr>
          <w:rFonts w:ascii="Times New Roman" w:eastAsia="Calibri" w:hAnsi="Times New Roman" w:cs="Times New Roman"/>
          <w:b/>
          <w:bCs/>
          <w:sz w:val="24"/>
          <w:szCs w:val="24"/>
          <w:lang w:eastAsia="ar-SA"/>
        </w:rPr>
        <w:t xml:space="preserve">I. </w:t>
      </w:r>
      <w:proofErr w:type="gramStart"/>
      <w:r w:rsidRPr="006C47F2">
        <w:rPr>
          <w:rFonts w:ascii="Times New Roman" w:eastAsia="Calibri" w:hAnsi="Times New Roman" w:cs="Times New Roman"/>
          <w:b/>
          <w:bCs/>
          <w:sz w:val="24"/>
          <w:szCs w:val="24"/>
          <w:lang w:eastAsia="ar-SA"/>
        </w:rPr>
        <w:t>A</w:t>
      </w:r>
      <w:proofErr w:type="gramEnd"/>
      <w:r w:rsidRPr="006C47F2">
        <w:rPr>
          <w:rFonts w:ascii="Times New Roman" w:eastAsia="Calibri" w:hAnsi="Times New Roman" w:cs="Times New Roman"/>
          <w:b/>
          <w:bCs/>
          <w:sz w:val="24"/>
          <w:szCs w:val="24"/>
          <w:lang w:eastAsia="ar-SA"/>
        </w:rPr>
        <w:t xml:space="preserve"> szakmai egység vezetőjének feladatai, hatásköre és felelőssége:</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1.  Szervezi, felügyeli és ellenőrzi a rábízott szakmai egység működését.</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2.  Gondoskodik a szakmai egységben dolgozók egyenletes terheléséről, rendszeresen ellenőrzi szakmai tevékenységüket, munkájukhoz szakmai segítséget nyújt. </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3. Meghatározza az egyes munkafolyamatokat, kijelöli a szakmai egységben dolgozó munkatársak feladatait, koordinálja az esetleosztást, ellenőrzi a feladatok végrehajtását. </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4.  Felügyeli a szakmai előírások betartását.</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5. Felelős a feladat ellátáshoz kapcsolódó jogszabályokban kötelezően előírt dokumentáció meglétéért, vezetéséért, ellenőrzéséért.  </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6. Gondoskodik a szakmai program megvalósításáról, aktualizálásáról, figyelmet fordít a rendszeres esetmegbeszélésekre.  </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7.  Éves beszámolót készít és értékeli a szakmai egység feladatainak ellátását. </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8.  Elkészíti a statisztikai kötelezettségekkel járó kimutatásokat. </w:t>
      </w:r>
    </w:p>
    <w:p w:rsidR="008C0E2F" w:rsidRPr="006C47F2" w:rsidRDefault="008C0E2F" w:rsidP="008C0E2F">
      <w:pPr>
        <w:tabs>
          <w:tab w:val="left" w:pos="1080"/>
        </w:tabs>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9.  Figyelemmel kíséri a pályázati lehetőségeket, segíti a pályázatok elkészítését.</w:t>
      </w:r>
    </w:p>
    <w:p w:rsidR="008C0E2F" w:rsidRPr="006C47F2" w:rsidRDefault="008C0E2F" w:rsidP="008C0E2F">
      <w:pPr>
        <w:tabs>
          <w:tab w:val="left" w:pos="1080"/>
        </w:tabs>
        <w:snapToGrid w:val="0"/>
        <w:ind w:left="360"/>
        <w:jc w:val="both"/>
        <w:rPr>
          <w:rFonts w:ascii="Times New Roman" w:hAnsi="Times New Roman" w:cs="Times New Roman"/>
          <w:sz w:val="24"/>
          <w:szCs w:val="24"/>
        </w:rPr>
      </w:pPr>
      <w:smartTag w:uri="urn:schemas-microsoft-com:office:smarttags" w:element="metricconverter">
        <w:smartTagPr>
          <w:attr w:name="ProductID" w:val="10. a"/>
        </w:smartTagPr>
        <w:r w:rsidRPr="006C47F2">
          <w:rPr>
            <w:rFonts w:ascii="Times New Roman" w:hAnsi="Times New Roman" w:cs="Times New Roman"/>
            <w:sz w:val="24"/>
            <w:szCs w:val="24"/>
          </w:rPr>
          <w:t>10. A</w:t>
        </w:r>
      </w:smartTag>
      <w:r w:rsidRPr="006C47F2">
        <w:rPr>
          <w:rFonts w:ascii="Times New Roman" w:hAnsi="Times New Roman" w:cs="Times New Roman"/>
          <w:sz w:val="24"/>
          <w:szCs w:val="24"/>
        </w:rPr>
        <w:t xml:space="preserve"> szakmai egységben dolgozóknak a munkavégzéshez szükséges munkafeltételek javítására javaslatot tesz.</w:t>
      </w:r>
    </w:p>
    <w:p w:rsidR="008C0E2F" w:rsidRPr="006C47F2" w:rsidRDefault="008C0E2F" w:rsidP="008C0E2F">
      <w:pPr>
        <w:tabs>
          <w:tab w:val="left" w:pos="1080"/>
        </w:tabs>
        <w:snapToGrid w:val="0"/>
        <w:ind w:left="360"/>
        <w:jc w:val="both"/>
        <w:rPr>
          <w:rFonts w:ascii="Times New Roman" w:eastAsia="Calibri" w:hAnsi="Times New Roman" w:cs="Times New Roman"/>
          <w:sz w:val="24"/>
          <w:szCs w:val="24"/>
        </w:rPr>
      </w:pPr>
      <w:r w:rsidRPr="006C47F2">
        <w:rPr>
          <w:rFonts w:ascii="Times New Roman" w:hAnsi="Times New Roman" w:cs="Times New Roman"/>
          <w:sz w:val="24"/>
          <w:szCs w:val="24"/>
        </w:rPr>
        <w:t xml:space="preserve">11. </w:t>
      </w:r>
      <w:r w:rsidRPr="006C47F2">
        <w:rPr>
          <w:rFonts w:ascii="Times New Roman" w:eastAsia="Calibri" w:hAnsi="Times New Roman" w:cs="Times New Roman"/>
          <w:sz w:val="24"/>
          <w:szCs w:val="24"/>
        </w:rPr>
        <w:t>Munkájáról az intézményvezetőnek köteles beszámolni.</w:t>
      </w:r>
    </w:p>
    <w:p w:rsidR="008C0E2F" w:rsidRPr="006C47F2" w:rsidRDefault="008C0E2F" w:rsidP="008C0E2F">
      <w:pPr>
        <w:tabs>
          <w:tab w:val="left" w:pos="1080"/>
        </w:tabs>
        <w:snapToGrid w:val="0"/>
        <w:ind w:left="360"/>
        <w:jc w:val="both"/>
        <w:rPr>
          <w:rFonts w:ascii="Times New Roman" w:eastAsia="Calibri" w:hAnsi="Times New Roman" w:cs="Times New Roman"/>
          <w:sz w:val="24"/>
          <w:szCs w:val="24"/>
        </w:rPr>
      </w:pPr>
      <w:r w:rsidRPr="006C47F2">
        <w:rPr>
          <w:rFonts w:ascii="Times New Roman" w:eastAsia="Calibri" w:hAnsi="Times New Roman" w:cs="Times New Roman"/>
          <w:sz w:val="24"/>
          <w:szCs w:val="24"/>
        </w:rPr>
        <w:t xml:space="preserve">12. Megszervezi a kapcsolattartási ügyelet és a készenléti szolgálat, iskolai szociális munka és az utcai szociális munka biztosítását, annak végrehajtását. </w:t>
      </w:r>
    </w:p>
    <w:p w:rsidR="008C0E2F" w:rsidRPr="006C47F2" w:rsidRDefault="008C0E2F" w:rsidP="008C0E2F">
      <w:pPr>
        <w:tabs>
          <w:tab w:val="left" w:pos="1080"/>
        </w:tabs>
        <w:snapToGrid w:val="0"/>
        <w:ind w:left="360"/>
        <w:jc w:val="both"/>
        <w:rPr>
          <w:rFonts w:ascii="Times New Roman" w:eastAsia="Calibri" w:hAnsi="Times New Roman" w:cs="Times New Roman"/>
          <w:sz w:val="24"/>
          <w:szCs w:val="24"/>
        </w:rPr>
      </w:pPr>
      <w:r w:rsidRPr="006C47F2">
        <w:rPr>
          <w:rFonts w:ascii="Times New Roman" w:eastAsia="Calibri" w:hAnsi="Times New Roman" w:cs="Times New Roman"/>
          <w:sz w:val="24"/>
          <w:szCs w:val="24"/>
        </w:rPr>
        <w:t>13. Szervezi az esetmenedzserek és tanácsadók továbbképzését, tapasztalatcseréjét.</w:t>
      </w:r>
    </w:p>
    <w:p w:rsidR="008C0E2F" w:rsidRPr="006C47F2" w:rsidRDefault="008C0E2F" w:rsidP="008C0E2F">
      <w:pPr>
        <w:tabs>
          <w:tab w:val="left" w:pos="1080"/>
        </w:tabs>
        <w:snapToGrid w:val="0"/>
        <w:ind w:left="360"/>
        <w:jc w:val="both"/>
        <w:rPr>
          <w:rFonts w:ascii="Times New Roman" w:eastAsia="Calibri" w:hAnsi="Times New Roman" w:cs="Times New Roman"/>
          <w:sz w:val="24"/>
          <w:szCs w:val="24"/>
        </w:rPr>
      </w:pPr>
      <w:r w:rsidRPr="006C47F2">
        <w:rPr>
          <w:rFonts w:ascii="Times New Roman" w:eastAsia="Calibri" w:hAnsi="Times New Roman" w:cs="Times New Roman"/>
          <w:sz w:val="24"/>
          <w:szCs w:val="24"/>
        </w:rPr>
        <w:lastRenderedPageBreak/>
        <w:t>14. Adatszolgáltatóként feladata</w:t>
      </w:r>
      <w:proofErr w:type="gramStart"/>
      <w:r w:rsidRPr="006C47F2">
        <w:rPr>
          <w:rFonts w:ascii="Times New Roman" w:eastAsia="Calibri" w:hAnsi="Times New Roman" w:cs="Times New Roman"/>
          <w:b/>
          <w:bCs/>
          <w:sz w:val="24"/>
          <w:szCs w:val="24"/>
        </w:rPr>
        <w:t>:</w:t>
      </w:r>
      <w:r w:rsidRPr="006C47F2">
        <w:rPr>
          <w:rFonts w:ascii="Times New Roman" w:eastAsia="Calibri" w:hAnsi="Times New Roman" w:cs="Times New Roman"/>
          <w:sz w:val="24"/>
          <w:szCs w:val="24"/>
        </w:rPr>
        <w:t>a</w:t>
      </w:r>
      <w:proofErr w:type="gramEnd"/>
      <w:r w:rsidRPr="006C47F2">
        <w:rPr>
          <w:rFonts w:ascii="Times New Roman" w:eastAsia="Calibri" w:hAnsi="Times New Roman" w:cs="Times New Roman"/>
          <w:sz w:val="24"/>
          <w:szCs w:val="24"/>
        </w:rPr>
        <w:t xml:space="preserve"> 415/2015 (XII.23) Kormányrendelet alapján, a Szt. 20/C. §</w:t>
      </w:r>
      <w:proofErr w:type="spellStart"/>
      <w:r w:rsidRPr="006C47F2">
        <w:rPr>
          <w:rFonts w:ascii="Times New Roman" w:eastAsia="Calibri" w:hAnsi="Times New Roman" w:cs="Times New Roman"/>
          <w:sz w:val="24"/>
          <w:szCs w:val="24"/>
        </w:rPr>
        <w:t>-ában</w:t>
      </w:r>
      <w:proofErr w:type="spellEnd"/>
      <w:r w:rsidRPr="006C47F2">
        <w:rPr>
          <w:rFonts w:ascii="Times New Roman" w:eastAsia="Calibri" w:hAnsi="Times New Roman" w:cs="Times New Roman"/>
          <w:sz w:val="24"/>
          <w:szCs w:val="24"/>
        </w:rPr>
        <w:t>, illetve a Gyvt. 139. § (2) bekezdésében meghatározott adatairól vezetett központi elektronikus nyilvántartási rendszerben adatszolgáltatási kötelezettség teljesítése.</w:t>
      </w:r>
    </w:p>
    <w:p w:rsidR="008C0E2F" w:rsidRPr="006C47F2" w:rsidRDefault="008C0E2F" w:rsidP="008C0E2F">
      <w:pPr>
        <w:tabs>
          <w:tab w:val="left" w:pos="1080"/>
        </w:tabs>
        <w:snapToGrid w:val="0"/>
        <w:ind w:left="360"/>
        <w:jc w:val="both"/>
        <w:rPr>
          <w:rFonts w:ascii="Times New Roman" w:eastAsia="Calibri" w:hAnsi="Times New Roman" w:cs="Times New Roman"/>
          <w:sz w:val="24"/>
          <w:szCs w:val="24"/>
        </w:rPr>
      </w:pPr>
      <w:r w:rsidRPr="006C47F2">
        <w:rPr>
          <w:rFonts w:ascii="Times New Roman" w:eastAsia="Calibri" w:hAnsi="Times New Roman" w:cs="Times New Roman"/>
          <w:sz w:val="24"/>
          <w:szCs w:val="24"/>
        </w:rPr>
        <w:t>15. Igénybevevői nyilvántartás vezetése</w:t>
      </w:r>
      <w:proofErr w:type="gramStart"/>
      <w:r w:rsidRPr="006C47F2">
        <w:rPr>
          <w:rFonts w:ascii="Times New Roman" w:eastAsia="Calibri" w:hAnsi="Times New Roman" w:cs="Times New Roman"/>
          <w:sz w:val="24"/>
          <w:szCs w:val="24"/>
        </w:rPr>
        <w:t>:a</w:t>
      </w:r>
      <w:proofErr w:type="gramEnd"/>
      <w:r w:rsidRPr="006C47F2">
        <w:rPr>
          <w:rFonts w:ascii="Times New Roman" w:eastAsia="Calibri" w:hAnsi="Times New Roman" w:cs="Times New Roman"/>
          <w:sz w:val="24"/>
          <w:szCs w:val="24"/>
        </w:rPr>
        <w:t xml:space="preserve"> Szt. 20. § alapján és a Gyvt. 139§ (1) bekezdése alapján meghatározott nyilvántartás naprakész vezetése.</w:t>
      </w:r>
    </w:p>
    <w:p w:rsidR="008C0E2F" w:rsidRPr="006C47F2" w:rsidRDefault="008C0E2F" w:rsidP="008C0E2F">
      <w:pPr>
        <w:tabs>
          <w:tab w:val="left" w:pos="720"/>
        </w:tabs>
        <w:snapToGrid w:val="0"/>
        <w:jc w:val="both"/>
        <w:rPr>
          <w:rFonts w:ascii="Times New Roman" w:hAnsi="Times New Roman" w:cs="Times New Roman"/>
          <w:sz w:val="24"/>
          <w:szCs w:val="24"/>
        </w:rPr>
      </w:pPr>
    </w:p>
    <w:p w:rsidR="008C0E2F" w:rsidRPr="006C47F2" w:rsidRDefault="008C0E2F" w:rsidP="008C0E2F">
      <w:pPr>
        <w:tabs>
          <w:tab w:val="left" w:pos="720"/>
        </w:tabs>
        <w:snapToGrid w:val="0"/>
        <w:jc w:val="both"/>
        <w:rPr>
          <w:rFonts w:ascii="Times New Roman" w:hAnsi="Times New Roman" w:cs="Times New Roman"/>
          <w:sz w:val="24"/>
          <w:szCs w:val="24"/>
        </w:rPr>
      </w:pPr>
      <w:r w:rsidRPr="006C47F2">
        <w:rPr>
          <w:rFonts w:ascii="Times New Roman" w:hAnsi="Times New Roman" w:cs="Times New Roman"/>
          <w:sz w:val="24"/>
          <w:szCs w:val="24"/>
        </w:rPr>
        <w:t xml:space="preserve"> A szakmai egység vezetője a közalkalmazotti munkakörének (esetmenedzser/tanácsadó) ellátása mellett végzi a vezetői feladatokat.         </w:t>
      </w:r>
    </w:p>
    <w:p w:rsidR="008C0E2F" w:rsidRPr="006C47F2" w:rsidRDefault="008C0E2F" w:rsidP="008C0E2F">
      <w:pPr>
        <w:tabs>
          <w:tab w:val="left" w:pos="720"/>
        </w:tabs>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 helyettes</w:t>
      </w:r>
    </w:p>
    <w:p w:rsidR="008C0E2F" w:rsidRPr="006C47F2" w:rsidRDefault="008C0E2F" w:rsidP="008C0E2F">
      <w:pPr>
        <w:tabs>
          <w:tab w:val="left" w:pos="720"/>
        </w:tabs>
        <w:snapToGrid w:val="0"/>
        <w:ind w:right="320"/>
        <w:jc w:val="both"/>
        <w:rPr>
          <w:rStyle w:val="Szvegtrzs30"/>
          <w:rFonts w:eastAsia="Lucida Sans Unicode"/>
          <w:b w:val="0"/>
          <w:bCs w:val="0"/>
          <w:sz w:val="24"/>
          <w:szCs w:val="24"/>
          <w:lang w:eastAsia="ar-SA"/>
        </w:rPr>
      </w:pPr>
      <w:r w:rsidRPr="006C47F2">
        <w:rPr>
          <w:rFonts w:ascii="Times New Roman" w:hAnsi="Times New Roman" w:cs="Times New Roman"/>
          <w:b/>
          <w:bCs/>
          <w:i/>
          <w:iCs/>
          <w:sz w:val="24"/>
          <w:szCs w:val="24"/>
        </w:rPr>
        <w:t xml:space="preserve">Helyettesítését </w:t>
      </w:r>
      <w:r w:rsidRPr="006C47F2">
        <w:rPr>
          <w:rStyle w:val="Szvegtrzs30"/>
          <w:rFonts w:eastAsia="Lucida Sans Unicode"/>
          <w:b w:val="0"/>
          <w:bCs w:val="0"/>
          <w:sz w:val="24"/>
          <w:szCs w:val="24"/>
          <w:lang w:eastAsia="ar-SA"/>
        </w:rPr>
        <w:t>az irányítása alá tartozó - munkáltató által jóváhagyott – esetmenedzser/tanácsadó munkatárs végzi.</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Munkaidő:</w:t>
      </w:r>
      <w:r w:rsidRPr="006C47F2">
        <w:rPr>
          <w:rFonts w:eastAsia="Times New Roman"/>
          <w:color w:val="auto"/>
          <w:sz w:val="24"/>
          <w:szCs w:val="24"/>
          <w:lang w:eastAsia="ar-SA"/>
        </w:rPr>
        <w:t xml:space="preserve"> Általános munkarenden belül kötetlen munkaidő.</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720"/>
        </w:tabs>
        <w:snapToGrid w:val="0"/>
        <w:ind w:right="320"/>
        <w:jc w:val="both"/>
        <w:rPr>
          <w:rStyle w:val="Szvegtrzs30"/>
          <w:rFonts w:eastAsia="Lucida Sans Unicode"/>
          <w:sz w:val="24"/>
          <w:szCs w:val="24"/>
          <w:lang w:eastAsia="ar-SA"/>
        </w:rPr>
      </w:pPr>
      <w:r w:rsidRPr="006C47F2">
        <w:rPr>
          <w:rStyle w:val="Szvegtrzs30"/>
          <w:rFonts w:eastAsia="Lucida Sans Unicode"/>
          <w:sz w:val="24"/>
          <w:szCs w:val="24"/>
          <w:lang w:eastAsia="ar-SA"/>
        </w:rPr>
        <w:t>II. Esetmenedzser/tanácsadó feladatai:</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gyermekvédelmi gondoskodás keretébe tartozó hatósági intézkedésekhez kapcsolódó, a gyermekek védelmére irányuló tevékenységek ellátása:</w:t>
      </w:r>
    </w:p>
    <w:p w:rsidR="008C0E2F" w:rsidRPr="006C47F2" w:rsidRDefault="008C0E2F" w:rsidP="008C0E2F">
      <w:pPr>
        <w:tabs>
          <w:tab w:val="left" w:pos="1440"/>
        </w:tabs>
        <w:snapToGrid w:val="0"/>
        <w:ind w:left="720"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1.1     Javaslattétel hatósági intézkedésre.</w:t>
      </w:r>
    </w:p>
    <w:p w:rsidR="008C0E2F" w:rsidRPr="006C47F2" w:rsidRDefault="008C0E2F" w:rsidP="008C0E2F">
      <w:pPr>
        <w:tabs>
          <w:tab w:val="left" w:pos="1440"/>
        </w:tabs>
        <w:snapToGrid w:val="0"/>
        <w:ind w:left="720"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1.2  A családi pótlék természetbeni formában történő nyújtásának időtartama alatt feladata együttműködni a család- és gyermekjóléti szolgálattal és a kirendelt eseti gyámmal. Figyelemmel kísérni a családi pótlék természetbeni formában történő nyújtásáról szóló határozatban foglalt rendelkezések megvalósulását és szükség esetén kezdeményezni a gyámhivatalnál a családi pótlék természetbeni formában történő nyújtásának felülvizsgálatát.</w:t>
      </w:r>
    </w:p>
    <w:p w:rsidR="008C0E2F" w:rsidRPr="006C47F2" w:rsidRDefault="008C0E2F" w:rsidP="008C0E2F">
      <w:pPr>
        <w:tabs>
          <w:tab w:val="left" w:pos="1440"/>
        </w:tabs>
        <w:snapToGrid w:val="0"/>
        <w:ind w:left="720"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1.3  A gyermekvédelmi gondoskodás keretébe tartozó hatósági intézkedés alatt álló gyermek esetében feladata elkészíteni a gondozási-nevelési tervet, szervezni a megvalósítását, továbbá szociális segítőmunkát koordinálni és végezni.</w:t>
      </w:r>
    </w:p>
    <w:p w:rsidR="008C0E2F" w:rsidRPr="006C47F2" w:rsidRDefault="008C0E2F" w:rsidP="008C0E2F">
      <w:pPr>
        <w:tabs>
          <w:tab w:val="left" w:pos="1440"/>
        </w:tabs>
        <w:snapToGrid w:val="0"/>
        <w:ind w:left="720"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 xml:space="preserve">1.4  </w:t>
      </w:r>
      <w:proofErr w:type="spellStart"/>
      <w:r w:rsidRPr="006C47F2">
        <w:rPr>
          <w:rStyle w:val="Szvegtrzs30"/>
          <w:rFonts w:eastAsia="Lucida Sans Unicode"/>
          <w:b w:val="0"/>
          <w:bCs w:val="0"/>
          <w:sz w:val="24"/>
          <w:szCs w:val="24"/>
        </w:rPr>
        <w:t>Acsaládjából</w:t>
      </w:r>
      <w:proofErr w:type="spellEnd"/>
      <w:r w:rsidRPr="006C47F2">
        <w:rPr>
          <w:rStyle w:val="Szvegtrzs30"/>
          <w:rFonts w:eastAsia="Lucida Sans Unicode"/>
          <w:b w:val="0"/>
          <w:bCs w:val="0"/>
          <w:sz w:val="24"/>
          <w:szCs w:val="24"/>
        </w:rPr>
        <w:t xml:space="preserve"> kiemelt gyermek visszahelyezése érdekében feladata szociális segítőmunkát koordinálni és végezni a család gyermeknevelési körülményeinek megteremtéséhez, javításához, a szülő és a gyermek közötti kapcsolat helyreállításához. Feladata javaslatot tenni a gyámhivatal felé a kapcsolattartás formájának és módjának megváltoztatására, ha a szülő vagy a kapcsolattartásra jogosult más személy körülményeiben, életvitelében beállott változás azt indokolttá teszi, továbbá utógondozást végezni.</w:t>
      </w:r>
    </w:p>
    <w:p w:rsidR="008C0E2F" w:rsidRPr="006C47F2" w:rsidRDefault="008C0E2F" w:rsidP="008C0E2F">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lastRenderedPageBreak/>
        <w:t>Szakmai támogatás nyújtása az ellátási területén működő család- és gyermekjóléti szolgálatok számára.</w:t>
      </w:r>
    </w:p>
    <w:p w:rsidR="008C0E2F" w:rsidRPr="006C47F2" w:rsidRDefault="008C0E2F" w:rsidP="008C0E2F">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felügyelt kapcsolattartás keretében feladata elmaradása esetén annak elmaradásáról öt napon belül hivatalból tájékoztatni a gyámhivatalt. A kapcsolattartás megvalósulásáról, az ott történtekről, a szülő vagy más kapcsolattartásra jogosult személy és a gyermek kapcsolatának alakulásáról, a felügyelet fenntartásának szükségességéről felkérésre, vagy a felülvizsgálatára vonatkozó javaslatról hivatalból tájékoztatni a gyámhivatalt.</w:t>
      </w:r>
    </w:p>
    <w:p w:rsidR="008C0E2F" w:rsidRPr="006C47F2" w:rsidRDefault="008C0E2F" w:rsidP="008C0E2F">
      <w:pPr>
        <w:pStyle w:val="Szvegtrzs"/>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Feladata részt venni a készenléti szolgálat munkájában.</w:t>
      </w:r>
    </w:p>
    <w:p w:rsidR="008C0E2F" w:rsidRPr="006C47F2" w:rsidRDefault="008C0E2F" w:rsidP="008C0E2F">
      <w:pPr>
        <w:tabs>
          <w:tab w:val="left" w:pos="1440"/>
        </w:tabs>
        <w:snapToGrid w:val="0"/>
        <w:ind w:left="720" w:right="320"/>
        <w:jc w:val="both"/>
        <w:rPr>
          <w:rFonts w:ascii="Times New Roman" w:hAnsi="Times New Roman" w:cs="Times New Roman"/>
          <w:b/>
          <w:bCs/>
          <w:i/>
          <w:iCs/>
          <w:sz w:val="24"/>
          <w:szCs w:val="24"/>
        </w:rPr>
      </w:pPr>
    </w:p>
    <w:p w:rsidR="008C0E2F" w:rsidRPr="006C47F2" w:rsidRDefault="008C0E2F" w:rsidP="008C0E2F">
      <w:pPr>
        <w:snapToGrid w:val="0"/>
        <w:jc w:val="both"/>
        <w:rPr>
          <w:rFonts w:ascii="Times New Roman" w:hAnsi="Times New Roman" w:cs="Times New Roman"/>
          <w:sz w:val="24"/>
          <w:szCs w:val="24"/>
        </w:rPr>
      </w:pPr>
      <w:r w:rsidRPr="006C47F2">
        <w:rPr>
          <w:rFonts w:ascii="Times New Roman" w:hAnsi="Times New Roman" w:cs="Times New Roman"/>
          <w:sz w:val="24"/>
          <w:szCs w:val="24"/>
        </w:rPr>
        <w:t>Az esetmenedzserek/tanácsadók részletes feladatait a munkaköri leírások tartalmazzák.</w:t>
      </w:r>
    </w:p>
    <w:p w:rsidR="008C0E2F" w:rsidRPr="006C47F2" w:rsidRDefault="008C0E2F" w:rsidP="008C0E2F">
      <w:pPr>
        <w:snapToGrid w:val="0"/>
        <w:jc w:val="both"/>
        <w:rPr>
          <w:rFonts w:ascii="Times New Roman" w:hAnsi="Times New Roman" w:cs="Times New Roman"/>
          <w:sz w:val="24"/>
          <w:szCs w:val="24"/>
        </w:rPr>
      </w:pPr>
    </w:p>
    <w:p w:rsidR="008C0E2F" w:rsidRPr="006C47F2" w:rsidRDefault="008C0E2F" w:rsidP="008C0E2F">
      <w:pPr>
        <w:snapToGrid w:val="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Hatáskörök:</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pStyle w:val="Nincstrkz"/>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Szakmai vezető.</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 xml:space="preserve">Helyettesítését </w:t>
      </w:r>
      <w:r w:rsidRPr="006C47F2">
        <w:rPr>
          <w:rFonts w:ascii="Times New Roman" w:hAnsi="Times New Roman" w:cs="Times New Roman"/>
          <w:sz w:val="24"/>
          <w:szCs w:val="24"/>
        </w:rPr>
        <w:t>a szakmai vezető által jóváhagyott esetmenedzser/tanácsadó munkatárs végzi.</w:t>
      </w:r>
    </w:p>
    <w:p w:rsidR="008C0E2F" w:rsidRPr="006C47F2" w:rsidRDefault="008C0E2F" w:rsidP="008C0E2F">
      <w:pPr>
        <w:tabs>
          <w:tab w:val="left" w:pos="720"/>
        </w:tabs>
        <w:snapToGrid w:val="0"/>
        <w:ind w:right="32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sz w:val="24"/>
          <w:szCs w:val="24"/>
        </w:rPr>
      </w:pPr>
      <w:r w:rsidRPr="006C47F2">
        <w:rPr>
          <w:rFonts w:ascii="Times New Roman" w:hAnsi="Times New Roman" w:cs="Times New Roman"/>
          <w:b/>
          <w:sz w:val="24"/>
          <w:szCs w:val="24"/>
        </w:rPr>
        <w:t>II/B Szociális diagnózis felvételét végző esetmenedzser</w:t>
      </w:r>
    </w:p>
    <w:p w:rsidR="008C0E2F" w:rsidRPr="006C47F2" w:rsidRDefault="008C0E2F" w:rsidP="008C0E2F">
      <w:pPr>
        <w:tabs>
          <w:tab w:val="left" w:pos="720"/>
        </w:tabs>
        <w:snapToGrid w:val="0"/>
        <w:ind w:right="320"/>
        <w:jc w:val="both"/>
        <w:rPr>
          <w:rFonts w:ascii="Times New Roman" w:hAnsi="Times New Roman" w:cs="Times New Roman"/>
          <w:b/>
          <w:sz w:val="24"/>
          <w:szCs w:val="24"/>
        </w:rPr>
      </w:pP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lastRenderedPageBreak/>
        <w:t>Célja: Az egyén szociális helyzetének felmérése, a szükségletei meglétének vagy hiányának megállapítása, valamint a szükséges szolgáltatási elemek és szolgáltatások beazonosítása.</w:t>
      </w:r>
    </w:p>
    <w:p w:rsidR="008C0E2F" w:rsidRPr="006C47F2" w:rsidRDefault="008C0E2F" w:rsidP="008C0E2F">
      <w:pPr>
        <w:jc w:val="both"/>
        <w:rPr>
          <w:rFonts w:ascii="Times New Roman" w:hAnsi="Times New Roman" w:cs="Times New Roman"/>
          <w:b/>
          <w:sz w:val="24"/>
          <w:szCs w:val="24"/>
        </w:rPr>
      </w:pPr>
      <w:r w:rsidRPr="006C47F2">
        <w:rPr>
          <w:rFonts w:ascii="Times New Roman" w:hAnsi="Times New Roman" w:cs="Times New Roman"/>
          <w:b/>
          <w:i/>
          <w:sz w:val="24"/>
          <w:szCs w:val="24"/>
        </w:rPr>
        <w:t>A diagnózist felvevő esetmenedzser feladatai</w:t>
      </w:r>
      <w:r w:rsidRPr="006C47F2">
        <w:rPr>
          <w:rFonts w:ascii="Times New Roman" w:hAnsi="Times New Roman" w:cs="Times New Roman"/>
          <w:b/>
          <w:sz w:val="24"/>
          <w:szCs w:val="24"/>
        </w:rPr>
        <w:t xml:space="preserve">: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xml:space="preserve">- az igénylő –beleértve családját-helyzetének megismerése, definiálása, és ennek alapján szükségleteinek felmérése, megállapítása; </w:t>
      </w:r>
    </w:p>
    <w:p w:rsidR="008C0E2F" w:rsidRPr="006C47F2" w:rsidRDefault="008C0E2F" w:rsidP="008C0E2F">
      <w:pPr>
        <w:jc w:val="both"/>
        <w:rPr>
          <w:rFonts w:ascii="Times New Roman" w:hAnsi="Times New Roman" w:cs="Times New Roman"/>
          <w:sz w:val="24"/>
          <w:szCs w:val="24"/>
          <w:shd w:val="clear" w:color="auto" w:fill="FFFFFF"/>
        </w:rPr>
      </w:pPr>
      <w:r w:rsidRPr="006C47F2">
        <w:rPr>
          <w:rFonts w:ascii="Times New Roman" w:hAnsi="Times New Roman" w:cs="Times New Roman"/>
          <w:sz w:val="24"/>
          <w:szCs w:val="24"/>
        </w:rPr>
        <w:t>- az igénylő szükségleteinek megfelelő szolgáltatások, megállapítása, az elérhető szolgáltatások és szolgáltatók feltérképezése az igénylőknek a szolgáltatókhoz történő irányítása.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Az elérhető szolgáltatások és szolgáltatók feltérképezése; az igénylőknek a szolgáltatókhoz történő irányítása</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rPr>
        <w:t>- Strukturált interjú,</w:t>
      </w:r>
    </w:p>
    <w:p w:rsidR="008C0E2F" w:rsidRPr="006C47F2" w:rsidRDefault="008C0E2F" w:rsidP="008C0E2F">
      <w:pPr>
        <w:jc w:val="both"/>
        <w:rPr>
          <w:rFonts w:ascii="Times New Roman" w:hAnsi="Times New Roman" w:cs="Times New Roman"/>
          <w:sz w:val="24"/>
          <w:szCs w:val="24"/>
          <w:shd w:val="clear" w:color="auto" w:fill="FFFFFF"/>
        </w:rPr>
      </w:pPr>
      <w:r w:rsidRPr="006C47F2">
        <w:rPr>
          <w:rFonts w:ascii="Times New Roman" w:hAnsi="Times New Roman" w:cs="Times New Roman"/>
          <w:sz w:val="24"/>
          <w:szCs w:val="24"/>
        </w:rPr>
        <w:t xml:space="preserve">- Több személyes találkozó, de az első találkozástól számított </w:t>
      </w:r>
      <w:r w:rsidRPr="006C47F2">
        <w:rPr>
          <w:rFonts w:ascii="Times New Roman" w:hAnsi="Times New Roman" w:cs="Times New Roman"/>
          <w:bCs/>
          <w:sz w:val="24"/>
          <w:szCs w:val="24"/>
        </w:rPr>
        <w:t xml:space="preserve">15 munkanapon </w:t>
      </w:r>
      <w:r w:rsidRPr="006C47F2">
        <w:rPr>
          <w:rFonts w:ascii="Times New Roman" w:hAnsi="Times New Roman" w:cs="Times New Roman"/>
          <w:sz w:val="24"/>
          <w:szCs w:val="24"/>
        </w:rPr>
        <w:t>belül el kell készíteni,</w:t>
      </w:r>
    </w:p>
    <w:p w:rsidR="008C0E2F" w:rsidRPr="006C47F2" w:rsidRDefault="008C0E2F" w:rsidP="008C0E2F">
      <w:pPr>
        <w:jc w:val="both"/>
        <w:rPr>
          <w:rFonts w:ascii="Times New Roman" w:hAnsi="Times New Roman" w:cs="Times New Roman"/>
          <w:sz w:val="24"/>
          <w:szCs w:val="24"/>
          <w:shd w:val="clear" w:color="auto" w:fill="FFFFFF"/>
        </w:rPr>
      </w:pPr>
      <w:r w:rsidRPr="006C47F2">
        <w:rPr>
          <w:rFonts w:ascii="Times New Roman" w:hAnsi="Times New Roman" w:cs="Times New Roman"/>
          <w:sz w:val="24"/>
          <w:szCs w:val="24"/>
          <w:shd w:val="clear" w:color="auto" w:fill="FFFFFF"/>
        </w:rPr>
        <w:t xml:space="preserve">- </w:t>
      </w:r>
      <w:r w:rsidRPr="006C47F2">
        <w:rPr>
          <w:rFonts w:ascii="Times New Roman" w:hAnsi="Times New Roman" w:cs="Times New Roman"/>
          <w:sz w:val="24"/>
          <w:szCs w:val="24"/>
        </w:rPr>
        <w:t xml:space="preserve">Elkészítésében az igénylőnek </w:t>
      </w:r>
      <w:r w:rsidRPr="006C47F2">
        <w:rPr>
          <w:rFonts w:ascii="Times New Roman" w:hAnsi="Times New Roman" w:cs="Times New Roman"/>
          <w:bCs/>
          <w:sz w:val="24"/>
          <w:szCs w:val="24"/>
        </w:rPr>
        <w:t>aktívan részt kell vennie</w:t>
      </w:r>
      <w:r w:rsidRPr="006C47F2">
        <w:rPr>
          <w:rFonts w:ascii="Times New Roman" w:hAnsi="Times New Roman" w:cs="Times New Roman"/>
          <w:sz w:val="24"/>
          <w:szCs w:val="24"/>
        </w:rPr>
        <w:t>, nélküle a diagnózis nem készíthető el és nem véglegesíthető.</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sz w:val="24"/>
          <w:szCs w:val="24"/>
          <w:shd w:val="clear" w:color="auto" w:fill="FFFFFF"/>
        </w:rPr>
        <w:t xml:space="preserve">- </w:t>
      </w:r>
      <w:r w:rsidRPr="006C47F2">
        <w:rPr>
          <w:rFonts w:ascii="Times New Roman" w:hAnsi="Times New Roman" w:cs="Times New Roman"/>
          <w:sz w:val="24"/>
          <w:szCs w:val="24"/>
        </w:rPr>
        <w:t>A diagnózis felvételének eredményét az értékelő adatlapon kell rögzíteni</w:t>
      </w:r>
    </w:p>
    <w:p w:rsidR="008C0E2F" w:rsidRPr="006C47F2" w:rsidRDefault="008C0E2F" w:rsidP="008C0E2F">
      <w:pPr>
        <w:jc w:val="both"/>
        <w:rPr>
          <w:rFonts w:ascii="Times New Roman" w:hAnsi="Times New Roman" w:cs="Times New Roman"/>
          <w:sz w:val="24"/>
          <w:szCs w:val="24"/>
          <w:shd w:val="clear" w:color="auto" w:fill="FFFFFF"/>
        </w:rPr>
      </w:pPr>
    </w:p>
    <w:p w:rsidR="008C0E2F" w:rsidRPr="006C47F2" w:rsidRDefault="008C0E2F" w:rsidP="008C0E2F">
      <w:pPr>
        <w:jc w:val="both"/>
        <w:rPr>
          <w:rFonts w:ascii="Times New Roman" w:hAnsi="Times New Roman" w:cs="Times New Roman"/>
          <w:sz w:val="24"/>
          <w:szCs w:val="24"/>
          <w:shd w:val="clear" w:color="auto" w:fill="FFFFFF"/>
        </w:rPr>
      </w:pPr>
      <w:r w:rsidRPr="006C47F2">
        <w:rPr>
          <w:rFonts w:ascii="Times New Roman" w:hAnsi="Times New Roman" w:cs="Times New Roman"/>
          <w:sz w:val="24"/>
          <w:szCs w:val="24"/>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18"/>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Család és Gyermekjóléti Központ Szakmai Vezető</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 xml:space="preserve">Helyettesítését </w:t>
      </w:r>
      <w:r w:rsidRPr="006C47F2">
        <w:rPr>
          <w:rFonts w:ascii="Times New Roman" w:hAnsi="Times New Roman" w:cs="Times New Roman"/>
          <w:sz w:val="24"/>
          <w:szCs w:val="24"/>
        </w:rPr>
        <w:t>a szakmai vezető által jóváhagyott esetmenedzser/tanácsadó munkatárs végzi.</w:t>
      </w:r>
    </w:p>
    <w:p w:rsidR="008C0E2F" w:rsidRPr="006C47F2" w:rsidRDefault="008C0E2F" w:rsidP="008C0E2F">
      <w:pPr>
        <w:tabs>
          <w:tab w:val="left" w:pos="720"/>
        </w:tabs>
        <w:snapToGrid w:val="0"/>
        <w:ind w:left="360" w:right="320"/>
        <w:jc w:val="both"/>
        <w:rPr>
          <w:rFonts w:ascii="Times New Roman" w:hAnsi="Times New Roman" w:cs="Times New Roman"/>
          <w:b/>
          <w:sz w:val="24"/>
          <w:szCs w:val="24"/>
        </w:rPr>
      </w:pPr>
    </w:p>
    <w:p w:rsidR="008C0E2F" w:rsidRPr="006C47F2" w:rsidRDefault="008C0E2F" w:rsidP="008C0E2F">
      <w:pPr>
        <w:tabs>
          <w:tab w:val="left" w:pos="1080"/>
        </w:tabs>
        <w:ind w:right="320"/>
        <w:jc w:val="both"/>
        <w:rPr>
          <w:rFonts w:ascii="Times New Roman" w:hAnsi="Times New Roman" w:cs="Times New Roman"/>
          <w:b/>
          <w:sz w:val="24"/>
          <w:szCs w:val="24"/>
        </w:rPr>
      </w:pPr>
      <w:r w:rsidRPr="006C47F2">
        <w:rPr>
          <w:rFonts w:ascii="Times New Roman" w:hAnsi="Times New Roman" w:cs="Times New Roman"/>
          <w:b/>
          <w:sz w:val="24"/>
          <w:szCs w:val="24"/>
        </w:rPr>
        <w:t>III. Óvodai és Iskolai Szociális segítő</w:t>
      </w:r>
    </w:p>
    <w:p w:rsidR="008C0E2F" w:rsidRPr="006C47F2" w:rsidRDefault="008C0E2F" w:rsidP="008C0E2F">
      <w:pPr>
        <w:tabs>
          <w:tab w:val="left" w:pos="1080"/>
        </w:tabs>
        <w:ind w:left="720" w:right="320"/>
        <w:jc w:val="both"/>
        <w:rPr>
          <w:rFonts w:ascii="Times New Roman" w:hAnsi="Times New Roman" w:cs="Times New Roman"/>
          <w:b/>
          <w:sz w:val="24"/>
          <w:szCs w:val="24"/>
        </w:rPr>
      </w:pPr>
      <w:r w:rsidRPr="006C47F2">
        <w:rPr>
          <w:rFonts w:ascii="Times New Roman" w:hAnsi="Times New Roman" w:cs="Times New Roman"/>
          <w:b/>
          <w:sz w:val="24"/>
          <w:szCs w:val="24"/>
        </w:rPr>
        <w:lastRenderedPageBreak/>
        <w:t xml:space="preserve">Munkakör célja: </w:t>
      </w:r>
    </w:p>
    <w:p w:rsidR="008C0E2F" w:rsidRPr="006C47F2" w:rsidRDefault="008C0E2F" w:rsidP="008C0E2F">
      <w:pPr>
        <w:numPr>
          <w:ilvl w:val="0"/>
          <w:numId w:val="47"/>
        </w:numPr>
        <w:spacing w:after="0" w:line="240" w:lineRule="auto"/>
        <w:jc w:val="both"/>
        <w:rPr>
          <w:rFonts w:ascii="Times New Roman" w:hAnsi="Times New Roman" w:cs="Times New Roman"/>
          <w:bCs/>
          <w:sz w:val="24"/>
          <w:szCs w:val="24"/>
        </w:rPr>
      </w:pPr>
      <w:r w:rsidRPr="006C47F2">
        <w:rPr>
          <w:rFonts w:ascii="Times New Roman" w:hAnsi="Times New Roman" w:cs="Times New Roman"/>
          <w:sz w:val="24"/>
          <w:szCs w:val="24"/>
        </w:rPr>
        <w:t xml:space="preserve">A munkakör célja a mindenkori törvényi szabályozásnak és szakmai előírásoknak, elvárásoknak megfelelően </w:t>
      </w:r>
      <w:r w:rsidRPr="006C47F2">
        <w:rPr>
          <w:rFonts w:ascii="Times New Roman" w:hAnsi="Times New Roman" w:cs="Times New Roman"/>
          <w:bCs/>
          <w:sz w:val="24"/>
          <w:szCs w:val="24"/>
        </w:rPr>
        <w:t xml:space="preserve">az óvodai és iskolai szociális segítő tevékenység biztosítása, az óvodás és iskolás korosztály teljes populációjának (köztük a hátrányos helyzetűek, halmozottan hátrányos helyzetűek) szociális jólétének, életminőségének javítása. </w:t>
      </w:r>
    </w:p>
    <w:p w:rsidR="008C0E2F" w:rsidRPr="006C47F2" w:rsidRDefault="008C0E2F" w:rsidP="008C0E2F">
      <w:pPr>
        <w:pStyle w:val="NormlWeb"/>
        <w:numPr>
          <w:ilvl w:val="0"/>
          <w:numId w:val="47"/>
        </w:numPr>
        <w:spacing w:before="0" w:beforeAutospacing="0" w:after="0" w:afterAutospacing="0"/>
        <w:jc w:val="both"/>
      </w:pPr>
      <w:r w:rsidRPr="006C47F2">
        <w:t>Munkáját mindenkor a megállapított munkarend szerint végzi a gyermekek védelméről és a gyámügyi igazgatásról szóló 1997. évi XXXI. törvény és a végrehajtásához kapcsolódó 15/1998. (IV.30.) NM rendelet alapján.</w:t>
      </w:r>
    </w:p>
    <w:p w:rsidR="008C0E2F" w:rsidRPr="006C47F2" w:rsidRDefault="008C0E2F" w:rsidP="008C0E2F">
      <w:pPr>
        <w:pStyle w:val="NormlWeb"/>
        <w:spacing w:before="0" w:after="0"/>
        <w:ind w:left="360"/>
        <w:jc w:val="both"/>
        <w:rPr>
          <w:b/>
        </w:rPr>
      </w:pPr>
      <w:r w:rsidRPr="006C47F2">
        <w:rPr>
          <w:b/>
        </w:rPr>
        <w:t xml:space="preserve">Feladatai: </w:t>
      </w:r>
    </w:p>
    <w:p w:rsidR="008C0E2F" w:rsidRPr="006C47F2" w:rsidRDefault="008C0E2F" w:rsidP="008C0E2F">
      <w:pPr>
        <w:pStyle w:val="Nincstrkz"/>
        <w:widowControl w:val="0"/>
        <w:ind w:left="360"/>
        <w:jc w:val="both"/>
        <w:rPr>
          <w:rFonts w:ascii="Times New Roman" w:hAnsi="Times New Roman" w:cs="Times New Roman"/>
          <w:sz w:val="24"/>
          <w:szCs w:val="24"/>
        </w:rPr>
      </w:pPr>
      <w:proofErr w:type="gramStart"/>
      <w:r w:rsidRPr="006C47F2">
        <w:rPr>
          <w:rFonts w:ascii="Times New Roman" w:hAnsi="Times New Roman" w:cs="Times New Roman"/>
          <w:sz w:val="24"/>
          <w:szCs w:val="24"/>
        </w:rPr>
        <w:t>-  nevelési-oktatási</w:t>
      </w:r>
      <w:proofErr w:type="gramEnd"/>
      <w:r w:rsidRPr="006C47F2">
        <w:rPr>
          <w:rFonts w:ascii="Times New Roman" w:hAnsi="Times New Roman" w:cs="Times New Roman"/>
          <w:sz w:val="24"/>
          <w:szCs w:val="24"/>
        </w:rPr>
        <w:t xml:space="preserve"> intézményekben fogadóórákat tart heti rendszerességgel direkt tanácsadással, egyéni konzultációval,</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sz w:val="24"/>
          <w:szCs w:val="24"/>
        </w:rPr>
        <w:tab/>
        <w:t>- információt nyújt szülőknek, gyermekeknek, pedagógusoknak az elérhető szociális szolgáltatásokról és ellátásokról, a szociális rendszer működéséről, szükség esetén az ügyintézésben való segítségnyújtás adásával,</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 </w:t>
      </w:r>
      <w:r w:rsidRPr="006C47F2">
        <w:rPr>
          <w:rFonts w:ascii="Times New Roman" w:hAnsi="Times New Roman" w:cs="Times New Roman"/>
          <w:bCs/>
          <w:sz w:val="24"/>
          <w:szCs w:val="24"/>
        </w:rPr>
        <w:t xml:space="preserve">A </w:t>
      </w:r>
      <w:r w:rsidRPr="006C47F2">
        <w:rPr>
          <w:rFonts w:ascii="Times New Roman" w:hAnsi="Times New Roman" w:cs="Times New Roman"/>
          <w:sz w:val="24"/>
          <w:szCs w:val="24"/>
        </w:rPr>
        <w:t>szülők és a gyermekek részére szociális, életvezetési és mentálhigiénés, gyermeknevelési tanácsadást biztosít.</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kompetencia határait meghaladó ügyekben a segítséget kérő személyt közvetítéssel, tovább irányítással segíti a különböző szolgáltatásokhoz, megfelelő szakemberekhez,</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nevelési-oktatási intézményekben szükség szerint adott téma iránt érdeklődő pedagógusokkal közös konzultációt szervez.</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segíti a szülőket, gyerekeket hivatalos ügyek intézésében</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 gyermekeknek pályaorientációs tanácsadást biztosít </w:t>
      </w:r>
      <w:proofErr w:type="gramStart"/>
      <w:r w:rsidRPr="006C47F2">
        <w:rPr>
          <w:rFonts w:ascii="Times New Roman" w:hAnsi="Times New Roman" w:cs="Times New Roman"/>
          <w:sz w:val="24"/>
          <w:szCs w:val="24"/>
        </w:rPr>
        <w:t>a</w:t>
      </w:r>
      <w:proofErr w:type="gramEnd"/>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a</w:t>
      </w:r>
      <w:r w:rsidRPr="006C47F2">
        <w:rPr>
          <w:rFonts w:ascii="Times New Roman" w:hAnsi="Times New Roman" w:cs="Times New Roman"/>
          <w:bCs/>
          <w:sz w:val="24"/>
          <w:szCs w:val="24"/>
        </w:rPr>
        <w:t xml:space="preserve"> tanulók és a gyermekek részére egyéni tanácsadást, információnyújtást és segítő beszélgetést biztosít.</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bCs/>
          <w:sz w:val="24"/>
          <w:szCs w:val="24"/>
        </w:rPr>
        <w:t>- Közvetít a szülő és a pedagógus közötti konfliktusban.</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bCs/>
          <w:sz w:val="24"/>
          <w:szCs w:val="24"/>
        </w:rPr>
        <w:t>- Részt vesz a pedagógus és a szülő közötti megbeszélésen.</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Tanácsadás és közvetítés a szülő-gyerek kapcsolatban.</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Érték és norma közvetítő szerep az iskola és a családok között</w:t>
      </w:r>
    </w:p>
    <w:p w:rsidR="008C0E2F" w:rsidRPr="006C47F2" w:rsidRDefault="008C0E2F" w:rsidP="008C0E2F">
      <w:pPr>
        <w:pStyle w:val="Nincstrkz"/>
        <w:widowControl w:val="0"/>
        <w:ind w:left="360"/>
        <w:jc w:val="both"/>
        <w:rPr>
          <w:rFonts w:ascii="Times New Roman" w:hAnsi="Times New Roman" w:cs="Times New Roman"/>
          <w:sz w:val="24"/>
          <w:szCs w:val="24"/>
        </w:rPr>
      </w:pPr>
      <w:r w:rsidRPr="006C47F2">
        <w:rPr>
          <w:rFonts w:ascii="Times New Roman" w:hAnsi="Times New Roman" w:cs="Times New Roman"/>
          <w:sz w:val="24"/>
          <w:szCs w:val="24"/>
        </w:rPr>
        <w:t>- szülőcsoportok szervezése, vezetése konzultáció biztosítására a családoknak,</w:t>
      </w:r>
    </w:p>
    <w:p w:rsidR="008C0E2F" w:rsidRPr="006C47F2" w:rsidRDefault="008C0E2F" w:rsidP="008C0E2F">
      <w:pPr>
        <w:ind w:left="375"/>
        <w:jc w:val="both"/>
        <w:rPr>
          <w:rFonts w:ascii="Times New Roman" w:hAnsi="Times New Roman" w:cs="Times New Roman"/>
          <w:sz w:val="24"/>
          <w:szCs w:val="24"/>
        </w:rPr>
      </w:pPr>
      <w:r w:rsidRPr="006C47F2">
        <w:rPr>
          <w:rFonts w:ascii="Times New Roman" w:hAnsi="Times New Roman" w:cs="Times New Roman"/>
          <w:sz w:val="24"/>
          <w:szCs w:val="24"/>
        </w:rPr>
        <w:t>- együttműködés az intézmény más segítő szakembereivel (</w:t>
      </w:r>
      <w:r w:rsidRPr="006C47F2">
        <w:rPr>
          <w:rFonts w:ascii="Times New Roman" w:hAnsi="Times New Roman" w:cs="Times New Roman"/>
          <w:b/>
          <w:sz w:val="24"/>
          <w:szCs w:val="24"/>
        </w:rPr>
        <w:t>team</w:t>
      </w:r>
      <w:r w:rsidRPr="006C47F2">
        <w:rPr>
          <w:rFonts w:ascii="Times New Roman" w:hAnsi="Times New Roman" w:cs="Times New Roman"/>
          <w:sz w:val="24"/>
          <w:szCs w:val="24"/>
        </w:rPr>
        <w:t>) keretében, valamint kapcsolat tartása a gyermekekkel foglalkozó intézmények munkavállalóival,</w:t>
      </w:r>
    </w:p>
    <w:p w:rsidR="008C0E2F" w:rsidRPr="006C47F2" w:rsidRDefault="008C0E2F" w:rsidP="008C0E2F">
      <w:pPr>
        <w:ind w:left="375"/>
        <w:jc w:val="both"/>
        <w:rPr>
          <w:rFonts w:ascii="Times New Roman" w:hAnsi="Times New Roman" w:cs="Times New Roman"/>
          <w:sz w:val="24"/>
          <w:szCs w:val="24"/>
        </w:rPr>
      </w:pPr>
      <w:r w:rsidRPr="006C47F2">
        <w:rPr>
          <w:rFonts w:ascii="Times New Roman" w:hAnsi="Times New Roman" w:cs="Times New Roman"/>
          <w:sz w:val="24"/>
          <w:szCs w:val="24"/>
        </w:rPr>
        <w:t>- részvétel a nevelőtestületi üléseken</w:t>
      </w:r>
    </w:p>
    <w:p w:rsidR="008C0E2F" w:rsidRPr="006C47F2" w:rsidRDefault="008C0E2F" w:rsidP="008C0E2F">
      <w:pPr>
        <w:ind w:left="375"/>
        <w:jc w:val="both"/>
        <w:rPr>
          <w:rFonts w:ascii="Times New Roman" w:hAnsi="Times New Roman" w:cs="Times New Roman"/>
          <w:sz w:val="24"/>
          <w:szCs w:val="24"/>
        </w:rPr>
      </w:pPr>
      <w:r w:rsidRPr="006C47F2">
        <w:rPr>
          <w:rFonts w:ascii="Times New Roman" w:hAnsi="Times New Roman" w:cs="Times New Roman"/>
          <w:sz w:val="24"/>
          <w:szCs w:val="24"/>
        </w:rPr>
        <w:t>- szoros munkakapcsolat kialakítása az iskola gyermek- és ifjúságvédelmi felelősével</w:t>
      </w:r>
    </w:p>
    <w:p w:rsidR="008C0E2F" w:rsidRPr="006C47F2" w:rsidRDefault="008C0E2F" w:rsidP="008C0E2F">
      <w:pPr>
        <w:pStyle w:val="Listaszerbekezds"/>
        <w:autoSpaceDN w:val="0"/>
        <w:spacing w:after="0" w:line="240" w:lineRule="auto"/>
        <w:ind w:left="360"/>
        <w:jc w:val="both"/>
        <w:rPr>
          <w:rFonts w:ascii="Times New Roman" w:hAnsi="Times New Roman" w:cs="Times New Roman"/>
          <w:b/>
          <w:bCs/>
          <w:sz w:val="24"/>
          <w:szCs w:val="24"/>
        </w:rPr>
      </w:pPr>
      <w:r w:rsidRPr="006C47F2">
        <w:rPr>
          <w:rFonts w:ascii="Times New Roman" w:hAnsi="Times New Roman" w:cs="Times New Roman"/>
          <w:sz w:val="24"/>
          <w:szCs w:val="24"/>
        </w:rPr>
        <w:t>- a veszélyeztetett gyermekek felmérése az osztályfőnök és a gyermek- és ifjúságvédelmi felelős közreműködésével. A veszélyeztetettség típusának és súlyosságának közös mérlegelése, ez alapján a további teendőkre javaslattétel. Szükség esetén azonnali beavatkozás, jelzés, kapcsolatfelvétel.</w:t>
      </w:r>
    </w:p>
    <w:p w:rsidR="008C0E2F" w:rsidRPr="006C47F2" w:rsidRDefault="008C0E2F" w:rsidP="008C0E2F">
      <w:pPr>
        <w:pStyle w:val="Listaszerbekezds"/>
        <w:autoSpaceDN w:val="0"/>
        <w:spacing w:after="0" w:line="240" w:lineRule="auto"/>
        <w:ind w:left="360"/>
        <w:jc w:val="both"/>
        <w:rPr>
          <w:rFonts w:ascii="Times New Roman" w:hAnsi="Times New Roman" w:cs="Times New Roman"/>
          <w:b/>
          <w:bCs/>
          <w:sz w:val="24"/>
          <w:szCs w:val="24"/>
        </w:rPr>
      </w:pPr>
      <w:r w:rsidRPr="006C47F2">
        <w:rPr>
          <w:rFonts w:ascii="Times New Roman" w:hAnsi="Times New Roman" w:cs="Times New Roman"/>
          <w:sz w:val="24"/>
          <w:szCs w:val="24"/>
        </w:rPr>
        <w:t>- a veszélyeztetett gyermekek szabadidős tevékenységének és tanulási előmenetelének figyelemmel kísérése, és adott esetben javaslattétel a változtatásra, pl.: hasonló problémával küzdő gyermekekből álló csoport kialakítása, szükség esetén külső szakember bevonásával.</w:t>
      </w:r>
    </w:p>
    <w:p w:rsidR="008C0E2F" w:rsidRPr="006C47F2" w:rsidRDefault="008C0E2F" w:rsidP="008C0E2F">
      <w:pPr>
        <w:pStyle w:val="Listaszerbekezds"/>
        <w:autoSpaceDN w:val="0"/>
        <w:spacing w:after="0" w:line="240" w:lineRule="auto"/>
        <w:ind w:left="360"/>
        <w:jc w:val="both"/>
        <w:rPr>
          <w:rFonts w:ascii="Times New Roman" w:hAnsi="Times New Roman" w:cs="Times New Roman"/>
          <w:b/>
          <w:bCs/>
          <w:sz w:val="24"/>
          <w:szCs w:val="24"/>
        </w:rPr>
      </w:pPr>
      <w:r w:rsidRPr="006C47F2">
        <w:rPr>
          <w:rFonts w:ascii="Times New Roman" w:hAnsi="Times New Roman" w:cs="Times New Roman"/>
          <w:sz w:val="24"/>
          <w:szCs w:val="24"/>
        </w:rPr>
        <w:lastRenderedPageBreak/>
        <w:t>- a hátrányos helyzetű gyermekek felmérése. A hátrányos helyzet típusának mérlegelése, ez alapján további teendőkre javaslattétel.</w:t>
      </w:r>
    </w:p>
    <w:p w:rsidR="008C0E2F" w:rsidRPr="006C47F2" w:rsidRDefault="008C0E2F" w:rsidP="008C0E2F">
      <w:pPr>
        <w:pStyle w:val="Listaszerbekezds"/>
        <w:autoSpaceDN w:val="0"/>
        <w:spacing w:after="0" w:line="240" w:lineRule="auto"/>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 a hátrányos helyzetű gyermekek szabadidős tevékenységének és tanulási előmenetelének figyelemmel kísérése, és adott esetben javaslattétel a változtatásra. Szükség </w:t>
      </w:r>
      <w:proofErr w:type="gramStart"/>
      <w:r w:rsidRPr="006C47F2">
        <w:rPr>
          <w:rFonts w:ascii="Times New Roman" w:hAnsi="Times New Roman" w:cs="Times New Roman"/>
          <w:sz w:val="24"/>
          <w:szCs w:val="24"/>
        </w:rPr>
        <w:t>esetén</w:t>
      </w:r>
      <w:proofErr w:type="gramEnd"/>
      <w:r w:rsidRPr="006C47F2">
        <w:rPr>
          <w:rFonts w:ascii="Times New Roman" w:hAnsi="Times New Roman" w:cs="Times New Roman"/>
          <w:sz w:val="24"/>
          <w:szCs w:val="24"/>
        </w:rPr>
        <w:t xml:space="preserve"> közös csoportélményen alapuló, hasonló problémával küzdő gyermekek csoportjának, foglalkozásának kezdeményezése, szervezése.</w:t>
      </w:r>
    </w:p>
    <w:p w:rsidR="008C0E2F" w:rsidRPr="006C47F2" w:rsidRDefault="008C0E2F" w:rsidP="008C0E2F">
      <w:pPr>
        <w:keepNext/>
        <w:overflowPunct w:val="0"/>
        <w:autoSpaceDE w:val="0"/>
        <w:autoSpaceDN w:val="0"/>
        <w:adjustRightInd w:val="0"/>
        <w:ind w:left="360"/>
        <w:jc w:val="both"/>
        <w:textAlignment w:val="baseline"/>
        <w:rPr>
          <w:rFonts w:ascii="Times New Roman" w:hAnsi="Times New Roman" w:cs="Times New Roman"/>
          <w:sz w:val="24"/>
          <w:szCs w:val="24"/>
        </w:rPr>
      </w:pPr>
      <w:r w:rsidRPr="006C47F2">
        <w:rPr>
          <w:rFonts w:ascii="Times New Roman" w:hAnsi="Times New Roman" w:cs="Times New Roman"/>
          <w:sz w:val="24"/>
          <w:szCs w:val="24"/>
        </w:rPr>
        <w:t>- drog, alkoholfogyasztás és dohányzás megelőzése érdekében felvilágosító programok szervezésére javaslattétel, a szervezésben történő közreműködés.</w:t>
      </w:r>
    </w:p>
    <w:p w:rsidR="008C0E2F" w:rsidRPr="006C47F2" w:rsidRDefault="008C0E2F" w:rsidP="008C0E2F">
      <w:pPr>
        <w:pStyle w:val="Listaszerbekezds"/>
        <w:autoSpaceDN w:val="0"/>
        <w:spacing w:after="0" w:line="240" w:lineRule="auto"/>
        <w:ind w:left="360"/>
        <w:jc w:val="both"/>
        <w:rPr>
          <w:rFonts w:ascii="Times New Roman" w:hAnsi="Times New Roman" w:cs="Times New Roman"/>
          <w:b/>
          <w:bCs/>
          <w:sz w:val="24"/>
          <w:szCs w:val="24"/>
        </w:rPr>
      </w:pPr>
      <w:r w:rsidRPr="006C47F2">
        <w:rPr>
          <w:rFonts w:ascii="Times New Roman" w:hAnsi="Times New Roman" w:cs="Times New Roman"/>
          <w:sz w:val="24"/>
          <w:szCs w:val="24"/>
        </w:rPr>
        <w:t>- Bűnmegelőzési programok szervezése, lebonyolítása</w:t>
      </w:r>
    </w:p>
    <w:p w:rsidR="008C0E2F" w:rsidRPr="006C47F2" w:rsidRDefault="008C0E2F" w:rsidP="008C0E2F">
      <w:pPr>
        <w:snapToGrid w:val="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Hatáskörök:</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pStyle w:val="Nincstrkz"/>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Család és Gyermekjóléti Központ szakmai vezetője</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 xml:space="preserve">Helyettesítését </w:t>
      </w:r>
      <w:proofErr w:type="gramStart"/>
      <w:r w:rsidRPr="006C47F2">
        <w:rPr>
          <w:rFonts w:ascii="Times New Roman" w:hAnsi="Times New Roman" w:cs="Times New Roman"/>
          <w:sz w:val="24"/>
          <w:szCs w:val="24"/>
        </w:rPr>
        <w:t>A</w:t>
      </w:r>
      <w:proofErr w:type="gramEnd"/>
      <w:r w:rsidRPr="006C47F2">
        <w:rPr>
          <w:rFonts w:ascii="Times New Roman" w:hAnsi="Times New Roman" w:cs="Times New Roman"/>
          <w:sz w:val="24"/>
          <w:szCs w:val="24"/>
        </w:rPr>
        <w:t xml:space="preserve"> munkavállaló távolléte idején helyettesítést azonos munkakörben foglalkoztatott szakember végzi. Helyettesítés rendjéről az intézményvezető gondoskodik.</w:t>
      </w:r>
    </w:p>
    <w:p w:rsidR="008C0E2F" w:rsidRPr="006C47F2" w:rsidRDefault="008C0E2F" w:rsidP="008C0E2F">
      <w:pPr>
        <w:tabs>
          <w:tab w:val="left" w:pos="720"/>
        </w:tabs>
        <w:snapToGrid w:val="0"/>
        <w:ind w:right="32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Cs/>
          <w:sz w:val="24"/>
          <w:szCs w:val="24"/>
        </w:rPr>
      </w:pPr>
      <w:r w:rsidRPr="006C47F2">
        <w:rPr>
          <w:rFonts w:ascii="Times New Roman" w:hAnsi="Times New Roman" w:cs="Times New Roman"/>
          <w:b/>
          <w:bCs/>
          <w:iCs/>
          <w:sz w:val="24"/>
          <w:szCs w:val="24"/>
        </w:rPr>
        <w:t>III. Szociális segítő feladatai:</w:t>
      </w:r>
    </w:p>
    <w:p w:rsidR="008C0E2F" w:rsidRPr="006C47F2" w:rsidRDefault="008C0E2F" w:rsidP="008C0E2F">
      <w:pPr>
        <w:tabs>
          <w:tab w:val="left" w:pos="720"/>
        </w:tabs>
        <w:snapToGrid w:val="0"/>
        <w:ind w:right="320"/>
        <w:jc w:val="both"/>
        <w:rPr>
          <w:rFonts w:ascii="Times New Roman" w:hAnsi="Times New Roman" w:cs="Times New Roman"/>
          <w:b/>
          <w:bCs/>
          <w:iCs/>
          <w:sz w:val="24"/>
          <w:szCs w:val="24"/>
        </w:rPr>
      </w:pPr>
    </w:p>
    <w:p w:rsidR="008C0E2F" w:rsidRPr="006C47F2" w:rsidRDefault="008C0E2F" w:rsidP="008C0E2F">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6C47F2">
        <w:rPr>
          <w:rFonts w:ascii="Times New Roman" w:hAnsi="Times New Roman" w:cs="Times New Roman"/>
          <w:sz w:val="24"/>
          <w:szCs w:val="24"/>
        </w:rPr>
        <w:t xml:space="preserve">Óvodai és iskolai színtéren a szociális segítés eszköztárának kialakítása és megjelenítése. </w:t>
      </w:r>
    </w:p>
    <w:p w:rsidR="008C0E2F" w:rsidRPr="006C47F2" w:rsidRDefault="008C0E2F" w:rsidP="008C0E2F">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6C47F2">
        <w:rPr>
          <w:rFonts w:ascii="Times New Roman" w:hAnsi="Times New Roman" w:cs="Times New Roman"/>
          <w:sz w:val="24"/>
          <w:szCs w:val="24"/>
        </w:rPr>
        <w:t xml:space="preserve">A gyermekek, tanulók, szülők, óvodapedagógusok, pedagógusok részére adekvát szakmai segítség nyújtása. Az elsődleges prevenció megerősítése. </w:t>
      </w:r>
    </w:p>
    <w:p w:rsidR="008C0E2F" w:rsidRPr="006C47F2" w:rsidRDefault="008C0E2F" w:rsidP="008C0E2F">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6C47F2">
        <w:rPr>
          <w:rFonts w:ascii="Times New Roman" w:hAnsi="Times New Roman" w:cs="Times New Roman"/>
          <w:sz w:val="24"/>
          <w:szCs w:val="24"/>
        </w:rPr>
        <w:t xml:space="preserve">Egységes szemléleten alapuló szociális segítségnyújtás megszervezése. </w:t>
      </w:r>
    </w:p>
    <w:p w:rsidR="008C0E2F" w:rsidRPr="006C47F2" w:rsidRDefault="008C0E2F" w:rsidP="008C0E2F">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6C47F2">
        <w:rPr>
          <w:rFonts w:ascii="Times New Roman" w:hAnsi="Times New Roman" w:cs="Times New Roman"/>
          <w:sz w:val="24"/>
          <w:szCs w:val="24"/>
        </w:rPr>
        <w:lastRenderedPageBreak/>
        <w:t xml:space="preserve">A szociálisan hátrányos helyzetű gyermekek helyzetét javító szolgáltatások nyújtása. </w:t>
      </w:r>
    </w:p>
    <w:p w:rsidR="008C0E2F" w:rsidRPr="006C47F2" w:rsidRDefault="008C0E2F" w:rsidP="008C0E2F">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6C47F2">
        <w:rPr>
          <w:rFonts w:ascii="Times New Roman" w:hAnsi="Times New Roman" w:cs="Times New Roman"/>
          <w:sz w:val="24"/>
          <w:szCs w:val="24"/>
        </w:rPr>
        <w:t>A veszélyeztetett gyermekek kiszűrése, a veszélyhelyzet megszüntetésében való segítség, ezen ismeret alapján prevenciós eszközök kiválasztása, alkalmazása.</w:t>
      </w:r>
    </w:p>
    <w:p w:rsidR="008C0E2F" w:rsidRPr="006C47F2" w:rsidRDefault="008C0E2F" w:rsidP="008C0E2F">
      <w:pPr>
        <w:tabs>
          <w:tab w:val="left" w:pos="720"/>
        </w:tabs>
        <w:snapToGrid w:val="0"/>
        <w:ind w:right="320"/>
        <w:jc w:val="both"/>
        <w:rPr>
          <w:rFonts w:ascii="Times New Roman" w:hAnsi="Times New Roman" w:cs="Times New Roman"/>
          <w:sz w:val="24"/>
          <w:szCs w:val="24"/>
        </w:rPr>
      </w:pPr>
    </w:p>
    <w:p w:rsidR="008C0E2F" w:rsidRPr="006C47F2" w:rsidRDefault="008C0E2F" w:rsidP="008C0E2F">
      <w:pPr>
        <w:snapToGrid w:val="0"/>
        <w:jc w:val="both"/>
        <w:rPr>
          <w:rFonts w:ascii="Times New Roman" w:hAnsi="Times New Roman" w:cs="Times New Roman"/>
          <w:sz w:val="24"/>
          <w:szCs w:val="24"/>
        </w:rPr>
      </w:pPr>
      <w:r w:rsidRPr="006C47F2">
        <w:rPr>
          <w:rFonts w:ascii="Times New Roman" w:hAnsi="Times New Roman" w:cs="Times New Roman"/>
          <w:sz w:val="24"/>
          <w:szCs w:val="24"/>
        </w:rPr>
        <w:t>A szociális segítők részletes feladatait a munkaköri leírások tartalmazzák.</w:t>
      </w:r>
    </w:p>
    <w:p w:rsidR="008C0E2F" w:rsidRPr="006C47F2" w:rsidRDefault="008C0E2F" w:rsidP="008C0E2F">
      <w:pPr>
        <w:snapToGrid w:val="0"/>
        <w:jc w:val="both"/>
        <w:rPr>
          <w:rFonts w:ascii="Times New Roman" w:hAnsi="Times New Roman" w:cs="Times New Roman"/>
          <w:sz w:val="24"/>
          <w:szCs w:val="24"/>
        </w:rPr>
      </w:pPr>
    </w:p>
    <w:p w:rsidR="008C0E2F" w:rsidRPr="006C47F2" w:rsidRDefault="008C0E2F" w:rsidP="008C0E2F">
      <w:pPr>
        <w:snapToGrid w:val="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Hatáskörök:</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pStyle w:val="Nincstrkz"/>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Szakmai vezető.</w:t>
      </w:r>
    </w:p>
    <w:p w:rsidR="008C0E2F" w:rsidRPr="006C47F2" w:rsidRDefault="008C0E2F" w:rsidP="008C0E2F">
      <w:pPr>
        <w:tabs>
          <w:tab w:val="left" w:pos="720"/>
        </w:tabs>
        <w:snapToGrid w:val="0"/>
        <w:ind w:right="320"/>
        <w:jc w:val="both"/>
        <w:rPr>
          <w:rFonts w:ascii="Times New Roman" w:hAnsi="Times New Roman" w:cs="Times New Roman"/>
          <w:bCs/>
          <w:iCs/>
          <w:sz w:val="24"/>
          <w:szCs w:val="24"/>
        </w:rPr>
      </w:pPr>
    </w:p>
    <w:p w:rsidR="008C0E2F" w:rsidRPr="006C47F2" w:rsidRDefault="008C0E2F" w:rsidP="008C0E2F">
      <w:pPr>
        <w:tabs>
          <w:tab w:val="left" w:pos="360"/>
        </w:tabs>
        <w:snapToGrid w:val="0"/>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t xml:space="preserve">IV. Gépkocsivezető (feladatait a közvetlen munkahelyi vezetője az egészségügyi adminisztrátor utasítása, ellenőrzése alapján végzi) </w:t>
      </w:r>
    </w:p>
    <w:p w:rsidR="008C0E2F" w:rsidRPr="006C47F2" w:rsidRDefault="008C0E2F" w:rsidP="008C0E2F">
      <w:pPr>
        <w:tabs>
          <w:tab w:val="left" w:pos="360"/>
        </w:tabs>
        <w:snapToGrid w:val="0"/>
        <w:ind w:right="320"/>
        <w:jc w:val="both"/>
        <w:rPr>
          <w:rFonts w:ascii="Times New Roman" w:hAnsi="Times New Roman" w:cs="Times New Roman"/>
          <w:b/>
          <w:bCs/>
          <w:sz w:val="24"/>
          <w:szCs w:val="24"/>
        </w:rPr>
      </w:pPr>
      <w:proofErr w:type="gramStart"/>
      <w:r w:rsidRPr="006C47F2">
        <w:rPr>
          <w:rFonts w:ascii="Times New Roman" w:hAnsi="Times New Roman" w:cs="Times New Roman"/>
          <w:b/>
          <w:bCs/>
          <w:sz w:val="24"/>
          <w:szCs w:val="24"/>
        </w:rPr>
        <w:t>feladatai</w:t>
      </w:r>
      <w:proofErr w:type="gramEnd"/>
      <w:r w:rsidRPr="006C47F2">
        <w:rPr>
          <w:rFonts w:ascii="Times New Roman" w:hAnsi="Times New Roman" w:cs="Times New Roman"/>
          <w:b/>
          <w:bCs/>
          <w:sz w:val="24"/>
          <w:szCs w:val="24"/>
        </w:rPr>
        <w:t>:</w:t>
      </w:r>
    </w:p>
    <w:p w:rsidR="008C0E2F" w:rsidRPr="006C47F2" w:rsidRDefault="008C0E2F" w:rsidP="008C0E2F">
      <w:pPr>
        <w:tabs>
          <w:tab w:val="left" w:pos="360"/>
        </w:tabs>
        <w:snapToGrid w:val="0"/>
        <w:ind w:right="320"/>
        <w:jc w:val="both"/>
        <w:rPr>
          <w:rFonts w:ascii="Times New Roman" w:hAnsi="Times New Roman" w:cs="Times New Roman"/>
          <w:b/>
          <w:bCs/>
          <w:sz w:val="24"/>
          <w:szCs w:val="24"/>
        </w:rPr>
      </w:pPr>
    </w:p>
    <w:p w:rsidR="008C0E2F" w:rsidRPr="006C47F2" w:rsidRDefault="008C0E2F" w:rsidP="008C0E2F">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6C47F2">
          <w:rPr>
            <w:rFonts w:ascii="Times New Roman" w:eastAsia="Times New Roman" w:hAnsi="Times New Roman" w:cs="Times New Roman"/>
            <w:sz w:val="24"/>
            <w:szCs w:val="24"/>
            <w:lang w:eastAsia="ar-SA"/>
          </w:rPr>
          <w:t>1. A</w:t>
        </w:r>
      </w:smartTag>
      <w:r w:rsidRPr="006C47F2">
        <w:rPr>
          <w:rFonts w:ascii="Times New Roman" w:eastAsia="Times New Roman" w:hAnsi="Times New Roman" w:cs="Times New Roman"/>
          <w:sz w:val="24"/>
          <w:szCs w:val="24"/>
          <w:lang w:eastAsia="ar-SA"/>
        </w:rPr>
        <w:t xml:space="preserve"> biztonságos személyszállítás feltételeinek ellenőrzése, megteremtése a szállított személyre, a gépjárműre, a személyi feltételekre és az általános környezeti feltételekre vonatkozóan.</w:t>
      </w:r>
    </w:p>
    <w:p w:rsidR="008C0E2F" w:rsidRPr="006C47F2" w:rsidRDefault="008C0E2F" w:rsidP="008C0E2F">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6C47F2">
          <w:rPr>
            <w:rFonts w:ascii="Times New Roman" w:eastAsia="Times New Roman" w:hAnsi="Times New Roman" w:cs="Times New Roman"/>
            <w:sz w:val="24"/>
            <w:szCs w:val="24"/>
            <w:lang w:eastAsia="ar-SA"/>
          </w:rPr>
          <w:lastRenderedPageBreak/>
          <w:t>2. A</w:t>
        </w:r>
      </w:smartTag>
      <w:r w:rsidRPr="006C47F2">
        <w:rPr>
          <w:rFonts w:ascii="Times New Roman" w:eastAsia="Times New Roman" w:hAnsi="Times New Roman" w:cs="Times New Roman"/>
          <w:sz w:val="24"/>
          <w:szCs w:val="24"/>
          <w:lang w:eastAsia="ar-SA"/>
        </w:rPr>
        <w:t xml:space="preserve"> biztonságos személyszállítás feltételeinek hiányában tájékoztatja a szolgálatvezetőt a helyzetről.</w:t>
      </w:r>
    </w:p>
    <w:p w:rsidR="008C0E2F" w:rsidRPr="006C47F2" w:rsidRDefault="008C0E2F" w:rsidP="008C0E2F">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6C47F2">
          <w:rPr>
            <w:rFonts w:ascii="Times New Roman" w:eastAsia="Times New Roman" w:hAnsi="Times New Roman" w:cs="Times New Roman"/>
            <w:sz w:val="24"/>
            <w:szCs w:val="24"/>
            <w:lang w:eastAsia="ar-SA"/>
          </w:rPr>
          <w:t>3. A</w:t>
        </w:r>
      </w:smartTag>
      <w:r w:rsidRPr="006C47F2">
        <w:rPr>
          <w:rFonts w:ascii="Times New Roman" w:eastAsia="Times New Roman" w:hAnsi="Times New Roman" w:cs="Times New Roman"/>
          <w:sz w:val="24"/>
          <w:szCs w:val="24"/>
          <w:lang w:eastAsia="ar-SA"/>
        </w:rPr>
        <w:t xml:space="preserve"> szállított személy segítése a </w:t>
      </w:r>
      <w:proofErr w:type="spellStart"/>
      <w:r w:rsidRPr="006C47F2">
        <w:rPr>
          <w:rFonts w:ascii="Times New Roman" w:eastAsia="Times New Roman" w:hAnsi="Times New Roman" w:cs="Times New Roman"/>
          <w:sz w:val="24"/>
          <w:szCs w:val="24"/>
          <w:lang w:eastAsia="ar-SA"/>
        </w:rPr>
        <w:t>gépjárműhöz</w:t>
      </w:r>
      <w:proofErr w:type="spellEnd"/>
      <w:r w:rsidRPr="006C47F2">
        <w:rPr>
          <w:rFonts w:ascii="Times New Roman" w:eastAsia="Times New Roman" w:hAnsi="Times New Roman" w:cs="Times New Roman"/>
          <w:sz w:val="24"/>
          <w:szCs w:val="24"/>
          <w:lang w:eastAsia="ar-SA"/>
        </w:rPr>
        <w:t xml:space="preserve"> és a gépjárműtől az úti célig való eljutásban (egyéni szükségletnek és a környezeti feltételeknek megfelelően).</w:t>
      </w:r>
    </w:p>
    <w:p w:rsidR="008C0E2F" w:rsidRPr="006C47F2" w:rsidRDefault="008C0E2F" w:rsidP="008C0E2F">
      <w:pPr>
        <w:tabs>
          <w:tab w:val="left" w:pos="0"/>
        </w:tabs>
        <w:jc w:val="both"/>
        <w:rPr>
          <w:rFonts w:ascii="Times New Roman" w:eastAsia="Times New Roman" w:hAnsi="Times New Roman" w:cs="Times New Roman"/>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b/>
          <w:bCs/>
          <w:i/>
          <w:iCs/>
          <w:color w:val="auto"/>
          <w:sz w:val="24"/>
          <w:szCs w:val="24"/>
        </w:rPr>
      </w:pPr>
      <w:r w:rsidRPr="006C47F2">
        <w:rPr>
          <w:rFonts w:eastAsia="Times New Roman"/>
          <w:color w:val="auto"/>
          <w:sz w:val="24"/>
          <w:szCs w:val="24"/>
          <w:lang w:eastAsia="ar-SA"/>
        </w:rPr>
        <w:t>.</w:t>
      </w:r>
      <w:r w:rsidRPr="006C47F2">
        <w:rPr>
          <w:b/>
          <w:bCs/>
          <w:i/>
          <w:iCs/>
          <w:color w:val="auto"/>
          <w:sz w:val="24"/>
          <w:szCs w:val="24"/>
        </w:rPr>
        <w:t>Hatáskörök:</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pStyle w:val="Nincstrkz"/>
        <w:snapToGrid w:val="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tabs>
          <w:tab w:val="left" w:pos="720"/>
        </w:tabs>
        <w:snapToGrid w:val="0"/>
        <w:ind w:right="3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Megszakítás nélküli munkarend, egyenlőtlen munkaidő beosztás, 2 havi munkaidő-keretben</w:t>
      </w:r>
    </w:p>
    <w:p w:rsidR="008C0E2F" w:rsidRPr="006C47F2" w:rsidRDefault="008C0E2F" w:rsidP="008C0E2F">
      <w:pPr>
        <w:tabs>
          <w:tab w:val="left" w:pos="720"/>
        </w:tabs>
        <w:snapToGrid w:val="0"/>
        <w:ind w:right="32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rPr>
      </w:pP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b/>
          <w:bCs/>
          <w:sz w:val="24"/>
          <w:szCs w:val="24"/>
        </w:rPr>
        <w:t xml:space="preserve"> egészségügyi adminisztrátor</w:t>
      </w: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r w:rsidRPr="006C47F2">
        <w:rPr>
          <w:b/>
          <w:bCs/>
          <w:i/>
          <w:iCs/>
          <w:color w:val="auto"/>
          <w:sz w:val="24"/>
          <w:szCs w:val="24"/>
        </w:rPr>
        <w:t xml:space="preserve">Helyettesítését </w:t>
      </w:r>
      <w:r w:rsidRPr="006C47F2">
        <w:rPr>
          <w:rStyle w:val="Szvegtrzs30"/>
          <w:rFonts w:eastAsia="Lucida Sans Unicode"/>
          <w:b w:val="0"/>
          <w:bCs w:val="0"/>
          <w:color w:val="auto"/>
          <w:sz w:val="24"/>
          <w:szCs w:val="24"/>
          <w:lang w:eastAsia="ar-SA"/>
        </w:rPr>
        <w:t xml:space="preserve">az </w:t>
      </w:r>
      <w:r w:rsidRPr="006C47F2">
        <w:rPr>
          <w:bCs/>
          <w:color w:val="auto"/>
          <w:sz w:val="24"/>
          <w:szCs w:val="24"/>
        </w:rPr>
        <w:t>egészségügyi adminisztrátor</w:t>
      </w:r>
      <w:r w:rsidRPr="006C47F2">
        <w:rPr>
          <w:rStyle w:val="Szvegtrzs30"/>
          <w:rFonts w:eastAsia="Lucida Sans Unicode"/>
          <w:b w:val="0"/>
          <w:bCs w:val="0"/>
          <w:color w:val="auto"/>
          <w:sz w:val="24"/>
          <w:szCs w:val="24"/>
          <w:lang w:eastAsia="ar-SA"/>
        </w:rPr>
        <w:t xml:space="preserve"> által kijelölt – gépkocsivezető munkatárs végzi</w:t>
      </w: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8C0E2F" w:rsidRPr="006C47F2" w:rsidRDefault="008C0E2F" w:rsidP="008C0E2F">
      <w:pPr>
        <w:tabs>
          <w:tab w:val="left" w:pos="720"/>
        </w:tabs>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t>3.4.8.  Család-és Gyermekjóléti Szolgálat:</w:t>
      </w:r>
    </w:p>
    <w:p w:rsidR="008C0E2F" w:rsidRPr="006C47F2" w:rsidRDefault="008C0E2F" w:rsidP="008C0E2F">
      <w:pPr>
        <w:tabs>
          <w:tab w:val="left" w:pos="360"/>
        </w:tabs>
        <w:ind w:right="320"/>
        <w:jc w:val="both"/>
        <w:rPr>
          <w:rFonts w:ascii="Times New Roman" w:hAnsi="Times New Roman" w:cs="Times New Roman"/>
          <w:b/>
          <w:bCs/>
          <w:sz w:val="24"/>
          <w:szCs w:val="24"/>
        </w:rPr>
      </w:pPr>
    </w:p>
    <w:p w:rsidR="008C0E2F" w:rsidRPr="006C47F2" w:rsidRDefault="008C0E2F" w:rsidP="008C0E2F">
      <w:pPr>
        <w:tabs>
          <w:tab w:val="left" w:pos="360"/>
        </w:tabs>
        <w:ind w:right="320"/>
        <w:jc w:val="both"/>
        <w:rPr>
          <w:rFonts w:ascii="Times New Roman" w:hAnsi="Times New Roman" w:cs="Times New Roman"/>
          <w:sz w:val="24"/>
          <w:szCs w:val="24"/>
        </w:rPr>
      </w:pPr>
      <w:r w:rsidRPr="006C47F2">
        <w:rPr>
          <w:rFonts w:ascii="Times New Roman" w:hAnsi="Times New Roman" w:cs="Times New Roman"/>
          <w:sz w:val="24"/>
          <w:szCs w:val="24"/>
        </w:rPr>
        <w:t>A szervezetileg és szakmailag önálló intézményegységhez tartozó munkakörök:</w:t>
      </w:r>
    </w:p>
    <w:p w:rsidR="008C0E2F" w:rsidRPr="006C47F2" w:rsidRDefault="008C0E2F" w:rsidP="008C0E2F">
      <w:pPr>
        <w:tabs>
          <w:tab w:val="left" w:pos="1080"/>
        </w:tabs>
        <w:ind w:left="720" w:right="320"/>
        <w:jc w:val="both"/>
        <w:rPr>
          <w:rFonts w:ascii="Times New Roman" w:hAnsi="Times New Roman" w:cs="Times New Roman"/>
          <w:sz w:val="24"/>
          <w:szCs w:val="24"/>
        </w:rPr>
      </w:pPr>
      <w:proofErr w:type="gramStart"/>
      <w:r w:rsidRPr="006C47F2">
        <w:rPr>
          <w:rFonts w:ascii="Times New Roman" w:hAnsi="Times New Roman" w:cs="Times New Roman"/>
          <w:sz w:val="24"/>
          <w:szCs w:val="24"/>
        </w:rPr>
        <w:t>I.  Szakmai</w:t>
      </w:r>
      <w:proofErr w:type="gramEnd"/>
      <w:r w:rsidRPr="006C47F2">
        <w:rPr>
          <w:rFonts w:ascii="Times New Roman" w:hAnsi="Times New Roman" w:cs="Times New Roman"/>
          <w:sz w:val="24"/>
          <w:szCs w:val="24"/>
        </w:rPr>
        <w:t xml:space="preserve"> vezető</w:t>
      </w:r>
    </w:p>
    <w:p w:rsidR="008C0E2F" w:rsidRPr="006C47F2" w:rsidRDefault="008C0E2F" w:rsidP="008C0E2F">
      <w:pPr>
        <w:tabs>
          <w:tab w:val="left" w:pos="1080"/>
        </w:tabs>
        <w:ind w:left="720" w:right="320"/>
        <w:jc w:val="both"/>
        <w:rPr>
          <w:rFonts w:ascii="Times New Roman" w:hAnsi="Times New Roman" w:cs="Times New Roman"/>
          <w:sz w:val="24"/>
          <w:szCs w:val="24"/>
        </w:rPr>
      </w:pPr>
      <w:r w:rsidRPr="006C47F2">
        <w:rPr>
          <w:rFonts w:ascii="Times New Roman" w:hAnsi="Times New Roman" w:cs="Times New Roman"/>
          <w:sz w:val="24"/>
          <w:szCs w:val="24"/>
        </w:rPr>
        <w:t>II. Családsegítő</w:t>
      </w:r>
    </w:p>
    <w:p w:rsidR="008C0E2F" w:rsidRPr="006C47F2" w:rsidRDefault="008C0E2F" w:rsidP="008C0E2F">
      <w:pPr>
        <w:tabs>
          <w:tab w:val="left" w:pos="720"/>
        </w:tabs>
        <w:ind w:left="360" w:right="320"/>
        <w:jc w:val="both"/>
        <w:rPr>
          <w:rFonts w:ascii="Times New Roman" w:hAnsi="Times New Roman" w:cs="Times New Roman"/>
          <w:sz w:val="24"/>
          <w:szCs w:val="24"/>
        </w:rPr>
      </w:pPr>
    </w:p>
    <w:p w:rsidR="008C0E2F" w:rsidRPr="006C47F2" w:rsidRDefault="008C0E2F" w:rsidP="008C0E2F">
      <w:pPr>
        <w:tabs>
          <w:tab w:val="left" w:pos="720"/>
        </w:tabs>
        <w:ind w:left="360" w:right="320"/>
        <w:jc w:val="both"/>
        <w:rPr>
          <w:rFonts w:ascii="Times New Roman" w:hAnsi="Times New Roman" w:cs="Times New Roman"/>
          <w:sz w:val="24"/>
          <w:szCs w:val="24"/>
        </w:rPr>
      </w:pPr>
    </w:p>
    <w:p w:rsidR="008C0E2F" w:rsidRPr="006C47F2" w:rsidRDefault="008C0E2F" w:rsidP="008C0E2F">
      <w:pPr>
        <w:tabs>
          <w:tab w:val="left" w:pos="360"/>
        </w:tabs>
        <w:snapToGrid w:val="0"/>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t>A munkakör célja:</w:t>
      </w:r>
    </w:p>
    <w:p w:rsidR="008C0E2F" w:rsidRPr="006C47F2" w:rsidRDefault="008C0E2F" w:rsidP="008C0E2F">
      <w:pPr>
        <w:snapToGrid w:val="0"/>
        <w:jc w:val="both"/>
        <w:rPr>
          <w:rFonts w:ascii="Times New Roman" w:hAnsi="Times New Roman" w:cs="Times New Roman"/>
          <w:sz w:val="24"/>
          <w:szCs w:val="24"/>
        </w:rPr>
      </w:pPr>
      <w:r w:rsidRPr="006C47F2">
        <w:rPr>
          <w:rFonts w:ascii="Times New Roman" w:hAnsi="Times New Roman" w:cs="Times New Roman"/>
          <w:sz w:val="24"/>
          <w:szCs w:val="24"/>
        </w:rPr>
        <w:t xml:space="preserve">Tiszavasvári város közigazgatási területén élő szociális és mentálhigiénés problémái vagy krízishelyzete miatt segítséget igénylő személynek, családnak az ilyen helyzethez vezető okok megelőzése, a krízishelyzet megszüntetése, az életvezetési képesség megőrzése. </w:t>
      </w:r>
    </w:p>
    <w:p w:rsidR="008C0E2F" w:rsidRPr="006C47F2" w:rsidRDefault="008C0E2F" w:rsidP="008C0E2F">
      <w:pPr>
        <w:tabs>
          <w:tab w:val="left" w:pos="360"/>
        </w:tabs>
        <w:snapToGrid w:val="0"/>
        <w:ind w:right="320"/>
        <w:jc w:val="both"/>
        <w:rPr>
          <w:rFonts w:ascii="Times New Roman" w:hAnsi="Times New Roman" w:cs="Times New Roman"/>
          <w:sz w:val="24"/>
          <w:szCs w:val="24"/>
        </w:rPr>
      </w:pPr>
      <w:r w:rsidRPr="006C47F2">
        <w:rPr>
          <w:rFonts w:ascii="Times New Roman" w:hAnsi="Times New Roman" w:cs="Times New Roman"/>
          <w:sz w:val="24"/>
          <w:szCs w:val="24"/>
        </w:rPr>
        <w:lastRenderedPageBreak/>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8C0E2F" w:rsidRPr="006C47F2" w:rsidRDefault="008C0E2F" w:rsidP="008C0E2F">
      <w:pPr>
        <w:tabs>
          <w:tab w:val="left" w:pos="360"/>
        </w:tabs>
        <w:snapToGrid w:val="0"/>
        <w:ind w:right="320"/>
        <w:jc w:val="both"/>
        <w:rPr>
          <w:rFonts w:ascii="Times New Roman" w:hAnsi="Times New Roman" w:cs="Times New Roman"/>
          <w:sz w:val="24"/>
          <w:szCs w:val="24"/>
        </w:rPr>
      </w:pPr>
    </w:p>
    <w:p w:rsidR="008C0E2F" w:rsidRPr="006C47F2" w:rsidRDefault="008C0E2F" w:rsidP="008C0E2F">
      <w:pPr>
        <w:tabs>
          <w:tab w:val="left" w:pos="360"/>
        </w:tabs>
        <w:snapToGrid w:val="0"/>
        <w:jc w:val="both"/>
        <w:rPr>
          <w:rFonts w:ascii="Times New Roman" w:eastAsia="Calibri" w:hAnsi="Times New Roman" w:cs="Times New Roman"/>
          <w:b/>
          <w:bCs/>
          <w:sz w:val="24"/>
          <w:szCs w:val="24"/>
          <w:lang w:eastAsia="ar-SA"/>
        </w:rPr>
      </w:pPr>
      <w:r w:rsidRPr="006C47F2">
        <w:rPr>
          <w:rFonts w:ascii="Times New Roman" w:eastAsia="Calibri" w:hAnsi="Times New Roman" w:cs="Times New Roman"/>
          <w:b/>
          <w:bCs/>
          <w:sz w:val="24"/>
          <w:szCs w:val="24"/>
          <w:lang w:eastAsia="ar-SA"/>
        </w:rPr>
        <w:t xml:space="preserve">I. </w:t>
      </w:r>
      <w:proofErr w:type="gramStart"/>
      <w:r w:rsidRPr="006C47F2">
        <w:rPr>
          <w:rFonts w:ascii="Times New Roman" w:eastAsia="Calibri" w:hAnsi="Times New Roman" w:cs="Times New Roman"/>
          <w:b/>
          <w:bCs/>
          <w:sz w:val="24"/>
          <w:szCs w:val="24"/>
          <w:lang w:eastAsia="ar-SA"/>
        </w:rPr>
        <w:t>A</w:t>
      </w:r>
      <w:proofErr w:type="gramEnd"/>
      <w:r w:rsidRPr="006C47F2">
        <w:rPr>
          <w:rFonts w:ascii="Times New Roman" w:eastAsia="Calibri" w:hAnsi="Times New Roman" w:cs="Times New Roman"/>
          <w:b/>
          <w:bCs/>
          <w:sz w:val="24"/>
          <w:szCs w:val="24"/>
          <w:lang w:eastAsia="ar-SA"/>
        </w:rPr>
        <w:t xml:space="preserve"> szakmai egység vezetőjének feladatai, hatásköre és felelőssége:</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Szervezi, felügyeli és ellenőrzi a rábízott szakmai egység működését.</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Gondoskodik a szakmai egységben dolgozók egyenletes terheléséről, rendszeresen ellenőrzi szakmai tevékenységüket, munkájukhoz szakmai segítséget nyújt. </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Meghatározza az egyes munkafolyamatokat, kijelöli a szakmai egységben dolgozó munkatársak feladatait, koordinálja az esetleosztást, ellenőrzi a feladatok végrehajtását.</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Felügyeli a szakmai előírások betartását.</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Felelős a feladat ellátáshoz kapcsolódó jogszabályokban kötelezően előírt dokumentáció meglétéért, vezetéséért, ellenőrzéséért.</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Gondoskodik a szakmai program megvalósításáról, aktualizálásáról, figyelmet fordít a rendszeres esetmegbeszélésekre.</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Éves beszámolót készít és értékeli a szakmai egység feladatainak ellátását. </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Elkészíti a statisztikai kötelezettségekkel járó kimutatásokat. </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Figyelemmel kíséri a pályázati lehetőségeket, segíti a pályázatok elkészítését.</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 szakmai egységben dolgozóknak a munkavégzéshez szükséges munkafeltételek javítására javaslatot tesz.</w:t>
      </w:r>
    </w:p>
    <w:p w:rsidR="008C0E2F" w:rsidRPr="006C47F2" w:rsidRDefault="008C0E2F" w:rsidP="008C0E2F">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A szervezeti egység működésével, valamint a szakmai munkával kapcsolatos problémákat feltárja, szükség esetén továbbítja az intézmény vezetője felé. </w:t>
      </w:r>
    </w:p>
    <w:p w:rsidR="008C0E2F" w:rsidRPr="006C47F2" w:rsidRDefault="008C0E2F" w:rsidP="008C0E2F">
      <w:pPr>
        <w:widowControl w:val="0"/>
        <w:numPr>
          <w:ilvl w:val="0"/>
          <w:numId w:val="5"/>
        </w:numPr>
        <w:tabs>
          <w:tab w:val="left" w:pos="720"/>
        </w:tabs>
        <w:suppressAutoHyphens/>
        <w:snapToGrid w:val="0"/>
        <w:spacing w:after="0" w:line="240" w:lineRule="auto"/>
        <w:ind w:right="320"/>
        <w:jc w:val="both"/>
        <w:rPr>
          <w:rFonts w:ascii="Times New Roman" w:hAnsi="Times New Roman" w:cs="Times New Roman"/>
          <w:sz w:val="24"/>
          <w:szCs w:val="24"/>
        </w:rPr>
      </w:pPr>
      <w:r w:rsidRPr="006C47F2">
        <w:rPr>
          <w:rFonts w:ascii="Times New Roman" w:hAnsi="Times New Roman" w:cs="Times New Roman"/>
          <w:sz w:val="24"/>
          <w:szCs w:val="24"/>
        </w:rPr>
        <w:t>Munkájáról az intézményvezetőnek köteles beszámolni.</w:t>
      </w:r>
    </w:p>
    <w:p w:rsidR="008C0E2F" w:rsidRPr="006C47F2" w:rsidRDefault="008C0E2F" w:rsidP="008C0E2F">
      <w:pPr>
        <w:tabs>
          <w:tab w:val="left" w:pos="1080"/>
        </w:tabs>
        <w:snapToGrid w:val="0"/>
        <w:ind w:left="360"/>
        <w:jc w:val="both"/>
        <w:rPr>
          <w:rFonts w:ascii="Times New Roman" w:eastAsia="Calibri" w:hAnsi="Times New Roman" w:cs="Times New Roman"/>
          <w:sz w:val="24"/>
          <w:szCs w:val="24"/>
        </w:rPr>
      </w:pPr>
      <w:r w:rsidRPr="006C47F2">
        <w:rPr>
          <w:rFonts w:ascii="Times New Roman" w:eastAsia="Calibri" w:hAnsi="Times New Roman" w:cs="Times New Roman"/>
          <w:sz w:val="24"/>
          <w:szCs w:val="24"/>
        </w:rPr>
        <w:t>13. Adatszolgáltatóként feladata</w:t>
      </w:r>
      <w:proofErr w:type="gramStart"/>
      <w:r w:rsidRPr="006C47F2">
        <w:rPr>
          <w:rFonts w:ascii="Times New Roman" w:eastAsia="Calibri" w:hAnsi="Times New Roman" w:cs="Times New Roman"/>
          <w:b/>
          <w:bCs/>
          <w:sz w:val="24"/>
          <w:szCs w:val="24"/>
        </w:rPr>
        <w:t>:</w:t>
      </w:r>
      <w:r w:rsidRPr="006C47F2">
        <w:rPr>
          <w:rFonts w:ascii="Times New Roman" w:eastAsia="Calibri" w:hAnsi="Times New Roman" w:cs="Times New Roman"/>
          <w:sz w:val="24"/>
          <w:szCs w:val="24"/>
        </w:rPr>
        <w:t>a</w:t>
      </w:r>
      <w:proofErr w:type="gramEnd"/>
      <w:r w:rsidRPr="006C47F2">
        <w:rPr>
          <w:rFonts w:ascii="Times New Roman" w:eastAsia="Calibri" w:hAnsi="Times New Roman" w:cs="Times New Roman"/>
          <w:sz w:val="24"/>
          <w:szCs w:val="24"/>
        </w:rPr>
        <w:t xml:space="preserve"> 415/2015 (XII.23) Kormányrendelet alapján, a Szt. 20/C. §</w:t>
      </w:r>
      <w:proofErr w:type="spellStart"/>
      <w:r w:rsidRPr="006C47F2">
        <w:rPr>
          <w:rFonts w:ascii="Times New Roman" w:eastAsia="Calibri" w:hAnsi="Times New Roman" w:cs="Times New Roman"/>
          <w:sz w:val="24"/>
          <w:szCs w:val="24"/>
        </w:rPr>
        <w:t>-ában</w:t>
      </w:r>
      <w:proofErr w:type="spellEnd"/>
      <w:r w:rsidRPr="006C47F2">
        <w:rPr>
          <w:rFonts w:ascii="Times New Roman" w:eastAsia="Calibri" w:hAnsi="Times New Roman" w:cs="Times New Roman"/>
          <w:sz w:val="24"/>
          <w:szCs w:val="24"/>
        </w:rPr>
        <w:t>, illetve a Gyvt. 139. § (2) bekezdésében meghatározott adatairól vezetett központi elektronikus nyilvántartási rendszerben adatszolgáltatási kötelezettség teljesítése.</w:t>
      </w:r>
    </w:p>
    <w:p w:rsidR="008C0E2F" w:rsidRPr="006C47F2" w:rsidRDefault="008C0E2F" w:rsidP="008C0E2F">
      <w:pPr>
        <w:tabs>
          <w:tab w:val="left" w:pos="1080"/>
        </w:tabs>
        <w:snapToGrid w:val="0"/>
        <w:ind w:left="360"/>
        <w:jc w:val="both"/>
        <w:rPr>
          <w:rFonts w:ascii="Times New Roman" w:eastAsia="Calibri" w:hAnsi="Times New Roman" w:cs="Times New Roman"/>
          <w:sz w:val="24"/>
          <w:szCs w:val="24"/>
        </w:rPr>
      </w:pPr>
      <w:r w:rsidRPr="006C47F2">
        <w:rPr>
          <w:rFonts w:ascii="Times New Roman" w:eastAsia="Calibri" w:hAnsi="Times New Roman" w:cs="Times New Roman"/>
          <w:sz w:val="24"/>
          <w:szCs w:val="24"/>
        </w:rPr>
        <w:t>14. Igénybevevői nyilvántartás vezetése</w:t>
      </w:r>
      <w:proofErr w:type="gramStart"/>
      <w:r w:rsidRPr="006C47F2">
        <w:rPr>
          <w:rFonts w:ascii="Times New Roman" w:eastAsia="Calibri" w:hAnsi="Times New Roman" w:cs="Times New Roman"/>
          <w:sz w:val="24"/>
          <w:szCs w:val="24"/>
        </w:rPr>
        <w:t>:a</w:t>
      </w:r>
      <w:proofErr w:type="gramEnd"/>
      <w:r w:rsidRPr="006C47F2">
        <w:rPr>
          <w:rFonts w:ascii="Times New Roman" w:eastAsia="Calibri" w:hAnsi="Times New Roman" w:cs="Times New Roman"/>
          <w:sz w:val="24"/>
          <w:szCs w:val="24"/>
        </w:rPr>
        <w:t xml:space="preserve"> Szt. 20. § alapján és a Gyvt. 139§ (1) bekezdése alapján meghatározott nyilvántartás naprakész vezetése.</w:t>
      </w:r>
    </w:p>
    <w:p w:rsidR="008C0E2F" w:rsidRPr="006C47F2" w:rsidRDefault="008C0E2F" w:rsidP="008C0E2F">
      <w:pPr>
        <w:tabs>
          <w:tab w:val="left" w:pos="720"/>
        </w:tabs>
        <w:snapToGrid w:val="0"/>
        <w:ind w:right="32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sz w:val="24"/>
          <w:szCs w:val="24"/>
        </w:rPr>
        <w:t xml:space="preserve">A szakmai egység vezetője a közalkalmazotti munkakörének (családsegítő) ellátása mellett végzi a vezetői feladatokat. </w:t>
      </w:r>
    </w:p>
    <w:p w:rsidR="008C0E2F" w:rsidRPr="006C47F2" w:rsidRDefault="008C0E2F" w:rsidP="008C0E2F">
      <w:pPr>
        <w:tabs>
          <w:tab w:val="left" w:pos="720"/>
        </w:tabs>
        <w:snapToGrid w:val="0"/>
        <w:ind w:right="320"/>
        <w:jc w:val="both"/>
        <w:rPr>
          <w:rFonts w:ascii="Times New Roman" w:hAnsi="Times New Roman" w:cs="Times New Roman"/>
          <w:sz w:val="24"/>
          <w:szCs w:val="24"/>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w:t>
      </w:r>
    </w:p>
    <w:p w:rsidR="008C0E2F" w:rsidRPr="006C47F2" w:rsidRDefault="008C0E2F" w:rsidP="008C0E2F">
      <w:pPr>
        <w:tabs>
          <w:tab w:val="left" w:pos="720"/>
        </w:tabs>
        <w:snapToGrid w:val="0"/>
        <w:ind w:right="320"/>
        <w:jc w:val="both"/>
        <w:rPr>
          <w:rStyle w:val="Szvegtrzs30"/>
          <w:rFonts w:eastAsia="Lucida Sans Unicode"/>
          <w:b w:val="0"/>
          <w:bCs w:val="0"/>
          <w:sz w:val="24"/>
          <w:szCs w:val="24"/>
          <w:lang w:eastAsia="ar-SA"/>
        </w:rPr>
      </w:pPr>
      <w:r w:rsidRPr="006C47F2">
        <w:rPr>
          <w:rFonts w:ascii="Times New Roman" w:hAnsi="Times New Roman" w:cs="Times New Roman"/>
          <w:b/>
          <w:bCs/>
          <w:i/>
          <w:iCs/>
          <w:sz w:val="24"/>
          <w:szCs w:val="24"/>
        </w:rPr>
        <w:t xml:space="preserve">Helyettesítését </w:t>
      </w:r>
      <w:r w:rsidRPr="006C47F2">
        <w:rPr>
          <w:rStyle w:val="Szvegtrzs30"/>
          <w:rFonts w:eastAsia="Lucida Sans Unicode"/>
          <w:b w:val="0"/>
          <w:bCs w:val="0"/>
          <w:sz w:val="24"/>
          <w:szCs w:val="24"/>
          <w:lang w:eastAsia="ar-SA"/>
        </w:rPr>
        <w:t xml:space="preserve">az irányítása alá tartozó - munkáltató által jóváhagyott – családsegítő </w:t>
      </w:r>
      <w:proofErr w:type="gramStart"/>
      <w:r w:rsidRPr="006C47F2">
        <w:rPr>
          <w:rStyle w:val="Szvegtrzs30"/>
          <w:rFonts w:eastAsia="Lucida Sans Unicode"/>
          <w:b w:val="0"/>
          <w:bCs w:val="0"/>
          <w:sz w:val="24"/>
          <w:szCs w:val="24"/>
          <w:lang w:eastAsia="ar-SA"/>
        </w:rPr>
        <w:t>munkatárs  végzi</w:t>
      </w:r>
      <w:proofErr w:type="gramEnd"/>
      <w:r w:rsidRPr="006C47F2">
        <w:rPr>
          <w:rStyle w:val="Szvegtrzs30"/>
          <w:rFonts w:eastAsia="Lucida Sans Unicode"/>
          <w:b w:val="0"/>
          <w:bCs w:val="0"/>
          <w:sz w:val="24"/>
          <w:szCs w:val="24"/>
          <w:lang w:eastAsia="ar-SA"/>
        </w:rPr>
        <w:t>.</w:t>
      </w:r>
    </w:p>
    <w:p w:rsidR="008C0E2F" w:rsidRPr="006C47F2" w:rsidRDefault="008C0E2F" w:rsidP="008C0E2F">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Munkaidő:</w:t>
      </w:r>
      <w:r w:rsidRPr="006C47F2">
        <w:rPr>
          <w:rFonts w:eastAsia="Times New Roman"/>
          <w:color w:val="auto"/>
          <w:sz w:val="24"/>
          <w:szCs w:val="24"/>
          <w:lang w:eastAsia="ar-SA"/>
        </w:rPr>
        <w:t xml:space="preserve"> Általános munkarenden belül kötetlen munkaidő.</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p>
    <w:p w:rsidR="008C0E2F" w:rsidRPr="006C47F2" w:rsidRDefault="008C0E2F" w:rsidP="008C0E2F">
      <w:pPr>
        <w:tabs>
          <w:tab w:val="left" w:pos="720"/>
        </w:tabs>
        <w:snapToGrid w:val="0"/>
        <w:ind w:right="320"/>
        <w:jc w:val="both"/>
        <w:rPr>
          <w:rFonts w:ascii="Times New Roman" w:hAnsi="Times New Roman" w:cs="Times New Roman"/>
          <w:b/>
          <w:bCs/>
          <w:sz w:val="24"/>
          <w:szCs w:val="24"/>
        </w:rPr>
      </w:pPr>
      <w:r w:rsidRPr="006C47F2">
        <w:rPr>
          <w:rFonts w:ascii="Times New Roman" w:hAnsi="Times New Roman" w:cs="Times New Roman"/>
          <w:b/>
          <w:bCs/>
          <w:sz w:val="24"/>
          <w:szCs w:val="24"/>
        </w:rPr>
        <w:lastRenderedPageBreak/>
        <w:t>II. Családsegítő munkatárs feladatai:</w:t>
      </w:r>
    </w:p>
    <w:p w:rsidR="008C0E2F" w:rsidRPr="006C47F2" w:rsidRDefault="008C0E2F" w:rsidP="008C0E2F">
      <w:pPr>
        <w:tabs>
          <w:tab w:val="left" w:pos="720"/>
        </w:tabs>
        <w:snapToGrid w:val="0"/>
        <w:ind w:right="320"/>
        <w:jc w:val="both"/>
        <w:rPr>
          <w:rFonts w:ascii="Times New Roman" w:hAnsi="Times New Roman" w:cs="Times New Roman"/>
          <w:b/>
          <w:bCs/>
          <w:sz w:val="24"/>
          <w:szCs w:val="24"/>
        </w:rPr>
      </w:pPr>
    </w:p>
    <w:p w:rsidR="008C0E2F" w:rsidRPr="006C47F2" w:rsidRDefault="008C0E2F" w:rsidP="008C0E2F">
      <w:pPr>
        <w:snapToGrid w:val="0"/>
        <w:ind w:left="360"/>
        <w:jc w:val="both"/>
        <w:rPr>
          <w:rFonts w:ascii="Times New Roman" w:hAnsi="Times New Roman" w:cs="Times New Roman"/>
          <w:sz w:val="24"/>
          <w:szCs w:val="24"/>
        </w:rPr>
      </w:pPr>
      <w:r w:rsidRPr="006C47F2">
        <w:rPr>
          <w:rFonts w:ascii="Times New Roman" w:hAnsi="Times New Roman" w:cs="Times New Roman"/>
          <w:sz w:val="24"/>
          <w:szCs w:val="24"/>
        </w:rPr>
        <w:t xml:space="preserve">1. Szociális segítőmunka keretében komplex családgondozás, így a családban jelentkező </w:t>
      </w:r>
      <w:r w:rsidRPr="006C47F2">
        <w:rPr>
          <w:rFonts w:ascii="Times New Roman" w:hAnsi="Times New Roman" w:cs="Times New Roman"/>
          <w:sz w:val="24"/>
          <w:szCs w:val="24"/>
        </w:rPr>
        <w:tab/>
        <w:t>működési zavarok, illetve konfliktusok megoldásának elősegítése, ellensúlyozása.</w:t>
      </w:r>
    </w:p>
    <w:p w:rsidR="008C0E2F" w:rsidRPr="006C47F2" w:rsidRDefault="008C0E2F" w:rsidP="008C0E2F">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Az igénybe vevők részére a megfelelő ellátásokhoz, szolgáltatásokhoz való hozzájuttatásban segítségnyújtás.</w:t>
      </w:r>
    </w:p>
    <w:p w:rsidR="008C0E2F" w:rsidRPr="006C47F2" w:rsidRDefault="008C0E2F" w:rsidP="008C0E2F">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Az igénybe vevők részére a hivatalos ügyek intézésében segítségnyújtás.</w:t>
      </w:r>
    </w:p>
    <w:p w:rsidR="008C0E2F" w:rsidRPr="006C47F2" w:rsidRDefault="008C0E2F" w:rsidP="008C0E2F">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Szabadidős és közösségi programok szervezése.</w:t>
      </w:r>
    </w:p>
    <w:p w:rsidR="008C0E2F" w:rsidRPr="006C47F2" w:rsidRDefault="008C0E2F" w:rsidP="008C0E2F">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Az igénybe vevők megfelelő tájékoztatása érdekében szociális és egyéb információs adatok gyűjtése.</w:t>
      </w:r>
    </w:p>
    <w:p w:rsidR="008C0E2F" w:rsidRPr="006C47F2" w:rsidRDefault="008C0E2F" w:rsidP="008C0E2F">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 xml:space="preserve">Szociális, életvezetési és mentálhigiénés tanácsadás nyújtása. </w:t>
      </w:r>
    </w:p>
    <w:p w:rsidR="008C0E2F" w:rsidRPr="006C47F2" w:rsidRDefault="008C0E2F" w:rsidP="008C0E2F">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Veszélyezettséget és krízishelyzetet jelzőrendszer szervezésében, működtetésében részvétel.</w:t>
      </w:r>
    </w:p>
    <w:p w:rsidR="008C0E2F" w:rsidRPr="006C47F2" w:rsidRDefault="008C0E2F" w:rsidP="008C0E2F">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Kábítószerügyi Egyeztető Fórum munkájában való részvétel.</w:t>
      </w:r>
    </w:p>
    <w:p w:rsidR="008C0E2F" w:rsidRPr="006C47F2" w:rsidRDefault="008C0E2F" w:rsidP="008C0E2F">
      <w:pPr>
        <w:snapToGrid w:val="0"/>
        <w:ind w:left="720"/>
        <w:jc w:val="both"/>
        <w:rPr>
          <w:rFonts w:ascii="Times New Roman" w:hAnsi="Times New Roman" w:cs="Times New Roman"/>
          <w:sz w:val="24"/>
          <w:szCs w:val="24"/>
        </w:rPr>
      </w:pPr>
    </w:p>
    <w:p w:rsidR="008C0E2F" w:rsidRPr="006C47F2" w:rsidRDefault="008C0E2F" w:rsidP="008C0E2F">
      <w:pPr>
        <w:snapToGrid w:val="0"/>
        <w:jc w:val="both"/>
        <w:rPr>
          <w:rFonts w:ascii="Times New Roman" w:hAnsi="Times New Roman" w:cs="Times New Roman"/>
          <w:sz w:val="24"/>
          <w:szCs w:val="24"/>
        </w:rPr>
      </w:pPr>
      <w:r w:rsidRPr="006C47F2">
        <w:rPr>
          <w:rFonts w:ascii="Times New Roman" w:hAnsi="Times New Roman" w:cs="Times New Roman"/>
          <w:sz w:val="24"/>
          <w:szCs w:val="24"/>
        </w:rPr>
        <w:t>A családsegítő munkatársak részletes feladatait a munkaköri leírások tartalmazzák.</w:t>
      </w:r>
    </w:p>
    <w:p w:rsidR="008C0E2F" w:rsidRPr="006C47F2" w:rsidRDefault="008C0E2F" w:rsidP="008C0E2F">
      <w:pPr>
        <w:snapToGrid w:val="0"/>
        <w:jc w:val="both"/>
        <w:rPr>
          <w:rFonts w:ascii="Times New Roman" w:hAnsi="Times New Roman" w:cs="Times New Roman"/>
          <w:sz w:val="24"/>
          <w:szCs w:val="24"/>
        </w:rPr>
      </w:pPr>
    </w:p>
    <w:p w:rsidR="008C0E2F" w:rsidRPr="006C47F2" w:rsidRDefault="008C0E2F" w:rsidP="008C0E2F">
      <w:pPr>
        <w:snapToGrid w:val="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Hatáskörök:</w:t>
      </w:r>
    </w:p>
    <w:p w:rsidR="008C0E2F" w:rsidRPr="006C47F2" w:rsidRDefault="008C0E2F" w:rsidP="008C0E2F">
      <w:pPr>
        <w:pStyle w:val="Nincstrkz"/>
        <w:snapToGrid w:val="0"/>
        <w:jc w:val="both"/>
        <w:rPr>
          <w:rFonts w:ascii="Times New Roman" w:hAnsi="Times New Roman" w:cs="Times New Roman"/>
          <w:sz w:val="24"/>
          <w:szCs w:val="24"/>
        </w:rPr>
      </w:pPr>
      <w:r w:rsidRPr="006C47F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tabs>
          <w:tab w:val="left" w:pos="720"/>
        </w:tabs>
        <w:snapToGrid w:val="0"/>
        <w:spacing w:after="0" w:line="240" w:lineRule="auto"/>
        <w:ind w:right="318"/>
        <w:jc w:val="both"/>
        <w:rPr>
          <w:rFonts w:ascii="Times New Roman" w:hAnsi="Times New Roman" w:cs="Times New Roman"/>
          <w:sz w:val="24"/>
          <w:szCs w:val="24"/>
        </w:rPr>
      </w:pPr>
      <w:r w:rsidRPr="006C47F2">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8C0E2F" w:rsidRPr="006C47F2" w:rsidRDefault="008C0E2F" w:rsidP="008C0E2F">
      <w:pPr>
        <w:tabs>
          <w:tab w:val="left" w:pos="720"/>
        </w:tabs>
        <w:snapToGrid w:val="0"/>
        <w:spacing w:after="0" w:line="240" w:lineRule="auto"/>
        <w:ind w:right="318"/>
        <w:jc w:val="both"/>
        <w:rPr>
          <w:rFonts w:ascii="Times New Roman" w:hAnsi="Times New Roman" w:cs="Times New Roman"/>
          <w:sz w:val="24"/>
          <w:szCs w:val="24"/>
        </w:rPr>
      </w:pPr>
    </w:p>
    <w:p w:rsidR="008C0E2F" w:rsidRPr="006C47F2" w:rsidRDefault="008C0E2F" w:rsidP="008C0E2F">
      <w:pPr>
        <w:tabs>
          <w:tab w:val="left" w:pos="720"/>
        </w:tabs>
        <w:snapToGrid w:val="0"/>
        <w:spacing w:after="0" w:line="240" w:lineRule="auto"/>
        <w:ind w:right="318"/>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Felelősség:</w:t>
      </w:r>
    </w:p>
    <w:p w:rsidR="008C0E2F" w:rsidRPr="006C47F2" w:rsidRDefault="008C0E2F" w:rsidP="008C0E2F">
      <w:pPr>
        <w:tabs>
          <w:tab w:val="left" w:pos="720"/>
        </w:tabs>
        <w:autoSpaceDE w:val="0"/>
        <w:snapToGrid w:val="0"/>
        <w:spacing w:after="0" w:line="240" w:lineRule="auto"/>
        <w:ind w:right="318"/>
        <w:jc w:val="both"/>
        <w:rPr>
          <w:rFonts w:ascii="Times New Roman" w:hAnsi="Times New Roman" w:cs="Times New Roman"/>
          <w:sz w:val="24"/>
          <w:szCs w:val="24"/>
        </w:rPr>
      </w:pPr>
      <w:r w:rsidRPr="006C47F2">
        <w:rPr>
          <w:rFonts w:ascii="Times New Roman" w:hAnsi="Times New Roman" w:cs="Times New Roman"/>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C0E2F" w:rsidRPr="006C47F2" w:rsidRDefault="008C0E2F" w:rsidP="008C0E2F">
      <w:pPr>
        <w:tabs>
          <w:tab w:val="left" w:pos="370"/>
        </w:tabs>
        <w:jc w:val="both"/>
        <w:rPr>
          <w:rFonts w:ascii="Times New Roman" w:hAnsi="Times New Roman" w:cs="Times New Roman"/>
          <w:sz w:val="24"/>
          <w:szCs w:val="24"/>
        </w:rPr>
      </w:pPr>
    </w:p>
    <w:p w:rsidR="008C0E2F" w:rsidRPr="006C47F2" w:rsidRDefault="008C0E2F" w:rsidP="008C0E2F">
      <w:pPr>
        <w:tabs>
          <w:tab w:val="left" w:pos="370"/>
        </w:tabs>
        <w:jc w:val="both"/>
        <w:rPr>
          <w:rStyle w:val="Szvegtrzs30"/>
          <w:rFonts w:eastAsia="Lucida Sans Unicode"/>
          <w:sz w:val="24"/>
          <w:szCs w:val="24"/>
          <w:lang w:eastAsia="ar-SA"/>
        </w:rPr>
      </w:pPr>
      <w:r w:rsidRPr="006C47F2">
        <w:rPr>
          <w:rStyle w:val="Szvegtrzs30"/>
          <w:rFonts w:eastAsia="Lucida Sans Unicode"/>
          <w:sz w:val="24"/>
          <w:szCs w:val="24"/>
          <w:lang w:eastAsia="ar-SA"/>
        </w:rPr>
        <w:t>3.4.9. Karbantartás</w:t>
      </w:r>
    </w:p>
    <w:p w:rsidR="008C0E2F" w:rsidRPr="006C47F2" w:rsidRDefault="008C0E2F" w:rsidP="008C0E2F">
      <w:pPr>
        <w:tabs>
          <w:tab w:val="left" w:pos="370"/>
        </w:tabs>
        <w:jc w:val="both"/>
        <w:rPr>
          <w:rStyle w:val="Szvegtrzs30"/>
          <w:rFonts w:eastAsia="Lucida Sans Unicode"/>
          <w:kern w:val="1"/>
          <w:sz w:val="24"/>
          <w:szCs w:val="24"/>
          <w:lang w:eastAsia="ar-SA"/>
        </w:rPr>
      </w:pPr>
      <w:r w:rsidRPr="006C47F2">
        <w:rPr>
          <w:rStyle w:val="Szvegtrzs30"/>
          <w:rFonts w:eastAsia="Lucida Sans Unicode"/>
          <w:kern w:val="1"/>
          <w:sz w:val="24"/>
          <w:szCs w:val="24"/>
          <w:lang w:eastAsia="ar-SA"/>
        </w:rPr>
        <w:t>I. Karbantartási csoportvezető</w:t>
      </w:r>
    </w:p>
    <w:p w:rsidR="008C0E2F" w:rsidRPr="006C47F2" w:rsidRDefault="008C0E2F" w:rsidP="008C0E2F">
      <w:pPr>
        <w:keepNext/>
        <w:keepLines/>
        <w:tabs>
          <w:tab w:val="left" w:pos="643"/>
        </w:tabs>
        <w:jc w:val="both"/>
        <w:rPr>
          <w:rFonts w:ascii="Times New Roman" w:eastAsia="Times New Roman" w:hAnsi="Times New Roman" w:cs="Times New Roman"/>
          <w:b/>
          <w:bCs/>
          <w:sz w:val="24"/>
          <w:szCs w:val="24"/>
          <w:lang w:eastAsia="ar-SA"/>
        </w:rPr>
      </w:pPr>
    </w:p>
    <w:p w:rsidR="008C0E2F" w:rsidRPr="006C47F2" w:rsidRDefault="008C0E2F" w:rsidP="008C0E2F">
      <w:pPr>
        <w:pStyle w:val="Szvegtrzs31"/>
        <w:shd w:val="clear" w:color="auto" w:fill="auto"/>
        <w:tabs>
          <w:tab w:val="left" w:pos="370"/>
        </w:tabs>
        <w:spacing w:before="0" w:after="0" w:line="240" w:lineRule="auto"/>
        <w:ind w:firstLine="0"/>
        <w:rPr>
          <w:rFonts w:eastAsia="Times New Roman"/>
          <w:b/>
          <w:bCs/>
          <w:color w:val="auto"/>
          <w:sz w:val="24"/>
          <w:szCs w:val="24"/>
          <w:lang w:eastAsia="ar-SA"/>
        </w:rPr>
      </w:pPr>
      <w:r w:rsidRPr="006C47F2">
        <w:rPr>
          <w:rFonts w:eastAsia="Times New Roman"/>
          <w:b/>
          <w:bCs/>
          <w:color w:val="auto"/>
          <w:sz w:val="24"/>
          <w:szCs w:val="24"/>
          <w:lang w:eastAsia="ar-SA"/>
        </w:rPr>
        <w:t>Munkakör célja:</w:t>
      </w:r>
    </w:p>
    <w:p w:rsidR="008C0E2F" w:rsidRPr="006C47F2" w:rsidRDefault="008C0E2F" w:rsidP="008C0E2F">
      <w:pPr>
        <w:pStyle w:val="Szvegtrzs31"/>
        <w:shd w:val="clear" w:color="auto" w:fill="auto"/>
        <w:tabs>
          <w:tab w:val="left" w:pos="370"/>
        </w:tabs>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 xml:space="preserve">A szakterületének megfelelően végzi a karbantartást ütemezés szerint, illetve a sürgős javítási </w:t>
      </w:r>
      <w:r w:rsidRPr="006C47F2">
        <w:rPr>
          <w:rFonts w:eastAsia="Times New Roman"/>
          <w:color w:val="auto"/>
          <w:sz w:val="24"/>
          <w:szCs w:val="24"/>
          <w:lang w:eastAsia="ar-SA"/>
        </w:rPr>
        <w:lastRenderedPageBreak/>
        <w:t>feladatokat.</w:t>
      </w:r>
    </w:p>
    <w:p w:rsidR="008C0E2F" w:rsidRPr="006C47F2" w:rsidRDefault="008C0E2F" w:rsidP="008C0E2F">
      <w:pPr>
        <w:jc w:val="both"/>
        <w:rPr>
          <w:rFonts w:ascii="Times New Roman" w:hAnsi="Times New Roman" w:cs="Times New Roman"/>
          <w:sz w:val="24"/>
          <w:szCs w:val="24"/>
        </w:rPr>
      </w:pPr>
    </w:p>
    <w:p w:rsidR="008C0E2F" w:rsidRPr="006C47F2" w:rsidRDefault="008C0E2F" w:rsidP="008C0E2F">
      <w:pPr>
        <w:pStyle w:val="Listaszerbekezds"/>
        <w:spacing w:after="0" w:line="240" w:lineRule="auto"/>
        <w:ind w:left="0"/>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Közvetlenül irányítja, szervezi és ellenőrzi a következő szervezeti egységeket:</w:t>
      </w:r>
    </w:p>
    <w:p w:rsidR="008C0E2F" w:rsidRPr="006C47F2" w:rsidRDefault="008C0E2F" w:rsidP="008C0E2F">
      <w:pPr>
        <w:pStyle w:val="Listaszerbekezds"/>
        <w:tabs>
          <w:tab w:val="left" w:pos="1440"/>
        </w:tab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I. Karbantartók</w:t>
      </w:r>
    </w:p>
    <w:p w:rsidR="008C0E2F" w:rsidRPr="006C47F2" w:rsidRDefault="008C0E2F" w:rsidP="008C0E2F">
      <w:pPr>
        <w:pStyle w:val="Listaszerbekezds"/>
        <w:tabs>
          <w:tab w:val="left" w:pos="1440"/>
        </w:tabs>
        <w:spacing w:after="0" w:line="240" w:lineRule="auto"/>
        <w:jc w:val="both"/>
        <w:rPr>
          <w:rFonts w:ascii="Times New Roman" w:hAnsi="Times New Roman" w:cs="Times New Roman"/>
          <w:sz w:val="24"/>
          <w:szCs w:val="24"/>
          <w:lang w:eastAsia="ar-SA"/>
        </w:rPr>
      </w:pPr>
      <w:r w:rsidRPr="006C47F2">
        <w:rPr>
          <w:rFonts w:ascii="Times New Roman" w:hAnsi="Times New Roman" w:cs="Times New Roman"/>
          <w:sz w:val="24"/>
          <w:szCs w:val="24"/>
          <w:lang w:eastAsia="ar-SA"/>
        </w:rPr>
        <w:t>II. Portás</w:t>
      </w:r>
    </w:p>
    <w:p w:rsidR="008C0E2F" w:rsidRPr="006C47F2" w:rsidRDefault="008C0E2F" w:rsidP="008C0E2F">
      <w:pPr>
        <w:pStyle w:val="Listaszerbekezds"/>
        <w:tabs>
          <w:tab w:val="left" w:pos="720"/>
        </w:tabs>
        <w:spacing w:after="0" w:line="240" w:lineRule="auto"/>
        <w:ind w:left="0"/>
        <w:jc w:val="both"/>
        <w:rPr>
          <w:rFonts w:ascii="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Feladatai, hatásköre és felelőssége:</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 Irányítja, szervezi és ellenőrzi a karbantartók, a gépjárművezetők és a portás feladatellátását.</w:t>
      </w:r>
    </w:p>
    <w:p w:rsidR="008C0E2F" w:rsidRPr="006C47F2" w:rsidRDefault="008C0E2F" w:rsidP="008C0E2F">
      <w:pPr>
        <w:jc w:val="both"/>
        <w:rPr>
          <w:rStyle w:val="Szvegtrzs30"/>
          <w:rFonts w:eastAsia="Lucida Sans Unicode"/>
          <w:b w:val="0"/>
          <w:bCs w:val="0"/>
          <w:sz w:val="24"/>
          <w:szCs w:val="24"/>
          <w:lang w:eastAsia="ar-SA"/>
        </w:rPr>
      </w:pPr>
      <w:r w:rsidRPr="006C47F2">
        <w:rPr>
          <w:rFonts w:ascii="Times New Roman" w:eastAsia="Times New Roman" w:hAnsi="Times New Roman" w:cs="Times New Roman"/>
          <w:sz w:val="24"/>
          <w:szCs w:val="24"/>
          <w:lang w:eastAsia="ar-SA"/>
        </w:rPr>
        <w:t xml:space="preserve">2. felelős </w:t>
      </w:r>
      <w:r w:rsidRPr="006C47F2">
        <w:rPr>
          <w:rStyle w:val="Szvegtrzs30"/>
          <w:rFonts w:eastAsia="Lucida Sans Unicode"/>
          <w:b w:val="0"/>
          <w:bCs w:val="0"/>
          <w:sz w:val="24"/>
          <w:szCs w:val="24"/>
          <w:lang w:eastAsia="ar-SA"/>
        </w:rPr>
        <w:t>a minőségi szakmai feladatellátásáért, a szükséges anyag-eszköz biztosításáért, a szükséges dokumentáció megfelelő vezetéséért, a munka szakszerű szervezésért, a kötelező jelentések biztosításáért.</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3. biztosítja az intézmény gáz- elektromos és a víz ellátó rendszereinek zavartalan és biztonságos működését,</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4. vezeti a munkanaplót,</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az intézmény kisebb felújítási munkáiban részt vesz,</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6C47F2">
          <w:rPr>
            <w:rFonts w:ascii="Times New Roman" w:eastAsia="Times New Roman" w:hAnsi="Times New Roman" w:cs="Times New Roman"/>
            <w:sz w:val="24"/>
            <w:szCs w:val="24"/>
            <w:lang w:eastAsia="ar-SA"/>
          </w:rPr>
          <w:t>6. a</w:t>
        </w:r>
      </w:smartTag>
      <w:r w:rsidRPr="006C47F2">
        <w:rPr>
          <w:rFonts w:ascii="Times New Roman" w:eastAsia="Times New Roman" w:hAnsi="Times New Roman" w:cs="Times New Roman"/>
          <w:sz w:val="24"/>
          <w:szCs w:val="24"/>
          <w:lang w:eastAsia="ar-SA"/>
        </w:rPr>
        <w:t xml:space="preserve"> felhasznált anyagokkal elszámol,</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7. intézményhez tartozó egységek udvarainak rendezése,</w:t>
      </w:r>
    </w:p>
    <w:p w:rsidR="008C0E2F" w:rsidRPr="006C47F2" w:rsidRDefault="008C0E2F" w:rsidP="008C0E2F">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8. a"/>
        </w:smartTagPr>
        <w:r w:rsidRPr="006C47F2">
          <w:rPr>
            <w:rFonts w:eastAsia="Times New Roman"/>
            <w:color w:val="auto"/>
            <w:sz w:val="24"/>
            <w:szCs w:val="24"/>
            <w:lang w:eastAsia="ar-SA"/>
          </w:rPr>
          <w:t>8. a</w:t>
        </w:r>
      </w:smartTag>
      <w:r w:rsidRPr="006C47F2">
        <w:rPr>
          <w:rFonts w:eastAsia="Times New Roman"/>
          <w:color w:val="auto"/>
          <w:sz w:val="24"/>
          <w:szCs w:val="24"/>
          <w:lang w:eastAsia="ar-SA"/>
        </w:rPr>
        <w:t xml:space="preserve"> kazánházi és melegvíz-szolgáltató berendezések kezelése,</w:t>
      </w:r>
    </w:p>
    <w:p w:rsidR="008C0E2F" w:rsidRPr="006C47F2" w:rsidRDefault="008C0E2F" w:rsidP="008C0E2F">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9. az észlelt meghibásodások jelzése, esetleges javítása.</w:t>
      </w:r>
    </w:p>
    <w:p w:rsidR="008C0E2F" w:rsidRPr="006C47F2" w:rsidRDefault="008C0E2F" w:rsidP="008C0E2F">
      <w:pPr>
        <w:tabs>
          <w:tab w:val="left" w:pos="284"/>
        </w:tabs>
        <w:ind w:left="284"/>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lang w:eastAsia="ar-SA"/>
        </w:rPr>
      </w:pPr>
      <w:proofErr w:type="spellStart"/>
      <w:r w:rsidRPr="006C47F2">
        <w:rPr>
          <w:rStyle w:val="Szvegtrzs30"/>
          <w:rFonts w:eastAsia="Lucida Sans Unicode"/>
          <w:i/>
          <w:iCs/>
          <w:sz w:val="24"/>
          <w:szCs w:val="24"/>
        </w:rPr>
        <w:t>Helyettesítését</w:t>
      </w:r>
      <w:r w:rsidRPr="006C47F2">
        <w:rPr>
          <w:rStyle w:val="Szvegtrzs30"/>
          <w:rFonts w:eastAsia="Lucida Sans Unicode"/>
          <w:b w:val="0"/>
          <w:bCs w:val="0"/>
          <w:sz w:val="24"/>
          <w:szCs w:val="24"/>
          <w:lang w:eastAsia="ar-SA"/>
        </w:rPr>
        <w:t>intézményvezető</w:t>
      </w:r>
      <w:proofErr w:type="spellEnd"/>
      <w:r w:rsidRPr="006C47F2">
        <w:rPr>
          <w:rStyle w:val="Szvegtrzs30"/>
          <w:rFonts w:eastAsia="Lucida Sans Unicode"/>
          <w:b w:val="0"/>
          <w:bCs w:val="0"/>
          <w:sz w:val="24"/>
          <w:szCs w:val="24"/>
          <w:lang w:eastAsia="ar-SA"/>
        </w:rPr>
        <w:t xml:space="preserve"> utasítása alapján</w:t>
      </w:r>
    </w:p>
    <w:p w:rsidR="008C0E2F" w:rsidRPr="006C47F2" w:rsidRDefault="008C0E2F" w:rsidP="008C0E2F">
      <w:pPr>
        <w:tabs>
          <w:tab w:val="left" w:pos="720"/>
        </w:tabs>
        <w:autoSpaceDE w:val="0"/>
        <w:snapToGrid w:val="0"/>
        <w:ind w:right="320"/>
        <w:jc w:val="both"/>
        <w:rPr>
          <w:rFonts w:ascii="Times New Roman" w:eastAsia="Calibri"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Megszakítás nélküli munkarend, egyenlőtlen munkaidő beosztás, 2 havi munkaidő-keretben.</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C0E2F" w:rsidRPr="006C47F2" w:rsidRDefault="008C0E2F" w:rsidP="008C0E2F">
      <w:pPr>
        <w:tabs>
          <w:tab w:val="left" w:pos="370"/>
        </w:tabs>
        <w:ind w:right="20"/>
        <w:jc w:val="both"/>
        <w:rPr>
          <w:rStyle w:val="Szvegtrzs30"/>
          <w:rFonts w:eastAsia="Lucida Sans Unicode"/>
          <w:b w:val="0"/>
          <w:bCs w:val="0"/>
          <w:sz w:val="24"/>
          <w:szCs w:val="24"/>
          <w:lang w:eastAsia="ar-SA"/>
        </w:rPr>
      </w:pPr>
      <w:r w:rsidRPr="006C47F2">
        <w:rPr>
          <w:rFonts w:ascii="Times New Roman" w:hAnsi="Times New Roman" w:cs="Times New Roman"/>
          <w:b/>
          <w:bCs/>
          <w:i/>
          <w:iCs/>
          <w:sz w:val="24"/>
          <w:szCs w:val="24"/>
        </w:rPr>
        <w:t xml:space="preserve">Felelősség: </w:t>
      </w:r>
      <w:r w:rsidRPr="006C47F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 w:val="0"/>
          <w:bCs w:val="0"/>
          <w:sz w:val="24"/>
          <w:szCs w:val="24"/>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i/>
          <w:color w:val="auto"/>
          <w:sz w:val="24"/>
          <w:szCs w:val="24"/>
          <w:lang w:eastAsia="ar-SA"/>
        </w:rPr>
      </w:pPr>
    </w:p>
    <w:p w:rsidR="008C0E2F" w:rsidRPr="006C47F2" w:rsidRDefault="008C0E2F" w:rsidP="008C0E2F">
      <w:pPr>
        <w:pStyle w:val="Szvegtrzs5"/>
        <w:shd w:val="clear" w:color="auto" w:fill="auto"/>
        <w:tabs>
          <w:tab w:val="left" w:pos="314"/>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II. Karbantartó:</w:t>
      </w:r>
    </w:p>
    <w:p w:rsidR="008C0E2F" w:rsidRPr="006C47F2" w:rsidRDefault="008C0E2F" w:rsidP="008C0E2F">
      <w:pPr>
        <w:pStyle w:val="Szvegtrzs5"/>
        <w:shd w:val="clear" w:color="auto" w:fill="auto"/>
        <w:tabs>
          <w:tab w:val="left" w:pos="314"/>
        </w:tabs>
        <w:spacing w:before="0" w:line="240" w:lineRule="auto"/>
        <w:ind w:right="20" w:firstLine="0"/>
        <w:rPr>
          <w:rFonts w:eastAsia="Times New Roman"/>
          <w:b/>
          <w:color w:val="auto"/>
          <w:sz w:val="24"/>
          <w:szCs w:val="24"/>
          <w:lang w:eastAsia="ar-SA"/>
        </w:rPr>
      </w:pPr>
    </w:p>
    <w:p w:rsidR="008C0E2F" w:rsidRPr="006C47F2" w:rsidRDefault="008C0E2F" w:rsidP="008C0E2F">
      <w:pPr>
        <w:tabs>
          <w:tab w:val="left" w:pos="314"/>
        </w:tabs>
        <w:ind w:right="20"/>
        <w:jc w:val="both"/>
        <w:rPr>
          <w:rStyle w:val="Szvegtrzs30"/>
          <w:rFonts w:eastAsia="Lucida Sans Unicode"/>
          <w:bCs w:val="0"/>
          <w:sz w:val="24"/>
          <w:szCs w:val="24"/>
          <w:shd w:val="clear" w:color="auto" w:fill="FFFFFF"/>
          <w:lang w:eastAsia="ar-SA"/>
        </w:rPr>
      </w:pPr>
      <w:r w:rsidRPr="006C47F2">
        <w:rPr>
          <w:rStyle w:val="Szvegtrzs30"/>
          <w:rFonts w:eastAsia="Lucida Sans Unicode"/>
          <w:bCs w:val="0"/>
          <w:sz w:val="24"/>
          <w:szCs w:val="24"/>
          <w:shd w:val="clear" w:color="auto" w:fill="FFFFFF"/>
          <w:lang w:eastAsia="ar-SA"/>
        </w:rPr>
        <w:t>Feladatai:</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lastRenderedPageBreak/>
        <w:t>1. biztosítja az intézmény gáz- elektromos és a víz ellátó rendszereinek zavartalan és biztonságos működését,</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 vezeti a munkanaplót,</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3. az intézmény kisebb karbantartási, javítási munkáiban részt vesz,</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6C47F2">
          <w:rPr>
            <w:rFonts w:ascii="Times New Roman" w:eastAsia="Times New Roman" w:hAnsi="Times New Roman" w:cs="Times New Roman"/>
            <w:sz w:val="24"/>
            <w:szCs w:val="24"/>
            <w:lang w:eastAsia="ar-SA"/>
          </w:rPr>
          <w:t>4. a</w:t>
        </w:r>
      </w:smartTag>
      <w:r w:rsidRPr="006C47F2">
        <w:rPr>
          <w:rFonts w:ascii="Times New Roman" w:eastAsia="Times New Roman" w:hAnsi="Times New Roman" w:cs="Times New Roman"/>
          <w:sz w:val="24"/>
          <w:szCs w:val="24"/>
          <w:lang w:eastAsia="ar-SA"/>
        </w:rPr>
        <w:t xml:space="preserve"> felhasznált anyagokkal elszámol,</w:t>
      </w:r>
    </w:p>
    <w:p w:rsidR="008C0E2F" w:rsidRPr="006C47F2" w:rsidRDefault="008C0E2F" w:rsidP="008C0E2F">
      <w:pPr>
        <w:tabs>
          <w:tab w:val="left" w:pos="0"/>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intézményhez tartozó egységek udvarainak rendezése,</w:t>
      </w:r>
    </w:p>
    <w:p w:rsidR="008C0E2F" w:rsidRPr="006C47F2" w:rsidRDefault="008C0E2F" w:rsidP="008C0E2F">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6. A"/>
        </w:smartTagPr>
        <w:r w:rsidRPr="006C47F2">
          <w:rPr>
            <w:rFonts w:eastAsia="Times New Roman"/>
            <w:color w:val="auto"/>
            <w:sz w:val="24"/>
            <w:szCs w:val="24"/>
            <w:lang w:eastAsia="ar-SA"/>
          </w:rPr>
          <w:t>6. a</w:t>
        </w:r>
      </w:smartTag>
      <w:r w:rsidRPr="006C47F2">
        <w:rPr>
          <w:rFonts w:eastAsia="Times New Roman"/>
          <w:color w:val="auto"/>
          <w:sz w:val="24"/>
          <w:szCs w:val="24"/>
          <w:lang w:eastAsia="ar-SA"/>
        </w:rPr>
        <w:t xml:space="preserve"> kazánházi és melegvíz-szolgáltató berendezések kezelése,</w:t>
      </w:r>
    </w:p>
    <w:p w:rsidR="008C0E2F" w:rsidRPr="006C47F2" w:rsidRDefault="008C0E2F" w:rsidP="008C0E2F">
      <w:pPr>
        <w:pStyle w:val="Szvegtrzs31"/>
        <w:shd w:val="clear" w:color="auto" w:fill="auto"/>
        <w:tabs>
          <w:tab w:val="left" w:pos="0"/>
          <w:tab w:val="left" w:pos="284"/>
        </w:tabs>
        <w:spacing w:before="0" w:after="0" w:line="240" w:lineRule="auto"/>
        <w:ind w:firstLine="0"/>
        <w:rPr>
          <w:rStyle w:val="Szvegtrzs30"/>
          <w:rFonts w:eastAsia="Lucida Sans Unicode"/>
          <w:b w:val="0"/>
          <w:bCs w:val="0"/>
          <w:color w:val="auto"/>
          <w:sz w:val="24"/>
          <w:szCs w:val="24"/>
          <w:shd w:val="clear" w:color="auto" w:fill="FFFFFF"/>
          <w:lang w:eastAsia="ar-SA"/>
        </w:rPr>
      </w:pPr>
      <w:r w:rsidRPr="006C47F2">
        <w:rPr>
          <w:rStyle w:val="Szvegtrzs30"/>
          <w:rFonts w:eastAsia="Lucida Sans Unicode"/>
          <w:b w:val="0"/>
          <w:bCs w:val="0"/>
          <w:color w:val="auto"/>
          <w:sz w:val="24"/>
          <w:szCs w:val="24"/>
          <w:shd w:val="clear" w:color="auto" w:fill="FFFFFF"/>
          <w:lang w:eastAsia="ar-SA"/>
        </w:rPr>
        <w:t>7. az észlelt meghibásodások jelzése, esetleges javítása.</w:t>
      </w:r>
    </w:p>
    <w:p w:rsidR="008C0E2F" w:rsidRPr="006C47F2" w:rsidRDefault="008C0E2F" w:rsidP="008C0E2F">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Karbantartó csoportvezető.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lang w:eastAsia="ar-SA"/>
        </w:rPr>
      </w:pPr>
      <w:proofErr w:type="spellStart"/>
      <w:r w:rsidRPr="006C47F2">
        <w:rPr>
          <w:rStyle w:val="Szvegtrzs30"/>
          <w:rFonts w:eastAsia="Lucida Sans Unicode"/>
          <w:i/>
          <w:iCs/>
          <w:sz w:val="24"/>
          <w:szCs w:val="24"/>
        </w:rPr>
        <w:t>Helyettesítését</w:t>
      </w:r>
      <w:r w:rsidRPr="006C47F2">
        <w:rPr>
          <w:rStyle w:val="Szvegtrzs30"/>
          <w:rFonts w:eastAsia="Lucida Sans Unicode"/>
          <w:b w:val="0"/>
          <w:bCs w:val="0"/>
          <w:sz w:val="24"/>
          <w:szCs w:val="24"/>
          <w:lang w:eastAsia="ar-SA"/>
        </w:rPr>
        <w:t>intézményvezető</w:t>
      </w:r>
      <w:proofErr w:type="spellEnd"/>
      <w:r w:rsidRPr="006C47F2">
        <w:rPr>
          <w:rStyle w:val="Szvegtrzs30"/>
          <w:rFonts w:eastAsia="Lucida Sans Unicode"/>
          <w:b w:val="0"/>
          <w:bCs w:val="0"/>
          <w:sz w:val="24"/>
          <w:szCs w:val="24"/>
          <w:lang w:eastAsia="ar-SA"/>
        </w:rPr>
        <w:t xml:space="preserve"> utasítása alapján</w:t>
      </w:r>
    </w:p>
    <w:p w:rsidR="008C0E2F" w:rsidRPr="006C47F2" w:rsidRDefault="008C0E2F" w:rsidP="008C0E2F">
      <w:pPr>
        <w:tabs>
          <w:tab w:val="left" w:pos="720"/>
        </w:tabs>
        <w:autoSpaceDE w:val="0"/>
        <w:snapToGrid w:val="0"/>
        <w:ind w:right="320"/>
        <w:jc w:val="both"/>
        <w:rPr>
          <w:rStyle w:val="Szvegtrzs30"/>
          <w:rFonts w:eastAsia="Lucida Sans Unicode"/>
          <w:b w:val="0"/>
          <w:bCs w:val="0"/>
          <w:strike/>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megszakítás</w:t>
      </w:r>
      <w:proofErr w:type="gramEnd"/>
      <w:r w:rsidRPr="006C47F2">
        <w:rPr>
          <w:rFonts w:eastAsia="Times New Roman"/>
          <w:color w:val="auto"/>
          <w:sz w:val="24"/>
          <w:szCs w:val="24"/>
          <w:lang w:eastAsia="ar-SA"/>
        </w:rPr>
        <w:t xml:space="preserve"> nélküli munkarend, egyenlőtlen munkaidő beosztás, 2 havi munkaidő-keretben.</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C0E2F" w:rsidRPr="006C47F2" w:rsidRDefault="008C0E2F" w:rsidP="008C0E2F">
      <w:pPr>
        <w:tabs>
          <w:tab w:val="left" w:pos="370"/>
        </w:tabs>
        <w:ind w:right="20"/>
        <w:jc w:val="both"/>
        <w:rPr>
          <w:rStyle w:val="Szvegtrzs30"/>
          <w:rFonts w:eastAsia="Lucida Sans Unicode"/>
          <w:b w:val="0"/>
          <w:bCs w:val="0"/>
          <w:sz w:val="24"/>
          <w:szCs w:val="24"/>
          <w:shd w:val="clear" w:color="auto" w:fill="FFFFFF"/>
          <w:lang w:eastAsia="ar-SA"/>
        </w:rPr>
      </w:pPr>
      <w:r w:rsidRPr="006C47F2">
        <w:rPr>
          <w:rStyle w:val="Szvegtrzs30"/>
          <w:rFonts w:eastAsia="Lucida Sans Unicode"/>
          <w:i/>
          <w:iCs/>
          <w:sz w:val="24"/>
          <w:szCs w:val="24"/>
          <w:shd w:val="clear" w:color="auto" w:fill="FFFFFF"/>
        </w:rPr>
        <w:t>Felelősség</w:t>
      </w:r>
      <w:proofErr w:type="gramStart"/>
      <w:r w:rsidRPr="006C47F2">
        <w:rPr>
          <w:rStyle w:val="Szvegtrzs30"/>
          <w:rFonts w:eastAsia="Lucida Sans Unicode"/>
          <w:i/>
          <w:iCs/>
          <w:sz w:val="24"/>
          <w:szCs w:val="24"/>
          <w:shd w:val="clear" w:color="auto" w:fill="FFFFFF"/>
        </w:rPr>
        <w:t>:</w:t>
      </w:r>
      <w:r w:rsidRPr="006C47F2">
        <w:rPr>
          <w:rStyle w:val="Szvegtrzs30"/>
          <w:rFonts w:eastAsia="Lucida Sans Unicode"/>
          <w:b w:val="0"/>
          <w:bCs w:val="0"/>
          <w:sz w:val="24"/>
          <w:szCs w:val="24"/>
          <w:shd w:val="clear" w:color="auto" w:fill="FFFFFF"/>
        </w:rPr>
        <w:t>A</w:t>
      </w:r>
      <w:proofErr w:type="gramEnd"/>
      <w:r w:rsidRPr="006C47F2">
        <w:rPr>
          <w:rStyle w:val="Szvegtrzs30"/>
          <w:rFonts w:eastAsia="Lucida Sans Unicode"/>
          <w:b w:val="0"/>
          <w:bCs w:val="0"/>
          <w:sz w:val="24"/>
          <w:szCs w:val="24"/>
          <w:shd w:val="clear" w:color="auto" w:fill="FFFFFF"/>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 w:val="0"/>
          <w:bCs w:val="0"/>
          <w:sz w:val="24"/>
          <w:szCs w:val="24"/>
          <w:shd w:val="clear" w:color="auto" w:fill="FFFFFF"/>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IV. Portás:</w:t>
      </w:r>
    </w:p>
    <w:p w:rsidR="008C0E2F" w:rsidRPr="006C47F2" w:rsidRDefault="008C0E2F" w:rsidP="008C0E2F">
      <w:pPr>
        <w:tabs>
          <w:tab w:val="left" w:pos="393"/>
        </w:tabs>
        <w:ind w:right="20"/>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Munkakör célja:</w:t>
      </w:r>
    </w:p>
    <w:p w:rsidR="008C0E2F" w:rsidRPr="006C47F2" w:rsidRDefault="008C0E2F" w:rsidP="008C0E2F">
      <w:pPr>
        <w:tabs>
          <w:tab w:val="left" w:pos="393"/>
        </w:tabs>
        <w:ind w:right="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Portaszolgálati tevékenység ellátása.</w:t>
      </w:r>
    </w:p>
    <w:p w:rsidR="008C0E2F" w:rsidRPr="006C47F2" w:rsidRDefault="008C0E2F" w:rsidP="008C0E2F">
      <w:pPr>
        <w:tabs>
          <w:tab w:val="left" w:pos="393"/>
        </w:tabs>
        <w:ind w:right="20"/>
        <w:jc w:val="both"/>
        <w:rPr>
          <w:rFonts w:ascii="Times New Roman" w:eastAsia="Times New Roman" w:hAnsi="Times New Roman" w:cs="Times New Roman"/>
          <w:sz w:val="24"/>
          <w:szCs w:val="24"/>
          <w:lang w:eastAsia="ar-SA"/>
        </w:rPr>
      </w:pPr>
    </w:p>
    <w:p w:rsidR="008C0E2F" w:rsidRPr="006C47F2" w:rsidRDefault="008C0E2F" w:rsidP="008C0E2F">
      <w:pPr>
        <w:tabs>
          <w:tab w:val="left" w:pos="393"/>
        </w:tabs>
        <w:ind w:right="20"/>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Feladatok:</w:t>
      </w:r>
    </w:p>
    <w:p w:rsidR="008C0E2F" w:rsidRPr="006C47F2" w:rsidRDefault="008C0E2F" w:rsidP="008C0E2F">
      <w:pPr>
        <w:autoSpaceDE w:val="0"/>
        <w:ind w:left="720"/>
        <w:jc w:val="both"/>
        <w:rPr>
          <w:rFonts w:ascii="Times New Roman" w:hAnsi="Times New Roman" w:cs="Times New Roman"/>
          <w:sz w:val="24"/>
          <w:szCs w:val="24"/>
        </w:rPr>
      </w:pPr>
      <w:smartTag w:uri="urn:schemas-microsoft-com:office:smarttags" w:element="metricconverter">
        <w:smartTagPr>
          <w:attr w:name="ProductID" w:val="1. a"/>
        </w:smartTagPr>
        <w:r w:rsidRPr="006C47F2">
          <w:rPr>
            <w:rFonts w:ascii="Times New Roman" w:hAnsi="Times New Roman" w:cs="Times New Roman"/>
            <w:sz w:val="24"/>
            <w:szCs w:val="24"/>
          </w:rPr>
          <w:t>1. A</w:t>
        </w:r>
      </w:smartTag>
      <w:r w:rsidRPr="006C47F2">
        <w:rPr>
          <w:rFonts w:ascii="Times New Roman" w:hAnsi="Times New Roman" w:cs="Times New Roman"/>
          <w:sz w:val="24"/>
          <w:szCs w:val="24"/>
        </w:rPr>
        <w:t xml:space="preserve"> foglalkozás gyakorlása során előforduló feladatokat részben önálló munkával - részben vezetői, vezető-helyettesi iránymutatás alapján végzi</w:t>
      </w:r>
    </w:p>
    <w:p w:rsidR="008C0E2F" w:rsidRPr="006C47F2" w:rsidRDefault="008C0E2F" w:rsidP="008C0E2F">
      <w:pPr>
        <w:autoSpaceDE w:val="0"/>
        <w:ind w:left="720"/>
        <w:jc w:val="both"/>
        <w:rPr>
          <w:rFonts w:ascii="Times New Roman" w:hAnsi="Times New Roman" w:cs="Times New Roman"/>
          <w:sz w:val="24"/>
          <w:szCs w:val="24"/>
        </w:rPr>
      </w:pPr>
      <w:r w:rsidRPr="006C47F2">
        <w:rPr>
          <w:rFonts w:ascii="Times New Roman" w:hAnsi="Times New Roman" w:cs="Times New Roman"/>
          <w:sz w:val="24"/>
          <w:szCs w:val="24"/>
        </w:rPr>
        <w:t>2. Ellátja a portaszolgálati feladatokat</w:t>
      </w:r>
    </w:p>
    <w:p w:rsidR="008C0E2F" w:rsidRPr="006C47F2" w:rsidRDefault="008C0E2F" w:rsidP="008C0E2F">
      <w:pPr>
        <w:autoSpaceDE w:val="0"/>
        <w:ind w:left="720"/>
        <w:jc w:val="both"/>
        <w:rPr>
          <w:rFonts w:ascii="Times New Roman" w:hAnsi="Times New Roman" w:cs="Times New Roman"/>
          <w:sz w:val="24"/>
          <w:szCs w:val="24"/>
        </w:rPr>
      </w:pPr>
      <w:r w:rsidRPr="006C47F2">
        <w:rPr>
          <w:rFonts w:ascii="Times New Roman" w:hAnsi="Times New Roman" w:cs="Times New Roman"/>
          <w:sz w:val="24"/>
          <w:szCs w:val="24"/>
        </w:rPr>
        <w:t>3. Tevékenységét jó munkaszervezéssel, ésszerűen, a takarékosság, és a baleset-megelőzés szempontjait figyelembe véve végzi</w:t>
      </w:r>
    </w:p>
    <w:p w:rsidR="008C0E2F" w:rsidRPr="006C47F2" w:rsidRDefault="008C0E2F" w:rsidP="008C0E2F">
      <w:pPr>
        <w:autoSpaceDE w:val="0"/>
        <w:ind w:left="720"/>
        <w:jc w:val="both"/>
        <w:rPr>
          <w:rFonts w:ascii="Times New Roman" w:hAnsi="Times New Roman" w:cs="Times New Roman"/>
          <w:iCs/>
          <w:sz w:val="24"/>
          <w:szCs w:val="24"/>
        </w:rPr>
      </w:pPr>
      <w:r w:rsidRPr="006C47F2">
        <w:rPr>
          <w:rFonts w:ascii="Times New Roman" w:hAnsi="Times New Roman" w:cs="Times New Roman"/>
          <w:sz w:val="24"/>
          <w:szCs w:val="24"/>
        </w:rPr>
        <w:t>4.</w:t>
      </w:r>
      <w:r w:rsidRPr="006C47F2">
        <w:rPr>
          <w:rFonts w:ascii="Times New Roman" w:hAnsi="Times New Roman" w:cs="Times New Roman"/>
          <w:iCs/>
          <w:sz w:val="24"/>
          <w:szCs w:val="24"/>
        </w:rPr>
        <w:t>Belépési jogosultság ellenőrzése</w:t>
      </w:r>
    </w:p>
    <w:p w:rsidR="008C0E2F" w:rsidRPr="006C47F2" w:rsidRDefault="008C0E2F" w:rsidP="008C0E2F">
      <w:pPr>
        <w:autoSpaceDE w:val="0"/>
        <w:ind w:left="720"/>
        <w:jc w:val="both"/>
        <w:rPr>
          <w:rFonts w:ascii="Times New Roman" w:hAnsi="Times New Roman" w:cs="Times New Roman"/>
          <w:iCs/>
          <w:sz w:val="24"/>
          <w:szCs w:val="24"/>
        </w:rPr>
      </w:pPr>
      <w:r w:rsidRPr="006C47F2">
        <w:rPr>
          <w:rFonts w:ascii="Times New Roman" w:hAnsi="Times New Roman" w:cs="Times New Roman"/>
          <w:iCs/>
          <w:sz w:val="24"/>
          <w:szCs w:val="24"/>
        </w:rPr>
        <w:t>5. Be-és kilépés esetén a személyek, gépjárművek, szállítmányok ellenőrzése</w:t>
      </w:r>
    </w:p>
    <w:p w:rsidR="008C0E2F" w:rsidRPr="006C47F2" w:rsidRDefault="008C0E2F" w:rsidP="008C0E2F">
      <w:pPr>
        <w:autoSpaceDE w:val="0"/>
        <w:ind w:left="720"/>
        <w:jc w:val="both"/>
        <w:rPr>
          <w:rFonts w:ascii="Times New Roman" w:hAnsi="Times New Roman" w:cs="Times New Roman"/>
          <w:sz w:val="24"/>
          <w:szCs w:val="24"/>
        </w:rPr>
      </w:pPr>
      <w:r w:rsidRPr="006C47F2">
        <w:rPr>
          <w:rFonts w:ascii="Times New Roman" w:hAnsi="Times New Roman" w:cs="Times New Roman"/>
          <w:iCs/>
          <w:sz w:val="24"/>
          <w:szCs w:val="24"/>
        </w:rPr>
        <w:lastRenderedPageBreak/>
        <w:t xml:space="preserve">6. </w:t>
      </w:r>
      <w:r w:rsidRPr="006C47F2">
        <w:rPr>
          <w:rFonts w:ascii="Times New Roman" w:hAnsi="Times New Roman" w:cs="Times New Roman"/>
          <w:sz w:val="24"/>
          <w:szCs w:val="24"/>
        </w:rPr>
        <w:t>Az intézmény területén történő ki-és belépések - látogatók, külső hivatali alkalmazottak, hatósági személyek (összes külső személyforgalom) és az összes idegen gépkocsi, továbbá a dolgozói gépkocsik – naplózása</w:t>
      </w:r>
    </w:p>
    <w:p w:rsidR="008C0E2F" w:rsidRPr="006C47F2" w:rsidRDefault="008C0E2F" w:rsidP="008C0E2F">
      <w:pPr>
        <w:autoSpaceDE w:val="0"/>
        <w:ind w:left="720"/>
        <w:jc w:val="both"/>
        <w:rPr>
          <w:rFonts w:ascii="Times New Roman" w:hAnsi="Times New Roman" w:cs="Times New Roman"/>
          <w:iCs/>
          <w:sz w:val="24"/>
          <w:szCs w:val="24"/>
        </w:rPr>
      </w:pPr>
      <w:r w:rsidRPr="006C47F2">
        <w:rPr>
          <w:rFonts w:ascii="Times New Roman" w:hAnsi="Times New Roman" w:cs="Times New Roman"/>
          <w:iCs/>
          <w:sz w:val="24"/>
          <w:szCs w:val="24"/>
        </w:rPr>
        <w:t>7. Érkező vendégek fogadása és tájékoztatása, igény esetén kísérete</w:t>
      </w:r>
    </w:p>
    <w:p w:rsidR="008C0E2F" w:rsidRPr="006C47F2" w:rsidRDefault="008C0E2F" w:rsidP="008C0E2F">
      <w:pPr>
        <w:autoSpaceDE w:val="0"/>
        <w:ind w:left="720"/>
        <w:jc w:val="both"/>
        <w:rPr>
          <w:rFonts w:ascii="Times New Roman" w:hAnsi="Times New Roman" w:cs="Times New Roman"/>
          <w:sz w:val="24"/>
          <w:szCs w:val="24"/>
        </w:rPr>
      </w:pPr>
      <w:r w:rsidRPr="006C47F2">
        <w:rPr>
          <w:rFonts w:ascii="Times New Roman" w:hAnsi="Times New Roman" w:cs="Times New Roman"/>
          <w:iCs/>
          <w:sz w:val="24"/>
          <w:szCs w:val="24"/>
        </w:rPr>
        <w:t xml:space="preserve">8. </w:t>
      </w:r>
      <w:r w:rsidRPr="006C47F2">
        <w:rPr>
          <w:rFonts w:ascii="Times New Roman" w:hAnsi="Times New Roman" w:cs="Times New Roman"/>
          <w:sz w:val="24"/>
          <w:szCs w:val="24"/>
        </w:rPr>
        <w:t xml:space="preserve">Köteles továbbá ellenőrizni, hogy munkavégzés céljából, az intézmény területére, kizárólag az arra jogosult dolgozók érkezhessenek (a </w:t>
      </w:r>
      <w:proofErr w:type="gramStart"/>
      <w:r w:rsidRPr="006C47F2">
        <w:rPr>
          <w:rFonts w:ascii="Times New Roman" w:hAnsi="Times New Roman" w:cs="Times New Roman"/>
          <w:sz w:val="24"/>
          <w:szCs w:val="24"/>
        </w:rPr>
        <w:t>dolgozók  hozzátartozókat</w:t>
      </w:r>
      <w:proofErr w:type="gramEnd"/>
      <w:r w:rsidRPr="006C47F2">
        <w:rPr>
          <w:rFonts w:ascii="Times New Roman" w:hAnsi="Times New Roman" w:cs="Times New Roman"/>
          <w:sz w:val="24"/>
          <w:szCs w:val="24"/>
        </w:rPr>
        <w:t xml:space="preserve"> nem engedheti be a munkaterületre)</w:t>
      </w:r>
    </w:p>
    <w:p w:rsidR="008C0E2F" w:rsidRPr="006C47F2" w:rsidRDefault="008C0E2F" w:rsidP="008C0E2F">
      <w:pPr>
        <w:autoSpaceDE w:val="0"/>
        <w:ind w:left="720"/>
        <w:jc w:val="both"/>
        <w:rPr>
          <w:rFonts w:ascii="Times New Roman" w:hAnsi="Times New Roman" w:cs="Times New Roman"/>
          <w:iCs/>
          <w:sz w:val="24"/>
          <w:szCs w:val="24"/>
        </w:rPr>
      </w:pPr>
      <w:r w:rsidRPr="006C47F2">
        <w:rPr>
          <w:rFonts w:ascii="Times New Roman" w:hAnsi="Times New Roman" w:cs="Times New Roman"/>
          <w:iCs/>
          <w:sz w:val="24"/>
          <w:szCs w:val="24"/>
        </w:rPr>
        <w:t>9. Vagyonvédelmi feladatok elvégzése</w:t>
      </w:r>
    </w:p>
    <w:p w:rsidR="008C0E2F" w:rsidRPr="006C47F2" w:rsidRDefault="008C0E2F" w:rsidP="008C0E2F">
      <w:pPr>
        <w:autoSpaceDE w:val="0"/>
        <w:ind w:left="720"/>
        <w:jc w:val="both"/>
        <w:rPr>
          <w:rFonts w:ascii="Times New Roman" w:hAnsi="Times New Roman" w:cs="Times New Roman"/>
          <w:iCs/>
          <w:sz w:val="24"/>
          <w:szCs w:val="24"/>
        </w:rPr>
      </w:pPr>
      <w:r w:rsidRPr="006C47F2">
        <w:rPr>
          <w:rFonts w:ascii="Times New Roman" w:hAnsi="Times New Roman" w:cs="Times New Roman"/>
          <w:iCs/>
          <w:sz w:val="24"/>
          <w:szCs w:val="24"/>
        </w:rPr>
        <w:t>10. Feladata, hogy a munkaterületén az intézményi vagyon biztonságára ügyeljen, tartsa be a vagyonvédelmi előírásokat, a munkaterületéhez tartozó helyiség zárásáról gondoskodjon.</w:t>
      </w:r>
    </w:p>
    <w:p w:rsidR="008C0E2F" w:rsidRPr="006C47F2" w:rsidRDefault="008C0E2F" w:rsidP="008C0E2F">
      <w:pPr>
        <w:autoSpaceDE w:val="0"/>
        <w:ind w:left="720"/>
        <w:jc w:val="both"/>
        <w:rPr>
          <w:rFonts w:ascii="Times New Roman" w:hAnsi="Times New Roman" w:cs="Times New Roman"/>
          <w:sz w:val="24"/>
          <w:szCs w:val="24"/>
        </w:rPr>
      </w:pPr>
      <w:r w:rsidRPr="006C47F2">
        <w:rPr>
          <w:rFonts w:ascii="Times New Roman" w:hAnsi="Times New Roman" w:cs="Times New Roman"/>
          <w:sz w:val="24"/>
          <w:szCs w:val="24"/>
        </w:rPr>
        <w:t>11. Az általa megismert személyi adatokról, tudomására jutott egyéb iratok tartalmáról, az intézménnyel kapcsolatos megbeszélésekről információt nem szolgáltat senkinek, felvilágosítást kizárólag a vezetők utasítására adhat ki.</w:t>
      </w:r>
    </w:p>
    <w:p w:rsidR="008C0E2F" w:rsidRPr="006C47F2" w:rsidRDefault="008C0E2F" w:rsidP="008C0E2F">
      <w:pPr>
        <w:autoSpaceDE w:val="0"/>
        <w:ind w:left="720"/>
        <w:jc w:val="both"/>
        <w:rPr>
          <w:rFonts w:ascii="Times New Roman" w:hAnsi="Times New Roman" w:cs="Times New Roman"/>
          <w:iCs/>
          <w:sz w:val="24"/>
          <w:szCs w:val="24"/>
        </w:rPr>
      </w:pPr>
      <w:r w:rsidRPr="006C47F2">
        <w:rPr>
          <w:rFonts w:ascii="Times New Roman" w:hAnsi="Times New Roman" w:cs="Times New Roman"/>
          <w:iCs/>
          <w:sz w:val="24"/>
          <w:szCs w:val="24"/>
        </w:rPr>
        <w:t>12. Minden olyan munkavégzésben köteles részt venni, - végzettségének, képzettségének megfelelően - amivel az intézmény érdekében fent leírt feladatokon kívül megbízza a munkáltató.</w:t>
      </w:r>
    </w:p>
    <w:p w:rsidR="008C0E2F" w:rsidRPr="006C47F2" w:rsidRDefault="008C0E2F" w:rsidP="008C0E2F">
      <w:pPr>
        <w:tabs>
          <w:tab w:val="left" w:pos="393"/>
        </w:tabs>
        <w:ind w:right="20"/>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Karbantartó csoportvezető.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6C47F2">
        <w:rPr>
          <w:rStyle w:val="Szvegtrzs30"/>
          <w:rFonts w:eastAsia="Lucida Sans Unicode"/>
          <w:i/>
          <w:iCs/>
          <w:sz w:val="24"/>
          <w:szCs w:val="24"/>
        </w:rPr>
        <w:t>Helyettesítését</w:t>
      </w:r>
      <w:r w:rsidRPr="006C47F2">
        <w:rPr>
          <w:rStyle w:val="Szvegtrzs30"/>
          <w:rFonts w:eastAsia="Lucida Sans Unicode"/>
          <w:b w:val="0"/>
          <w:bCs w:val="0"/>
          <w:sz w:val="24"/>
          <w:szCs w:val="24"/>
          <w:shd w:val="clear" w:color="auto" w:fill="FFFFFF"/>
          <w:lang w:eastAsia="ar-SA"/>
        </w:rPr>
        <w:t>karbantartási</w:t>
      </w:r>
      <w:proofErr w:type="spellEnd"/>
      <w:r w:rsidRPr="006C47F2">
        <w:rPr>
          <w:rStyle w:val="Szvegtrzs30"/>
          <w:rFonts w:eastAsia="Lucida Sans Unicode"/>
          <w:b w:val="0"/>
          <w:bCs w:val="0"/>
          <w:sz w:val="24"/>
          <w:szCs w:val="24"/>
          <w:shd w:val="clear" w:color="auto" w:fill="FFFFFF"/>
          <w:lang w:eastAsia="ar-SA"/>
        </w:rPr>
        <w:t xml:space="preserve"> csoportvezető utasítása alapján látják el.</w:t>
      </w:r>
    </w:p>
    <w:p w:rsidR="008C0E2F" w:rsidRPr="006C47F2" w:rsidRDefault="008C0E2F" w:rsidP="008C0E2F">
      <w:pPr>
        <w:tabs>
          <w:tab w:val="left" w:pos="720"/>
        </w:tabs>
        <w:autoSpaceDE w:val="0"/>
        <w:snapToGrid w:val="0"/>
        <w:ind w:right="320"/>
        <w:jc w:val="both"/>
        <w:rPr>
          <w:rFonts w:ascii="Times New Roman" w:hAnsi="Times New Roman" w:cs="Times New Roman"/>
          <w:b/>
          <w:bCs/>
          <w:i/>
          <w:iCs/>
          <w:sz w:val="24"/>
          <w:szCs w:val="24"/>
          <w:u w:val="single"/>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proofErr w:type="gramStart"/>
      <w:r w:rsidRPr="006C47F2">
        <w:rPr>
          <w:rFonts w:eastAsia="Times New Roman"/>
          <w:color w:val="auto"/>
          <w:sz w:val="24"/>
          <w:szCs w:val="24"/>
          <w:lang w:eastAsia="ar-SA"/>
        </w:rPr>
        <w:t>megszakítás</w:t>
      </w:r>
      <w:proofErr w:type="gramEnd"/>
      <w:r w:rsidRPr="006C47F2">
        <w:rPr>
          <w:rFonts w:eastAsia="Times New Roman"/>
          <w:color w:val="auto"/>
          <w:sz w:val="24"/>
          <w:szCs w:val="24"/>
          <w:lang w:eastAsia="ar-SA"/>
        </w:rPr>
        <w:t xml:space="preserve"> nélküli munkarend, egyenlőtlen munkaidő beosztás, 2 havi munkaidő-keretben.</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6C47F2">
        <w:rPr>
          <w:rStyle w:val="Szvegtrzs30"/>
          <w:rFonts w:eastAsia="Lucida Sans Unicode"/>
          <w:i/>
          <w:iCs/>
          <w:color w:val="auto"/>
          <w:sz w:val="24"/>
          <w:szCs w:val="24"/>
          <w:shd w:val="clear" w:color="auto" w:fill="FFFFFF"/>
        </w:rPr>
        <w:t xml:space="preserve">Felelősség: </w:t>
      </w:r>
      <w:r w:rsidRPr="006C47F2">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 w:val="0"/>
          <w:bCs w:val="0"/>
          <w:color w:val="auto"/>
          <w:sz w:val="24"/>
          <w:szCs w:val="24"/>
          <w:shd w:val="clear" w:color="auto" w:fill="FFFFFF"/>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color w:val="auto"/>
          <w:sz w:val="24"/>
          <w:szCs w:val="24"/>
        </w:rPr>
      </w:pP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6C47F2">
        <w:rPr>
          <w:rStyle w:val="Szvegtrzs30"/>
          <w:rFonts w:eastAsia="Lucida Sans Unicode"/>
          <w:color w:val="auto"/>
          <w:sz w:val="24"/>
          <w:szCs w:val="24"/>
          <w:shd w:val="clear" w:color="auto" w:fill="FFFFFF"/>
          <w:lang w:eastAsia="ar-SA"/>
        </w:rPr>
        <w:t xml:space="preserve">3.4.10.  </w:t>
      </w:r>
      <w:r w:rsidRPr="006C47F2">
        <w:rPr>
          <w:rStyle w:val="Szvegtrzs30"/>
          <w:rFonts w:eastAsia="Lucida Sans Unicode"/>
          <w:color w:val="auto"/>
          <w:kern w:val="1"/>
          <w:sz w:val="24"/>
          <w:szCs w:val="24"/>
          <w:shd w:val="clear" w:color="auto" w:fill="FFFFFF"/>
          <w:lang w:eastAsia="ar-SA"/>
        </w:rPr>
        <w:t>Élelmezés</w:t>
      </w: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6C47F2">
        <w:rPr>
          <w:rStyle w:val="Szvegtrzs30"/>
          <w:rFonts w:eastAsia="Lucida Sans Unicode"/>
          <w:color w:val="auto"/>
          <w:kern w:val="1"/>
          <w:sz w:val="24"/>
          <w:szCs w:val="24"/>
          <w:shd w:val="clear" w:color="auto" w:fill="FFFFFF"/>
          <w:lang w:eastAsia="ar-SA"/>
        </w:rPr>
        <w:t>I. Élelmezésvezető</w:t>
      </w:r>
    </w:p>
    <w:p w:rsidR="008C0E2F" w:rsidRPr="006C47F2" w:rsidRDefault="008C0E2F" w:rsidP="008C0E2F">
      <w:pPr>
        <w:ind w:right="20"/>
        <w:jc w:val="both"/>
        <w:rPr>
          <w:rFonts w:ascii="Times New Roman" w:eastAsia="Times New Roman" w:hAnsi="Times New Roman" w:cs="Times New Roman"/>
          <w:b/>
          <w:sz w:val="24"/>
          <w:szCs w:val="24"/>
          <w:lang w:eastAsia="ar-SA"/>
        </w:rPr>
      </w:pPr>
    </w:p>
    <w:p w:rsidR="008C0E2F" w:rsidRPr="006C47F2" w:rsidRDefault="008C0E2F" w:rsidP="008C0E2F">
      <w:pPr>
        <w:pStyle w:val="Cmsor30"/>
        <w:keepNext/>
        <w:keepLines/>
        <w:shd w:val="clear" w:color="auto" w:fill="auto"/>
        <w:tabs>
          <w:tab w:val="left" w:pos="661"/>
        </w:tabs>
        <w:spacing w:after="0" w:line="240" w:lineRule="auto"/>
        <w:ind w:firstLine="0"/>
        <w:jc w:val="both"/>
        <w:rPr>
          <w:rFonts w:eastAsia="Times New Roman"/>
          <w:i w:val="0"/>
          <w:sz w:val="24"/>
          <w:szCs w:val="24"/>
          <w:lang w:eastAsia="ar-SA"/>
        </w:rPr>
      </w:pPr>
      <w:r w:rsidRPr="006C47F2">
        <w:rPr>
          <w:rFonts w:eastAsia="Times New Roman"/>
          <w:i w:val="0"/>
          <w:sz w:val="24"/>
          <w:szCs w:val="24"/>
          <w:lang w:eastAsia="ar-SA"/>
        </w:rPr>
        <w:t>Munkakör célja:</w:t>
      </w:r>
    </w:p>
    <w:p w:rsidR="008C0E2F" w:rsidRPr="006C47F2" w:rsidRDefault="008C0E2F" w:rsidP="008C0E2F">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r w:rsidRPr="006C47F2">
        <w:rPr>
          <w:rFonts w:eastAsia="Times New Roman"/>
          <w:b w:val="0"/>
          <w:i w:val="0"/>
          <w:sz w:val="24"/>
          <w:szCs w:val="24"/>
          <w:lang w:eastAsia="ar-SA"/>
        </w:rPr>
        <w:t>Felelős vezetője az intézmény konyhájában folyó tevékenységnek, közvetlenül irányítja a konyhában dolgozók munkáját.</w:t>
      </w:r>
    </w:p>
    <w:p w:rsidR="008C0E2F" w:rsidRPr="006C47F2" w:rsidRDefault="008C0E2F" w:rsidP="008C0E2F">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Feladatai:</w:t>
      </w:r>
    </w:p>
    <w:p w:rsidR="008C0E2F" w:rsidRPr="006C47F2" w:rsidRDefault="008C0E2F" w:rsidP="008C0E2F">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6C47F2">
          <w:rPr>
            <w:rFonts w:ascii="Times New Roman" w:eastAsia="Times New Roman" w:hAnsi="Times New Roman" w:cs="Times New Roman"/>
            <w:sz w:val="24"/>
            <w:szCs w:val="24"/>
            <w:lang w:eastAsia="ar-SA"/>
          </w:rPr>
          <w:lastRenderedPageBreak/>
          <w:t>1. a</w:t>
        </w:r>
      </w:smartTag>
      <w:r w:rsidRPr="006C47F2">
        <w:rPr>
          <w:rFonts w:ascii="Times New Roman" w:eastAsia="Times New Roman" w:hAnsi="Times New Roman" w:cs="Times New Roman"/>
          <w:sz w:val="24"/>
          <w:szCs w:val="24"/>
          <w:lang w:eastAsia="ar-SA"/>
        </w:rPr>
        <w:t xml:space="preserve"> heti és ünnepi étrend összeállítása, az étlaptanács javaslatainak figyelembe vételével,</w:t>
      </w:r>
    </w:p>
    <w:p w:rsidR="008C0E2F" w:rsidRPr="006C47F2" w:rsidRDefault="008C0E2F" w:rsidP="008C0E2F">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6C47F2">
          <w:rPr>
            <w:rFonts w:ascii="Times New Roman" w:eastAsia="Times New Roman" w:hAnsi="Times New Roman" w:cs="Times New Roman"/>
            <w:sz w:val="24"/>
            <w:szCs w:val="24"/>
            <w:lang w:eastAsia="ar-SA"/>
          </w:rPr>
          <w:t>2. a</w:t>
        </w:r>
      </w:smartTag>
      <w:r w:rsidRPr="006C47F2">
        <w:rPr>
          <w:rFonts w:ascii="Times New Roman" w:eastAsia="Times New Roman" w:hAnsi="Times New Roman" w:cs="Times New Roman"/>
          <w:sz w:val="24"/>
          <w:szCs w:val="24"/>
          <w:lang w:eastAsia="ar-SA"/>
        </w:rPr>
        <w:t xml:space="preserve"> raktári készletek nyilvántartása, élelmiszer alap- és nyersanyagok időbeni, megfelelő mennyiségű megrendelése,</w:t>
      </w:r>
    </w:p>
    <w:p w:rsidR="008C0E2F" w:rsidRPr="006C47F2" w:rsidRDefault="008C0E2F" w:rsidP="008C0E2F">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6C47F2">
          <w:rPr>
            <w:rFonts w:ascii="Times New Roman" w:eastAsia="Times New Roman" w:hAnsi="Times New Roman" w:cs="Times New Roman"/>
            <w:sz w:val="24"/>
            <w:szCs w:val="24"/>
            <w:lang w:eastAsia="ar-SA"/>
          </w:rPr>
          <w:t>3. a</w:t>
        </w:r>
      </w:smartTag>
      <w:r w:rsidRPr="006C47F2">
        <w:rPr>
          <w:rFonts w:ascii="Times New Roman" w:eastAsia="Times New Roman" w:hAnsi="Times New Roman" w:cs="Times New Roman"/>
          <w:sz w:val="24"/>
          <w:szCs w:val="24"/>
          <w:lang w:eastAsia="ar-SA"/>
        </w:rPr>
        <w:t xml:space="preserve"> raktári készletek megfelelő tárolása, a raktárak műszaki állapotának és higiénés viszonyainak ellenőrzése, az ANTSZ által előírt szabályoknak megfelelő működtetése,</w:t>
      </w:r>
    </w:p>
    <w:p w:rsidR="008C0E2F" w:rsidRPr="006C47F2" w:rsidRDefault="008C0E2F" w:rsidP="008C0E2F">
      <w:pPr>
        <w:tabs>
          <w:tab w:val="left" w:pos="720"/>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4. HACCP rendszer működtetése,</w:t>
      </w:r>
    </w:p>
    <w:p w:rsidR="008C0E2F" w:rsidRPr="006C47F2" w:rsidRDefault="008C0E2F" w:rsidP="008C0E2F">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6C47F2">
          <w:rPr>
            <w:rFonts w:ascii="Times New Roman" w:eastAsia="Times New Roman" w:hAnsi="Times New Roman" w:cs="Times New Roman"/>
            <w:sz w:val="24"/>
            <w:szCs w:val="24"/>
            <w:lang w:eastAsia="ar-SA"/>
          </w:rPr>
          <w:t>5. a</w:t>
        </w:r>
      </w:smartTag>
      <w:r w:rsidRPr="006C47F2">
        <w:rPr>
          <w:rFonts w:ascii="Times New Roman" w:eastAsia="Times New Roman" w:hAnsi="Times New Roman" w:cs="Times New Roman"/>
          <w:sz w:val="24"/>
          <w:szCs w:val="24"/>
          <w:lang w:eastAsia="ar-SA"/>
        </w:rPr>
        <w:t xml:space="preserve"> konyhai tevékenység koordinálás, kontrolálása,</w:t>
      </w:r>
    </w:p>
    <w:p w:rsidR="008C0E2F" w:rsidRPr="006C47F2" w:rsidRDefault="008C0E2F" w:rsidP="008C0E2F">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6C47F2">
          <w:rPr>
            <w:rFonts w:ascii="Times New Roman" w:eastAsia="Times New Roman" w:hAnsi="Times New Roman" w:cs="Times New Roman"/>
            <w:sz w:val="24"/>
            <w:szCs w:val="24"/>
            <w:lang w:eastAsia="ar-SA"/>
          </w:rPr>
          <w:t>6. a</w:t>
        </w:r>
      </w:smartTag>
      <w:r w:rsidRPr="006C47F2">
        <w:rPr>
          <w:rFonts w:ascii="Times New Roman" w:eastAsia="Times New Roman" w:hAnsi="Times New Roman" w:cs="Times New Roman"/>
          <w:sz w:val="24"/>
          <w:szCs w:val="24"/>
          <w:lang w:eastAsia="ar-SA"/>
        </w:rPr>
        <w:t xml:space="preserve"> konyhai dolgozók munkaidő beosztásának elkészítése,</w:t>
      </w:r>
    </w:p>
    <w:p w:rsidR="008C0E2F" w:rsidRPr="006C47F2" w:rsidRDefault="008C0E2F" w:rsidP="008C0E2F">
      <w:pPr>
        <w:tabs>
          <w:tab w:val="left" w:pos="720"/>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7. tápanyag kimutatás vezetése,</w:t>
      </w:r>
    </w:p>
    <w:p w:rsidR="008C0E2F" w:rsidRPr="006C47F2" w:rsidRDefault="008C0E2F" w:rsidP="008C0E2F">
      <w:pPr>
        <w:keepNext/>
        <w:keepLines/>
        <w:tabs>
          <w:tab w:val="left" w:pos="720"/>
          <w:tab w:val="left" w:pos="1021"/>
        </w:tabs>
        <w:jc w:val="both"/>
        <w:rPr>
          <w:rStyle w:val="Szvegtrzs30"/>
          <w:rFonts w:eastAsia="Lucida Sans Unicode"/>
          <w:b w:val="0"/>
          <w:bCs w:val="0"/>
          <w:sz w:val="24"/>
          <w:szCs w:val="24"/>
          <w:lang w:eastAsia="ar-SA"/>
        </w:rPr>
      </w:pPr>
      <w:r w:rsidRPr="006C47F2">
        <w:rPr>
          <w:rFonts w:ascii="Times New Roman" w:eastAsia="Times New Roman" w:hAnsi="Times New Roman" w:cs="Times New Roman"/>
          <w:sz w:val="24"/>
          <w:szCs w:val="24"/>
          <w:lang w:eastAsia="ar-SA"/>
        </w:rPr>
        <w:t xml:space="preserve">8. az élelmezésvezetéssel járó adminisztrációs tevékenység ellátása, </w:t>
      </w:r>
      <w:r w:rsidRPr="006C47F2">
        <w:rPr>
          <w:rStyle w:val="Szvegtrzs30"/>
          <w:rFonts w:eastAsia="Lucida Sans Unicode"/>
          <w:b w:val="0"/>
          <w:bCs w:val="0"/>
          <w:sz w:val="24"/>
          <w:szCs w:val="24"/>
          <w:shd w:val="clear" w:color="auto" w:fill="FFFFFF"/>
          <w:lang w:eastAsia="ar-SA"/>
        </w:rPr>
        <w:t>felelősség vállalási nyilatkozat mellett kezeli az élelmezési raktárakat, és vezeti az élelmezéssel kapcsolatos nyilvántartásokat.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Intézményvezető.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6C47F2">
        <w:rPr>
          <w:rStyle w:val="Szvegtrzs30"/>
          <w:rFonts w:eastAsia="Lucida Sans Unicode"/>
          <w:i/>
          <w:iCs/>
          <w:sz w:val="24"/>
          <w:szCs w:val="24"/>
        </w:rPr>
        <w:t>Helyettesítését</w:t>
      </w:r>
      <w:r w:rsidRPr="006C47F2">
        <w:rPr>
          <w:rStyle w:val="Szvegtrzs30"/>
          <w:rFonts w:eastAsia="Lucida Sans Unicode"/>
          <w:b w:val="0"/>
          <w:bCs w:val="0"/>
          <w:sz w:val="24"/>
          <w:szCs w:val="24"/>
        </w:rPr>
        <w:t>az</w:t>
      </w:r>
      <w:proofErr w:type="spellEnd"/>
      <w:r w:rsidRPr="006C47F2">
        <w:rPr>
          <w:rStyle w:val="Szvegtrzs30"/>
          <w:rFonts w:eastAsia="Lucida Sans Unicode"/>
          <w:b w:val="0"/>
          <w:bCs w:val="0"/>
          <w:sz w:val="24"/>
          <w:szCs w:val="24"/>
        </w:rPr>
        <w:t xml:space="preserve"> </w:t>
      </w:r>
      <w:r w:rsidRPr="006C47F2">
        <w:rPr>
          <w:rStyle w:val="Szvegtrzs30"/>
          <w:rFonts w:eastAsia="Lucida Sans Unicode"/>
          <w:b w:val="0"/>
          <w:iCs/>
          <w:sz w:val="24"/>
          <w:szCs w:val="24"/>
          <w:shd w:val="clear" w:color="auto" w:fill="FFFFFF"/>
          <w:lang w:eastAsia="ar-SA"/>
        </w:rPr>
        <w:t xml:space="preserve">élelmezési </w:t>
      </w:r>
      <w:proofErr w:type="spellStart"/>
      <w:r w:rsidRPr="006C47F2">
        <w:rPr>
          <w:rStyle w:val="Szvegtrzs30"/>
          <w:rFonts w:eastAsia="Lucida Sans Unicode"/>
          <w:b w:val="0"/>
          <w:iCs/>
          <w:sz w:val="24"/>
          <w:szCs w:val="24"/>
          <w:shd w:val="clear" w:color="auto" w:fill="FFFFFF"/>
          <w:lang w:eastAsia="ar-SA"/>
        </w:rPr>
        <w:t>adminisztrátor</w:t>
      </w:r>
      <w:r w:rsidRPr="006C47F2">
        <w:rPr>
          <w:rStyle w:val="Szvegtrzs30"/>
          <w:rFonts w:eastAsia="Lucida Sans Unicode"/>
          <w:b w:val="0"/>
          <w:bCs w:val="0"/>
          <w:sz w:val="24"/>
          <w:szCs w:val="24"/>
          <w:shd w:val="clear" w:color="auto" w:fill="FFFFFF"/>
          <w:lang w:eastAsia="ar-SA"/>
        </w:rPr>
        <w:t>látja</w:t>
      </w:r>
      <w:proofErr w:type="spellEnd"/>
      <w:r w:rsidRPr="006C47F2">
        <w:rPr>
          <w:rStyle w:val="Szvegtrzs30"/>
          <w:rFonts w:eastAsia="Lucida Sans Unicode"/>
          <w:b w:val="0"/>
          <w:bCs w:val="0"/>
          <w:sz w:val="24"/>
          <w:szCs w:val="24"/>
          <w:shd w:val="clear" w:color="auto" w:fill="FFFFFF"/>
          <w:lang w:eastAsia="ar-SA"/>
        </w:rPr>
        <w:t xml:space="preserve"> el.</w:t>
      </w:r>
    </w:p>
    <w:p w:rsidR="008C0E2F" w:rsidRPr="006C47F2" w:rsidRDefault="008C0E2F" w:rsidP="008C0E2F">
      <w:pPr>
        <w:tabs>
          <w:tab w:val="left" w:pos="720"/>
        </w:tabs>
        <w:autoSpaceDE w:val="0"/>
        <w:snapToGrid w:val="0"/>
        <w:ind w:right="320"/>
        <w:jc w:val="both"/>
        <w:rPr>
          <w:rFonts w:ascii="Times New Roman" w:hAnsi="Times New Roman" w:cs="Times New Roman"/>
          <w:b/>
          <w:bCs/>
          <w:i/>
          <w:iCs/>
          <w:sz w:val="24"/>
          <w:szCs w:val="24"/>
          <w:u w:val="single"/>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roofErr w:type="gramStart"/>
      <w:r w:rsidRPr="006C47F2">
        <w:rPr>
          <w:rFonts w:ascii="Times New Roman" w:hAnsi="Times New Roman" w:cs="Times New Roman"/>
          <w:b/>
          <w:bCs/>
          <w:i/>
          <w:iCs/>
          <w:sz w:val="24"/>
          <w:szCs w:val="24"/>
        </w:rPr>
        <w:t>:</w:t>
      </w:r>
      <w:r w:rsidRPr="006C47F2">
        <w:rPr>
          <w:rFonts w:ascii="Times New Roman" w:hAnsi="Times New Roman" w:cs="Times New Roman"/>
          <w:sz w:val="24"/>
          <w:szCs w:val="24"/>
          <w:lang w:eastAsia="ar-SA"/>
        </w:rPr>
        <w:t>Általános</w:t>
      </w:r>
      <w:proofErr w:type="gramEnd"/>
      <w:r w:rsidRPr="006C47F2">
        <w:rPr>
          <w:rFonts w:ascii="Times New Roman" w:hAnsi="Times New Roman" w:cs="Times New Roman"/>
          <w:sz w:val="24"/>
          <w:szCs w:val="24"/>
          <w:lang w:eastAsia="ar-SA"/>
        </w:rPr>
        <w:t xml:space="preserve"> munkarenden belül kötetlen munkaidő.</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6C47F2">
        <w:rPr>
          <w:rStyle w:val="Szvegtrzs30"/>
          <w:rFonts w:eastAsia="Lucida Sans Unicode"/>
          <w:i/>
          <w:iCs/>
          <w:color w:val="auto"/>
          <w:sz w:val="24"/>
          <w:szCs w:val="24"/>
          <w:shd w:val="clear" w:color="auto" w:fill="FFFFFF"/>
        </w:rPr>
        <w:t xml:space="preserve">Felelősség: </w:t>
      </w:r>
      <w:r w:rsidRPr="006C47F2">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 w:val="0"/>
          <w:bCs w:val="0"/>
          <w:color w:val="auto"/>
          <w:sz w:val="24"/>
          <w:szCs w:val="24"/>
          <w:shd w:val="clear" w:color="auto" w:fill="FFFFFF"/>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p>
    <w:p w:rsidR="008C0E2F" w:rsidRPr="006C47F2" w:rsidRDefault="008C0E2F" w:rsidP="008C0E2F">
      <w:pPr>
        <w:pStyle w:val="Cmsor1"/>
        <w:widowControl w:val="0"/>
        <w:numPr>
          <w:ilvl w:val="0"/>
          <w:numId w:val="4"/>
        </w:numPr>
        <w:tabs>
          <w:tab w:val="left" w:pos="0"/>
        </w:tabs>
        <w:suppressAutoHyphens/>
        <w:jc w:val="both"/>
        <w:rPr>
          <w:bCs/>
          <w:lang w:eastAsia="ar-SA"/>
        </w:rPr>
      </w:pPr>
      <w:r w:rsidRPr="006C47F2">
        <w:rPr>
          <w:bCs/>
          <w:lang w:eastAsia="ar-SA"/>
        </w:rPr>
        <w:t>II. Élelmezési adminisztrátor</w:t>
      </w:r>
    </w:p>
    <w:p w:rsidR="008C0E2F" w:rsidRPr="006C47F2" w:rsidRDefault="008C0E2F" w:rsidP="008C0E2F">
      <w:pPr>
        <w:tabs>
          <w:tab w:val="left" w:pos="0"/>
        </w:tabs>
        <w:jc w:val="both"/>
        <w:rPr>
          <w:rFonts w:ascii="Times New Roman" w:eastAsia="Times New Roman" w:hAnsi="Times New Roman" w:cs="Times New Roman"/>
          <w:b/>
          <w:kern w:val="1"/>
          <w:sz w:val="24"/>
          <w:szCs w:val="24"/>
          <w:lang w:eastAsia="ar-SA"/>
        </w:rPr>
      </w:pPr>
    </w:p>
    <w:p w:rsidR="008C0E2F" w:rsidRPr="006C47F2" w:rsidRDefault="008C0E2F" w:rsidP="008C0E2F">
      <w:pPr>
        <w:pStyle w:val="Cmsor30"/>
        <w:keepNext/>
        <w:keepLines/>
        <w:shd w:val="clear" w:color="auto" w:fill="auto"/>
        <w:tabs>
          <w:tab w:val="left" w:pos="661"/>
        </w:tabs>
        <w:spacing w:after="0" w:line="240" w:lineRule="auto"/>
        <w:ind w:firstLine="0"/>
        <w:jc w:val="both"/>
        <w:rPr>
          <w:rFonts w:eastAsia="Times New Roman"/>
          <w:i w:val="0"/>
          <w:kern w:val="1"/>
          <w:sz w:val="24"/>
          <w:szCs w:val="24"/>
          <w:lang w:eastAsia="ar-SA"/>
        </w:rPr>
      </w:pPr>
      <w:r w:rsidRPr="006C47F2">
        <w:rPr>
          <w:rFonts w:eastAsia="Times New Roman"/>
          <w:i w:val="0"/>
          <w:kern w:val="1"/>
          <w:sz w:val="24"/>
          <w:szCs w:val="24"/>
          <w:lang w:eastAsia="ar-SA"/>
        </w:rPr>
        <w:t>Munkakör célja:</w:t>
      </w:r>
    </w:p>
    <w:p w:rsidR="008C0E2F" w:rsidRPr="006C47F2" w:rsidRDefault="008C0E2F" w:rsidP="008C0E2F">
      <w:pPr>
        <w:tabs>
          <w:tab w:val="left" w:pos="0"/>
        </w:tabs>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Gondoskodik az intézmény konyhájában történő ételkészítés nyersanyagok biztosításáról.</w:t>
      </w:r>
    </w:p>
    <w:p w:rsidR="008C0E2F" w:rsidRPr="006C47F2" w:rsidRDefault="008C0E2F" w:rsidP="008C0E2F">
      <w:pPr>
        <w:tabs>
          <w:tab w:val="left" w:pos="0"/>
        </w:tabs>
        <w:jc w:val="both"/>
        <w:rPr>
          <w:rFonts w:ascii="Times New Roman" w:eastAsia="Times New Roman" w:hAnsi="Times New Roman" w:cs="Times New Roman"/>
          <w:kern w:val="1"/>
          <w:sz w:val="24"/>
          <w:szCs w:val="24"/>
          <w:lang w:eastAsia="ar-SA"/>
        </w:rPr>
      </w:pPr>
    </w:p>
    <w:p w:rsidR="008C0E2F" w:rsidRPr="006C47F2" w:rsidRDefault="008C0E2F" w:rsidP="008C0E2F">
      <w:pPr>
        <w:tabs>
          <w:tab w:val="left" w:pos="0"/>
        </w:tabs>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Feladata:</w:t>
      </w:r>
    </w:p>
    <w:p w:rsidR="008C0E2F" w:rsidRPr="006C47F2" w:rsidRDefault="008C0E2F" w:rsidP="008C0E2F">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Árurendelés</w:t>
      </w:r>
    </w:p>
    <w:p w:rsidR="008C0E2F" w:rsidRPr="006C47F2" w:rsidRDefault="008C0E2F" w:rsidP="008C0E2F">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Áru átvétele: mennyiségi és minőségi ellenőrzése.</w:t>
      </w:r>
    </w:p>
    <w:p w:rsidR="008C0E2F" w:rsidRPr="006C47F2" w:rsidRDefault="008C0E2F" w:rsidP="008C0E2F">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Számlák, szállítólevelek előkészítése a könyvelésre.</w:t>
      </w:r>
    </w:p>
    <w:p w:rsidR="008C0E2F" w:rsidRPr="006C47F2" w:rsidRDefault="008C0E2F" w:rsidP="008C0E2F">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Osztályokról érkező létszám rögzítése a tárgynapot megelőző napon – diéta feltüntetése.</w:t>
      </w:r>
    </w:p>
    <w:p w:rsidR="008C0E2F" w:rsidRPr="006C47F2" w:rsidRDefault="008C0E2F" w:rsidP="008C0E2F">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Dolgozói étkeztetés nyilvántartás vezetése, összesítése, számlázáshoz való előkészítése.</w:t>
      </w:r>
    </w:p>
    <w:p w:rsidR="008C0E2F" w:rsidRPr="006C47F2" w:rsidRDefault="008C0E2F" w:rsidP="008C0E2F">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lastRenderedPageBreak/>
        <w:t>Vendégétkezés vezetése, összesítése, számlázása, elszámolás.</w:t>
      </w:r>
    </w:p>
    <w:p w:rsidR="008C0E2F" w:rsidRPr="006C47F2" w:rsidRDefault="008C0E2F" w:rsidP="008C0E2F">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A kiszabat alapján vételezés a raktárból.</w:t>
      </w:r>
    </w:p>
    <w:p w:rsidR="008C0E2F" w:rsidRPr="006C47F2" w:rsidRDefault="008C0E2F" w:rsidP="008C0E2F">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6C47F2">
        <w:rPr>
          <w:rFonts w:ascii="Times New Roman" w:eastAsia="Times New Roman" w:hAnsi="Times New Roman" w:cs="Times New Roman"/>
          <w:kern w:val="1"/>
          <w:sz w:val="24"/>
          <w:szCs w:val="24"/>
          <w:lang w:eastAsia="ar-SA"/>
        </w:rPr>
        <w:t>Hűtő hőmérsékleti lap folyamatos vezetése.</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Élelmezésvezető.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6C47F2">
        <w:rPr>
          <w:rStyle w:val="Szvegtrzs30"/>
          <w:rFonts w:eastAsia="Lucida Sans Unicode"/>
          <w:i/>
          <w:iCs/>
          <w:sz w:val="24"/>
          <w:szCs w:val="24"/>
        </w:rPr>
        <w:t>Helyettesítését</w:t>
      </w:r>
      <w:r w:rsidRPr="006C47F2">
        <w:rPr>
          <w:rStyle w:val="Szvegtrzs30"/>
          <w:rFonts w:eastAsia="Lucida Sans Unicode"/>
          <w:b w:val="0"/>
          <w:bCs w:val="0"/>
          <w:sz w:val="24"/>
          <w:szCs w:val="24"/>
        </w:rPr>
        <w:t>az</w:t>
      </w:r>
      <w:proofErr w:type="spellEnd"/>
      <w:r w:rsidRPr="006C47F2">
        <w:rPr>
          <w:rStyle w:val="Szvegtrzs30"/>
          <w:rFonts w:eastAsia="Lucida Sans Unicode"/>
          <w:b w:val="0"/>
          <w:bCs w:val="0"/>
          <w:sz w:val="24"/>
          <w:szCs w:val="24"/>
        </w:rPr>
        <w:t xml:space="preserve"> élelmezésvezető által jóváhagyott </w:t>
      </w:r>
      <w:proofErr w:type="spellStart"/>
      <w:r w:rsidRPr="006C47F2">
        <w:rPr>
          <w:rStyle w:val="Szvegtrzs30"/>
          <w:rFonts w:eastAsia="Lucida Sans Unicode"/>
          <w:b w:val="0"/>
          <w:bCs w:val="0"/>
          <w:sz w:val="24"/>
          <w:szCs w:val="24"/>
        </w:rPr>
        <w:t>munkatárs</w:t>
      </w:r>
      <w:r w:rsidRPr="006C47F2">
        <w:rPr>
          <w:rStyle w:val="Szvegtrzs30"/>
          <w:rFonts w:eastAsia="Lucida Sans Unicode"/>
          <w:b w:val="0"/>
          <w:bCs w:val="0"/>
          <w:sz w:val="24"/>
          <w:szCs w:val="24"/>
          <w:shd w:val="clear" w:color="auto" w:fill="FFFFFF"/>
          <w:lang w:eastAsia="ar-SA"/>
        </w:rPr>
        <w:t>látja</w:t>
      </w:r>
      <w:proofErr w:type="spellEnd"/>
      <w:r w:rsidRPr="006C47F2">
        <w:rPr>
          <w:rStyle w:val="Szvegtrzs30"/>
          <w:rFonts w:eastAsia="Lucida Sans Unicode"/>
          <w:b w:val="0"/>
          <w:bCs w:val="0"/>
          <w:sz w:val="24"/>
          <w:szCs w:val="24"/>
          <w:shd w:val="clear" w:color="auto" w:fill="FFFFFF"/>
          <w:lang w:eastAsia="ar-SA"/>
        </w:rPr>
        <w:t xml:space="preserve"> el.</w:t>
      </w:r>
    </w:p>
    <w:p w:rsidR="008C0E2F" w:rsidRPr="006C47F2" w:rsidRDefault="008C0E2F" w:rsidP="008C0E2F">
      <w:pPr>
        <w:tabs>
          <w:tab w:val="left" w:pos="720"/>
        </w:tabs>
        <w:autoSpaceDE w:val="0"/>
        <w:snapToGrid w:val="0"/>
        <w:ind w:right="320"/>
        <w:jc w:val="both"/>
        <w:rPr>
          <w:rFonts w:ascii="Times New Roman" w:hAnsi="Times New Roman" w:cs="Times New Roman"/>
          <w:b/>
          <w:bCs/>
          <w:i/>
          <w:iCs/>
          <w:sz w:val="24"/>
          <w:szCs w:val="24"/>
          <w:u w:val="single"/>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Cmsor30"/>
        <w:keepNext/>
        <w:keepLines/>
        <w:shd w:val="clear" w:color="auto" w:fill="auto"/>
        <w:tabs>
          <w:tab w:val="left" w:pos="661"/>
        </w:tabs>
        <w:snapToGrid w:val="0"/>
        <w:spacing w:after="0" w:line="240" w:lineRule="auto"/>
        <w:ind w:firstLine="0"/>
        <w:jc w:val="both"/>
        <w:rPr>
          <w:rFonts w:eastAsia="Times New Roman"/>
          <w:b w:val="0"/>
          <w:i w:val="0"/>
          <w:sz w:val="24"/>
          <w:szCs w:val="24"/>
          <w:lang w:eastAsia="ar-SA"/>
        </w:rPr>
      </w:pPr>
      <w:r w:rsidRPr="006C47F2">
        <w:rPr>
          <w:rFonts w:eastAsia="Times New Roman"/>
          <w:b w:val="0"/>
          <w:i w:val="0"/>
          <w:sz w:val="24"/>
          <w:szCs w:val="24"/>
          <w:lang w:eastAsia="ar-SA"/>
        </w:rPr>
        <w:t>általános munkarend.</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r w:rsidRPr="006C47F2">
        <w:rPr>
          <w:rStyle w:val="Szvegtrzs30"/>
          <w:rFonts w:eastAsia="Lucida Sans Unicode"/>
          <w:i/>
          <w:iCs/>
          <w:color w:val="auto"/>
          <w:kern w:val="1"/>
          <w:sz w:val="24"/>
          <w:szCs w:val="24"/>
          <w:shd w:val="clear" w:color="auto" w:fill="FFFFFF"/>
        </w:rPr>
        <w:t>Felelősség</w:t>
      </w:r>
      <w:proofErr w:type="gramStart"/>
      <w:r w:rsidRPr="006C47F2">
        <w:rPr>
          <w:rStyle w:val="Szvegtrzs30"/>
          <w:rFonts w:eastAsia="Lucida Sans Unicode"/>
          <w:i/>
          <w:iCs/>
          <w:color w:val="auto"/>
          <w:kern w:val="1"/>
          <w:sz w:val="24"/>
          <w:szCs w:val="24"/>
          <w:shd w:val="clear" w:color="auto" w:fill="FFFFFF"/>
        </w:rPr>
        <w:t>:</w:t>
      </w:r>
      <w:r w:rsidRPr="006C47F2">
        <w:rPr>
          <w:rStyle w:val="Szvegtrzs30"/>
          <w:rFonts w:eastAsia="Lucida Sans Unicode"/>
          <w:b w:val="0"/>
          <w:bCs w:val="0"/>
          <w:color w:val="auto"/>
          <w:kern w:val="1"/>
          <w:sz w:val="24"/>
          <w:szCs w:val="24"/>
          <w:shd w:val="clear" w:color="auto" w:fill="FFFFFF"/>
        </w:rPr>
        <w:t>A</w:t>
      </w:r>
      <w:proofErr w:type="gramEnd"/>
      <w:r w:rsidRPr="006C47F2">
        <w:rPr>
          <w:rStyle w:val="Szvegtrzs30"/>
          <w:rFonts w:eastAsia="Lucida Sans Unicode"/>
          <w:b w:val="0"/>
          <w:bCs w:val="0"/>
          <w:color w:val="auto"/>
          <w:kern w:val="1"/>
          <w:sz w:val="24"/>
          <w:szCs w:val="24"/>
          <w:shd w:val="clear" w:color="auto" w:fill="FFFFFF"/>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 w:val="0"/>
          <w:bCs w:val="0"/>
          <w:color w:val="auto"/>
          <w:kern w:val="1"/>
          <w:sz w:val="24"/>
          <w:szCs w:val="24"/>
          <w:shd w:val="clear" w:color="auto" w:fill="FFFFFF"/>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p>
    <w:p w:rsidR="008C0E2F" w:rsidRPr="006C47F2" w:rsidRDefault="008C0E2F" w:rsidP="008C0E2F">
      <w:pPr>
        <w:pStyle w:val="Cmsor1"/>
        <w:widowControl w:val="0"/>
        <w:numPr>
          <w:ilvl w:val="0"/>
          <w:numId w:val="4"/>
        </w:numPr>
        <w:tabs>
          <w:tab w:val="left" w:pos="0"/>
        </w:tabs>
        <w:suppressAutoHyphens/>
        <w:jc w:val="both"/>
        <w:rPr>
          <w:bCs/>
          <w:lang w:eastAsia="ar-SA"/>
        </w:rPr>
      </w:pPr>
      <w:r w:rsidRPr="006C47F2">
        <w:rPr>
          <w:lang w:eastAsia="ar-SA"/>
        </w:rPr>
        <w:t>III. Szakács</w:t>
      </w:r>
    </w:p>
    <w:p w:rsidR="008C0E2F" w:rsidRPr="006C47F2" w:rsidRDefault="008C0E2F" w:rsidP="008C0E2F">
      <w:pPr>
        <w:keepNext/>
        <w:keepLines/>
        <w:tabs>
          <w:tab w:val="left" w:pos="644"/>
        </w:tabs>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Munkakör célja:</w:t>
      </w:r>
    </w:p>
    <w:p w:rsidR="008C0E2F" w:rsidRPr="006C47F2" w:rsidRDefault="008C0E2F" w:rsidP="008C0E2F">
      <w:pPr>
        <w:keepNext/>
        <w:keepLines/>
        <w:tabs>
          <w:tab w:val="left" w:pos="644"/>
        </w:tabs>
        <w:jc w:val="both"/>
        <w:rPr>
          <w:rFonts w:ascii="Times New Roman" w:eastAsia="Times New Roman" w:hAnsi="Times New Roman" w:cs="Times New Roman"/>
          <w:sz w:val="24"/>
          <w:szCs w:val="24"/>
          <w:shd w:val="clear" w:color="auto" w:fill="FFFFFF"/>
          <w:lang w:eastAsia="ar-SA"/>
        </w:rPr>
      </w:pPr>
      <w:r w:rsidRPr="006C47F2">
        <w:rPr>
          <w:rFonts w:ascii="Times New Roman" w:eastAsia="Times New Roman" w:hAnsi="Times New Roman" w:cs="Times New Roman"/>
          <w:sz w:val="24"/>
          <w:szCs w:val="24"/>
          <w:shd w:val="clear" w:color="auto" w:fill="FFFFFF"/>
          <w:lang w:eastAsia="ar-SA"/>
        </w:rPr>
        <w:t>A rendelkezésére álló nyersanyagokból félkész és kész termékekből, a napnak és az alkalomnak megfelelő ételt készít.</w:t>
      </w:r>
    </w:p>
    <w:p w:rsidR="008C0E2F" w:rsidRPr="006C47F2" w:rsidRDefault="008C0E2F" w:rsidP="008C0E2F">
      <w:pPr>
        <w:keepNext/>
        <w:keepLines/>
        <w:tabs>
          <w:tab w:val="left" w:pos="644"/>
        </w:tabs>
        <w:jc w:val="both"/>
        <w:rPr>
          <w:rFonts w:ascii="Times New Roman" w:eastAsia="Times New Roman" w:hAnsi="Times New Roman" w:cs="Times New Roman"/>
          <w:bCs/>
          <w:sz w:val="24"/>
          <w:szCs w:val="24"/>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Feladatai:</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 az étlapon szereplő menü mennyiségi és minőségi elkészítése,</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2. ételkiosztás,</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3. ételminta vétele, annak megőrzése,</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6C47F2">
          <w:rPr>
            <w:rFonts w:ascii="Times New Roman" w:eastAsia="Times New Roman" w:hAnsi="Times New Roman" w:cs="Times New Roman"/>
            <w:sz w:val="24"/>
            <w:szCs w:val="24"/>
            <w:lang w:eastAsia="ar-SA"/>
          </w:rPr>
          <w:t>4. a</w:t>
        </w:r>
      </w:smartTag>
      <w:r w:rsidRPr="006C47F2">
        <w:rPr>
          <w:rFonts w:ascii="Times New Roman" w:eastAsia="Times New Roman" w:hAnsi="Times New Roman" w:cs="Times New Roman"/>
          <w:sz w:val="24"/>
          <w:szCs w:val="24"/>
          <w:lang w:eastAsia="ar-SA"/>
        </w:rPr>
        <w:t xml:space="preserve"> konyha higiénés rendjének betartása,</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az ételkészítéshez felhasznált élelmiszerek szavatosságának figyelemmel kísérése,</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6. előkészíti és feldolgozza a nyersanyagokat,</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7. párolja, főzi, süti az ételek összetevőit,</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8. ízesíti az ételeket,</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9. darabolja, szeleteli, adagolja az ételeket,</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10. tálalja az elkészült ételeket,</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11. összehangolja és irányítja a hozzá beosztott dolgozók munkáját,</w:t>
      </w:r>
    </w:p>
    <w:p w:rsidR="008C0E2F" w:rsidRPr="006C47F2" w:rsidRDefault="008C0E2F" w:rsidP="008C0E2F">
      <w:pPr>
        <w:tabs>
          <w:tab w:val="left" w:pos="720"/>
          <w:tab w:val="left" w:pos="1004"/>
        </w:tabs>
        <w:ind w:left="7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12. betartja a technológiákat, a hatósági és belső szabályokat.</w:t>
      </w:r>
    </w:p>
    <w:p w:rsidR="008C0E2F" w:rsidRPr="006C47F2" w:rsidRDefault="008C0E2F" w:rsidP="008C0E2F">
      <w:pPr>
        <w:shd w:val="clear" w:color="auto" w:fill="FFFFFF"/>
        <w:ind w:left="284"/>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Élelmezésvezető.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6C47F2">
        <w:rPr>
          <w:rStyle w:val="Szvegtrzs30"/>
          <w:rFonts w:eastAsia="Lucida Sans Unicode"/>
          <w:i/>
          <w:iCs/>
          <w:sz w:val="24"/>
          <w:szCs w:val="24"/>
        </w:rPr>
        <w:t>Helyettesítését</w:t>
      </w:r>
      <w:r w:rsidRPr="006C47F2">
        <w:rPr>
          <w:rStyle w:val="Szvegtrzs30"/>
          <w:rFonts w:eastAsia="Lucida Sans Unicode"/>
          <w:b w:val="0"/>
          <w:bCs w:val="0"/>
          <w:sz w:val="24"/>
          <w:szCs w:val="24"/>
        </w:rPr>
        <w:t>az</w:t>
      </w:r>
      <w:proofErr w:type="spellEnd"/>
      <w:r w:rsidRPr="006C47F2">
        <w:rPr>
          <w:rStyle w:val="Szvegtrzs30"/>
          <w:rFonts w:eastAsia="Lucida Sans Unicode"/>
          <w:b w:val="0"/>
          <w:bCs w:val="0"/>
          <w:sz w:val="24"/>
          <w:szCs w:val="24"/>
        </w:rPr>
        <w:t xml:space="preserve"> </w:t>
      </w:r>
      <w:r w:rsidRPr="006C47F2">
        <w:rPr>
          <w:rStyle w:val="Szvegtrzs30"/>
          <w:rFonts w:eastAsia="Lucida Sans Unicode"/>
          <w:b w:val="0"/>
          <w:bCs w:val="0"/>
          <w:sz w:val="24"/>
          <w:szCs w:val="24"/>
          <w:lang w:eastAsia="ar-SA"/>
        </w:rPr>
        <w:t xml:space="preserve">élelmezésvezető utasítása alapján szakács </w:t>
      </w:r>
      <w:proofErr w:type="spellStart"/>
      <w:r w:rsidRPr="006C47F2">
        <w:rPr>
          <w:rStyle w:val="Szvegtrzs30"/>
          <w:rFonts w:eastAsia="Lucida Sans Unicode"/>
          <w:b w:val="0"/>
          <w:bCs w:val="0"/>
          <w:sz w:val="24"/>
          <w:szCs w:val="24"/>
          <w:lang w:eastAsia="ar-SA"/>
        </w:rPr>
        <w:t>munkatárs</w:t>
      </w:r>
      <w:r w:rsidRPr="006C47F2">
        <w:rPr>
          <w:rStyle w:val="Szvegtrzs30"/>
          <w:rFonts w:eastAsia="Lucida Sans Unicode"/>
          <w:b w:val="0"/>
          <w:bCs w:val="0"/>
          <w:sz w:val="24"/>
          <w:szCs w:val="24"/>
          <w:shd w:val="clear" w:color="auto" w:fill="FFFFFF"/>
          <w:lang w:eastAsia="ar-SA"/>
        </w:rPr>
        <w:t>látja</w:t>
      </w:r>
      <w:proofErr w:type="spellEnd"/>
      <w:r w:rsidRPr="006C47F2">
        <w:rPr>
          <w:rStyle w:val="Szvegtrzs30"/>
          <w:rFonts w:eastAsia="Lucida Sans Unicode"/>
          <w:b w:val="0"/>
          <w:bCs w:val="0"/>
          <w:sz w:val="24"/>
          <w:szCs w:val="24"/>
          <w:shd w:val="clear" w:color="auto" w:fill="FFFFFF"/>
          <w:lang w:eastAsia="ar-SA"/>
        </w:rPr>
        <w:t xml:space="preserve"> el.</w:t>
      </w:r>
    </w:p>
    <w:p w:rsidR="008C0E2F" w:rsidRPr="006C47F2" w:rsidRDefault="008C0E2F" w:rsidP="008C0E2F">
      <w:pPr>
        <w:tabs>
          <w:tab w:val="left" w:pos="720"/>
        </w:tabs>
        <w:autoSpaceDE w:val="0"/>
        <w:snapToGrid w:val="0"/>
        <w:ind w:right="320"/>
        <w:jc w:val="both"/>
        <w:rPr>
          <w:rFonts w:ascii="Times New Roman" w:hAnsi="Times New Roman" w:cs="Times New Roman"/>
          <w:b/>
          <w:bCs/>
          <w:i/>
          <w:iCs/>
          <w:sz w:val="24"/>
          <w:szCs w:val="24"/>
          <w:u w:val="single"/>
        </w:rPr>
      </w:pP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Munkaidő, munkarend:</w:t>
      </w:r>
    </w:p>
    <w:p w:rsidR="008C0E2F" w:rsidRPr="006C47F2" w:rsidRDefault="008C0E2F" w:rsidP="008C0E2F">
      <w:pPr>
        <w:pStyle w:val="Szvegtrzs5"/>
        <w:keepNext/>
        <w:keepLines/>
        <w:shd w:val="clear" w:color="auto" w:fill="auto"/>
        <w:tabs>
          <w:tab w:val="left" w:pos="393"/>
        </w:tabs>
        <w:snapToGrid w:val="0"/>
        <w:spacing w:before="0" w:line="240" w:lineRule="auto"/>
        <w:ind w:right="20" w:firstLine="0"/>
        <w:rPr>
          <w:rFonts w:eastAsia="Times New Roman"/>
          <w:bCs/>
          <w:iCs/>
          <w:color w:val="auto"/>
          <w:sz w:val="24"/>
          <w:szCs w:val="24"/>
          <w:lang w:eastAsia="ar-SA"/>
        </w:rPr>
      </w:pPr>
      <w:proofErr w:type="gramStart"/>
      <w:r w:rsidRPr="006C47F2">
        <w:rPr>
          <w:rFonts w:eastAsia="Times New Roman"/>
          <w:bCs/>
          <w:iCs/>
          <w:color w:val="auto"/>
          <w:sz w:val="24"/>
          <w:szCs w:val="24"/>
          <w:lang w:eastAsia="ar-SA"/>
        </w:rPr>
        <w:t>megszakítás</w:t>
      </w:r>
      <w:proofErr w:type="gramEnd"/>
      <w:r w:rsidRPr="006C47F2">
        <w:rPr>
          <w:rFonts w:eastAsia="Times New Roman"/>
          <w:bCs/>
          <w:iCs/>
          <w:color w:val="auto"/>
          <w:sz w:val="24"/>
          <w:szCs w:val="24"/>
          <w:lang w:eastAsia="ar-SA"/>
        </w:rPr>
        <w:t xml:space="preserve"> nélküli munkarend, egyenlőtlen munkaidő beosztás, 2 havi munkaidő-keretben.</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6C47F2">
        <w:rPr>
          <w:rStyle w:val="Szvegtrzs30"/>
          <w:rFonts w:eastAsia="Lucida Sans Unicode"/>
          <w:i/>
          <w:iCs/>
          <w:color w:val="auto"/>
          <w:sz w:val="24"/>
          <w:szCs w:val="24"/>
          <w:shd w:val="clear" w:color="auto" w:fill="FFFFFF"/>
        </w:rPr>
        <w:t>Felelősség</w:t>
      </w:r>
      <w:proofErr w:type="gramStart"/>
      <w:r w:rsidRPr="006C47F2">
        <w:rPr>
          <w:rStyle w:val="Szvegtrzs30"/>
          <w:rFonts w:eastAsia="Lucida Sans Unicode"/>
          <w:i/>
          <w:iCs/>
          <w:color w:val="auto"/>
          <w:sz w:val="24"/>
          <w:szCs w:val="24"/>
          <w:shd w:val="clear" w:color="auto" w:fill="FFFFFF"/>
        </w:rPr>
        <w:t>:</w:t>
      </w:r>
      <w:r w:rsidRPr="006C47F2">
        <w:rPr>
          <w:rStyle w:val="Szvegtrzs30"/>
          <w:rFonts w:eastAsia="Lucida Sans Unicode"/>
          <w:b w:val="0"/>
          <w:bCs w:val="0"/>
          <w:color w:val="auto"/>
          <w:sz w:val="24"/>
          <w:szCs w:val="24"/>
          <w:shd w:val="clear" w:color="auto" w:fill="FFFFFF"/>
        </w:rPr>
        <w:t>A</w:t>
      </w:r>
      <w:proofErr w:type="gramEnd"/>
      <w:r w:rsidRPr="006C47F2">
        <w:rPr>
          <w:rStyle w:val="Szvegtrzs30"/>
          <w:rFonts w:eastAsia="Lucida Sans Unicode"/>
          <w:b w:val="0"/>
          <w:bCs w:val="0"/>
          <w:color w:val="auto"/>
          <w:sz w:val="24"/>
          <w:szCs w:val="24"/>
          <w:shd w:val="clear" w:color="auto" w:fill="FFFFFF"/>
        </w:rPr>
        <w:t xml:space="preserve">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6C47F2">
        <w:rPr>
          <w:rStyle w:val="Szvegtrzs30"/>
          <w:rFonts w:eastAsia="Lucida Sans Unicode"/>
          <w:b w:val="0"/>
          <w:bCs w:val="0"/>
          <w:color w:val="auto"/>
          <w:sz w:val="24"/>
          <w:szCs w:val="24"/>
          <w:shd w:val="clear" w:color="auto" w:fill="FFFFFF"/>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IV. Konyhai kisegítő:</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8C0E2F" w:rsidRPr="006C47F2" w:rsidRDefault="008C0E2F" w:rsidP="008C0E2F">
      <w:pPr>
        <w:keepNext/>
        <w:keepLines/>
        <w:tabs>
          <w:tab w:val="left" w:pos="715"/>
        </w:tabs>
        <w:jc w:val="both"/>
        <w:rPr>
          <w:rFonts w:ascii="Times New Roman" w:eastAsia="Times New Roman" w:hAnsi="Times New Roman" w:cs="Times New Roman"/>
          <w:b/>
          <w:bCs/>
          <w:sz w:val="24"/>
          <w:szCs w:val="24"/>
          <w:lang w:eastAsia="ar-SA"/>
        </w:rPr>
      </w:pPr>
      <w:r w:rsidRPr="006C47F2">
        <w:rPr>
          <w:rFonts w:ascii="Times New Roman" w:eastAsia="Times New Roman" w:hAnsi="Times New Roman" w:cs="Times New Roman"/>
          <w:b/>
          <w:bCs/>
          <w:sz w:val="24"/>
          <w:szCs w:val="24"/>
          <w:lang w:eastAsia="ar-SA"/>
        </w:rPr>
        <w:t>Munkakör célja:</w:t>
      </w:r>
    </w:p>
    <w:p w:rsidR="008C0E2F" w:rsidRPr="006C47F2" w:rsidRDefault="008C0E2F" w:rsidP="008C0E2F">
      <w:pPr>
        <w:keepNext/>
        <w:keepLines/>
        <w:tabs>
          <w:tab w:val="left" w:pos="715"/>
        </w:tabs>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Végzi a konyhai előkészítő munkálatokat utasítás alapján.</w:t>
      </w:r>
    </w:p>
    <w:p w:rsidR="008C0E2F" w:rsidRPr="006C47F2" w:rsidRDefault="008C0E2F" w:rsidP="008C0E2F">
      <w:pPr>
        <w:keepNext/>
        <w:keepLines/>
        <w:tabs>
          <w:tab w:val="left" w:pos="715"/>
        </w:tabs>
        <w:jc w:val="both"/>
        <w:rPr>
          <w:rFonts w:ascii="Times New Roman" w:eastAsia="Times New Roman" w:hAnsi="Times New Roman" w:cs="Times New Roman"/>
          <w:bCs/>
          <w:sz w:val="24"/>
          <w:szCs w:val="24"/>
          <w:lang w:eastAsia="ar-SA"/>
        </w:rPr>
      </w:pPr>
    </w:p>
    <w:p w:rsidR="008C0E2F" w:rsidRPr="006C47F2" w:rsidRDefault="008C0E2F" w:rsidP="008C0E2F">
      <w:pPr>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Feladatai:</w:t>
      </w:r>
    </w:p>
    <w:p w:rsidR="008C0E2F" w:rsidRPr="006C47F2" w:rsidRDefault="008C0E2F" w:rsidP="008C0E2F">
      <w:pPr>
        <w:tabs>
          <w:tab w:val="left" w:pos="643"/>
          <w:tab w:val="left" w:pos="644"/>
        </w:tabs>
        <w:ind w:left="643"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6C47F2">
          <w:rPr>
            <w:rFonts w:ascii="Times New Roman" w:eastAsia="Times New Roman" w:hAnsi="Times New Roman" w:cs="Times New Roman"/>
            <w:sz w:val="24"/>
            <w:szCs w:val="24"/>
            <w:lang w:eastAsia="ar-SA"/>
          </w:rPr>
          <w:t>1. a</w:t>
        </w:r>
      </w:smartTag>
      <w:r w:rsidRPr="006C47F2">
        <w:rPr>
          <w:rFonts w:ascii="Times New Roman" w:eastAsia="Times New Roman" w:hAnsi="Times New Roman" w:cs="Times New Roman"/>
          <w:sz w:val="24"/>
          <w:szCs w:val="24"/>
          <w:lang w:eastAsia="ar-SA"/>
        </w:rPr>
        <w:t xml:space="preserve"> higiénés szabályok betartásával az ételek készítéséhez szükséges élelmiszerek előkészítése,</w:t>
      </w:r>
    </w:p>
    <w:p w:rsidR="008C0E2F" w:rsidRPr="006C47F2" w:rsidRDefault="008C0E2F" w:rsidP="008C0E2F">
      <w:pPr>
        <w:tabs>
          <w:tab w:val="left" w:pos="643"/>
          <w:tab w:val="left" w:pos="644"/>
        </w:tabs>
        <w:ind w:left="643"/>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6C47F2">
          <w:rPr>
            <w:rFonts w:ascii="Times New Roman" w:eastAsia="Times New Roman" w:hAnsi="Times New Roman" w:cs="Times New Roman"/>
            <w:sz w:val="24"/>
            <w:szCs w:val="24"/>
            <w:lang w:eastAsia="ar-SA"/>
          </w:rPr>
          <w:t>2. a</w:t>
        </w:r>
      </w:smartTag>
      <w:r w:rsidRPr="006C47F2">
        <w:rPr>
          <w:rFonts w:ascii="Times New Roman" w:eastAsia="Times New Roman" w:hAnsi="Times New Roman" w:cs="Times New Roman"/>
          <w:sz w:val="24"/>
          <w:szCs w:val="24"/>
          <w:lang w:eastAsia="ar-SA"/>
        </w:rPr>
        <w:t xml:space="preserve"> konyha higiénés rendjének betartása,</w:t>
      </w:r>
    </w:p>
    <w:p w:rsidR="008C0E2F" w:rsidRPr="006C47F2" w:rsidRDefault="008C0E2F" w:rsidP="008C0E2F">
      <w:pPr>
        <w:tabs>
          <w:tab w:val="left" w:pos="643"/>
          <w:tab w:val="left" w:pos="644"/>
        </w:tabs>
        <w:ind w:left="64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3. ételkiosztás,</w:t>
      </w:r>
    </w:p>
    <w:p w:rsidR="008C0E2F" w:rsidRPr="006C47F2" w:rsidRDefault="008C0E2F" w:rsidP="008C0E2F">
      <w:pPr>
        <w:tabs>
          <w:tab w:val="left" w:pos="643"/>
          <w:tab w:val="left" w:pos="644"/>
        </w:tabs>
        <w:ind w:left="64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4. nyersanyagok és eszközök szállítása a munkaterületre, zöldségek megtisztítása, aprítása,</w:t>
      </w:r>
    </w:p>
    <w:p w:rsidR="008C0E2F" w:rsidRPr="006C47F2" w:rsidRDefault="008C0E2F" w:rsidP="008C0E2F">
      <w:pPr>
        <w:tabs>
          <w:tab w:val="left" w:pos="643"/>
          <w:tab w:val="left" w:pos="927"/>
        </w:tabs>
        <w:ind w:left="643"/>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5. Kitakarítja a konyhát, segédkezik a konyhai munkákban, elmosogatja a konyhaedényeket.</w:t>
      </w:r>
    </w:p>
    <w:p w:rsidR="008C0E2F" w:rsidRPr="006C47F2" w:rsidRDefault="008C0E2F" w:rsidP="008C0E2F">
      <w:pPr>
        <w:tabs>
          <w:tab w:val="left" w:pos="0"/>
        </w:tabs>
        <w:jc w:val="both"/>
        <w:rPr>
          <w:rFonts w:ascii="Times New Roman" w:eastAsia="Times New Roman" w:hAnsi="Times New Roman" w:cs="Times New Roman"/>
          <w:sz w:val="24"/>
          <w:szCs w:val="24"/>
          <w:lang w:eastAsia="ar-SA"/>
        </w:rPr>
      </w:pPr>
    </w:p>
    <w:p w:rsidR="008C0E2F" w:rsidRPr="006C47F2" w:rsidRDefault="008C0E2F" w:rsidP="008C0E2F">
      <w:pPr>
        <w:tabs>
          <w:tab w:val="left" w:pos="720"/>
        </w:tabs>
        <w:snapToGrid w:val="0"/>
        <w:ind w:right="320"/>
        <w:jc w:val="both"/>
        <w:rPr>
          <w:rFonts w:ascii="Times New Roman" w:hAnsi="Times New Roman" w:cs="Times New Roman"/>
          <w:sz w:val="24"/>
          <w:szCs w:val="24"/>
        </w:rPr>
      </w:pPr>
      <w:r w:rsidRPr="006C47F2">
        <w:rPr>
          <w:rFonts w:ascii="Times New Roman" w:hAnsi="Times New Roman" w:cs="Times New Roman"/>
          <w:b/>
          <w:bCs/>
          <w:i/>
          <w:iCs/>
          <w:sz w:val="24"/>
          <w:szCs w:val="24"/>
        </w:rPr>
        <w:t>Közvetlen felettese:</w:t>
      </w:r>
      <w:r w:rsidRPr="006C47F2">
        <w:rPr>
          <w:rFonts w:ascii="Times New Roman" w:hAnsi="Times New Roman" w:cs="Times New Roman"/>
          <w:sz w:val="24"/>
          <w:szCs w:val="24"/>
        </w:rPr>
        <w:t xml:space="preserve"> Élelmezésvezető.</w:t>
      </w:r>
    </w:p>
    <w:p w:rsidR="008C0E2F" w:rsidRPr="006C47F2" w:rsidRDefault="008C0E2F" w:rsidP="008C0E2F">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proofErr w:type="spellStart"/>
      <w:r w:rsidRPr="006C47F2">
        <w:rPr>
          <w:rStyle w:val="Szvegtrzs30"/>
          <w:rFonts w:eastAsia="Lucida Sans Unicode"/>
          <w:i/>
          <w:iCs/>
          <w:sz w:val="24"/>
          <w:szCs w:val="24"/>
        </w:rPr>
        <w:t>Helyettesítését</w:t>
      </w:r>
      <w:r w:rsidRPr="006C47F2">
        <w:rPr>
          <w:rStyle w:val="Szvegtrzs30"/>
          <w:rFonts w:eastAsia="Lucida Sans Unicode"/>
          <w:b w:val="0"/>
          <w:bCs w:val="0"/>
          <w:sz w:val="24"/>
          <w:szCs w:val="24"/>
        </w:rPr>
        <w:t>az</w:t>
      </w:r>
      <w:proofErr w:type="spellEnd"/>
      <w:r w:rsidRPr="006C47F2">
        <w:rPr>
          <w:rStyle w:val="Szvegtrzs30"/>
          <w:rFonts w:eastAsia="Lucida Sans Unicode"/>
          <w:b w:val="0"/>
          <w:bCs w:val="0"/>
          <w:sz w:val="24"/>
          <w:szCs w:val="24"/>
        </w:rPr>
        <w:t xml:space="preserve"> </w:t>
      </w:r>
      <w:r w:rsidRPr="006C47F2">
        <w:rPr>
          <w:rStyle w:val="Szvegtrzs30"/>
          <w:rFonts w:eastAsia="Lucida Sans Unicode"/>
          <w:b w:val="0"/>
          <w:bCs w:val="0"/>
          <w:sz w:val="24"/>
          <w:szCs w:val="24"/>
          <w:lang w:eastAsia="ar-SA"/>
        </w:rPr>
        <w:t xml:space="preserve">élelmezésvezető utasítása alapján szakács </w:t>
      </w:r>
      <w:proofErr w:type="spellStart"/>
      <w:r w:rsidRPr="006C47F2">
        <w:rPr>
          <w:rStyle w:val="Szvegtrzs30"/>
          <w:rFonts w:eastAsia="Lucida Sans Unicode"/>
          <w:b w:val="0"/>
          <w:bCs w:val="0"/>
          <w:sz w:val="24"/>
          <w:szCs w:val="24"/>
          <w:lang w:eastAsia="ar-SA"/>
        </w:rPr>
        <w:t>munkatárs</w:t>
      </w:r>
      <w:r w:rsidRPr="006C47F2">
        <w:rPr>
          <w:rStyle w:val="Szvegtrzs30"/>
          <w:rFonts w:eastAsia="Lucida Sans Unicode"/>
          <w:b w:val="0"/>
          <w:bCs w:val="0"/>
          <w:sz w:val="24"/>
          <w:szCs w:val="24"/>
          <w:shd w:val="clear" w:color="auto" w:fill="FFFFFF"/>
          <w:lang w:eastAsia="ar-SA"/>
        </w:rPr>
        <w:t>látja</w:t>
      </w:r>
      <w:proofErr w:type="spellEnd"/>
      <w:r w:rsidRPr="006C47F2">
        <w:rPr>
          <w:rStyle w:val="Szvegtrzs30"/>
          <w:rFonts w:eastAsia="Lucida Sans Unicode"/>
          <w:b w:val="0"/>
          <w:bCs w:val="0"/>
          <w:sz w:val="24"/>
          <w:szCs w:val="24"/>
          <w:shd w:val="clear" w:color="auto" w:fill="FFFFFF"/>
          <w:lang w:eastAsia="ar-SA"/>
        </w:rPr>
        <w:t xml:space="preserve"> el.</w:t>
      </w:r>
    </w:p>
    <w:p w:rsidR="008C0E2F" w:rsidRPr="006C47F2" w:rsidRDefault="008C0E2F" w:rsidP="008C0E2F">
      <w:pPr>
        <w:tabs>
          <w:tab w:val="left" w:pos="720"/>
        </w:tabs>
        <w:snapToGrid w:val="0"/>
        <w:ind w:right="320"/>
        <w:jc w:val="both"/>
        <w:rPr>
          <w:rFonts w:ascii="Times New Roman" w:hAnsi="Times New Roman" w:cs="Times New Roman"/>
          <w:b/>
          <w:bCs/>
          <w:i/>
          <w:iCs/>
          <w:sz w:val="24"/>
          <w:szCs w:val="24"/>
        </w:rPr>
      </w:pPr>
      <w:r w:rsidRPr="006C47F2">
        <w:rPr>
          <w:rFonts w:ascii="Times New Roman" w:hAnsi="Times New Roman" w:cs="Times New Roman"/>
          <w:b/>
          <w:bCs/>
          <w:i/>
          <w:iCs/>
          <w:sz w:val="24"/>
          <w:szCs w:val="24"/>
        </w:rPr>
        <w:t xml:space="preserve">Munkaidő, munkarend: </w:t>
      </w:r>
      <w:r w:rsidRPr="006C47F2">
        <w:rPr>
          <w:rFonts w:ascii="Times New Roman" w:eastAsia="Times New Roman" w:hAnsi="Times New Roman" w:cs="Times New Roman"/>
          <w:bCs/>
          <w:iCs/>
          <w:sz w:val="24"/>
          <w:szCs w:val="24"/>
          <w:lang w:eastAsia="ar-SA"/>
        </w:rPr>
        <w:t>megszakítás nélküli munkarend, egyenlőtlen munkaidő beosztás, 2 havi munkaidő-keretben.</w:t>
      </w:r>
    </w:p>
    <w:p w:rsidR="008C0E2F" w:rsidRPr="006C47F2" w:rsidRDefault="008C0E2F" w:rsidP="008C0E2F">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6C47F2">
        <w:rPr>
          <w:rStyle w:val="Szvegtrzs30"/>
          <w:rFonts w:eastAsia="Lucida Sans Unicode"/>
          <w:i/>
          <w:iCs/>
          <w:color w:val="auto"/>
          <w:sz w:val="24"/>
          <w:szCs w:val="24"/>
          <w:shd w:val="clear" w:color="auto" w:fill="FFFFFF"/>
        </w:rPr>
        <w:t xml:space="preserve">Felelősség: </w:t>
      </w:r>
      <w:r w:rsidRPr="006C47F2">
        <w:rPr>
          <w:rStyle w:val="Szvegtrzs30"/>
          <w:rFonts w:eastAsia="Lucida Sans Unicode"/>
          <w:b w:val="0"/>
          <w:bCs w:val="0"/>
          <w:color w:val="auto"/>
          <w:sz w:val="24"/>
          <w:szCs w:val="24"/>
          <w:shd w:val="clear" w:color="auto" w:fill="FFFFFF"/>
        </w:rPr>
        <w:t xml:space="preserve">A munkavállaló felelős a munkaköri leírásban meghatározott feladatok maradéktalan ellátásáért, a határidők betartásáért. Feladatát az érvényes jogszabályok és a </w:t>
      </w:r>
      <w:r w:rsidRPr="006C47F2">
        <w:rPr>
          <w:rStyle w:val="Szvegtrzs30"/>
          <w:rFonts w:eastAsia="Lucida Sans Unicode"/>
          <w:b w:val="0"/>
          <w:bCs w:val="0"/>
          <w:color w:val="auto"/>
          <w:sz w:val="24"/>
          <w:szCs w:val="24"/>
          <w:shd w:val="clear" w:color="auto" w:fill="FFFFFF"/>
        </w:rPr>
        <w:lastRenderedPageBreak/>
        <w:t>munkáltató utasításainak, továbbá az intézmény munkavédelmi- és tűzvédelmi szabályzatában foglaltaknak megfelelően köteles elvégezni</w:t>
      </w:r>
      <w:r w:rsidRPr="006C47F2">
        <w:rPr>
          <w:rStyle w:val="Szvegtrzs30"/>
          <w:rFonts w:eastAsia="Lucida Sans Unicode"/>
          <w:b w:val="0"/>
          <w:bCs w:val="0"/>
          <w:color w:val="auto"/>
          <w:sz w:val="24"/>
          <w:szCs w:val="24"/>
          <w:shd w:val="clear" w:color="auto" w:fill="FFFFFF"/>
          <w:lang w:eastAsia="ar-SA"/>
        </w:rPr>
        <w:t>.</w:t>
      </w:r>
    </w:p>
    <w:p w:rsidR="008C0E2F" w:rsidRPr="006C47F2" w:rsidRDefault="008C0E2F" w:rsidP="008C0E2F">
      <w:pPr>
        <w:pStyle w:val="Szvegtrzs5"/>
        <w:shd w:val="clear" w:color="auto" w:fill="auto"/>
        <w:tabs>
          <w:tab w:val="left" w:pos="393"/>
        </w:tabs>
        <w:spacing w:before="0" w:line="240" w:lineRule="auto"/>
        <w:ind w:right="20" w:firstLine="0"/>
        <w:rPr>
          <w:color w:val="auto"/>
          <w:sz w:val="24"/>
          <w:szCs w:val="24"/>
        </w:rPr>
      </w:pPr>
    </w:p>
    <w:p w:rsidR="008C0E2F" w:rsidRPr="006C47F2" w:rsidRDefault="008C0E2F" w:rsidP="008C0E2F">
      <w:pPr>
        <w:pStyle w:val="Szvegtrzs5"/>
        <w:shd w:val="clear" w:color="auto" w:fill="auto"/>
        <w:tabs>
          <w:tab w:val="left" w:pos="1113"/>
        </w:tabs>
        <w:spacing w:before="0" w:line="240" w:lineRule="auto"/>
        <w:ind w:right="20" w:firstLine="0"/>
        <w:rPr>
          <w:rFonts w:eastAsia="Times New Roman"/>
          <w:b/>
          <w:bCs/>
          <w:color w:val="auto"/>
          <w:sz w:val="24"/>
          <w:szCs w:val="24"/>
          <w:lang w:eastAsia="ar-SA"/>
        </w:rPr>
      </w:pPr>
      <w:r w:rsidRPr="006C47F2">
        <w:rPr>
          <w:rFonts w:eastAsia="Times New Roman"/>
          <w:b/>
          <w:bCs/>
          <w:color w:val="auto"/>
          <w:sz w:val="24"/>
          <w:szCs w:val="24"/>
          <w:lang w:eastAsia="ar-SA"/>
        </w:rPr>
        <w:t xml:space="preserve">4. AZ INTÉZMÉNY MŰKÖDÉSÉNEK </w:t>
      </w:r>
      <w:proofErr w:type="gramStart"/>
      <w:r w:rsidRPr="006C47F2">
        <w:rPr>
          <w:rFonts w:eastAsia="Times New Roman"/>
          <w:b/>
          <w:bCs/>
          <w:color w:val="auto"/>
          <w:sz w:val="24"/>
          <w:szCs w:val="24"/>
          <w:lang w:eastAsia="ar-SA"/>
        </w:rPr>
        <w:t>A</w:t>
      </w:r>
      <w:proofErr w:type="gramEnd"/>
      <w:r w:rsidRPr="006C47F2">
        <w:rPr>
          <w:rFonts w:eastAsia="Times New Roman"/>
          <w:b/>
          <w:bCs/>
          <w:color w:val="auto"/>
          <w:sz w:val="24"/>
          <w:szCs w:val="24"/>
          <w:lang w:eastAsia="ar-SA"/>
        </w:rPr>
        <w:t xml:space="preserve"> RENDJE</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b/>
          <w:i/>
          <w:iCs/>
          <w:color w:val="auto"/>
          <w:sz w:val="24"/>
          <w:szCs w:val="24"/>
          <w:lang w:eastAsia="ar-SA"/>
        </w:rPr>
      </w:pPr>
      <w:r w:rsidRPr="006C47F2">
        <w:rPr>
          <w:rFonts w:eastAsia="Times New Roman"/>
          <w:b/>
          <w:i/>
          <w:iCs/>
          <w:color w:val="auto"/>
          <w:sz w:val="24"/>
          <w:szCs w:val="24"/>
          <w:lang w:eastAsia="ar-SA"/>
        </w:rPr>
        <w:t>4.1 Munkáltatói jogok gyakorlása:</w:t>
      </w:r>
    </w:p>
    <w:p w:rsidR="008C0E2F" w:rsidRPr="006C47F2" w:rsidRDefault="008C0E2F" w:rsidP="008C0E2F">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Az intézményvezető gyakorolja a munkáltatói jogokat, mely jogok egy részét különleges esetben, valamint az érintett magasabb vezető munkaköri leírásában meghatározottak szerint átruházhatja.</w:t>
      </w:r>
    </w:p>
    <w:p w:rsidR="008C0E2F" w:rsidRPr="006C47F2" w:rsidRDefault="008C0E2F" w:rsidP="008C0E2F">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firstLine="0"/>
        <w:rPr>
          <w:rFonts w:eastAsia="Times New Roman"/>
          <w:b/>
          <w:color w:val="auto"/>
          <w:sz w:val="24"/>
          <w:szCs w:val="24"/>
          <w:lang w:eastAsia="ar-SA"/>
        </w:rPr>
      </w:pPr>
      <w:r w:rsidRPr="006C47F2">
        <w:rPr>
          <w:rFonts w:eastAsia="Times New Roman"/>
          <w:b/>
          <w:color w:val="auto"/>
          <w:sz w:val="24"/>
          <w:szCs w:val="24"/>
          <w:lang w:eastAsia="ar-SA"/>
        </w:rPr>
        <w:t>A munkáltatói jog gyakorlására vonatkozó szabályok:</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6C47F2">
        <w:rPr>
          <w:rFonts w:eastAsia="Times New Roman"/>
          <w:color w:val="auto"/>
          <w:sz w:val="24"/>
          <w:szCs w:val="24"/>
          <w:lang w:eastAsia="ar-SA"/>
        </w:rPr>
        <w:t>az intézményvezető gyakorolja valamennyi intézményi foglalkoztatott esetében a következő jogokat: kinevezés, átsorolás, jogviszony módosítás, jogviszony megszüntetése, fegyelmi jogkör,</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6C47F2">
        <w:rPr>
          <w:rFonts w:eastAsia="Times New Roman"/>
          <w:color w:val="auto"/>
          <w:sz w:val="24"/>
          <w:szCs w:val="24"/>
          <w:lang w:eastAsia="ar-SA"/>
        </w:rPr>
        <w:t xml:space="preserve">az egységvezetők véleményének előzetes kikérését követően dönt: a tanulmányi szerződés kötéséről, túlmunka elrendeléséről, jutalmazásról, egyes rendszeres és nem rendszeres személyi juttatásokról (albérleti díj hozzájárulás, beiskolázási támogatás, </w:t>
      </w:r>
      <w:proofErr w:type="spellStart"/>
      <w:r w:rsidRPr="006C47F2">
        <w:rPr>
          <w:rFonts w:eastAsia="Times New Roman"/>
          <w:color w:val="auto"/>
          <w:sz w:val="24"/>
          <w:szCs w:val="24"/>
          <w:lang w:eastAsia="ar-SA"/>
        </w:rPr>
        <w:t>cafeteria</w:t>
      </w:r>
      <w:proofErr w:type="spellEnd"/>
      <w:r w:rsidRPr="006C47F2">
        <w:rPr>
          <w:rFonts w:eastAsia="Times New Roman"/>
          <w:color w:val="auto"/>
          <w:sz w:val="24"/>
          <w:szCs w:val="24"/>
          <w:lang w:eastAsia="ar-SA"/>
        </w:rPr>
        <w:t xml:space="preserve"> stb.), fizetés nélküli szabadság engedélyezéséről,</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6C47F2">
        <w:rPr>
          <w:rFonts w:eastAsia="Times New Roman"/>
          <w:color w:val="auto"/>
          <w:sz w:val="24"/>
          <w:szCs w:val="24"/>
          <w:lang w:eastAsia="ar-SA"/>
        </w:rPr>
        <w:t xml:space="preserve"> az intézményvezető az elkészített munkaköri leírásokat aláírásával jóváhagyja,</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6C47F2">
        <w:rPr>
          <w:rFonts w:eastAsia="Times New Roman"/>
          <w:color w:val="auto"/>
          <w:sz w:val="24"/>
          <w:szCs w:val="24"/>
          <w:lang w:eastAsia="ar-SA"/>
        </w:rPr>
        <w:t xml:space="preserve"> a munkaköri leírásokat évente legalább 1 alkalommal aktualizálni kell.</w:t>
      </w:r>
    </w:p>
    <w:p w:rsidR="008C0E2F" w:rsidRPr="006C47F2" w:rsidRDefault="008C0E2F" w:rsidP="008C0E2F">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8C0E2F" w:rsidRPr="006C47F2" w:rsidRDefault="008C0E2F" w:rsidP="008C0E2F">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8C0E2F" w:rsidRPr="006C47F2" w:rsidRDefault="008C0E2F" w:rsidP="008C0E2F">
      <w:pPr>
        <w:ind w:right="20"/>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Vezetői utasítások rendje:</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dolgozók számára - az intézményi működés harmonikus és átlátható rendszere érdekében - utasítást az itt meghatározott szabályok figyelembevételével lehet adni:</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6C47F2">
        <w:rPr>
          <w:rFonts w:eastAsia="Times New Roman"/>
          <w:color w:val="auto"/>
          <w:sz w:val="24"/>
          <w:szCs w:val="24"/>
          <w:lang w:eastAsia="ar-SA"/>
        </w:rPr>
        <w:t>utasítást csak a közvetlen felettes adhat konkrét feladat ellátására, a végrehajtás módjára,</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6C47F2">
        <w:rPr>
          <w:rFonts w:eastAsia="Times New Roman"/>
          <w:color w:val="auto"/>
          <w:sz w:val="24"/>
          <w:szCs w:val="24"/>
          <w:lang w:eastAsia="ar-SA"/>
        </w:rPr>
        <w:t>más szervezeti egység vezetői csak rendkívüli helyzetben utasíthatják a nem részlegükhöz tartozó dolgozót bármely feladat ellátására,</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6C47F2">
        <w:rPr>
          <w:rFonts w:eastAsia="Times New Roman"/>
          <w:color w:val="auto"/>
          <w:sz w:val="24"/>
          <w:szCs w:val="24"/>
          <w:lang w:eastAsia="ar-SA"/>
        </w:rPr>
        <w:t>az intézményvezető a nem közvetlenül alárendelt dolgozónak adhat utasítást, de gondoskodnia kell arról, hogy ezen utasításról a dolgozó közvetlen felettese is értesüljön.</w:t>
      </w: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b/>
          <w:i/>
          <w:iCs/>
          <w:color w:val="auto"/>
          <w:sz w:val="24"/>
          <w:szCs w:val="24"/>
          <w:lang w:eastAsia="ar-SA"/>
        </w:rPr>
      </w:pPr>
      <w:r w:rsidRPr="006C47F2">
        <w:rPr>
          <w:rFonts w:eastAsia="Times New Roman"/>
          <w:b/>
          <w:i/>
          <w:iCs/>
          <w:color w:val="auto"/>
          <w:sz w:val="24"/>
          <w:szCs w:val="24"/>
          <w:lang w:eastAsia="ar-SA"/>
        </w:rPr>
        <w:t>4.2 Az intézmény helyettesítési rendje:</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Az Intézetvezető a munkaköri leírások rendszerét úgy alakítja ki, hogy abban szerepeljen az, hogy mely munkakör milyen munkakört helyettesíthet.</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munkahelyi vezető feladata az intézmény folyamatos, zavartalan működése érdekében a szabadságok, betegségek idején a megfelelő helyettesítésről. gondoskodni</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helyettest az Intézeteken belül - a magasabb vezető javaslata alapján - az Intézetvezető jelöli ki, a magasabb vezetők helyettesítési rendjének meghatározásáról az Intézményvezető dönt a munkaköri leírásoknak megfelelően.</w:t>
      </w: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b/>
          <w:i/>
          <w:iCs/>
          <w:color w:val="auto"/>
          <w:sz w:val="24"/>
          <w:szCs w:val="24"/>
          <w:lang w:eastAsia="ar-SA"/>
        </w:rPr>
      </w:pPr>
      <w:smartTag w:uri="urn:schemas-microsoft-com:office:smarttags" w:element="metricconverter">
        <w:smartTagPr>
          <w:attr w:name="ProductID" w:val="4.3 A"/>
        </w:smartTagPr>
        <w:r w:rsidRPr="006C47F2">
          <w:rPr>
            <w:rFonts w:eastAsia="Times New Roman"/>
            <w:b/>
            <w:i/>
            <w:iCs/>
            <w:color w:val="auto"/>
            <w:sz w:val="24"/>
            <w:szCs w:val="24"/>
            <w:lang w:eastAsia="ar-SA"/>
          </w:rPr>
          <w:t>4.3 A</w:t>
        </w:r>
      </w:smartTag>
      <w:r w:rsidRPr="006C47F2">
        <w:rPr>
          <w:rFonts w:eastAsia="Times New Roman"/>
          <w:b/>
          <w:i/>
          <w:iCs/>
          <w:color w:val="auto"/>
          <w:sz w:val="24"/>
          <w:szCs w:val="24"/>
          <w:lang w:eastAsia="ar-SA"/>
        </w:rPr>
        <w:t xml:space="preserve"> munkavállalókra vonatkozó általános szabályok:</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dolgozók kötelesek a munkaköri leírásuknak, az intézmény belső szabályzatainak és a szakmai irányelveknek, elvárásoknak megfelelően végezni feladatukat.</w:t>
      </w: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A dolgozók kötelesek munkájukat:</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6C47F2">
        <w:rPr>
          <w:rFonts w:eastAsia="Times New Roman"/>
          <w:color w:val="auto"/>
          <w:sz w:val="24"/>
          <w:szCs w:val="24"/>
          <w:lang w:eastAsia="ar-SA"/>
        </w:rPr>
        <w:t>az intézetvezető által meghatározott munkahelyen,</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6C47F2">
        <w:rPr>
          <w:rFonts w:eastAsia="Times New Roman"/>
          <w:color w:val="auto"/>
          <w:sz w:val="24"/>
          <w:szCs w:val="24"/>
          <w:lang w:eastAsia="ar-SA"/>
        </w:rPr>
        <w:t>a számukra meghatározott munkarend szerint,</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6C47F2">
        <w:rPr>
          <w:rFonts w:eastAsia="Times New Roman"/>
          <w:color w:val="auto"/>
          <w:sz w:val="24"/>
          <w:szCs w:val="24"/>
          <w:lang w:eastAsia="ar-SA"/>
        </w:rPr>
        <w:t>elvárható, és fokozottan javuló szakértelemmel és pontossággal,</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6C47F2">
        <w:rPr>
          <w:rFonts w:eastAsia="Times New Roman"/>
          <w:color w:val="auto"/>
          <w:sz w:val="24"/>
          <w:szCs w:val="24"/>
          <w:lang w:eastAsia="ar-SA"/>
        </w:rPr>
        <w:t xml:space="preserve">a személyiségi jogokat és az adatvédelmi szabályokat (különös tekintettel az ellátottak/ lakók/ügyfelek/gondozottak személyi és egészségügyi, valamint vagyoni adataira) tiszteletben </w:t>
      </w:r>
      <w:r w:rsidRPr="006C47F2">
        <w:rPr>
          <w:rFonts w:eastAsia="Times New Roman"/>
          <w:color w:val="auto"/>
          <w:sz w:val="24"/>
          <w:szCs w:val="24"/>
          <w:lang w:eastAsia="ar-SA"/>
        </w:rPr>
        <w:lastRenderedPageBreak/>
        <w:t>tartva végezni.</w:t>
      </w:r>
    </w:p>
    <w:p w:rsidR="008C0E2F" w:rsidRPr="006C47F2" w:rsidRDefault="008C0E2F" w:rsidP="008C0E2F">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p>
    <w:p w:rsidR="008C0E2F" w:rsidRPr="006C47F2" w:rsidRDefault="008C0E2F" w:rsidP="008C0E2F">
      <w:pPr>
        <w:pStyle w:val="Szvegtrzs31"/>
        <w:shd w:val="clear" w:color="auto" w:fill="auto"/>
        <w:tabs>
          <w:tab w:val="left" w:pos="284"/>
        </w:tabs>
        <w:spacing w:before="0" w:after="0" w:line="240" w:lineRule="auto"/>
        <w:ind w:left="284" w:right="20" w:firstLine="0"/>
        <w:rPr>
          <w:rFonts w:eastAsia="Times New Roman"/>
          <w:color w:val="auto"/>
          <w:sz w:val="24"/>
          <w:szCs w:val="24"/>
          <w:lang w:eastAsia="ar-SA"/>
        </w:rPr>
      </w:pPr>
    </w:p>
    <w:p w:rsidR="008C0E2F" w:rsidRPr="006C47F2" w:rsidRDefault="008C0E2F" w:rsidP="008C0E2F">
      <w:pPr>
        <w:overflowPunct w:val="0"/>
        <w:autoSpaceDE w:val="0"/>
        <w:jc w:val="both"/>
        <w:textAlignment w:val="baseline"/>
        <w:rPr>
          <w:rFonts w:ascii="Times New Roman" w:eastAsia="Times New Roman" w:hAnsi="Times New Roman" w:cs="Times New Roman"/>
          <w:b/>
          <w:i/>
          <w:iCs/>
          <w:sz w:val="24"/>
          <w:szCs w:val="24"/>
          <w:lang w:eastAsia="ar-SA"/>
        </w:rPr>
      </w:pPr>
      <w:r w:rsidRPr="006C47F2">
        <w:rPr>
          <w:rFonts w:ascii="Times New Roman" w:eastAsia="Times New Roman" w:hAnsi="Times New Roman" w:cs="Times New Roman"/>
          <w:b/>
          <w:i/>
          <w:iCs/>
          <w:sz w:val="24"/>
          <w:szCs w:val="24"/>
          <w:lang w:eastAsia="ar-SA"/>
        </w:rPr>
        <w:t>4.4 Munkaidő-beosztási szabály:</w:t>
      </w:r>
    </w:p>
    <w:p w:rsidR="008C0E2F" w:rsidRPr="006C47F2" w:rsidRDefault="008C0E2F" w:rsidP="008C0E2F">
      <w:pPr>
        <w:overflowPunct w:val="0"/>
        <w:autoSpaceDE w:val="0"/>
        <w:jc w:val="both"/>
        <w:textAlignment w:val="baseline"/>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 meghatározott munkaidő keretet kell figyelembe venni. Az adott munkaidő keretben ledolgozandó munkaidő mértékét a megszakítás nélküli munkarend munkakör esetében úgy kell meghatározni, mint az általános munkarendű munkavállalók esetében. Egy adott időszakban az általános, és az általánostól eltérő (folyamatos) munkarendben foglalkoztatott munkavállalók által ledolgozandó munkanapok, munkaórák száma azonos. A heti munkaidő mértékét a munkaidőkeret átlagában kell figyelembe venni. </w:t>
      </w:r>
    </w:p>
    <w:p w:rsidR="008C0E2F" w:rsidRPr="006C47F2" w:rsidRDefault="008C0E2F" w:rsidP="008C0E2F">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Munkaidő keret alkalmazása esetén a szabadidőt, illetve a pihenőnapot (pihenőidőt) legkésőbb az adott munkaidő-keret végéig kell kiadni.</w:t>
      </w:r>
    </w:p>
    <w:p w:rsidR="008C0E2F" w:rsidRPr="006C47F2" w:rsidRDefault="008C0E2F" w:rsidP="008C0E2F">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b/>
          <w:i/>
          <w:iCs/>
          <w:color w:val="auto"/>
          <w:sz w:val="24"/>
          <w:szCs w:val="24"/>
          <w:lang w:eastAsia="ar-SA"/>
        </w:rPr>
      </w:pPr>
      <w:r w:rsidRPr="006C47F2">
        <w:rPr>
          <w:rFonts w:eastAsia="Times New Roman"/>
          <w:b/>
          <w:i/>
          <w:iCs/>
          <w:color w:val="auto"/>
          <w:sz w:val="24"/>
          <w:szCs w:val="24"/>
          <w:lang w:eastAsia="ar-SA"/>
        </w:rPr>
        <w:t>4.5 Szabadság</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szabadság kiadása és egyéb vonzata „</w:t>
      </w:r>
      <w:proofErr w:type="gramStart"/>
      <w:r w:rsidRPr="006C47F2">
        <w:rPr>
          <w:rFonts w:eastAsia="Times New Roman"/>
          <w:color w:val="auto"/>
          <w:sz w:val="24"/>
          <w:szCs w:val="24"/>
          <w:lang w:eastAsia="ar-SA"/>
        </w:rPr>
        <w:t>A</w:t>
      </w:r>
      <w:proofErr w:type="gramEnd"/>
      <w:r w:rsidRPr="006C47F2">
        <w:rPr>
          <w:rFonts w:eastAsia="Times New Roman"/>
          <w:color w:val="auto"/>
          <w:sz w:val="24"/>
          <w:szCs w:val="24"/>
          <w:lang w:eastAsia="ar-SA"/>
        </w:rPr>
        <w:t xml:space="preserve"> szabadság munkajogi szabályozása” című szabályzat alapján történhet.</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 xml:space="preserve"> A szabadságolásokról az Intézetek zavartalan, folyamatos működtetése érdekében minden év elején szabadságolási tervet kell készíteni. A rendes szabadságot a szabadságolási terv szerint kell kiadni, melynek kiadására a közvetlen felettes jogosult.</w:t>
      </w: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A rendkívüli, illetve a fizetetlen szabadságokat az igazgató engedélyezi.</w:t>
      </w: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r w:rsidRPr="006C47F2">
        <w:rPr>
          <w:rFonts w:eastAsia="Times New Roman"/>
          <w:color w:val="auto"/>
          <w:sz w:val="24"/>
          <w:szCs w:val="24"/>
          <w:lang w:eastAsia="ar-SA"/>
        </w:rPr>
        <w:t>A szabadságokról szabadság nyilvántartást kell vezetni.</w:t>
      </w: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i/>
          <w:iCs/>
          <w:color w:val="auto"/>
          <w:sz w:val="24"/>
          <w:szCs w:val="24"/>
          <w:lang w:eastAsia="ar-SA"/>
        </w:rPr>
      </w:pPr>
      <w:r w:rsidRPr="006C47F2">
        <w:rPr>
          <w:rFonts w:eastAsia="Times New Roman"/>
          <w:b/>
          <w:i/>
          <w:iCs/>
          <w:color w:val="auto"/>
          <w:sz w:val="24"/>
          <w:szCs w:val="24"/>
          <w:lang w:eastAsia="ar-SA"/>
        </w:rPr>
        <w:t>4.6. A munkakörök végleges, illetve ideiglenes átadása-átvétele</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 munkakörök átadás-átvételéről adott dolgozó munkaviszonyának megszüntetésekor, vagy tartós távolléte esetén az Intézményvezető gondoskodik.</w:t>
      </w: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A pénz- és értékkezelésben</w:t>
      </w:r>
      <w:r w:rsidRPr="006C47F2">
        <w:rPr>
          <w:rFonts w:eastAsia="Times New Roman"/>
          <w:color w:val="auto"/>
          <w:sz w:val="24"/>
          <w:szCs w:val="24"/>
          <w:lang w:eastAsia="ar-SA"/>
        </w:rPr>
        <w:t xml:space="preserve"> </w:t>
      </w:r>
      <w:proofErr w:type="gramStart"/>
      <w:r w:rsidRPr="006C47F2">
        <w:rPr>
          <w:rFonts w:eastAsia="Times New Roman"/>
          <w:color w:val="auto"/>
          <w:sz w:val="24"/>
          <w:szCs w:val="24"/>
          <w:lang w:eastAsia="ar-SA"/>
        </w:rPr>
        <w:t>résztvevő dolgozók</w:t>
      </w:r>
      <w:proofErr w:type="gramEnd"/>
      <w:r w:rsidRPr="006C47F2">
        <w:rPr>
          <w:rFonts w:eastAsia="Times New Roman"/>
          <w:color w:val="auto"/>
          <w:sz w:val="24"/>
          <w:szCs w:val="24"/>
          <w:lang w:eastAsia="ar-SA"/>
        </w:rPr>
        <w:t xml:space="preserve">, a pénzkezelési szabályzat szerint kötelesek az adott munkakör - átadás-átvételi jegyzőkönyvvel történő - ideiglenes átadására. A pénz és értékkezelők anyagi felelőssége megköveteli, hogy távollétük esetén az általuk kezelt pénz és érték megfelelően átadásra-átvételre kerüljön. </w:t>
      </w: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b/>
          <w:i/>
          <w:iCs/>
          <w:color w:val="auto"/>
          <w:sz w:val="24"/>
          <w:szCs w:val="24"/>
          <w:lang w:eastAsia="ar-SA"/>
        </w:rPr>
      </w:pPr>
      <w:r w:rsidRPr="006C47F2">
        <w:rPr>
          <w:rFonts w:eastAsia="Times New Roman"/>
          <w:b/>
          <w:i/>
          <w:iCs/>
          <w:color w:val="auto"/>
          <w:sz w:val="24"/>
          <w:szCs w:val="24"/>
          <w:lang w:eastAsia="ar-SA"/>
        </w:rPr>
        <w:t>4.7 Eljárás az intézmény nevében, az intézmény képviselete</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Az intézmény önálló jogi személy, melyet az intézményvezető képvisel, az intézmény nevében érvényes jognyilatkozatot tehet.</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Az intézményvezető joga a különböző kötelezettségvállalás, az intézmény számára kötelezettséget jelentő szerződések, megállapodások, fizetési kötelezettséget eredményező dokumentum aláírása.</w:t>
      </w:r>
    </w:p>
    <w:p w:rsidR="008C0E2F" w:rsidRPr="006C47F2" w:rsidRDefault="008C0E2F" w:rsidP="008C0E2F">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Az Intézményvezető akadályoztatása esetén az Intézményvezető helyettes a kötelezettségvállalási feladatok ellátásáért felelős személy.</w:t>
      </w:r>
    </w:p>
    <w:p w:rsidR="008C0E2F" w:rsidRPr="006C47F2" w:rsidRDefault="008C0E2F" w:rsidP="008C0E2F">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b/>
          <w:color w:val="auto"/>
          <w:sz w:val="24"/>
          <w:szCs w:val="24"/>
          <w:lang w:eastAsia="ar-SA"/>
        </w:rPr>
        <w:t>Szakmai fórumokon</w:t>
      </w:r>
      <w:r w:rsidRPr="006C47F2">
        <w:rPr>
          <w:rFonts w:eastAsia="Times New Roman"/>
          <w:color w:val="auto"/>
          <w:sz w:val="24"/>
          <w:szCs w:val="24"/>
          <w:lang w:eastAsia="ar-SA"/>
        </w:rPr>
        <w:t xml:space="preserve"> az Intézmény képviseletében az Intézményvezető által kijelölt munkatárs vesz részt.</w:t>
      </w: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Média</w:t>
      </w:r>
    </w:p>
    <w:p w:rsidR="008C0E2F" w:rsidRPr="006C47F2" w:rsidRDefault="008C0E2F" w:rsidP="008C0E2F">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 xml:space="preserve">Az Intézményt érintő kérdésekben, az Intézmény nevében az Intézményvezető nyilatkozik a médiában. Az Intézményvezető tudtával és beleegyezésével nyilatkozhatnak egyes szakmai kérdésekben a beosztott kollégák. Ilyen esetekben a nyilatkozó kolléga személyére az Intézményvezető tesz javaslatot. A megtett szóbeli nyilatkozatok tartalmáról a kijelölt kolléga </w:t>
      </w:r>
      <w:r w:rsidRPr="006C47F2">
        <w:rPr>
          <w:rFonts w:eastAsia="Times New Roman"/>
          <w:color w:val="auto"/>
          <w:sz w:val="24"/>
          <w:szCs w:val="24"/>
          <w:lang w:eastAsia="ar-SA"/>
        </w:rPr>
        <w:lastRenderedPageBreak/>
        <w:t>felettesének beszámol, az írott média megjelenés esetén vezetői jóváhagyásra megküldi a cikk tervezetét.</w:t>
      </w:r>
    </w:p>
    <w:p w:rsidR="008C0E2F" w:rsidRPr="006C47F2" w:rsidRDefault="008C0E2F" w:rsidP="008C0E2F">
      <w:pPr>
        <w:pStyle w:val="Szvegtrzs31"/>
        <w:shd w:val="clear" w:color="auto" w:fill="auto"/>
        <w:tabs>
          <w:tab w:val="left" w:pos="393"/>
        </w:tabs>
        <w:spacing w:before="0" w:after="0" w:line="240" w:lineRule="auto"/>
        <w:ind w:right="20" w:firstLine="0"/>
        <w:rPr>
          <w:rFonts w:eastAsia="Times New Roman"/>
          <w:i/>
          <w:iCs/>
          <w:color w:val="auto"/>
          <w:sz w:val="24"/>
          <w:szCs w:val="24"/>
          <w:lang w:eastAsia="ar-SA"/>
        </w:rPr>
      </w:pPr>
    </w:p>
    <w:p w:rsidR="008C0E2F" w:rsidRPr="006C47F2" w:rsidRDefault="008C0E2F" w:rsidP="008C0E2F">
      <w:pPr>
        <w:pStyle w:val="Szvegtrzs31"/>
        <w:shd w:val="clear" w:color="auto" w:fill="auto"/>
        <w:spacing w:before="0" w:after="0" w:line="240" w:lineRule="auto"/>
        <w:ind w:right="480" w:firstLine="0"/>
        <w:rPr>
          <w:rFonts w:eastAsia="Times New Roman"/>
          <w:b/>
          <w:i/>
          <w:iCs/>
          <w:color w:val="auto"/>
          <w:sz w:val="24"/>
          <w:szCs w:val="24"/>
          <w:lang w:eastAsia="ar-SA"/>
        </w:rPr>
      </w:pPr>
      <w:r w:rsidRPr="006C47F2">
        <w:rPr>
          <w:rFonts w:eastAsia="Times New Roman"/>
          <w:b/>
          <w:i/>
          <w:iCs/>
          <w:color w:val="auto"/>
          <w:sz w:val="24"/>
          <w:szCs w:val="24"/>
          <w:lang w:eastAsia="ar-SA"/>
        </w:rPr>
        <w:t>4.8 Foglalkoztatottakra vonatkozó foglalkoztatási jogviszony</w:t>
      </w:r>
    </w:p>
    <w:p w:rsidR="008C0E2F" w:rsidRPr="006C47F2" w:rsidRDefault="008C0E2F" w:rsidP="008C0E2F">
      <w:pPr>
        <w:pStyle w:val="Szvegtrzs31"/>
        <w:shd w:val="clear" w:color="auto" w:fill="auto"/>
        <w:spacing w:before="0" w:after="0" w:line="240" w:lineRule="auto"/>
        <w:ind w:right="480"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right="480" w:firstLine="0"/>
        <w:rPr>
          <w:rFonts w:eastAsia="Times New Roman"/>
          <w:color w:val="auto"/>
          <w:sz w:val="24"/>
          <w:szCs w:val="24"/>
          <w:lang w:eastAsia="ar-SA"/>
        </w:rPr>
      </w:pPr>
      <w:r w:rsidRPr="006C47F2">
        <w:rPr>
          <w:rFonts w:eastAsia="Times New Roman"/>
          <w:color w:val="auto"/>
          <w:sz w:val="24"/>
          <w:szCs w:val="24"/>
          <w:lang w:eastAsia="ar-SA"/>
        </w:rPr>
        <w:t xml:space="preserve">Az intézmény dolgozóinak jogviszonyára a Közalkalmazottak Jogállásáról szóló 1992. évi XXXIII. tv. </w:t>
      </w:r>
      <w:proofErr w:type="gramStart"/>
      <w:r w:rsidRPr="006C47F2">
        <w:rPr>
          <w:rFonts w:eastAsia="Times New Roman"/>
          <w:color w:val="auto"/>
          <w:sz w:val="24"/>
          <w:szCs w:val="24"/>
          <w:lang w:eastAsia="ar-SA"/>
        </w:rPr>
        <w:t>rendelkezései</w:t>
      </w:r>
      <w:proofErr w:type="gramEnd"/>
      <w:r w:rsidRPr="006C47F2">
        <w:rPr>
          <w:rFonts w:eastAsia="Times New Roman"/>
          <w:color w:val="auto"/>
          <w:sz w:val="24"/>
          <w:szCs w:val="24"/>
          <w:lang w:eastAsia="ar-SA"/>
        </w:rPr>
        <w:t xml:space="preserve"> vonatkoznak.</w:t>
      </w:r>
    </w:p>
    <w:p w:rsidR="008C0E2F" w:rsidRPr="006C47F2" w:rsidRDefault="008C0E2F" w:rsidP="008C0E2F">
      <w:pPr>
        <w:pStyle w:val="Szvegtrzs31"/>
        <w:shd w:val="clear" w:color="auto" w:fill="auto"/>
        <w:spacing w:before="0" w:after="0" w:line="240" w:lineRule="auto"/>
        <w:ind w:right="480" w:firstLine="0"/>
        <w:rPr>
          <w:rFonts w:eastAsia="Times New Roman"/>
          <w:color w:val="auto"/>
          <w:sz w:val="24"/>
          <w:szCs w:val="24"/>
          <w:lang w:eastAsia="ar-SA"/>
        </w:rPr>
      </w:pPr>
      <w:r w:rsidRPr="006C47F2">
        <w:rPr>
          <w:rFonts w:eastAsia="Times New Roman"/>
          <w:color w:val="auto"/>
          <w:sz w:val="24"/>
          <w:szCs w:val="24"/>
          <w:lang w:eastAsia="ar-SA"/>
        </w:rPr>
        <w:t>Szakdolgozók foglalkoztatásának feltétele a működési engedély megléte.</w:t>
      </w:r>
    </w:p>
    <w:p w:rsidR="008C0E2F" w:rsidRPr="006C47F2" w:rsidRDefault="008C0E2F" w:rsidP="008C0E2F">
      <w:pPr>
        <w:pStyle w:val="Szvegtrzs5"/>
        <w:shd w:val="clear" w:color="auto" w:fill="auto"/>
        <w:spacing w:before="0" w:line="240" w:lineRule="auto"/>
        <w:ind w:right="20" w:firstLine="0"/>
        <w:rPr>
          <w:rFonts w:eastAsia="Times New Roman"/>
          <w:b/>
          <w:color w:val="auto"/>
          <w:sz w:val="24"/>
          <w:szCs w:val="24"/>
          <w:lang w:eastAsia="ar-SA"/>
        </w:rPr>
      </w:pPr>
      <w:r w:rsidRPr="006C47F2">
        <w:rPr>
          <w:rFonts w:eastAsia="Times New Roman"/>
          <w:b/>
          <w:color w:val="auto"/>
          <w:sz w:val="24"/>
          <w:szCs w:val="24"/>
          <w:lang w:eastAsia="ar-SA"/>
        </w:rPr>
        <w:t xml:space="preserve">Személyes gondoskodást végző személy működési engedélye: </w:t>
      </w:r>
    </w:p>
    <w:p w:rsidR="008C0E2F" w:rsidRPr="006C47F2" w:rsidRDefault="008C0E2F" w:rsidP="008C0E2F">
      <w:pPr>
        <w:pStyle w:val="Szvegtrzs5"/>
        <w:shd w:val="clear" w:color="auto" w:fill="auto"/>
        <w:spacing w:before="0" w:line="240" w:lineRule="auto"/>
        <w:ind w:right="20" w:firstLine="0"/>
        <w:rPr>
          <w:rFonts w:eastAsia="Times New Roman"/>
          <w:bCs/>
          <w:color w:val="auto"/>
          <w:sz w:val="24"/>
          <w:szCs w:val="24"/>
          <w:lang w:eastAsia="ar-SA"/>
        </w:rPr>
      </w:pPr>
      <w:r w:rsidRPr="006C47F2">
        <w:rPr>
          <w:rFonts w:eastAsia="Times New Roman"/>
          <w:color w:val="auto"/>
          <w:sz w:val="24"/>
          <w:szCs w:val="24"/>
          <w:lang w:eastAsia="ar-SA"/>
        </w:rPr>
        <w:t xml:space="preserve">A személyes gondoskodást végző személynek a </w:t>
      </w:r>
      <w:r w:rsidRPr="006C47F2">
        <w:rPr>
          <w:rFonts w:eastAsia="Times New Roman"/>
          <w:bCs/>
          <w:color w:val="auto"/>
          <w:sz w:val="24"/>
          <w:szCs w:val="24"/>
          <w:shd w:val="clear" w:color="auto" w:fill="FFFFFF"/>
          <w:lang w:eastAsia="ar-SA"/>
        </w:rPr>
        <w:t xml:space="preserve">9/2000. (VIII. 4.) </w:t>
      </w:r>
      <w:proofErr w:type="spellStart"/>
      <w:r w:rsidRPr="006C47F2">
        <w:rPr>
          <w:rFonts w:eastAsia="Times New Roman"/>
          <w:bCs/>
          <w:color w:val="auto"/>
          <w:sz w:val="24"/>
          <w:szCs w:val="24"/>
          <w:shd w:val="clear" w:color="auto" w:fill="FFFFFF"/>
          <w:lang w:eastAsia="ar-SA"/>
        </w:rPr>
        <w:t>SzCsM</w:t>
      </w:r>
      <w:proofErr w:type="spellEnd"/>
      <w:r w:rsidRPr="006C47F2">
        <w:rPr>
          <w:rFonts w:eastAsia="Times New Roman"/>
          <w:bCs/>
          <w:color w:val="auto"/>
          <w:sz w:val="24"/>
          <w:szCs w:val="24"/>
          <w:shd w:val="clear" w:color="auto" w:fill="FFFFFF"/>
          <w:lang w:eastAsia="ar-SA"/>
        </w:rPr>
        <w:t xml:space="preserve"> rendelet szerint - </w:t>
      </w:r>
      <w:r w:rsidRPr="006C47F2">
        <w:rPr>
          <w:rFonts w:eastAsia="Times New Roman"/>
          <w:b/>
          <w:bCs/>
          <w:color w:val="auto"/>
          <w:sz w:val="24"/>
          <w:szCs w:val="24"/>
          <w:lang w:eastAsia="ar-SA"/>
        </w:rPr>
        <w:t xml:space="preserve">Egészségügyi szakdolgozók működési engedélye: </w:t>
      </w:r>
      <w:r w:rsidRPr="006C47F2">
        <w:rPr>
          <w:rFonts w:eastAsia="Times New Roman"/>
          <w:bCs/>
          <w:color w:val="auto"/>
          <w:sz w:val="24"/>
          <w:szCs w:val="24"/>
          <w:lang w:eastAsia="ar-SA"/>
        </w:rPr>
        <w:t>Az egészségügyi szakdolgozók 63/2011. (XI. 29.) NEFMI rendelet szerint.</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C0E2F" w:rsidRPr="006C47F2" w:rsidRDefault="008C0E2F" w:rsidP="008C0E2F">
      <w:pPr>
        <w:pStyle w:val="Cmsor6"/>
        <w:numPr>
          <w:ilvl w:val="5"/>
          <w:numId w:val="4"/>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9 A"/>
        </w:smartTagPr>
        <w:r w:rsidRPr="006C47F2">
          <w:rPr>
            <w:rFonts w:eastAsia="Times New Roman"/>
            <w:i/>
            <w:iCs/>
            <w:sz w:val="24"/>
            <w:szCs w:val="24"/>
            <w:lang w:eastAsia="ar-SA"/>
          </w:rPr>
          <w:t>4.9 A</w:t>
        </w:r>
      </w:smartTag>
      <w:r w:rsidRPr="006C47F2">
        <w:rPr>
          <w:rFonts w:eastAsia="Times New Roman"/>
          <w:i/>
          <w:iCs/>
          <w:sz w:val="24"/>
          <w:szCs w:val="24"/>
          <w:lang w:eastAsia="ar-SA"/>
        </w:rPr>
        <w:t xml:space="preserve"> kapcsolattartás rendje</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 feladatainak hatékonyabb ellátása érdekében a belső szervezeti egységek egymással szoros kapcsolatot tartanak.</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együttműködés során a szervezeti egységeknek minden olyan intézkedésnél, amelyik másik szervezeti egység működési területét érinti, az intézkedést megelőzően egyeztetési kötelezettségük van.</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eredményesebb működés elősegítése érdekében az intézmény szakmai szervezetekkel, társintézményekkel, gazdálkodó szervezetekkel együttműködési megállapodást köthet.</w:t>
      </w:r>
    </w:p>
    <w:p w:rsidR="008C0E2F" w:rsidRPr="006C47F2" w:rsidRDefault="008C0E2F" w:rsidP="008C0E2F">
      <w:pPr>
        <w:pStyle w:val="Cmsor6"/>
        <w:numPr>
          <w:ilvl w:val="5"/>
          <w:numId w:val="4"/>
        </w:numPr>
        <w:tabs>
          <w:tab w:val="left" w:pos="0"/>
        </w:tabs>
        <w:spacing w:before="0" w:after="0"/>
        <w:ind w:right="20"/>
        <w:jc w:val="both"/>
        <w:rPr>
          <w:rFonts w:eastAsia="Times New Roman"/>
          <w:sz w:val="24"/>
          <w:szCs w:val="24"/>
          <w:lang w:eastAsia="ar-SA"/>
        </w:rPr>
      </w:pPr>
    </w:p>
    <w:p w:rsidR="008C0E2F" w:rsidRPr="006C47F2" w:rsidRDefault="008C0E2F" w:rsidP="008C0E2F">
      <w:pPr>
        <w:pStyle w:val="Cmsor6"/>
        <w:numPr>
          <w:ilvl w:val="5"/>
          <w:numId w:val="4"/>
        </w:numPr>
        <w:tabs>
          <w:tab w:val="left" w:pos="0"/>
        </w:tabs>
        <w:spacing w:before="0" w:after="0"/>
        <w:jc w:val="both"/>
        <w:rPr>
          <w:rFonts w:eastAsia="Times New Roman"/>
          <w:i/>
          <w:iCs/>
          <w:sz w:val="24"/>
          <w:szCs w:val="24"/>
          <w:lang w:eastAsia="ar-SA"/>
        </w:rPr>
      </w:pPr>
      <w:r w:rsidRPr="006C47F2">
        <w:rPr>
          <w:rFonts w:eastAsia="Times New Roman"/>
          <w:i/>
          <w:iCs/>
          <w:sz w:val="24"/>
          <w:szCs w:val="24"/>
          <w:lang w:eastAsia="ar-SA"/>
        </w:rPr>
        <w:t>4.10 Bélyegzők használata, kezelése</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Valamennyi cégszerű aláírásnál bélyegzőt kell használni. A bélyegzőkkel ellátott, cégszerűen aláirt iratok tartalma érvényes kötelezettségvállalást, jogszerzést, jogról való lemondást jelent.</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 bélyegzőit a pénztáros köteles naprakész állapotban nyilvántartani.</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intézményben használt bélyegzők:</w:t>
      </w:r>
    </w:p>
    <w:p w:rsidR="008C0E2F" w:rsidRPr="006C47F2" w:rsidRDefault="008C0E2F" w:rsidP="008C0E2F">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fejbélyegző,</w:t>
      </w:r>
    </w:p>
    <w:p w:rsidR="008C0E2F" w:rsidRPr="006C47F2" w:rsidRDefault="008C0E2F" w:rsidP="008C0E2F">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körbélyegző,</w:t>
      </w:r>
    </w:p>
    <w:p w:rsidR="008C0E2F" w:rsidRPr="006C47F2" w:rsidRDefault="008C0E2F" w:rsidP="008C0E2F">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egyéb bélyegzők.</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intézményben bélyegző használatára a következők jogosultak:</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intézményvezető,</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intézményvezető helyettes,</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vezető ápoló,</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pénzkezelő adminisztrátor</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pénzügyi adminisztrátor</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szociális munkatárs,</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élelmezés vezető,</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egészségügyi asszisztens,</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gyógyszeres nővér,</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család és gyermekjóléti központ szakmai vezetője</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lastRenderedPageBreak/>
        <w:t>család és gyermekjóléti központ szakmai vezetője.</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átvevők személyesen felelősek a bélyegzők megőrzéséért.</w:t>
      </w:r>
    </w:p>
    <w:p w:rsidR="008C0E2F" w:rsidRPr="006C47F2" w:rsidRDefault="008C0E2F" w:rsidP="008C0E2F">
      <w:pPr>
        <w:tabs>
          <w:tab w:val="left" w:pos="0"/>
        </w:tabs>
        <w:ind w:right="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 bélyegzők beszerzéséről, kiadásáról, nyilvántartásáról, cseréjéről és évenkénti egyszeri leltározásáról a gazdasági vezető gondoskodik, illetve a bélyegző elvesztése esetén az </w:t>
      </w:r>
      <w:proofErr w:type="spellStart"/>
      <w:r w:rsidRPr="006C47F2">
        <w:rPr>
          <w:rFonts w:ascii="Times New Roman" w:eastAsia="Times New Roman" w:hAnsi="Times New Roman" w:cs="Times New Roman"/>
          <w:sz w:val="24"/>
          <w:szCs w:val="24"/>
          <w:lang w:eastAsia="ar-SA"/>
        </w:rPr>
        <w:t>előírásokszerint</w:t>
      </w:r>
      <w:proofErr w:type="spellEnd"/>
      <w:r w:rsidRPr="006C47F2">
        <w:rPr>
          <w:rFonts w:ascii="Times New Roman" w:eastAsia="Times New Roman" w:hAnsi="Times New Roman" w:cs="Times New Roman"/>
          <w:sz w:val="24"/>
          <w:szCs w:val="24"/>
          <w:lang w:eastAsia="ar-SA"/>
        </w:rPr>
        <w:t xml:space="preserve"> jár el.</w:t>
      </w:r>
    </w:p>
    <w:p w:rsidR="008C0E2F" w:rsidRPr="006C47F2" w:rsidRDefault="008C0E2F" w:rsidP="008C0E2F">
      <w:pPr>
        <w:tabs>
          <w:tab w:val="left" w:pos="0"/>
        </w:tabs>
        <w:ind w:right="20"/>
        <w:jc w:val="both"/>
        <w:rPr>
          <w:rFonts w:ascii="Times New Roman" w:eastAsia="Times New Roman" w:hAnsi="Times New Roman" w:cs="Times New Roman"/>
          <w:sz w:val="24"/>
          <w:szCs w:val="24"/>
          <w:lang w:eastAsia="ar-SA"/>
        </w:rPr>
      </w:pPr>
    </w:p>
    <w:p w:rsidR="008C0E2F" w:rsidRPr="006C47F2" w:rsidRDefault="008C0E2F" w:rsidP="008C0E2F">
      <w:pPr>
        <w:pStyle w:val="Cmsor6"/>
        <w:numPr>
          <w:ilvl w:val="5"/>
          <w:numId w:val="4"/>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11 A"/>
        </w:smartTagPr>
        <w:r w:rsidRPr="006C47F2">
          <w:rPr>
            <w:rFonts w:eastAsia="Times New Roman"/>
            <w:i/>
            <w:iCs/>
            <w:sz w:val="24"/>
            <w:szCs w:val="24"/>
            <w:lang w:eastAsia="ar-SA"/>
          </w:rPr>
          <w:t>4.11 A</w:t>
        </w:r>
      </w:smartTag>
      <w:r w:rsidRPr="006C47F2">
        <w:rPr>
          <w:rFonts w:eastAsia="Times New Roman"/>
          <w:i/>
          <w:iCs/>
          <w:sz w:val="24"/>
          <w:szCs w:val="24"/>
          <w:lang w:eastAsia="ar-SA"/>
        </w:rPr>
        <w:t xml:space="preserve"> helyettesítés rendje</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intézményben folyó munkát a dolgozók időleges vagy tartós távolléte nem akadályozhatja.</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dolgozók távolléte esetére a helyettesítés rendszerének kidolgozása az intézmény vezetőjének, illetve felhatalmazása alapján az adott szervezeti egység vezetőjének feladata.</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helyettesítéssel kapcsolatos, egyes dolgozókat érintő konkrét feladatokat a munkaköri leírásokban kall rögzíteni.</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intézményen belüli helyettesítés rendjét az intézményvezetője belső utasításban szabályozhatja.</w:t>
      </w:r>
    </w:p>
    <w:p w:rsidR="008C0E2F" w:rsidRPr="006C47F2" w:rsidRDefault="008C0E2F" w:rsidP="008C0E2F">
      <w:pPr>
        <w:rPr>
          <w:rFonts w:ascii="Times New Roman" w:hAnsi="Times New Roman" w:cs="Times New Roman"/>
          <w:sz w:val="24"/>
          <w:szCs w:val="24"/>
          <w:lang w:eastAsia="ar-SA"/>
        </w:rPr>
      </w:pPr>
    </w:p>
    <w:p w:rsidR="008C0E2F" w:rsidRPr="006C47F2" w:rsidRDefault="008C0E2F" w:rsidP="008C0E2F">
      <w:pPr>
        <w:pStyle w:val="Cmsor6"/>
        <w:numPr>
          <w:ilvl w:val="5"/>
          <w:numId w:val="4"/>
        </w:numPr>
        <w:tabs>
          <w:tab w:val="left" w:pos="0"/>
        </w:tabs>
        <w:spacing w:before="0" w:after="0"/>
        <w:jc w:val="both"/>
        <w:rPr>
          <w:rFonts w:eastAsia="Times New Roman"/>
          <w:i/>
          <w:iCs/>
          <w:sz w:val="24"/>
          <w:szCs w:val="24"/>
          <w:lang w:eastAsia="ar-SA"/>
        </w:rPr>
      </w:pPr>
      <w:r w:rsidRPr="006C47F2">
        <w:rPr>
          <w:rFonts w:eastAsia="Times New Roman"/>
          <w:i/>
          <w:iCs/>
          <w:sz w:val="24"/>
          <w:szCs w:val="24"/>
          <w:lang w:eastAsia="ar-SA"/>
        </w:rPr>
        <w:t>4.12 Munkakörök átadása</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intézményben vezetői állásban foglalkoztatott dolgozói, valamint az intézményvezető által kijelölt dolgozók munkakörének átadásáról, illetve átvételéről személyi változás esetén gyermekjóléti szolgáltat esetén esetátadó lapot, egyéb esetekben jegyzőkönyvet kell felvenni.</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átadásról és átvételről készült jegyzőkönyvben fel kell tüntetni:</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átadás-átvétel időpontját,</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munkakörrel kapcsolatos tájékoztatást, fontosabb adatokat,</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folyamatban lévő konkrét ügyeket,</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átadásra kerülő eszközöket,</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átadó és átvevő észrevételeit,</w:t>
      </w:r>
    </w:p>
    <w:p w:rsidR="008C0E2F" w:rsidRPr="006C47F2" w:rsidRDefault="008C0E2F" w:rsidP="008C0E2F">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jelenlévők aláírását.</w:t>
      </w:r>
    </w:p>
    <w:p w:rsidR="008C0E2F" w:rsidRPr="006C47F2" w:rsidRDefault="008C0E2F" w:rsidP="008C0E2F">
      <w:pPr>
        <w:jc w:val="both"/>
        <w:rPr>
          <w:rFonts w:ascii="Times New Roman" w:eastAsia="Times New Roman" w:hAnsi="Times New Roman" w:cs="Times New Roman"/>
          <w:sz w:val="24"/>
          <w:szCs w:val="24"/>
          <w:lang w:eastAsia="ar-SA"/>
        </w:rPr>
      </w:pP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átadás-átvételi eljárást a munkakörváltozást követően legkésőbb 15 napon belül be kell fejezni.</w:t>
      </w:r>
    </w:p>
    <w:p w:rsidR="008C0E2F" w:rsidRPr="006C47F2" w:rsidRDefault="008C0E2F" w:rsidP="008C0E2F">
      <w:pPr>
        <w:tabs>
          <w:tab w:val="left" w:pos="0"/>
        </w:tabs>
        <w:ind w:right="2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munkakör átadás-átvételével kapcsolatos eljárás lefolytatásáról a munkakör szerinti felettes vezető gondoskodik.</w:t>
      </w:r>
    </w:p>
    <w:p w:rsidR="008C0E2F" w:rsidRPr="006C47F2" w:rsidRDefault="008C0E2F" w:rsidP="008C0E2F">
      <w:pPr>
        <w:pStyle w:val="Szvegtrzs5"/>
        <w:shd w:val="clear" w:color="auto" w:fill="auto"/>
        <w:tabs>
          <w:tab w:val="left" w:pos="753"/>
        </w:tabs>
        <w:spacing w:before="0" w:line="240" w:lineRule="auto"/>
        <w:ind w:left="360" w:right="20" w:firstLine="0"/>
        <w:rPr>
          <w:rFonts w:eastAsia="Times New Roman"/>
          <w:color w:val="auto"/>
          <w:sz w:val="24"/>
          <w:szCs w:val="24"/>
          <w:lang w:eastAsia="ar-SA"/>
        </w:rPr>
      </w:pPr>
    </w:p>
    <w:p w:rsidR="008C0E2F" w:rsidRPr="006C47F2" w:rsidRDefault="008C0E2F" w:rsidP="008C0E2F">
      <w:pPr>
        <w:keepNext/>
        <w:keepLines/>
        <w:tabs>
          <w:tab w:val="left" w:pos="1066"/>
        </w:tabs>
        <w:jc w:val="both"/>
        <w:rPr>
          <w:rFonts w:ascii="Times New Roman" w:eastAsia="Times New Roman" w:hAnsi="Times New Roman" w:cs="Times New Roman"/>
          <w:b/>
          <w:bCs/>
          <w:i/>
          <w:iCs/>
          <w:sz w:val="24"/>
          <w:szCs w:val="24"/>
          <w:lang w:eastAsia="ar-SA"/>
        </w:rPr>
      </w:pPr>
      <w:r w:rsidRPr="006C47F2">
        <w:rPr>
          <w:rFonts w:ascii="Times New Roman" w:eastAsia="Times New Roman" w:hAnsi="Times New Roman" w:cs="Times New Roman"/>
          <w:b/>
          <w:bCs/>
          <w:i/>
          <w:iCs/>
          <w:sz w:val="24"/>
          <w:szCs w:val="24"/>
          <w:lang w:eastAsia="ar-SA"/>
        </w:rPr>
        <w:lastRenderedPageBreak/>
        <w:t>4.13  A működés szakmai alapelvei</w:t>
      </w:r>
    </w:p>
    <w:p w:rsidR="008C0E2F" w:rsidRPr="006C47F2" w:rsidRDefault="008C0E2F" w:rsidP="008C0E2F">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6C47F2">
        <w:rPr>
          <w:rFonts w:eastAsia="Times New Roman"/>
          <w:sz w:val="24"/>
          <w:szCs w:val="24"/>
          <w:lang w:eastAsia="ar-SA"/>
        </w:rPr>
        <w:t>- Minőség és szakszerűség</w:t>
      </w:r>
    </w:p>
    <w:p w:rsidR="008C0E2F" w:rsidRPr="006C47F2" w:rsidRDefault="008C0E2F" w:rsidP="008C0E2F">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6C47F2">
        <w:rPr>
          <w:rFonts w:eastAsia="Times New Roman"/>
          <w:sz w:val="24"/>
          <w:szCs w:val="24"/>
          <w:lang w:eastAsia="ar-SA"/>
        </w:rPr>
        <w:t>- Mentálhigiénés szemlélet</w:t>
      </w:r>
    </w:p>
    <w:p w:rsidR="008C0E2F" w:rsidRPr="006C47F2" w:rsidRDefault="008C0E2F" w:rsidP="008C0E2F">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6C47F2">
        <w:rPr>
          <w:rFonts w:eastAsia="Times New Roman"/>
          <w:sz w:val="24"/>
          <w:szCs w:val="24"/>
          <w:lang w:eastAsia="ar-SA"/>
        </w:rPr>
        <w:t>- Prevenció / szociális biztonság megőrzése</w:t>
      </w:r>
    </w:p>
    <w:p w:rsidR="008C0E2F" w:rsidRPr="006C47F2" w:rsidRDefault="008C0E2F" w:rsidP="008C0E2F">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6C47F2">
        <w:rPr>
          <w:rFonts w:eastAsia="Times New Roman"/>
          <w:sz w:val="24"/>
          <w:szCs w:val="24"/>
          <w:lang w:eastAsia="ar-SA"/>
        </w:rPr>
        <w:t>- Kompetencia / beavatkozási határok tiszteletben tartása</w:t>
      </w:r>
    </w:p>
    <w:p w:rsidR="008C0E2F" w:rsidRPr="006C47F2" w:rsidRDefault="008C0E2F" w:rsidP="008C0E2F">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6C47F2">
        <w:rPr>
          <w:rFonts w:eastAsia="Times New Roman"/>
          <w:sz w:val="24"/>
          <w:szCs w:val="24"/>
          <w:lang w:eastAsia="ar-SA"/>
        </w:rPr>
        <w:t>- Racionális gazdálkodás</w:t>
      </w:r>
    </w:p>
    <w:p w:rsidR="008C0E2F" w:rsidRPr="006C47F2" w:rsidRDefault="008C0E2F" w:rsidP="008C0E2F">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6C47F2">
        <w:rPr>
          <w:rFonts w:eastAsia="Times New Roman"/>
          <w:sz w:val="24"/>
          <w:szCs w:val="24"/>
          <w:lang w:eastAsia="ar-SA"/>
        </w:rPr>
        <w:t>- Differenciált ellátás</w:t>
      </w:r>
    </w:p>
    <w:p w:rsidR="008C0E2F" w:rsidRPr="006C47F2" w:rsidRDefault="008C0E2F" w:rsidP="008C0E2F">
      <w:pPr>
        <w:pStyle w:val="Szvegtrzs4"/>
        <w:shd w:val="clear" w:color="auto" w:fill="auto"/>
        <w:tabs>
          <w:tab w:val="left" w:pos="360"/>
          <w:tab w:val="left" w:pos="927"/>
        </w:tabs>
        <w:spacing w:before="0" w:after="0" w:line="240" w:lineRule="auto"/>
        <w:ind w:left="360" w:firstLine="0"/>
        <w:rPr>
          <w:rFonts w:eastAsia="Times New Roman"/>
          <w:sz w:val="24"/>
          <w:szCs w:val="24"/>
          <w:lang w:eastAsia="ar-SA"/>
        </w:rPr>
      </w:pPr>
    </w:p>
    <w:p w:rsidR="008C0E2F" w:rsidRPr="006C47F2" w:rsidRDefault="008C0E2F" w:rsidP="008C0E2F">
      <w:pPr>
        <w:pStyle w:val="Szvegtrzs4"/>
        <w:shd w:val="clear" w:color="auto" w:fill="auto"/>
        <w:spacing w:before="0" w:after="0" w:line="240" w:lineRule="auto"/>
        <w:ind w:firstLine="0"/>
        <w:rPr>
          <w:rStyle w:val="Szvegtrzs1"/>
          <w:rFonts w:eastAsia="Lucida Sans Unicode"/>
          <w:b/>
          <w:lang w:eastAsia="ar-SA"/>
        </w:rPr>
      </w:pPr>
      <w:r w:rsidRPr="006C47F2">
        <w:rPr>
          <w:rStyle w:val="Szvegtrzs1"/>
          <w:rFonts w:eastAsia="Lucida Sans Unicode"/>
          <w:b/>
          <w:lang w:eastAsia="ar-SA"/>
        </w:rPr>
        <w:t>A személyiségi jogok védelmének elve</w:t>
      </w:r>
    </w:p>
    <w:p w:rsidR="008C0E2F" w:rsidRPr="006C47F2" w:rsidRDefault="008C0E2F" w:rsidP="008C0E2F">
      <w:pPr>
        <w:pStyle w:val="Szvegtrzs4"/>
        <w:shd w:val="clear" w:color="auto" w:fill="auto"/>
        <w:tabs>
          <w:tab w:val="left" w:pos="850"/>
        </w:tabs>
        <w:spacing w:before="0" w:after="0" w:line="240" w:lineRule="auto"/>
        <w:ind w:firstLine="0"/>
        <w:rPr>
          <w:rFonts w:eastAsia="Times New Roman"/>
          <w:sz w:val="24"/>
          <w:szCs w:val="24"/>
          <w:lang w:eastAsia="ar-SA"/>
        </w:rPr>
      </w:pPr>
      <w:r w:rsidRPr="006C47F2">
        <w:rPr>
          <w:rFonts w:eastAsia="Times New Roman"/>
          <w:sz w:val="24"/>
          <w:szCs w:val="24"/>
          <w:lang w:eastAsia="ar-SA"/>
        </w:rPr>
        <w:t>A  munkatársai kötelesek a tevékenységük során tudomásukra jutott, a szolgáltatást igénylő, továbbá igénybe vevő jogosultak személyiségi jogait érintő adatok és tények nyilvántartására és kezelésére vonatkozó jogszabályokat maradéktalanul érvényesíteni és érvényesíttetni, a munkatársakra - a munkakörüknek megfelelően - vonatkozó Etikai Kódexében- ápolók etikai kódexe, szociális munka etikai kódexe- foglaltakat betartani</w:t>
      </w:r>
    </w:p>
    <w:p w:rsidR="008C0E2F" w:rsidRPr="006C47F2" w:rsidRDefault="008C0E2F" w:rsidP="008C0E2F">
      <w:pPr>
        <w:pStyle w:val="Szvegtrzs4"/>
        <w:shd w:val="clear" w:color="auto" w:fill="auto"/>
        <w:tabs>
          <w:tab w:val="left" w:pos="850"/>
        </w:tabs>
        <w:spacing w:before="0" w:after="0" w:line="240" w:lineRule="auto"/>
        <w:ind w:firstLine="0"/>
        <w:rPr>
          <w:rFonts w:eastAsia="Times New Roman"/>
          <w:sz w:val="24"/>
          <w:szCs w:val="24"/>
          <w:lang w:eastAsia="ar-SA"/>
        </w:rPr>
      </w:pPr>
    </w:p>
    <w:p w:rsidR="008C0E2F" w:rsidRPr="006C47F2" w:rsidRDefault="008C0E2F" w:rsidP="008C0E2F">
      <w:pPr>
        <w:pStyle w:val="Szvegtrzs4"/>
        <w:shd w:val="clear" w:color="auto" w:fill="auto"/>
        <w:spacing w:before="0" w:after="0" w:line="240" w:lineRule="auto"/>
        <w:ind w:firstLine="0"/>
        <w:rPr>
          <w:rStyle w:val="Szvegtrzs1"/>
          <w:rFonts w:eastAsia="Lucida Sans Unicode"/>
          <w:b/>
          <w:lang w:eastAsia="ar-SA"/>
        </w:rPr>
      </w:pPr>
      <w:r w:rsidRPr="006C47F2">
        <w:rPr>
          <w:rStyle w:val="Szvegtrzs1"/>
          <w:rFonts w:eastAsia="Lucida Sans Unicode"/>
          <w:b/>
          <w:lang w:eastAsia="ar-SA"/>
        </w:rPr>
        <w:t>Az egyenlőség elve</w:t>
      </w:r>
    </w:p>
    <w:p w:rsidR="008C0E2F" w:rsidRPr="006C47F2" w:rsidRDefault="008C0E2F" w:rsidP="008C0E2F">
      <w:pPr>
        <w:pStyle w:val="Szvegtrzs4"/>
        <w:shd w:val="clear" w:color="auto" w:fill="auto"/>
        <w:spacing w:before="0" w:after="0" w:line="240" w:lineRule="auto"/>
        <w:ind w:right="20" w:firstLine="0"/>
        <w:rPr>
          <w:rFonts w:eastAsia="Times New Roman"/>
          <w:sz w:val="24"/>
          <w:szCs w:val="24"/>
          <w:lang w:eastAsia="ar-SA"/>
        </w:rPr>
      </w:pPr>
      <w:r w:rsidRPr="006C47F2">
        <w:rPr>
          <w:rFonts w:eastAsia="Times New Roman"/>
          <w:sz w:val="24"/>
          <w:szCs w:val="24"/>
          <w:lang w:eastAsia="ar-SA"/>
        </w:rPr>
        <w:t>minden hozzá forduló személy kérelmével nemétől, származásától, felekezeti hovatartozásától, családi állapotától, korától függetlenül köteles megkülönböztetés nélkül érdemben foglalkozni.</w:t>
      </w:r>
    </w:p>
    <w:p w:rsidR="008C0E2F" w:rsidRPr="006C47F2" w:rsidRDefault="008C0E2F" w:rsidP="008C0E2F">
      <w:pPr>
        <w:pStyle w:val="Szvegtrzs4"/>
        <w:shd w:val="clear" w:color="auto" w:fill="auto"/>
        <w:spacing w:before="0" w:after="0" w:line="240" w:lineRule="auto"/>
        <w:ind w:firstLine="0"/>
        <w:rPr>
          <w:rFonts w:eastAsia="Times New Roman"/>
          <w:sz w:val="24"/>
          <w:szCs w:val="24"/>
          <w:lang w:eastAsia="ar-SA"/>
        </w:rPr>
      </w:pPr>
    </w:p>
    <w:p w:rsidR="008C0E2F" w:rsidRPr="006C47F2" w:rsidRDefault="008C0E2F" w:rsidP="008C0E2F">
      <w:pPr>
        <w:pStyle w:val="Szvegtrzs4"/>
        <w:shd w:val="clear" w:color="auto" w:fill="auto"/>
        <w:spacing w:before="0" w:after="0" w:line="240" w:lineRule="auto"/>
        <w:ind w:firstLine="0"/>
        <w:rPr>
          <w:rStyle w:val="Szvegtrzs1"/>
          <w:rFonts w:eastAsia="Lucida Sans Unicode"/>
          <w:b/>
          <w:lang w:eastAsia="ar-SA"/>
        </w:rPr>
      </w:pPr>
      <w:r w:rsidRPr="006C47F2">
        <w:rPr>
          <w:rStyle w:val="Szvegtrzs1"/>
          <w:rFonts w:eastAsia="Lucida Sans Unicode"/>
          <w:b/>
          <w:lang w:eastAsia="ar-SA"/>
        </w:rPr>
        <w:t>Az ügyei vitelében akadályozott személvek érdekeinek védelme</w:t>
      </w:r>
    </w:p>
    <w:p w:rsidR="008C0E2F" w:rsidRPr="006C47F2" w:rsidRDefault="008C0E2F" w:rsidP="008C0E2F">
      <w:pPr>
        <w:pStyle w:val="Szvegtrzs4"/>
        <w:shd w:val="clear" w:color="auto" w:fill="auto"/>
        <w:tabs>
          <w:tab w:val="left" w:pos="850"/>
        </w:tabs>
        <w:spacing w:before="0" w:after="0" w:line="240" w:lineRule="auto"/>
        <w:ind w:right="20" w:firstLine="0"/>
        <w:rPr>
          <w:rFonts w:eastAsia="Times New Roman"/>
          <w:sz w:val="24"/>
          <w:szCs w:val="24"/>
          <w:lang w:eastAsia="ar-SA"/>
        </w:rPr>
      </w:pPr>
      <w:r w:rsidRPr="006C47F2">
        <w:rPr>
          <w:rFonts w:eastAsia="Times New Roman"/>
          <w:sz w:val="24"/>
          <w:szCs w:val="24"/>
          <w:lang w:eastAsia="ar-SA"/>
        </w:rPr>
        <w:t>Amennyiben az ellátásban részesülő személy jogai, érdekei érvényesítésére szemmel láthatóan nem képes, a közalkalmazottak jelzése alapján az intézményvezető köteles intézkedés megtételét kezdeményezni az illetékes gyámhivatalnál, illetve a szükséges segítségnyújtás érdekében felvenni a kapcsolatot az egészségügyi vagy más szociális intézménnyel.</w:t>
      </w:r>
    </w:p>
    <w:p w:rsidR="008C0E2F" w:rsidRPr="006C47F2" w:rsidRDefault="008C0E2F" w:rsidP="008C0E2F">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8C0E2F" w:rsidRPr="006C47F2" w:rsidRDefault="008C0E2F" w:rsidP="008C0E2F">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8C0E2F" w:rsidRPr="006C47F2" w:rsidRDefault="008C0E2F" w:rsidP="008C0E2F">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8C0E2F" w:rsidRPr="006C47F2" w:rsidRDefault="008C0E2F" w:rsidP="008C0E2F">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8C0E2F" w:rsidRPr="006C47F2" w:rsidRDefault="008C0E2F" w:rsidP="008C0E2F">
      <w:pPr>
        <w:tabs>
          <w:tab w:val="left" w:pos="284"/>
        </w:tabs>
        <w:jc w:val="both"/>
        <w:rPr>
          <w:rFonts w:ascii="Times New Roman" w:eastAsia="Times New Roman" w:hAnsi="Times New Roman" w:cs="Times New Roman"/>
          <w:b/>
          <w:sz w:val="24"/>
          <w:szCs w:val="24"/>
          <w:lang w:eastAsia="ar-SA"/>
        </w:rPr>
      </w:pPr>
      <w:r w:rsidRPr="006C47F2">
        <w:rPr>
          <w:rFonts w:ascii="Times New Roman" w:eastAsia="Times New Roman" w:hAnsi="Times New Roman" w:cs="Times New Roman"/>
          <w:b/>
          <w:sz w:val="24"/>
          <w:szCs w:val="24"/>
          <w:lang w:eastAsia="ar-SA"/>
        </w:rPr>
        <w:t>Vagyonnyilatkozat-tételi kötelezettség</w:t>
      </w:r>
    </w:p>
    <w:p w:rsidR="008C0E2F" w:rsidRPr="006C47F2" w:rsidRDefault="008C0E2F" w:rsidP="008C0E2F">
      <w:pPr>
        <w:tabs>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intézménynél a 2007. évi CLII. törvény rendelkezik egyes vagyonnyilatkozat-tételi kötelezettségéről. A törvény 3. § (1) bekezdésének c) pontja alapján vagyonnyilatkozat-tételre kötelezett személy:</w:t>
      </w:r>
    </w:p>
    <w:p w:rsidR="008C0E2F" w:rsidRPr="006C47F2" w:rsidRDefault="008C0E2F" w:rsidP="008C0E2F">
      <w:pPr>
        <w:tabs>
          <w:tab w:val="left" w:pos="284"/>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b/>
        <w:t>- az intézményvezető</w:t>
      </w:r>
    </w:p>
    <w:p w:rsidR="008C0E2F" w:rsidRPr="006C47F2" w:rsidRDefault="008C0E2F" w:rsidP="008C0E2F">
      <w:pPr>
        <w:tabs>
          <w:tab w:val="left" w:pos="644"/>
        </w:tabs>
        <w:ind w:left="360" w:right="20"/>
        <w:jc w:val="both"/>
        <w:rPr>
          <w:rFonts w:ascii="Times New Roman" w:eastAsia="Times New Roman" w:hAnsi="Times New Roman" w:cs="Times New Roman"/>
          <w:sz w:val="24"/>
          <w:szCs w:val="24"/>
          <w:lang w:eastAsia="ar-SA"/>
        </w:rPr>
      </w:pPr>
      <w:r w:rsidRPr="006C47F2">
        <w:rPr>
          <w:rFonts w:ascii="Times New Roman" w:hAnsi="Times New Roman" w:cs="Times New Roman"/>
          <w:sz w:val="24"/>
          <w:szCs w:val="24"/>
          <w:lang w:eastAsia="ar-SA"/>
        </w:rPr>
        <w:t>- valamint a helyettesítésére kijelölt személy.</w:t>
      </w: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p>
    <w:p w:rsidR="008C0E2F" w:rsidRPr="006C47F2" w:rsidRDefault="008C0E2F" w:rsidP="008C0E2F">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r w:rsidRPr="006C47F2">
        <w:rPr>
          <w:rFonts w:eastAsia="Times New Roman"/>
          <w:b/>
          <w:bCs/>
          <w:i/>
          <w:iCs/>
          <w:color w:val="auto"/>
          <w:sz w:val="24"/>
          <w:szCs w:val="24"/>
          <w:lang w:eastAsia="ar-SA"/>
        </w:rPr>
        <w:t>4.14 Az intézmény működésének elvei:</w:t>
      </w:r>
    </w:p>
    <w:p w:rsidR="008C0E2F" w:rsidRPr="006C47F2" w:rsidRDefault="008C0E2F" w:rsidP="008C0E2F">
      <w:pPr>
        <w:pStyle w:val="Szvegtrzs5"/>
        <w:shd w:val="clear" w:color="auto" w:fill="auto"/>
        <w:tabs>
          <w:tab w:val="left" w:pos="753"/>
        </w:tabs>
        <w:spacing w:before="0" w:line="240" w:lineRule="auto"/>
        <w:ind w:left="360" w:right="20" w:firstLine="0"/>
        <w:rPr>
          <w:rFonts w:eastAsia="Times New Roman"/>
          <w:b/>
          <w:bCs/>
          <w:i/>
          <w:iCs/>
          <w:color w:val="auto"/>
          <w:sz w:val="24"/>
          <w:szCs w:val="24"/>
          <w:lang w:eastAsia="ar-SA"/>
        </w:rPr>
      </w:pPr>
    </w:p>
    <w:p w:rsidR="008C0E2F" w:rsidRPr="006C47F2" w:rsidRDefault="008C0E2F" w:rsidP="008C0E2F">
      <w:pPr>
        <w:pStyle w:val="Cmsor30"/>
        <w:keepNext/>
        <w:keepLines/>
        <w:shd w:val="clear" w:color="auto" w:fill="auto"/>
        <w:spacing w:after="0" w:line="240" w:lineRule="auto"/>
        <w:ind w:firstLine="0"/>
        <w:jc w:val="both"/>
        <w:rPr>
          <w:rFonts w:eastAsia="Times New Roman"/>
          <w:b w:val="0"/>
          <w:i w:val="0"/>
          <w:sz w:val="24"/>
          <w:szCs w:val="24"/>
          <w:lang w:eastAsia="ar-SA"/>
        </w:rPr>
      </w:pPr>
      <w:r w:rsidRPr="006C47F2">
        <w:rPr>
          <w:rStyle w:val="SzvegtrzsFlkvrDlt"/>
          <w:rFonts w:eastAsia="Lucida Sans Unicode"/>
          <w:lang w:eastAsia="ar-SA"/>
        </w:rPr>
        <w:t>Nyitottság elve</w:t>
      </w:r>
      <w:proofErr w:type="gramStart"/>
      <w:r w:rsidRPr="006C47F2">
        <w:rPr>
          <w:rStyle w:val="SzvegtrzsFlkvrDlt"/>
          <w:rFonts w:eastAsia="Lucida Sans Unicode"/>
          <w:lang w:eastAsia="ar-SA"/>
        </w:rPr>
        <w:t>:</w:t>
      </w:r>
      <w:r w:rsidRPr="006C47F2">
        <w:rPr>
          <w:rFonts w:eastAsia="Times New Roman"/>
          <w:b w:val="0"/>
          <w:i w:val="0"/>
          <w:sz w:val="24"/>
          <w:szCs w:val="24"/>
          <w:lang w:eastAsia="ar-SA"/>
        </w:rPr>
        <w:t>az</w:t>
      </w:r>
      <w:proofErr w:type="gramEnd"/>
      <w:r w:rsidRPr="006C47F2">
        <w:rPr>
          <w:rFonts w:eastAsia="Times New Roman"/>
          <w:b w:val="0"/>
          <w:i w:val="0"/>
          <w:sz w:val="24"/>
          <w:szCs w:val="24"/>
          <w:lang w:eastAsia="ar-SA"/>
        </w:rPr>
        <w:t xml:space="preserve"> egyének, csoportok, közösségek számára az intézmény olyan szolgáltatásokat nyújt, amelyek az ellátásra jogosult, a feltárt lehetőségek közül igényt tart.</w:t>
      </w:r>
    </w:p>
    <w:p w:rsidR="008C0E2F" w:rsidRPr="006C47F2" w:rsidRDefault="008C0E2F" w:rsidP="008C0E2F">
      <w:pPr>
        <w:pStyle w:val="Cmsor30"/>
        <w:keepNext/>
        <w:keepLines/>
        <w:shd w:val="clear" w:color="auto" w:fill="auto"/>
        <w:tabs>
          <w:tab w:val="left" w:pos="1240"/>
        </w:tabs>
        <w:spacing w:after="0" w:line="240" w:lineRule="auto"/>
        <w:ind w:firstLine="0"/>
        <w:jc w:val="both"/>
        <w:rPr>
          <w:rStyle w:val="SzvegtrzsFlkvrDlt"/>
          <w:rFonts w:eastAsia="Lucida Sans Unicode"/>
          <w:lang w:eastAsia="ar-SA"/>
        </w:rPr>
      </w:pPr>
      <w:r w:rsidRPr="006C47F2">
        <w:rPr>
          <w:rStyle w:val="SzvegtrzsFlkvrDlt"/>
          <w:rFonts w:eastAsia="Lucida Sans Unicode"/>
          <w:lang w:eastAsia="ar-SA"/>
        </w:rPr>
        <w:tab/>
      </w:r>
    </w:p>
    <w:p w:rsidR="008C0E2F" w:rsidRPr="006C47F2" w:rsidRDefault="008C0E2F" w:rsidP="008C0E2F">
      <w:pPr>
        <w:pStyle w:val="Cmsor30"/>
        <w:keepNext/>
        <w:keepLines/>
        <w:shd w:val="clear" w:color="auto" w:fill="auto"/>
        <w:spacing w:after="0" w:line="240" w:lineRule="auto"/>
        <w:ind w:firstLine="0"/>
        <w:jc w:val="both"/>
        <w:rPr>
          <w:rFonts w:eastAsia="Times New Roman"/>
          <w:b w:val="0"/>
          <w:i w:val="0"/>
          <w:sz w:val="24"/>
          <w:szCs w:val="24"/>
          <w:lang w:eastAsia="ar-SA"/>
        </w:rPr>
      </w:pPr>
      <w:r w:rsidRPr="006C47F2">
        <w:rPr>
          <w:rStyle w:val="SzvegtrzsFlkvrDlt"/>
          <w:rFonts w:eastAsia="Lucida Sans Unicode"/>
          <w:lang w:eastAsia="ar-SA"/>
        </w:rPr>
        <w:t>Önkéntesség elve</w:t>
      </w:r>
      <w:proofErr w:type="gramStart"/>
      <w:r w:rsidRPr="006C47F2">
        <w:rPr>
          <w:rStyle w:val="SzvegtrzsFlkvrDlt"/>
          <w:rFonts w:eastAsia="Lucida Sans Unicode"/>
          <w:lang w:eastAsia="ar-SA"/>
        </w:rPr>
        <w:t>:</w:t>
      </w:r>
      <w:r w:rsidRPr="006C47F2">
        <w:rPr>
          <w:rFonts w:eastAsia="Times New Roman"/>
          <w:b w:val="0"/>
          <w:i w:val="0"/>
          <w:sz w:val="24"/>
          <w:szCs w:val="24"/>
          <w:lang w:eastAsia="ar-SA"/>
        </w:rPr>
        <w:t>az</w:t>
      </w:r>
      <w:proofErr w:type="gramEnd"/>
      <w:r w:rsidRPr="006C47F2">
        <w:rPr>
          <w:rFonts w:eastAsia="Times New Roman"/>
          <w:b w:val="0"/>
          <w:i w:val="0"/>
          <w:sz w:val="24"/>
          <w:szCs w:val="24"/>
          <w:lang w:eastAsia="ar-SA"/>
        </w:rPr>
        <w:t xml:space="preserve"> együttműködés és a szolgáltatás igénybevételének alapja az ellátottakkal, azok törvényes képviselőivel közösen meghatározott célok elérése, megvalósítása.</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Style w:val="SzvegtrzsFlkvrDlt"/>
          <w:rFonts w:eastAsia="Lucida Sans Unicode"/>
          <w:i w:val="0"/>
          <w:color w:val="auto"/>
          <w:lang w:eastAsia="ar-SA"/>
        </w:rPr>
        <w:t>Egységes szakmaiság elve</w:t>
      </w:r>
      <w:proofErr w:type="gramStart"/>
      <w:r w:rsidRPr="006C47F2">
        <w:rPr>
          <w:rStyle w:val="SzvegtrzsFlkvrDlt"/>
          <w:rFonts w:eastAsia="Lucida Sans Unicode"/>
          <w:i w:val="0"/>
          <w:color w:val="auto"/>
          <w:lang w:eastAsia="ar-SA"/>
        </w:rPr>
        <w:t>:</w:t>
      </w:r>
      <w:r w:rsidRPr="006C47F2">
        <w:rPr>
          <w:rFonts w:eastAsia="Times New Roman"/>
          <w:color w:val="auto"/>
          <w:sz w:val="24"/>
          <w:szCs w:val="24"/>
          <w:lang w:eastAsia="ar-SA"/>
        </w:rPr>
        <w:t>az</w:t>
      </w:r>
      <w:proofErr w:type="gramEnd"/>
      <w:r w:rsidRPr="006C47F2">
        <w:rPr>
          <w:rFonts w:eastAsia="Times New Roman"/>
          <w:color w:val="auto"/>
          <w:sz w:val="24"/>
          <w:szCs w:val="24"/>
          <w:lang w:eastAsia="ar-SA"/>
        </w:rPr>
        <w:t xml:space="preserve"> intézmény a hozzá önként, jelzőrendszeren, vagy hatósági </w:t>
      </w:r>
      <w:r w:rsidRPr="006C47F2">
        <w:rPr>
          <w:rFonts w:eastAsia="Times New Roman"/>
          <w:color w:val="auto"/>
          <w:sz w:val="24"/>
          <w:szCs w:val="24"/>
          <w:lang w:eastAsia="ar-SA"/>
        </w:rPr>
        <w:lastRenderedPageBreak/>
        <w:t>megkeresés útján forduló ellátottakkal a probléma és az azt fogadó segítő szakmai kongruenciája alapján foglalkozik. A családgondozás, tanácsadás, illetve a nevelés-gondozás egységes szakmai alapelvekkel történik.</w:t>
      </w:r>
    </w:p>
    <w:p w:rsidR="008C0E2F" w:rsidRPr="006C47F2" w:rsidRDefault="008C0E2F" w:rsidP="008C0E2F">
      <w:pPr>
        <w:pStyle w:val="Szvegtrzs31"/>
        <w:shd w:val="clear" w:color="auto" w:fill="auto"/>
        <w:spacing w:before="0" w:after="0" w:line="240" w:lineRule="auto"/>
        <w:ind w:right="20" w:firstLine="708"/>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Style w:val="SzvegtrzsFlkvrDlt"/>
          <w:rFonts w:eastAsia="Lucida Sans Unicode"/>
          <w:i w:val="0"/>
          <w:color w:val="auto"/>
          <w:lang w:eastAsia="ar-SA"/>
        </w:rPr>
        <w:t>Személyiségi jogok védelmének elve</w:t>
      </w:r>
      <w:proofErr w:type="gramStart"/>
      <w:r w:rsidRPr="006C47F2">
        <w:rPr>
          <w:rStyle w:val="SzvegtrzsFlkvrDlt"/>
          <w:rFonts w:eastAsia="Lucida Sans Unicode"/>
          <w:i w:val="0"/>
          <w:color w:val="auto"/>
          <w:lang w:eastAsia="ar-SA"/>
        </w:rPr>
        <w:t>:</w:t>
      </w:r>
      <w:r w:rsidRPr="006C47F2">
        <w:rPr>
          <w:rFonts w:eastAsia="Times New Roman"/>
          <w:color w:val="auto"/>
          <w:sz w:val="24"/>
          <w:szCs w:val="24"/>
          <w:lang w:eastAsia="ar-SA"/>
        </w:rPr>
        <w:t>a</w:t>
      </w:r>
      <w:proofErr w:type="gramEnd"/>
      <w:r w:rsidRPr="006C47F2">
        <w:rPr>
          <w:rFonts w:eastAsia="Times New Roman"/>
          <w:color w:val="auto"/>
          <w:sz w:val="24"/>
          <w:szCs w:val="24"/>
          <w:lang w:eastAsia="ar-SA"/>
        </w:rPr>
        <w:t xml:space="preserve"> munka során a munkatársak tudomására jutott adatok és tények nyilvántartására és kezelésére vonatkozóan kötelező az adatok védelméről szóló törvényben és a Szociális Munka Etikai Kódexében foglaltak betartása.</w:t>
      </w:r>
    </w:p>
    <w:p w:rsidR="008C0E2F" w:rsidRPr="006C47F2" w:rsidRDefault="008C0E2F" w:rsidP="008C0E2F">
      <w:pPr>
        <w:pStyle w:val="Szvegtrzs8"/>
        <w:shd w:val="clear" w:color="auto" w:fill="auto"/>
        <w:tabs>
          <w:tab w:val="left" w:pos="4365"/>
        </w:tabs>
        <w:spacing w:line="240" w:lineRule="auto"/>
        <w:rPr>
          <w:rFonts w:eastAsia="Times New Roman"/>
          <w:b w:val="0"/>
          <w:sz w:val="24"/>
          <w:szCs w:val="24"/>
          <w:lang w:eastAsia="ar-SA"/>
        </w:rPr>
      </w:pPr>
    </w:p>
    <w:p w:rsidR="008C0E2F" w:rsidRPr="006C47F2" w:rsidRDefault="008C0E2F" w:rsidP="008C0E2F">
      <w:pPr>
        <w:pStyle w:val="Szvegtrzs8"/>
        <w:shd w:val="clear" w:color="auto" w:fill="auto"/>
        <w:tabs>
          <w:tab w:val="left" w:pos="4365"/>
        </w:tabs>
        <w:spacing w:line="240" w:lineRule="auto"/>
        <w:ind w:right="20"/>
        <w:rPr>
          <w:rFonts w:eastAsia="Times New Roman"/>
          <w:b w:val="0"/>
          <w:i w:val="0"/>
          <w:sz w:val="24"/>
          <w:szCs w:val="24"/>
          <w:lang w:eastAsia="ar-SA"/>
        </w:rPr>
      </w:pPr>
      <w:r w:rsidRPr="006C47F2">
        <w:rPr>
          <w:rFonts w:eastAsia="Times New Roman"/>
          <w:i w:val="0"/>
          <w:sz w:val="24"/>
          <w:szCs w:val="24"/>
          <w:lang w:eastAsia="ar-SA"/>
        </w:rPr>
        <w:t>Esélyegyenlőség és egyenlőség elve:</w:t>
      </w:r>
      <w:r w:rsidRPr="006C47F2">
        <w:rPr>
          <w:rStyle w:val="Szvegtrzs8NemflkvrNemdlt"/>
          <w:rFonts w:eastAsia="Lucida Sans Unicode"/>
          <w:sz w:val="24"/>
          <w:szCs w:val="24"/>
          <w:lang w:eastAsia="ar-SA"/>
        </w:rPr>
        <w:t xml:space="preserve">az intézmény </w:t>
      </w:r>
      <w:r w:rsidRPr="006C47F2">
        <w:rPr>
          <w:rFonts w:eastAsia="Times New Roman"/>
          <w:b w:val="0"/>
          <w:i w:val="0"/>
          <w:sz w:val="24"/>
          <w:szCs w:val="24"/>
          <w:lang w:eastAsia="ar-SA"/>
        </w:rPr>
        <w:t>munkatársai minden ellátott ügyével nemre, felekezetre, családi állapotra, korra tekintet nélkül kötelesek foglalkozni, illetve a hatáskörükbe nem tartozó, vagy azt meghaladó ügyekben a szükséges felvilágosítást megadni. (Esélyegyenlőségi terv)</w:t>
      </w:r>
    </w:p>
    <w:p w:rsidR="008C0E2F" w:rsidRPr="006C47F2" w:rsidRDefault="008C0E2F" w:rsidP="008C0E2F">
      <w:pPr>
        <w:pStyle w:val="Szvegtrzs8"/>
        <w:shd w:val="clear" w:color="auto" w:fill="auto"/>
        <w:tabs>
          <w:tab w:val="left" w:pos="4365"/>
        </w:tabs>
        <w:spacing w:line="240" w:lineRule="auto"/>
        <w:ind w:right="20"/>
        <w:rPr>
          <w:rFonts w:eastAsia="Times New Roman"/>
          <w:b w:val="0"/>
          <w:i w:val="0"/>
          <w:sz w:val="24"/>
          <w:szCs w:val="24"/>
          <w:lang w:eastAsia="ar-SA"/>
        </w:rPr>
      </w:pPr>
    </w:p>
    <w:p w:rsidR="008C0E2F" w:rsidRPr="006C47F2" w:rsidRDefault="008C0E2F" w:rsidP="008C0E2F">
      <w:pPr>
        <w:tabs>
          <w:tab w:val="left" w:pos="0"/>
        </w:tabs>
        <w:ind w:right="20"/>
        <w:jc w:val="both"/>
        <w:rPr>
          <w:rFonts w:ascii="Times New Roman" w:eastAsia="Times New Roman" w:hAnsi="Times New Roman" w:cs="Times New Roman"/>
          <w:b/>
          <w:bCs/>
          <w:i/>
          <w:iCs/>
          <w:sz w:val="24"/>
          <w:szCs w:val="24"/>
          <w:lang w:eastAsia="ar-SA"/>
        </w:rPr>
      </w:pPr>
      <w:r w:rsidRPr="006C47F2">
        <w:rPr>
          <w:rFonts w:ascii="Times New Roman" w:eastAsia="Times New Roman" w:hAnsi="Times New Roman" w:cs="Times New Roman"/>
          <w:b/>
          <w:bCs/>
          <w:i/>
          <w:iCs/>
          <w:sz w:val="24"/>
          <w:szCs w:val="24"/>
          <w:lang w:eastAsia="ar-SA"/>
        </w:rPr>
        <w:t xml:space="preserve">   4.15 Az intézmény működési rendjét meghatározó dokumentumok: </w:t>
      </w:r>
    </w:p>
    <w:p w:rsidR="008C0E2F" w:rsidRPr="006C47F2" w:rsidRDefault="008C0E2F" w:rsidP="008C0E2F">
      <w:pPr>
        <w:pStyle w:val="Szvegtrzs4"/>
        <w:shd w:val="clear" w:color="auto" w:fill="auto"/>
        <w:spacing w:before="0" w:after="0" w:line="240" w:lineRule="auto"/>
        <w:ind w:right="20" w:firstLine="0"/>
        <w:rPr>
          <w:rFonts w:eastAsia="Times New Roman"/>
          <w:sz w:val="24"/>
          <w:szCs w:val="24"/>
          <w:lang w:eastAsia="ar-SA"/>
        </w:rPr>
      </w:pPr>
      <w:r w:rsidRPr="006C47F2">
        <w:rPr>
          <w:rFonts w:eastAsia="Times New Roman"/>
          <w:sz w:val="24"/>
          <w:szCs w:val="24"/>
          <w:lang w:eastAsia="ar-SA"/>
        </w:rPr>
        <w:t>Az intézmény működését meghatározó dokumentum a Szervezeti és Működési Szabályzat, amelyhez a következő szabályzatok kapcsolódnak:</w:t>
      </w:r>
    </w:p>
    <w:p w:rsidR="008C0E2F" w:rsidRPr="006C47F2" w:rsidRDefault="008C0E2F" w:rsidP="008C0E2F">
      <w:pPr>
        <w:pStyle w:val="Szvegtrzs4"/>
        <w:shd w:val="clear" w:color="auto" w:fill="auto"/>
        <w:spacing w:before="0" w:after="0" w:line="240" w:lineRule="auto"/>
        <w:ind w:right="20" w:firstLine="0"/>
        <w:rPr>
          <w:rFonts w:eastAsia="Times New Roman"/>
          <w:sz w:val="24"/>
          <w:szCs w:val="24"/>
          <w:lang w:eastAsia="ar-SA"/>
        </w:rPr>
      </w:pPr>
      <w:r w:rsidRPr="006C47F2">
        <w:rPr>
          <w:rFonts w:eastAsia="Times New Roman"/>
          <w:sz w:val="24"/>
          <w:szCs w:val="24"/>
          <w:lang w:eastAsia="ar-SA"/>
        </w:rPr>
        <w:t>A munka- és a tűzvédelmi szabályzatok elkészítésének felelőse az intézmény munkabiztonsági és tűzvédelmi tanácsadója, az intézményvezető közreműködésével.</w:t>
      </w:r>
    </w:p>
    <w:p w:rsidR="008C0E2F" w:rsidRPr="006C47F2" w:rsidRDefault="008C0E2F" w:rsidP="008C0E2F">
      <w:pPr>
        <w:pStyle w:val="Szvegtrzs4"/>
        <w:shd w:val="clear" w:color="auto" w:fill="auto"/>
        <w:spacing w:before="0" w:after="0" w:line="240" w:lineRule="auto"/>
        <w:ind w:right="20" w:firstLine="0"/>
        <w:rPr>
          <w:rFonts w:eastAsia="Times New Roman"/>
          <w:b/>
          <w:i/>
          <w:iCs/>
          <w:sz w:val="24"/>
          <w:szCs w:val="24"/>
          <w:lang w:eastAsia="ar-SA"/>
        </w:rPr>
      </w:pP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Szakmai programok</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Iratkezelési Szabályzat</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Házirend</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Érdek-képviseleti fórum működésének szabályzata</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Bélyegző Használati Szabályzat</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 xml:space="preserve">Adatvédelmi Szabályzat </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Belső ellenőrzési Kontroll Szabályzat</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Munkavédelmi szabályzat</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 xml:space="preserve">Tűzvédelmi szabályzat </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Gépjármű használati szabályzat</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 xml:space="preserve">Pénzkezelési szabályzat </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 xml:space="preserve">Beszerzési szabályzat </w:t>
      </w:r>
    </w:p>
    <w:p w:rsidR="008C0E2F" w:rsidRPr="006C47F2" w:rsidRDefault="008C0E2F" w:rsidP="008C0E2F">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6C47F2">
        <w:rPr>
          <w:rFonts w:eastAsia="Times New Roman"/>
          <w:lang w:eastAsia="ar-SA"/>
        </w:rPr>
        <w:t xml:space="preserve">Kötelezettségvállalás, pénzügyi ellenjegyzés, </w:t>
      </w:r>
      <w:proofErr w:type="gramStart"/>
      <w:r w:rsidRPr="006C47F2">
        <w:rPr>
          <w:rFonts w:eastAsia="Times New Roman"/>
          <w:lang w:eastAsia="ar-SA"/>
        </w:rPr>
        <w:t>teljesítés igazolás</w:t>
      </w:r>
      <w:proofErr w:type="gramEnd"/>
      <w:r w:rsidRPr="006C47F2">
        <w:rPr>
          <w:rFonts w:eastAsia="Times New Roman"/>
          <w:lang w:eastAsia="ar-SA"/>
        </w:rPr>
        <w:t>, érvényesítés és utalványozás rendje</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Ápolási rend</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Infekciókontroll kézikönyv</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Gyakornoki szabályzat</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Gyógyszerrendelés, gyógyszerelés szabályzata</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Takarítási szabályzat</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 xml:space="preserve"> Katasztrófaterv</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Lakópanasz kezelése</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 xml:space="preserve">A </w:t>
      </w:r>
      <w:proofErr w:type="spellStart"/>
      <w:r w:rsidRPr="006C47F2">
        <w:rPr>
          <w:rFonts w:ascii="Times New Roman" w:eastAsia="Times New Roman" w:hAnsi="Times New Roman" w:cs="Times New Roman"/>
          <w:bCs/>
          <w:iCs/>
          <w:sz w:val="24"/>
          <w:szCs w:val="24"/>
          <w:lang w:eastAsia="ar-SA"/>
        </w:rPr>
        <w:t>demencia</w:t>
      </w:r>
      <w:proofErr w:type="spellEnd"/>
      <w:r w:rsidRPr="006C47F2">
        <w:rPr>
          <w:rFonts w:ascii="Times New Roman" w:eastAsia="Times New Roman" w:hAnsi="Times New Roman" w:cs="Times New Roman"/>
          <w:bCs/>
          <w:iCs/>
          <w:sz w:val="24"/>
          <w:szCs w:val="24"/>
          <w:lang w:eastAsia="ar-SA"/>
        </w:rPr>
        <w:t xml:space="preserve"> kórismézése, kezelése és gondozása</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Belső kontroll szabályzat</w:t>
      </w:r>
    </w:p>
    <w:p w:rsidR="008C0E2F" w:rsidRPr="006C47F2" w:rsidRDefault="008C0E2F" w:rsidP="008C0E2F">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 xml:space="preserve">Konfliktuskezelés </w:t>
      </w:r>
    </w:p>
    <w:p w:rsidR="008C0E2F" w:rsidRPr="006C47F2" w:rsidRDefault="008C0E2F" w:rsidP="008C0E2F">
      <w:pPr>
        <w:tabs>
          <w:tab w:val="left" w:pos="1080"/>
        </w:tabs>
        <w:ind w:right="20"/>
        <w:jc w:val="both"/>
        <w:rPr>
          <w:rFonts w:ascii="Times New Roman" w:eastAsia="Times New Roman" w:hAnsi="Times New Roman" w:cs="Times New Roman"/>
          <w:bCs/>
          <w:iCs/>
          <w:sz w:val="24"/>
          <w:szCs w:val="24"/>
          <w:lang w:eastAsia="ar-SA"/>
        </w:rPr>
      </w:pPr>
    </w:p>
    <w:p w:rsidR="008C0E2F" w:rsidRPr="006C47F2" w:rsidRDefault="008C0E2F" w:rsidP="008C0E2F">
      <w:pPr>
        <w:jc w:val="both"/>
        <w:rPr>
          <w:rFonts w:ascii="Times New Roman" w:hAnsi="Times New Roman" w:cs="Times New Roman"/>
          <w:b/>
          <w:sz w:val="24"/>
          <w:szCs w:val="24"/>
          <w:u w:val="single"/>
        </w:rPr>
      </w:pPr>
      <w:r w:rsidRPr="006C47F2">
        <w:rPr>
          <w:rFonts w:ascii="Times New Roman" w:hAnsi="Times New Roman" w:cs="Times New Roman"/>
          <w:b/>
          <w:sz w:val="24"/>
          <w:szCs w:val="24"/>
          <w:u w:val="single"/>
        </w:rPr>
        <w:t>Protokollok:</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Önálló étkezésre képtelen beteg etetése</w:t>
      </w:r>
    </w:p>
    <w:p w:rsidR="008C0E2F" w:rsidRPr="006C47F2" w:rsidRDefault="008C0E2F" w:rsidP="008C0E2F">
      <w:pPr>
        <w:ind w:left="720"/>
        <w:jc w:val="both"/>
        <w:rPr>
          <w:rFonts w:ascii="Times New Roman" w:hAnsi="Times New Roman" w:cs="Times New Roman"/>
          <w:sz w:val="24"/>
          <w:szCs w:val="24"/>
        </w:rPr>
      </w:pPr>
      <w:proofErr w:type="gramStart"/>
      <w:r w:rsidRPr="006C47F2">
        <w:rPr>
          <w:rFonts w:ascii="Times New Roman" w:hAnsi="Times New Roman" w:cs="Times New Roman"/>
          <w:sz w:val="24"/>
          <w:szCs w:val="24"/>
        </w:rPr>
        <w:t>Testmagasság  és</w:t>
      </w:r>
      <w:proofErr w:type="gramEnd"/>
      <w:r w:rsidRPr="006C47F2">
        <w:rPr>
          <w:rFonts w:ascii="Times New Roman" w:hAnsi="Times New Roman" w:cs="Times New Roman"/>
          <w:sz w:val="24"/>
          <w:szCs w:val="24"/>
        </w:rPr>
        <w:t xml:space="preserve"> testsúly mérése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lastRenderedPageBreak/>
        <w:t>Körömápolás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A légzés megfigyelése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Ágyhuzatcsere üres ágyon</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Ágyhuzatcsere fekvő betegnél</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Hajmosás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Testhőmérséklet mérése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Helyzetváltoztatásra képtelen beteg mozgatása</w:t>
      </w:r>
    </w:p>
    <w:p w:rsidR="008C0E2F" w:rsidRPr="006C47F2" w:rsidRDefault="008C0E2F" w:rsidP="008C0E2F">
      <w:pPr>
        <w:ind w:left="720"/>
        <w:jc w:val="both"/>
        <w:rPr>
          <w:rFonts w:ascii="Times New Roman" w:hAnsi="Times New Roman" w:cs="Times New Roman"/>
          <w:sz w:val="24"/>
          <w:szCs w:val="24"/>
        </w:rPr>
      </w:pPr>
      <w:proofErr w:type="gramStart"/>
      <w:r w:rsidRPr="006C47F2">
        <w:rPr>
          <w:rFonts w:ascii="Times New Roman" w:hAnsi="Times New Roman" w:cs="Times New Roman"/>
          <w:sz w:val="24"/>
          <w:szCs w:val="24"/>
        </w:rPr>
        <w:t>Pulzus számolás</w:t>
      </w:r>
      <w:proofErr w:type="gramEnd"/>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Vércukormérő- készülékkel történő vércukormérés</w:t>
      </w:r>
    </w:p>
    <w:p w:rsidR="008C0E2F" w:rsidRPr="006C47F2" w:rsidRDefault="008C0E2F" w:rsidP="008C0E2F">
      <w:pPr>
        <w:ind w:left="720"/>
        <w:jc w:val="both"/>
        <w:rPr>
          <w:rFonts w:ascii="Times New Roman" w:hAnsi="Times New Roman" w:cs="Times New Roman"/>
          <w:sz w:val="24"/>
          <w:szCs w:val="24"/>
        </w:rPr>
      </w:pPr>
      <w:proofErr w:type="spellStart"/>
      <w:r w:rsidRPr="006C47F2">
        <w:rPr>
          <w:rFonts w:ascii="Times New Roman" w:hAnsi="Times New Roman" w:cs="Times New Roman"/>
          <w:sz w:val="24"/>
          <w:szCs w:val="24"/>
        </w:rPr>
        <w:t>Kanülcsere</w:t>
      </w:r>
      <w:proofErr w:type="spellEnd"/>
      <w:r w:rsidRPr="006C47F2">
        <w:rPr>
          <w:rFonts w:ascii="Times New Roman" w:hAnsi="Times New Roman" w:cs="Times New Roman"/>
          <w:sz w:val="24"/>
          <w:szCs w:val="24"/>
        </w:rPr>
        <w:t xml:space="preserve"> folyamata</w:t>
      </w:r>
    </w:p>
    <w:p w:rsidR="008C0E2F" w:rsidRPr="006C47F2" w:rsidRDefault="008C0E2F" w:rsidP="008C0E2F">
      <w:pPr>
        <w:ind w:left="720"/>
        <w:jc w:val="both"/>
        <w:rPr>
          <w:rFonts w:ascii="Times New Roman" w:hAnsi="Times New Roman" w:cs="Times New Roman"/>
          <w:sz w:val="24"/>
          <w:szCs w:val="24"/>
        </w:rPr>
      </w:pPr>
      <w:proofErr w:type="spellStart"/>
      <w:r w:rsidRPr="006C47F2">
        <w:rPr>
          <w:rFonts w:ascii="Times New Roman" w:hAnsi="Times New Roman" w:cs="Times New Roman"/>
          <w:sz w:val="24"/>
          <w:szCs w:val="24"/>
        </w:rPr>
        <w:t>Decubitus</w:t>
      </w:r>
      <w:proofErr w:type="spellEnd"/>
      <w:r w:rsidRPr="006C47F2">
        <w:rPr>
          <w:rFonts w:ascii="Times New Roman" w:hAnsi="Times New Roman" w:cs="Times New Roman"/>
          <w:sz w:val="24"/>
          <w:szCs w:val="24"/>
        </w:rPr>
        <w:t xml:space="preserve"> megelőzése, kezelése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Higiénés kézfertőtlenítés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Intramuszkuláris injekciózás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Oxigénterápia</w:t>
      </w:r>
    </w:p>
    <w:p w:rsidR="008C0E2F" w:rsidRPr="006C47F2" w:rsidRDefault="008C0E2F" w:rsidP="008C0E2F">
      <w:pPr>
        <w:ind w:left="720"/>
        <w:jc w:val="both"/>
        <w:rPr>
          <w:rFonts w:ascii="Times New Roman" w:hAnsi="Times New Roman" w:cs="Times New Roman"/>
          <w:sz w:val="24"/>
          <w:szCs w:val="24"/>
        </w:rPr>
      </w:pPr>
      <w:proofErr w:type="spellStart"/>
      <w:r w:rsidRPr="006C47F2">
        <w:rPr>
          <w:rFonts w:ascii="Times New Roman" w:hAnsi="Times New Roman" w:cs="Times New Roman"/>
          <w:sz w:val="24"/>
          <w:szCs w:val="24"/>
        </w:rPr>
        <w:t>Decubitus</w:t>
      </w:r>
      <w:proofErr w:type="spellEnd"/>
      <w:r w:rsidRPr="006C47F2">
        <w:rPr>
          <w:rFonts w:ascii="Times New Roman" w:hAnsi="Times New Roman" w:cs="Times New Roman"/>
          <w:sz w:val="24"/>
          <w:szCs w:val="24"/>
        </w:rPr>
        <w:t xml:space="preserve"> kezelés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 xml:space="preserve">Állandó katéter cseréjéhez vagy </w:t>
      </w:r>
      <w:proofErr w:type="gramStart"/>
      <w:r w:rsidRPr="006C47F2">
        <w:rPr>
          <w:rFonts w:ascii="Times New Roman" w:hAnsi="Times New Roman" w:cs="Times New Roman"/>
          <w:sz w:val="24"/>
          <w:szCs w:val="24"/>
        </w:rPr>
        <w:t>rendszeres  katéterezéshez</w:t>
      </w:r>
      <w:proofErr w:type="gramEnd"/>
      <w:r w:rsidRPr="006C47F2">
        <w:rPr>
          <w:rFonts w:ascii="Times New Roman" w:hAnsi="Times New Roman" w:cs="Times New Roman"/>
          <w:sz w:val="24"/>
          <w:szCs w:val="24"/>
        </w:rPr>
        <w:t xml:space="preserve"> kapcsolódó szakápolási</w:t>
      </w:r>
    </w:p>
    <w:p w:rsidR="008C0E2F" w:rsidRPr="006C47F2" w:rsidRDefault="008C0E2F" w:rsidP="008C0E2F">
      <w:pPr>
        <w:ind w:left="720"/>
        <w:jc w:val="both"/>
        <w:rPr>
          <w:rFonts w:ascii="Times New Roman" w:hAnsi="Times New Roman" w:cs="Times New Roman"/>
          <w:sz w:val="24"/>
          <w:szCs w:val="24"/>
        </w:rPr>
      </w:pPr>
      <w:proofErr w:type="gramStart"/>
      <w:r w:rsidRPr="006C47F2">
        <w:rPr>
          <w:rFonts w:ascii="Times New Roman" w:hAnsi="Times New Roman" w:cs="Times New Roman"/>
          <w:sz w:val="24"/>
          <w:szCs w:val="24"/>
        </w:rPr>
        <w:t>feladatok</w:t>
      </w:r>
      <w:proofErr w:type="gramEnd"/>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 xml:space="preserve">Intravénás folyadék-és elektrolit pótláshoz, </w:t>
      </w:r>
      <w:proofErr w:type="spellStart"/>
      <w:r w:rsidRPr="006C47F2">
        <w:rPr>
          <w:rFonts w:ascii="Times New Roman" w:hAnsi="Times New Roman" w:cs="Times New Roman"/>
          <w:sz w:val="24"/>
          <w:szCs w:val="24"/>
        </w:rPr>
        <w:t>parenterális</w:t>
      </w:r>
      <w:proofErr w:type="spellEnd"/>
      <w:r w:rsidRPr="006C47F2">
        <w:rPr>
          <w:rFonts w:ascii="Times New Roman" w:hAnsi="Times New Roman" w:cs="Times New Roman"/>
          <w:sz w:val="24"/>
          <w:szCs w:val="24"/>
        </w:rPr>
        <w:t xml:space="preserve"> gyógyszer beadásához kapcsolódó szakápolási feladatok</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A légutak szájon át történő leszívásához kapcsolódó szakápolási feladatok</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 xml:space="preserve">Trachea </w:t>
      </w:r>
      <w:proofErr w:type="spellStart"/>
      <w:r w:rsidRPr="006C47F2">
        <w:rPr>
          <w:rFonts w:ascii="Times New Roman" w:hAnsi="Times New Roman" w:cs="Times New Roman"/>
          <w:sz w:val="24"/>
          <w:szCs w:val="24"/>
        </w:rPr>
        <w:t>kanül</w:t>
      </w:r>
      <w:proofErr w:type="spellEnd"/>
      <w:r w:rsidRPr="006C47F2">
        <w:rPr>
          <w:rFonts w:ascii="Times New Roman" w:hAnsi="Times New Roman" w:cs="Times New Roman"/>
          <w:sz w:val="24"/>
          <w:szCs w:val="24"/>
        </w:rPr>
        <w:t xml:space="preserve"> tisztításához és betét cseréjéhez kapcsolódó szakápolási feladatok</w:t>
      </w:r>
    </w:p>
    <w:p w:rsidR="008C0E2F" w:rsidRPr="006C47F2" w:rsidRDefault="008C0E2F" w:rsidP="008C0E2F">
      <w:pPr>
        <w:ind w:left="720"/>
        <w:jc w:val="both"/>
        <w:rPr>
          <w:rFonts w:ascii="Times New Roman" w:hAnsi="Times New Roman" w:cs="Times New Roman"/>
          <w:sz w:val="24"/>
          <w:szCs w:val="24"/>
        </w:rPr>
      </w:pPr>
      <w:proofErr w:type="spellStart"/>
      <w:r w:rsidRPr="006C47F2">
        <w:rPr>
          <w:rFonts w:ascii="Times New Roman" w:hAnsi="Times New Roman" w:cs="Times New Roman"/>
          <w:sz w:val="24"/>
          <w:szCs w:val="24"/>
        </w:rPr>
        <w:t>Decubitus</w:t>
      </w:r>
      <w:proofErr w:type="spellEnd"/>
      <w:r w:rsidRPr="006C47F2">
        <w:rPr>
          <w:rFonts w:ascii="Times New Roman" w:hAnsi="Times New Roman" w:cs="Times New Roman"/>
          <w:sz w:val="24"/>
          <w:szCs w:val="24"/>
        </w:rPr>
        <w:t xml:space="preserve"> felmérés és prevenció</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Sürgősségi ellátás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Higiénés kézfertőtlenítés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Vér és testváladékok vétele laboratóriumi vizsgálat céljából</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Krónikus fájdalom csillapítása</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Betegkorlátozás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lastRenderedPageBreak/>
        <w:t>Betegmegfigyelés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Marósav-mérgezés</w:t>
      </w:r>
    </w:p>
    <w:p w:rsidR="008C0E2F" w:rsidRPr="006C47F2" w:rsidRDefault="008C0E2F" w:rsidP="008C0E2F">
      <w:pPr>
        <w:tabs>
          <w:tab w:val="left" w:pos="1800"/>
        </w:tabs>
        <w:ind w:left="720" w:right="20"/>
        <w:jc w:val="both"/>
        <w:rPr>
          <w:rFonts w:ascii="Times New Roman" w:eastAsia="Times New Roman" w:hAnsi="Times New Roman" w:cs="Times New Roman"/>
          <w:bCs/>
          <w:iCs/>
          <w:sz w:val="24"/>
          <w:szCs w:val="24"/>
          <w:lang w:eastAsia="ar-SA"/>
        </w:rPr>
      </w:pPr>
      <w:proofErr w:type="spellStart"/>
      <w:r w:rsidRPr="006C47F2">
        <w:rPr>
          <w:rFonts w:ascii="Times New Roman" w:eastAsia="Times New Roman" w:hAnsi="Times New Roman" w:cs="Times New Roman"/>
          <w:bCs/>
          <w:iCs/>
          <w:sz w:val="24"/>
          <w:szCs w:val="24"/>
          <w:lang w:eastAsia="ar-SA"/>
        </w:rPr>
        <w:t>Seroforral</w:t>
      </w:r>
      <w:proofErr w:type="spellEnd"/>
      <w:r w:rsidRPr="006C47F2">
        <w:rPr>
          <w:rFonts w:ascii="Times New Roman" w:eastAsia="Times New Roman" w:hAnsi="Times New Roman" w:cs="Times New Roman"/>
          <w:bCs/>
          <w:iCs/>
          <w:sz w:val="24"/>
          <w:szCs w:val="24"/>
          <w:lang w:eastAsia="ar-SA"/>
        </w:rPr>
        <w:t xml:space="preserve"> történő vércsoport meghatározása betegágy mellett</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Szájápolás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 xml:space="preserve">Teljes </w:t>
      </w:r>
      <w:proofErr w:type="spellStart"/>
      <w:r w:rsidRPr="006C47F2">
        <w:rPr>
          <w:rFonts w:ascii="Times New Roman" w:hAnsi="Times New Roman" w:cs="Times New Roman"/>
          <w:sz w:val="24"/>
          <w:szCs w:val="24"/>
        </w:rPr>
        <w:t>parenterális</w:t>
      </w:r>
      <w:proofErr w:type="spellEnd"/>
      <w:r w:rsidRPr="006C47F2">
        <w:rPr>
          <w:rFonts w:ascii="Times New Roman" w:hAnsi="Times New Roman" w:cs="Times New Roman"/>
          <w:sz w:val="24"/>
          <w:szCs w:val="24"/>
        </w:rPr>
        <w:t xml:space="preserve"> táplálás kivitelezése</w:t>
      </w:r>
    </w:p>
    <w:p w:rsidR="008C0E2F" w:rsidRPr="006C47F2" w:rsidRDefault="008C0E2F" w:rsidP="008C0E2F">
      <w:pPr>
        <w:ind w:left="720"/>
        <w:jc w:val="both"/>
        <w:rPr>
          <w:rFonts w:ascii="Times New Roman" w:hAnsi="Times New Roman" w:cs="Times New Roman"/>
          <w:sz w:val="24"/>
          <w:szCs w:val="24"/>
        </w:rPr>
      </w:pPr>
      <w:proofErr w:type="spellStart"/>
      <w:r w:rsidRPr="006C47F2">
        <w:rPr>
          <w:rFonts w:ascii="Times New Roman" w:hAnsi="Times New Roman" w:cs="Times New Roman"/>
          <w:sz w:val="24"/>
          <w:szCs w:val="24"/>
        </w:rPr>
        <w:t>Enterális</w:t>
      </w:r>
      <w:proofErr w:type="spellEnd"/>
      <w:r w:rsidRPr="006C47F2">
        <w:rPr>
          <w:rFonts w:ascii="Times New Roman" w:hAnsi="Times New Roman" w:cs="Times New Roman"/>
          <w:sz w:val="24"/>
          <w:szCs w:val="24"/>
        </w:rPr>
        <w:t xml:space="preserve"> táplálás kivitelezése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Elesések kivizsgálása, kezelése és megelőzése időskorban</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Krónikus seb kezelése</w:t>
      </w:r>
    </w:p>
    <w:p w:rsidR="008C0E2F" w:rsidRPr="006C47F2" w:rsidRDefault="008C0E2F" w:rsidP="008C0E2F">
      <w:pPr>
        <w:ind w:left="720"/>
        <w:jc w:val="both"/>
        <w:rPr>
          <w:rFonts w:ascii="Times New Roman" w:hAnsi="Times New Roman" w:cs="Times New Roman"/>
          <w:sz w:val="24"/>
          <w:szCs w:val="24"/>
        </w:rPr>
      </w:pPr>
      <w:proofErr w:type="spellStart"/>
      <w:r w:rsidRPr="006C47F2">
        <w:rPr>
          <w:rFonts w:ascii="Times New Roman" w:hAnsi="Times New Roman" w:cs="Times New Roman"/>
          <w:sz w:val="24"/>
          <w:szCs w:val="24"/>
        </w:rPr>
        <w:t>Tracheostomizált</w:t>
      </w:r>
      <w:proofErr w:type="spellEnd"/>
      <w:r w:rsidRPr="006C47F2">
        <w:rPr>
          <w:rFonts w:ascii="Times New Roman" w:hAnsi="Times New Roman" w:cs="Times New Roman"/>
          <w:sz w:val="24"/>
          <w:szCs w:val="24"/>
        </w:rPr>
        <w:t xml:space="preserve"> és </w:t>
      </w:r>
      <w:proofErr w:type="spellStart"/>
      <w:r w:rsidRPr="006C47F2">
        <w:rPr>
          <w:rFonts w:ascii="Times New Roman" w:hAnsi="Times New Roman" w:cs="Times New Roman"/>
          <w:sz w:val="24"/>
          <w:szCs w:val="24"/>
        </w:rPr>
        <w:t>intubált</w:t>
      </w:r>
      <w:proofErr w:type="spellEnd"/>
      <w:r w:rsidRPr="006C47F2">
        <w:rPr>
          <w:rFonts w:ascii="Times New Roman" w:hAnsi="Times New Roman" w:cs="Times New Roman"/>
          <w:sz w:val="24"/>
          <w:szCs w:val="24"/>
        </w:rPr>
        <w:t xml:space="preserve"> beteg trachea-leszívása</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A beteg előkészítése eszközös vizsgálatokhoz</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A fokozottan ellenőrzött szerek tárolása, nyilvántartása</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Beöntés kivitelezése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Inhaláció-inhalációs terápia</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EKG készítése</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TENS kezelés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Szemcseppel történő szemkezelés</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 xml:space="preserve">Perifériás </w:t>
      </w:r>
      <w:proofErr w:type="spellStart"/>
      <w:r w:rsidRPr="006C47F2">
        <w:rPr>
          <w:rFonts w:ascii="Times New Roman" w:hAnsi="Times New Roman" w:cs="Times New Roman"/>
          <w:sz w:val="24"/>
          <w:szCs w:val="24"/>
        </w:rPr>
        <w:t>vénakanül</w:t>
      </w:r>
      <w:proofErr w:type="spellEnd"/>
      <w:r w:rsidRPr="006C47F2">
        <w:rPr>
          <w:rFonts w:ascii="Times New Roman" w:hAnsi="Times New Roman" w:cs="Times New Roman"/>
          <w:sz w:val="24"/>
          <w:szCs w:val="24"/>
        </w:rPr>
        <w:t xml:space="preserve"> behelyezése és ellátása</w:t>
      </w:r>
    </w:p>
    <w:p w:rsidR="008C0E2F" w:rsidRPr="006C47F2" w:rsidRDefault="008C0E2F" w:rsidP="008C0E2F">
      <w:pPr>
        <w:ind w:left="720"/>
        <w:jc w:val="both"/>
        <w:rPr>
          <w:rFonts w:ascii="Times New Roman" w:hAnsi="Times New Roman" w:cs="Times New Roman"/>
          <w:sz w:val="24"/>
          <w:szCs w:val="24"/>
        </w:rPr>
      </w:pPr>
      <w:r w:rsidRPr="006C47F2">
        <w:rPr>
          <w:rFonts w:ascii="Times New Roman" w:hAnsi="Times New Roman" w:cs="Times New Roman"/>
          <w:sz w:val="24"/>
          <w:szCs w:val="24"/>
        </w:rPr>
        <w:t>Gyógyszeradagoló pumpa működtetése</w:t>
      </w:r>
    </w:p>
    <w:p w:rsidR="008C0E2F" w:rsidRPr="006C47F2" w:rsidRDefault="008C0E2F" w:rsidP="008C0E2F">
      <w:pPr>
        <w:tabs>
          <w:tab w:val="left" w:pos="1800"/>
        </w:tabs>
        <w:ind w:left="720" w:right="20"/>
        <w:jc w:val="both"/>
        <w:rPr>
          <w:rFonts w:ascii="Times New Roman" w:eastAsia="Times New Roman" w:hAnsi="Times New Roman" w:cs="Times New Roman"/>
          <w:bCs/>
          <w:iCs/>
          <w:sz w:val="24"/>
          <w:szCs w:val="24"/>
          <w:lang w:eastAsia="ar-SA"/>
        </w:rPr>
      </w:pPr>
      <w:r w:rsidRPr="006C47F2">
        <w:rPr>
          <w:rFonts w:ascii="Times New Roman" w:eastAsia="Times New Roman" w:hAnsi="Times New Roman" w:cs="Times New Roman"/>
          <w:bCs/>
          <w:iCs/>
          <w:sz w:val="24"/>
          <w:szCs w:val="24"/>
          <w:lang w:eastAsia="ar-SA"/>
        </w:rPr>
        <w:t>Vér- és testváladékok vétele laboratóriumi vizsgálat céljából</w:t>
      </w:r>
    </w:p>
    <w:p w:rsidR="008C0E2F" w:rsidRPr="006C47F2" w:rsidRDefault="008C0E2F" w:rsidP="008C0E2F">
      <w:pPr>
        <w:tabs>
          <w:tab w:val="left" w:pos="1800"/>
        </w:tabs>
        <w:ind w:right="20"/>
        <w:jc w:val="both"/>
        <w:rPr>
          <w:rFonts w:ascii="Times New Roman" w:eastAsia="Times New Roman" w:hAnsi="Times New Roman" w:cs="Times New Roman"/>
          <w:bCs/>
          <w:iCs/>
          <w:sz w:val="24"/>
          <w:szCs w:val="24"/>
          <w:lang w:eastAsia="ar-SA"/>
        </w:rPr>
      </w:pPr>
    </w:p>
    <w:p w:rsidR="008C0E2F" w:rsidRPr="006C47F2" w:rsidRDefault="008C0E2F" w:rsidP="008C0E2F">
      <w:pPr>
        <w:tabs>
          <w:tab w:val="left" w:pos="1080"/>
        </w:tabs>
        <w:ind w:right="20"/>
        <w:jc w:val="both"/>
        <w:rPr>
          <w:rFonts w:ascii="Times New Roman" w:eastAsia="Times New Roman" w:hAnsi="Times New Roman" w:cs="Times New Roman"/>
          <w:b/>
          <w:bCs/>
          <w:iCs/>
          <w:sz w:val="24"/>
          <w:szCs w:val="24"/>
          <w:lang w:eastAsia="ar-SA"/>
        </w:rPr>
      </w:pPr>
      <w:r w:rsidRPr="006C47F2">
        <w:rPr>
          <w:rFonts w:ascii="Times New Roman" w:eastAsia="Times New Roman" w:hAnsi="Times New Roman" w:cs="Times New Roman"/>
          <w:b/>
          <w:bCs/>
          <w:iCs/>
          <w:sz w:val="24"/>
          <w:szCs w:val="24"/>
          <w:lang w:eastAsia="ar-SA"/>
        </w:rPr>
        <w:t>5. GAZDÁLKODÁSRA VONATKOZÓ SZABÁLYOK</w:t>
      </w:r>
    </w:p>
    <w:p w:rsidR="008C0E2F" w:rsidRPr="006C47F2" w:rsidRDefault="008C0E2F" w:rsidP="008C0E2F">
      <w:pPr>
        <w:pStyle w:val="Szvegtrzs31"/>
        <w:shd w:val="clear" w:color="auto" w:fill="auto"/>
        <w:spacing w:before="0" w:after="0" w:line="240" w:lineRule="auto"/>
        <w:ind w:firstLine="0"/>
        <w:rPr>
          <w:rFonts w:eastAsia="Times New Roman"/>
          <w:color w:val="auto"/>
          <w:sz w:val="24"/>
          <w:szCs w:val="24"/>
          <w:lang w:eastAsia="ar-SA"/>
        </w:rPr>
      </w:pPr>
    </w:p>
    <w:p w:rsidR="008C0E2F" w:rsidRPr="006C47F2" w:rsidRDefault="008C0E2F" w:rsidP="008C0E2F">
      <w:pPr>
        <w:pStyle w:val="Szvegtrzs31"/>
        <w:shd w:val="clear" w:color="auto" w:fill="auto"/>
        <w:spacing w:before="0" w:after="0" w:line="240" w:lineRule="auto"/>
        <w:ind w:firstLine="0"/>
        <w:rPr>
          <w:rFonts w:eastAsia="Times New Roman"/>
          <w:b/>
          <w:i/>
          <w:iCs/>
          <w:color w:val="auto"/>
          <w:sz w:val="24"/>
          <w:szCs w:val="24"/>
          <w:lang w:eastAsia="ar-SA"/>
        </w:rPr>
      </w:pPr>
      <w:r w:rsidRPr="006C47F2">
        <w:rPr>
          <w:rFonts w:eastAsia="Times New Roman"/>
          <w:b/>
          <w:i/>
          <w:iCs/>
          <w:color w:val="auto"/>
          <w:sz w:val="24"/>
          <w:szCs w:val="24"/>
          <w:lang w:eastAsia="ar-SA"/>
        </w:rPr>
        <w:t>5.1 Az intézmény gazdálkodási rendje</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Tiszavasvári Város Önkormányzata Képviselő-testülete a 4/2014. (I.13.) Kt. számú határozatában döntött arról, hogy az intézmény gazdasági, pénzügyi és számviteli feladatait 2014. március 1-től a Városi Kincstár látja el.</w:t>
      </w:r>
    </w:p>
    <w:p w:rsidR="008C0E2F" w:rsidRPr="006C47F2" w:rsidRDefault="008C0E2F" w:rsidP="008C0E2F">
      <w:pPr>
        <w:pStyle w:val="Szvegtrzs31"/>
        <w:shd w:val="clear" w:color="auto" w:fill="auto"/>
        <w:spacing w:before="0" w:after="0" w:line="240" w:lineRule="auto"/>
        <w:ind w:right="20" w:firstLine="0"/>
        <w:rPr>
          <w:rFonts w:eastAsia="Times New Roman"/>
          <w:color w:val="auto"/>
          <w:sz w:val="24"/>
          <w:szCs w:val="24"/>
          <w:lang w:eastAsia="ar-SA"/>
        </w:rPr>
      </w:pPr>
      <w:r w:rsidRPr="006C47F2">
        <w:rPr>
          <w:rFonts w:eastAsia="Times New Roman"/>
          <w:color w:val="auto"/>
          <w:sz w:val="24"/>
          <w:szCs w:val="24"/>
          <w:lang w:eastAsia="ar-SA"/>
        </w:rPr>
        <w:t>Az intézmény önálló gazdálkodását a hatályos jogszabályok, a Tiszavasvári Város Önkormányzatával, azon belül a Tiszavasvári Városi Kincstárral (későbbiekben Kincstár) kötött „Együttműködési megállapodás”, a fenntartó Költségvetési Rendelete, valamint az ügyvitelt előíró belső szabályzatok szerint kell irányítani, szervezni.</w:t>
      </w:r>
    </w:p>
    <w:p w:rsidR="008C0E2F" w:rsidRPr="006C47F2" w:rsidRDefault="008C0E2F" w:rsidP="008C0E2F">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r w:rsidRPr="006C47F2">
        <w:rPr>
          <w:rFonts w:eastAsia="Times New Roman"/>
          <w:iCs/>
          <w:color w:val="auto"/>
          <w:sz w:val="24"/>
          <w:szCs w:val="24"/>
          <w:lang w:eastAsia="ar-SA"/>
        </w:rPr>
        <w:t>Az intézményben kötelezettségvállalási, és szerződéskötési jogosultsága csak az Intézményvezetőnek van.</w:t>
      </w:r>
    </w:p>
    <w:p w:rsidR="008C0E2F" w:rsidRPr="006C47F2" w:rsidRDefault="008C0E2F" w:rsidP="008C0E2F">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8C0E2F" w:rsidRPr="006C47F2" w:rsidRDefault="008C0E2F" w:rsidP="008C0E2F">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8C0E2F" w:rsidRPr="006C47F2" w:rsidRDefault="008C0E2F" w:rsidP="008C0E2F">
      <w:pPr>
        <w:pStyle w:val="Szvegtrzs31"/>
        <w:shd w:val="clear" w:color="auto" w:fill="auto"/>
        <w:spacing w:before="0" w:after="0" w:line="240" w:lineRule="auto"/>
        <w:ind w:right="20" w:firstLine="0"/>
        <w:rPr>
          <w:rFonts w:eastAsia="Times New Roman"/>
          <w:b/>
          <w:i/>
          <w:iCs/>
          <w:color w:val="auto"/>
          <w:sz w:val="24"/>
          <w:szCs w:val="24"/>
          <w:lang w:eastAsia="ar-SA"/>
        </w:rPr>
      </w:pPr>
      <w:r w:rsidRPr="006C47F2">
        <w:rPr>
          <w:rFonts w:eastAsia="Times New Roman"/>
          <w:b/>
          <w:i/>
          <w:iCs/>
          <w:color w:val="auto"/>
          <w:sz w:val="24"/>
          <w:szCs w:val="24"/>
          <w:lang w:eastAsia="ar-SA"/>
        </w:rPr>
        <w:t>5.2 Az intézményvezető gazdálkodásra vonatkozó feladatai:</w:t>
      </w:r>
    </w:p>
    <w:p w:rsidR="008C0E2F" w:rsidRPr="006C47F2" w:rsidRDefault="008C0E2F" w:rsidP="008C0E2F">
      <w:pPr>
        <w:tabs>
          <w:tab w:val="left" w:pos="363"/>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intézményvezető gazdálkodásra vonatkozó feladatait, valamint a Városi Kincstár hatáskörébe átadott gazdálkodási feladatokat együttműködési megállapodás tartalmazza.</w:t>
      </w:r>
    </w:p>
    <w:p w:rsidR="008C0E2F" w:rsidRPr="006C47F2" w:rsidRDefault="008C0E2F" w:rsidP="008C0E2F">
      <w:pPr>
        <w:tabs>
          <w:tab w:val="left" w:pos="363"/>
        </w:tabs>
        <w:jc w:val="both"/>
        <w:rPr>
          <w:rFonts w:ascii="Times New Roman" w:eastAsia="Times New Roman" w:hAnsi="Times New Roman" w:cs="Times New Roman"/>
          <w:b/>
          <w:i/>
          <w:iCs/>
          <w:sz w:val="24"/>
          <w:szCs w:val="24"/>
          <w:lang w:eastAsia="ar-SA"/>
        </w:rPr>
      </w:pPr>
    </w:p>
    <w:p w:rsidR="008C0E2F" w:rsidRPr="006C47F2" w:rsidRDefault="008C0E2F" w:rsidP="008C0E2F">
      <w:pPr>
        <w:jc w:val="both"/>
        <w:rPr>
          <w:rFonts w:ascii="Times New Roman" w:eastAsia="Times New Roman" w:hAnsi="Times New Roman" w:cs="Times New Roman"/>
          <w:b/>
          <w:i/>
          <w:iCs/>
          <w:sz w:val="24"/>
          <w:szCs w:val="24"/>
          <w:lang w:eastAsia="ar-SA"/>
        </w:rPr>
      </w:pPr>
      <w:r w:rsidRPr="006C47F2">
        <w:rPr>
          <w:rFonts w:ascii="Times New Roman" w:eastAsia="Times New Roman" w:hAnsi="Times New Roman" w:cs="Times New Roman"/>
          <w:b/>
          <w:i/>
          <w:iCs/>
          <w:sz w:val="24"/>
          <w:szCs w:val="24"/>
          <w:lang w:eastAsia="ar-SA"/>
        </w:rPr>
        <w:t>5.3 Bankszámlák feletti rendelkezés</w:t>
      </w:r>
    </w:p>
    <w:p w:rsidR="008C0E2F" w:rsidRPr="006C47F2" w:rsidRDefault="008C0E2F" w:rsidP="008C0E2F">
      <w:pPr>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banknál vezetett számla feletti rendelkezésre jogosultakat az intézményvezető jelöli ki. Nevüket és aláírásukat be kell jelenteni az érintett pénzintézethez. Az aláírás-bejelentési kartonok egy-egy másolati példányát a gazdasági vezető köteles őrizni.</w:t>
      </w:r>
    </w:p>
    <w:p w:rsidR="008C0E2F" w:rsidRPr="006C47F2" w:rsidRDefault="008C0E2F" w:rsidP="008C0E2F">
      <w:pPr>
        <w:tabs>
          <w:tab w:val="left" w:pos="1080"/>
        </w:tabs>
        <w:ind w:right="20"/>
        <w:jc w:val="both"/>
        <w:rPr>
          <w:rFonts w:ascii="Times New Roman" w:eastAsia="Times New Roman" w:hAnsi="Times New Roman" w:cs="Times New Roman"/>
          <w:iCs/>
          <w:sz w:val="24"/>
          <w:szCs w:val="24"/>
          <w:lang w:eastAsia="ar-SA"/>
        </w:rPr>
      </w:pPr>
      <w:r w:rsidRPr="006C47F2">
        <w:rPr>
          <w:rFonts w:ascii="Times New Roman" w:eastAsia="Times New Roman" w:hAnsi="Times New Roman" w:cs="Times New Roman"/>
          <w:iCs/>
          <w:sz w:val="24"/>
          <w:szCs w:val="24"/>
          <w:lang w:eastAsia="ar-SA"/>
        </w:rPr>
        <w:t xml:space="preserve">Az intézmény önálló bankszámlával és ehhez kapcsolódó </w:t>
      </w:r>
      <w:proofErr w:type="spellStart"/>
      <w:r w:rsidRPr="006C47F2">
        <w:rPr>
          <w:rFonts w:ascii="Times New Roman" w:eastAsia="Times New Roman" w:hAnsi="Times New Roman" w:cs="Times New Roman"/>
          <w:iCs/>
          <w:sz w:val="24"/>
          <w:szCs w:val="24"/>
          <w:lang w:eastAsia="ar-SA"/>
        </w:rPr>
        <w:t>al-számlákkal</w:t>
      </w:r>
      <w:proofErr w:type="spellEnd"/>
      <w:r w:rsidRPr="006C47F2">
        <w:rPr>
          <w:rFonts w:ascii="Times New Roman" w:eastAsia="Times New Roman" w:hAnsi="Times New Roman" w:cs="Times New Roman"/>
          <w:iCs/>
          <w:sz w:val="24"/>
          <w:szCs w:val="24"/>
          <w:lang w:eastAsia="ar-SA"/>
        </w:rPr>
        <w:t xml:space="preserve"> rendelkezik. A pénzforgalom lebonyolítását a bankszámlák tekintetében a Városi Kincstár látja el a Pénzkezelési Szabályzatban foglaltaknak megfelelően.</w:t>
      </w:r>
    </w:p>
    <w:p w:rsidR="008C0E2F" w:rsidRPr="006C47F2" w:rsidRDefault="008C0E2F" w:rsidP="008C0E2F">
      <w:pPr>
        <w:tabs>
          <w:tab w:val="left" w:pos="8025"/>
        </w:tabs>
        <w:ind w:right="20"/>
        <w:jc w:val="both"/>
        <w:rPr>
          <w:rFonts w:ascii="Times New Roman" w:eastAsia="Times New Roman" w:hAnsi="Times New Roman" w:cs="Times New Roman"/>
          <w:iCs/>
          <w:sz w:val="24"/>
          <w:szCs w:val="24"/>
          <w:lang w:eastAsia="ar-SA"/>
        </w:rPr>
      </w:pPr>
      <w:r w:rsidRPr="006C47F2">
        <w:rPr>
          <w:rFonts w:ascii="Times New Roman" w:eastAsia="Times New Roman" w:hAnsi="Times New Roman" w:cs="Times New Roman"/>
          <w:iCs/>
          <w:sz w:val="24"/>
          <w:szCs w:val="24"/>
          <w:lang w:eastAsia="ar-SA"/>
        </w:rPr>
        <w:tab/>
      </w:r>
    </w:p>
    <w:p w:rsidR="008C0E2F" w:rsidRPr="006C47F2" w:rsidRDefault="008C0E2F" w:rsidP="008C0E2F">
      <w:pPr>
        <w:tabs>
          <w:tab w:val="left" w:pos="1080"/>
        </w:tabs>
        <w:ind w:right="20"/>
        <w:jc w:val="both"/>
        <w:rPr>
          <w:rFonts w:ascii="Times New Roman" w:eastAsia="Times New Roman" w:hAnsi="Times New Roman" w:cs="Times New Roman"/>
          <w:b/>
          <w:bCs/>
          <w:sz w:val="24"/>
          <w:szCs w:val="24"/>
          <w:lang w:eastAsia="ar-SA"/>
        </w:rPr>
      </w:pPr>
      <w:smartTag w:uri="urn:schemas-microsoft-com:office:smarttags" w:element="metricconverter">
        <w:smartTagPr>
          <w:attr w:name="ProductID" w:val="6. A"/>
        </w:smartTagPr>
        <w:r w:rsidRPr="006C47F2">
          <w:rPr>
            <w:rFonts w:ascii="Times New Roman" w:eastAsia="Times New Roman" w:hAnsi="Times New Roman" w:cs="Times New Roman"/>
            <w:b/>
            <w:bCs/>
            <w:sz w:val="24"/>
            <w:szCs w:val="24"/>
            <w:lang w:eastAsia="ar-SA"/>
          </w:rPr>
          <w:t>6. A</w:t>
        </w:r>
      </w:smartTag>
      <w:r w:rsidRPr="006C47F2">
        <w:rPr>
          <w:rFonts w:ascii="Times New Roman" w:eastAsia="Times New Roman" w:hAnsi="Times New Roman" w:cs="Times New Roman"/>
          <w:b/>
          <w:bCs/>
          <w:sz w:val="24"/>
          <w:szCs w:val="24"/>
          <w:lang w:eastAsia="ar-SA"/>
        </w:rPr>
        <w:t xml:space="preserve"> VEZETŐI TEVÉKENYSÉGET SEGÍTŐ TANÁCSADÓ SZERVEK</w:t>
      </w:r>
    </w:p>
    <w:p w:rsidR="008C0E2F" w:rsidRPr="006C47F2" w:rsidRDefault="008C0E2F" w:rsidP="008C0E2F">
      <w:pPr>
        <w:pStyle w:val="Cmsor20"/>
        <w:keepNext/>
        <w:keepLines/>
        <w:shd w:val="clear" w:color="auto" w:fill="auto"/>
        <w:tabs>
          <w:tab w:val="left" w:pos="2151"/>
        </w:tabs>
        <w:spacing w:after="0" w:line="240" w:lineRule="auto"/>
        <w:ind w:firstLine="0"/>
        <w:rPr>
          <w:rFonts w:eastAsia="Times New Roman"/>
          <w:b w:val="0"/>
          <w:bCs w:val="0"/>
          <w:sz w:val="24"/>
          <w:szCs w:val="24"/>
          <w:u w:val="single"/>
          <w:lang w:eastAsia="ar-SA"/>
        </w:rPr>
      </w:pPr>
    </w:p>
    <w:p w:rsidR="008C0E2F" w:rsidRPr="006C47F2" w:rsidRDefault="008C0E2F" w:rsidP="008C0E2F">
      <w:pPr>
        <w:autoSpaceDE w:val="0"/>
        <w:jc w:val="both"/>
        <w:rPr>
          <w:rFonts w:ascii="Times New Roman" w:eastAsia="Times New Roman" w:hAnsi="Times New Roman" w:cs="Times New Roman"/>
          <w:b/>
          <w:bCs/>
          <w:i/>
          <w:iCs/>
          <w:sz w:val="24"/>
          <w:szCs w:val="24"/>
          <w:lang w:eastAsia="ar-SA"/>
        </w:rPr>
      </w:pPr>
      <w:r w:rsidRPr="006C47F2">
        <w:rPr>
          <w:rFonts w:ascii="Times New Roman" w:eastAsia="Times New Roman" w:hAnsi="Times New Roman" w:cs="Times New Roman"/>
          <w:b/>
          <w:bCs/>
          <w:i/>
          <w:iCs/>
          <w:sz w:val="24"/>
          <w:szCs w:val="24"/>
          <w:lang w:eastAsia="ar-SA"/>
        </w:rPr>
        <w:t>6.1 Dolgozói munkaértekezlet</w:t>
      </w:r>
    </w:p>
    <w:p w:rsidR="008C0E2F" w:rsidRPr="006C47F2" w:rsidRDefault="008C0E2F" w:rsidP="008C0E2F">
      <w:pPr>
        <w:autoSpaceDE w:val="0"/>
        <w:jc w:val="both"/>
        <w:rPr>
          <w:rFonts w:ascii="Times New Roman" w:eastAsia="Times New Roman" w:hAnsi="Times New Roman" w:cs="Times New Roman"/>
          <w:bCs/>
          <w:sz w:val="24"/>
          <w:szCs w:val="24"/>
          <w:u w:val="single"/>
          <w:lang w:eastAsia="ar-SA"/>
        </w:rPr>
      </w:pP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intézmény vezetője szükség szerint, de évente legalább 1 alkalommal valamennyi dolgozó részére munkaértekezletet tart. Az értekezletre meg kell hívni az intézmény valamennyi dolgozóját.</w:t>
      </w: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intézményvezető a dolgozói értekezleten:</w:t>
      </w:r>
    </w:p>
    <w:p w:rsidR="008C0E2F" w:rsidRPr="006C47F2" w:rsidRDefault="008C0E2F" w:rsidP="008C0E2F">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beszámol az intézmény eltelt időszak alatt végzett munkájáról,</w:t>
      </w:r>
    </w:p>
    <w:p w:rsidR="008C0E2F" w:rsidRPr="006C47F2" w:rsidRDefault="008C0E2F" w:rsidP="008C0E2F">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értékeli az intézmény programjának, munkatervének teljesítését,</w:t>
      </w:r>
    </w:p>
    <w:p w:rsidR="008C0E2F" w:rsidRPr="006C47F2" w:rsidRDefault="008C0E2F" w:rsidP="008C0E2F">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értékeli az intézményben dolgozók élet- és munkakörülményeinek alakulását,</w:t>
      </w:r>
    </w:p>
    <w:p w:rsidR="008C0E2F" w:rsidRPr="006C47F2" w:rsidRDefault="008C0E2F" w:rsidP="008C0E2F">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ismerteti a következő időszak feladatait.</w:t>
      </w: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értekezlet napirendjét az intézményvezető állítja össze. Az értekezleten lehetőséget kell adni, hogy a dolgozók véleményüket, észrevételeiket kifejthessék, kérdéseket tegyenek fel, és azokra választ kapjanak.</w:t>
      </w: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 xml:space="preserve">A munkaértekezletről jegyzőkönyvet kell felvenni. A jegyzőkönyvet iktatni kell, majd az irattárba kell helyezni. A jegyzőkönyv nyilvános abba a fenntartó, illetve a dolgozók szabadon betekinthetnek. </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
          <w:bCs/>
          <w:i/>
          <w:iCs/>
          <w:sz w:val="24"/>
          <w:szCs w:val="24"/>
          <w:lang w:eastAsia="ar-SA"/>
        </w:rPr>
      </w:pPr>
      <w:r w:rsidRPr="006C47F2">
        <w:rPr>
          <w:rFonts w:ascii="Times New Roman" w:eastAsia="Times New Roman" w:hAnsi="Times New Roman" w:cs="Times New Roman"/>
          <w:b/>
          <w:bCs/>
          <w:i/>
          <w:iCs/>
          <w:sz w:val="24"/>
          <w:szCs w:val="24"/>
          <w:lang w:eastAsia="ar-SA"/>
        </w:rPr>
        <w:t>6.2 Vezetői értekezlet</w:t>
      </w:r>
    </w:p>
    <w:p w:rsidR="008C0E2F" w:rsidRPr="006C47F2" w:rsidRDefault="008C0E2F" w:rsidP="008C0E2F">
      <w:pPr>
        <w:autoSpaceDE w:val="0"/>
        <w:jc w:val="both"/>
        <w:rPr>
          <w:rFonts w:ascii="Times New Roman" w:eastAsia="Times New Roman" w:hAnsi="Times New Roman" w:cs="Times New Roman"/>
          <w:bCs/>
          <w:sz w:val="24"/>
          <w:szCs w:val="24"/>
          <w:u w:val="single"/>
          <w:lang w:eastAsia="ar-SA"/>
        </w:rPr>
      </w:pP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lastRenderedPageBreak/>
        <w:t>Az intézmény vezetője szükség szerint, de havonta legalább 1 alkalommal vezetői értekezletet tart. A vezető értekezlet feladata, hogy az intézmény vezetője tájékozódjon a belső szervezeti egységek, szakmai közösségek munkájáról, az intézmény, valamint a belső szervezeti egységek, szakmai közösségek aktuális és konkrét tennivalóinak áttekintése, illetve az elkövetkezendő időszak feladatainak megbeszélése.</w:t>
      </w:r>
    </w:p>
    <w:p w:rsidR="008C0E2F" w:rsidRPr="006C47F2" w:rsidRDefault="008C0E2F" w:rsidP="008C0E2F">
      <w:pPr>
        <w:tabs>
          <w:tab w:val="left" w:pos="1080"/>
        </w:tabs>
        <w:autoSpaceDE w:val="0"/>
        <w:ind w:right="20"/>
        <w:jc w:val="both"/>
        <w:rPr>
          <w:rFonts w:ascii="Times New Roman" w:eastAsia="Times New Roman" w:hAnsi="Times New Roman" w:cs="Times New Roman"/>
          <w:bCs/>
          <w:iCs/>
          <w:sz w:val="24"/>
          <w:szCs w:val="24"/>
          <w:lang w:eastAsia="ar-SA"/>
        </w:rPr>
      </w:pP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 vezetői értekezleten részt vesz:</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Intézményvezető,</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sz w:val="24"/>
          <w:szCs w:val="24"/>
          <w:lang w:eastAsia="ar-SA"/>
        </w:rPr>
        <w:t>Intézményvezető helyettes</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Vezető ápoló,</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Család és Gyermekjóléti Központ szakmai vezetője</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Család és Gyermekjóléti Szolgálat szakmai vezetője</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Osztályvezető ápolók</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Élelmezés vezető</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Karbantartási csoportvezető</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Gyógyszeres nővér csoportvezető</w:t>
      </w:r>
    </w:p>
    <w:p w:rsidR="008C0E2F" w:rsidRPr="006C47F2" w:rsidRDefault="008C0E2F" w:rsidP="008C0E2F">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Egészségügyi adminisztrátor</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
          <w:bCs/>
          <w:i/>
          <w:iCs/>
          <w:sz w:val="24"/>
          <w:szCs w:val="24"/>
          <w:lang w:eastAsia="ar-SA"/>
        </w:rPr>
      </w:pPr>
      <w:smartTag w:uri="urn:schemas-microsoft-com:office:smarttags" w:element="metricconverter">
        <w:smartTagPr>
          <w:attr w:name="ProductID" w:val="6.3 A"/>
        </w:smartTagPr>
        <w:r w:rsidRPr="006C47F2">
          <w:rPr>
            <w:rFonts w:ascii="Times New Roman" w:eastAsia="Times New Roman" w:hAnsi="Times New Roman" w:cs="Times New Roman"/>
            <w:b/>
            <w:bCs/>
            <w:i/>
            <w:iCs/>
            <w:sz w:val="24"/>
            <w:szCs w:val="24"/>
            <w:lang w:eastAsia="ar-SA"/>
          </w:rPr>
          <w:t>6.3 A</w:t>
        </w:r>
      </w:smartTag>
      <w:r w:rsidRPr="006C47F2">
        <w:rPr>
          <w:rFonts w:ascii="Times New Roman" w:eastAsia="Times New Roman" w:hAnsi="Times New Roman" w:cs="Times New Roman"/>
          <w:b/>
          <w:bCs/>
          <w:i/>
          <w:iCs/>
          <w:sz w:val="24"/>
          <w:szCs w:val="24"/>
          <w:lang w:eastAsia="ar-SA"/>
        </w:rPr>
        <w:t xml:space="preserve"> csoportértekezlet </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 csoportértekezlet olyan fórum, melyen köteles részt venni valamennyi, a csoporthoz tartozó dolgozó. A csoportértekezletet havonta össze kell hívni. Az összehívásról a csoport vezetője gondoskodik. Az értekezletre az intézményvezetőt is meg kell hívni. Az értekezlet témáját a csoportvezető állítja össze.</w:t>
      </w: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értekezlet célja, hogy értékelje a csoport eltelt időszak alatt végzett munkáját, tevékenységét, a szervezeti egység munkájában felmerülő problémák megszüntetésére intézkedések megfogalmazása, etikai kérdések, az ellátottakkal kapcsolatos szakmai feladatokat (ápolási, gondozási, szociális, mentálhigiénés és foglalkoztatási) a munkafegyelem értékelése, a szervezeti egység előtt álló feladatok megfogalmazása, a szervezeti egység munkáját, munkaközösségeit érintő javaslatok megtárgyalása. A csoportvezető kötelessége, hogy a dolgozók által feltett kérdésekre lehetőség szerint az értekezleten, illetve ha az nem lehetséges, akkor azt követően 8 napon belül választ adjon.</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
          <w:bCs/>
          <w:i/>
          <w:iCs/>
          <w:sz w:val="24"/>
          <w:szCs w:val="24"/>
          <w:lang w:eastAsia="ar-SA"/>
        </w:rPr>
      </w:pPr>
      <w:r w:rsidRPr="006C47F2">
        <w:rPr>
          <w:rFonts w:ascii="Times New Roman" w:eastAsia="Times New Roman" w:hAnsi="Times New Roman" w:cs="Times New Roman"/>
          <w:b/>
          <w:bCs/>
          <w:i/>
          <w:iCs/>
          <w:sz w:val="24"/>
          <w:szCs w:val="24"/>
          <w:lang w:eastAsia="ar-SA"/>
        </w:rPr>
        <w:t>6.4 Lakógyűlés</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 xml:space="preserve">A lakógyűlés olyan fórum, melyen joga van valamennyi ellátottnak részt venni. A lakógyűlést az intézményvezetőjének kell összehívni, legalább évente két alkalommal. A lakógyűlés célja, hogy az intézményvezető ismertesse az intézmény működésével kapcsolatos azon </w:t>
      </w:r>
      <w:r w:rsidRPr="006C47F2">
        <w:rPr>
          <w:rFonts w:ascii="Times New Roman" w:eastAsia="Times New Roman" w:hAnsi="Times New Roman" w:cs="Times New Roman"/>
          <w:bCs/>
          <w:sz w:val="24"/>
          <w:szCs w:val="24"/>
          <w:lang w:eastAsia="ar-SA"/>
        </w:rPr>
        <w:lastRenderedPageBreak/>
        <w:t>szabályokat, melyek az ellátottakat is érintik, illetve számukra jogokat és kötelezettségeket állapítanak meg, az intézményvezető beszámoljon az intézmény tevékenységéről, életéről, a tervezett programokról, az ellátottak életével összefüggő kérdések megbeszélése, szabad véleménynyilvánítás az intézmény működéséről, az ellátottak intézményi életével kapcsolatos javaslatok, illetve azok megbeszélése.</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 xml:space="preserve">A lakógyűlésen részt kell venni lehetőség szerint minden intézményi dolgozónak is. Az intézményvezető kötelessége a lakók által feltett kérdések megbeszélése, annak megválaszolása. A lakógyűlésről jegyzőkönyvet kell felvenni. A dokumentumokat iktatni, majd az irattárba kell helyezni, s biztosítani kell az érintettek szabad betekintési jogát. </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
          <w:bCs/>
          <w:i/>
          <w:iCs/>
          <w:sz w:val="24"/>
          <w:szCs w:val="24"/>
          <w:lang w:eastAsia="ar-SA"/>
        </w:rPr>
      </w:pPr>
      <w:r w:rsidRPr="006C47F2">
        <w:rPr>
          <w:rFonts w:ascii="Times New Roman" w:eastAsia="Times New Roman" w:hAnsi="Times New Roman" w:cs="Times New Roman"/>
          <w:b/>
          <w:bCs/>
          <w:i/>
          <w:iCs/>
          <w:sz w:val="24"/>
          <w:szCs w:val="24"/>
          <w:lang w:eastAsia="ar-SA"/>
        </w:rPr>
        <w:t>6.5 Érdekképviseleti fórum</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érdekképviseleti fórum működésének rendjét a házirend melléklete tartalmazza. Az érdekképviseleti fórum előzetesen véleményezi az intézmény vezetője által készített, az ellátottakkal, valamint az intézmény belső életével kapcsolatos dokumentumok közül a szakmai programot, az éves munkatervet, a házirendet, az ellátottak részére készült tájékoztatókat. Megtárgyalja az intézményben élők panaszait – ide nem értve a jogviszony keletkezésével, megszüntetésével és az áthelyezéssel kapcsolatos panaszokat -, és intézkedést kezdeményez az intézményvezető felé, tájékoztatást kérhet az intézményvezetőtől az ellátottakat érintő kérdésekben, az ellátás szervezésével kapcsolatos feladatokban.</w:t>
      </w:r>
    </w:p>
    <w:p w:rsidR="008C0E2F" w:rsidRPr="006C47F2" w:rsidRDefault="008C0E2F" w:rsidP="008C0E2F">
      <w:pPr>
        <w:tabs>
          <w:tab w:val="left" w:pos="1080"/>
        </w:tabs>
        <w:autoSpaceDE w:val="0"/>
        <w:ind w:right="20"/>
        <w:jc w:val="both"/>
        <w:rPr>
          <w:rFonts w:ascii="Times New Roman" w:eastAsia="Times New Roman" w:hAnsi="Times New Roman" w:cs="Times New Roman"/>
          <w:iCs/>
          <w:sz w:val="24"/>
          <w:szCs w:val="24"/>
          <w:lang w:eastAsia="ar-SA"/>
        </w:rPr>
      </w:pPr>
      <w:r w:rsidRPr="006C47F2">
        <w:rPr>
          <w:rFonts w:ascii="Times New Roman" w:eastAsia="Times New Roman" w:hAnsi="Times New Roman" w:cs="Times New Roman"/>
          <w:iCs/>
          <w:sz w:val="24"/>
          <w:szCs w:val="24"/>
          <w:lang w:eastAsia="ar-SA"/>
        </w:rPr>
        <w:t xml:space="preserve">Intézkedés megtételét kezdeményezheti a fenntartó felé, valamint más, hatáskörrel és illetékességgel rendelkező hatóságok szervek felé, amennyiben az intézmény működésével kapcsolatos jogszabálysértésre utaló jeleket észlel. Az érdekképviseleti fórum üléseiről jegyzőkönyvet kell készíteni, melyet iktatni, majd irattárba kell helyezni. </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
          <w:bCs/>
          <w:i/>
          <w:iCs/>
          <w:sz w:val="24"/>
          <w:szCs w:val="24"/>
          <w:lang w:eastAsia="ar-SA"/>
        </w:rPr>
      </w:pPr>
      <w:r w:rsidRPr="006C47F2">
        <w:rPr>
          <w:rFonts w:ascii="Times New Roman" w:eastAsia="Times New Roman" w:hAnsi="Times New Roman" w:cs="Times New Roman"/>
          <w:b/>
          <w:bCs/>
          <w:i/>
          <w:iCs/>
          <w:sz w:val="24"/>
          <w:szCs w:val="24"/>
          <w:lang w:eastAsia="ar-SA"/>
        </w:rPr>
        <w:t>6.6 Közalkalmazotti Tanács</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bCs/>
          <w:sz w:val="24"/>
          <w:szCs w:val="24"/>
          <w:lang w:eastAsia="ar-SA"/>
        </w:rPr>
      </w:pPr>
      <w:r w:rsidRPr="006C47F2">
        <w:rPr>
          <w:rFonts w:ascii="Times New Roman" w:eastAsia="Times New Roman" w:hAnsi="Times New Roman" w:cs="Times New Roman"/>
          <w:bCs/>
          <w:sz w:val="24"/>
          <w:szCs w:val="24"/>
          <w:lang w:eastAsia="ar-SA"/>
        </w:rPr>
        <w:t>Az intézmény vezetése együttműködik az intézményi dolgozók minden olyan törvényes szervezetével, amelynek célja a dolgozók érdekképviselete és érdekvédelme. Az intézményben Közalkalmazotti Tanács működik, mely érdekképviselet ellátja a dolgozók érdekvédelmét. Az intézmény vezetése támogatja, segíti az érdekképviseleti szervezet működését. Az intézmény működését segítő Közalkalmazotti Tanács üléseiről jegyzőkönyvet kell készíteni, megőrzéséről az intézmény vezetője gondoskodik.</w:t>
      </w:r>
    </w:p>
    <w:p w:rsidR="008C0E2F" w:rsidRPr="006C47F2" w:rsidRDefault="008C0E2F" w:rsidP="008C0E2F">
      <w:pPr>
        <w:autoSpaceDE w:val="0"/>
        <w:jc w:val="both"/>
        <w:rPr>
          <w:rFonts w:ascii="Times New Roman" w:eastAsia="Times New Roman" w:hAnsi="Times New Roman" w:cs="Times New Roman"/>
          <w:b/>
          <w:bCs/>
          <w:sz w:val="24"/>
          <w:szCs w:val="24"/>
          <w:lang w:eastAsia="ar-SA"/>
        </w:rPr>
      </w:pPr>
    </w:p>
    <w:p w:rsidR="008C0E2F" w:rsidRPr="006C47F2" w:rsidRDefault="008C0E2F" w:rsidP="008C0E2F">
      <w:pPr>
        <w:autoSpaceDE w:val="0"/>
        <w:jc w:val="both"/>
        <w:rPr>
          <w:rFonts w:ascii="Times New Roman" w:eastAsia="Times New Roman" w:hAnsi="Times New Roman" w:cs="Times New Roman"/>
          <w:b/>
          <w:bCs/>
          <w:i/>
          <w:iCs/>
          <w:sz w:val="24"/>
          <w:szCs w:val="24"/>
          <w:lang w:eastAsia="ar-SA"/>
        </w:rPr>
      </w:pPr>
      <w:r w:rsidRPr="006C47F2">
        <w:rPr>
          <w:rFonts w:ascii="Times New Roman" w:eastAsia="Times New Roman" w:hAnsi="Times New Roman" w:cs="Times New Roman"/>
          <w:b/>
          <w:bCs/>
          <w:i/>
          <w:iCs/>
          <w:sz w:val="24"/>
          <w:szCs w:val="24"/>
          <w:lang w:eastAsia="ar-SA"/>
        </w:rPr>
        <w:t>6.7 Érdekegyeztetés és a munkavállalók részvételi jogai</w:t>
      </w:r>
    </w:p>
    <w:p w:rsidR="008C0E2F" w:rsidRPr="006C47F2" w:rsidRDefault="008C0E2F" w:rsidP="008C0E2F">
      <w:pPr>
        <w:autoSpaceDE w:val="0"/>
        <w:jc w:val="both"/>
        <w:rPr>
          <w:rFonts w:ascii="Times New Roman" w:eastAsia="Times New Roman" w:hAnsi="Times New Roman" w:cs="Times New Roman"/>
          <w:bCs/>
          <w:sz w:val="24"/>
          <w:szCs w:val="24"/>
          <w:lang w:eastAsia="ar-SA"/>
        </w:rPr>
      </w:pPr>
    </w:p>
    <w:p w:rsidR="008C0E2F" w:rsidRPr="006C47F2" w:rsidRDefault="008C0E2F" w:rsidP="008C0E2F">
      <w:pPr>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Szakszervezeti jogok gyakorlására a demokratikus úton választott, dolgozók érdekeit képviselőbizalmi testület jogosult. A részvételi jogokat a munkavállalók közössége érdekében a Közalkalmazotti Tanács gyakorolja.</w:t>
      </w:r>
    </w:p>
    <w:p w:rsidR="008C0E2F" w:rsidRPr="006C47F2" w:rsidRDefault="008C0E2F" w:rsidP="008C0E2F">
      <w:pPr>
        <w:autoSpaceDE w:val="0"/>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 Közalkalmazotti Tanács és a munkáltató kapcsolatrendszerét a Közalkalmazotti Szabályzat</w:t>
      </w:r>
    </w:p>
    <w:p w:rsidR="008C0E2F" w:rsidRPr="006C47F2" w:rsidRDefault="008C0E2F" w:rsidP="008C0E2F">
      <w:pPr>
        <w:tabs>
          <w:tab w:val="left" w:pos="1080"/>
        </w:tabs>
        <w:autoSpaceDE w:val="0"/>
        <w:ind w:right="20"/>
        <w:jc w:val="both"/>
        <w:rPr>
          <w:rFonts w:ascii="Times New Roman" w:eastAsia="Times New Roman" w:hAnsi="Times New Roman" w:cs="Times New Roman"/>
          <w:iCs/>
          <w:sz w:val="24"/>
          <w:szCs w:val="24"/>
          <w:lang w:eastAsia="ar-SA"/>
        </w:rPr>
      </w:pPr>
      <w:proofErr w:type="gramStart"/>
      <w:r w:rsidRPr="006C47F2">
        <w:rPr>
          <w:rFonts w:ascii="Times New Roman" w:eastAsia="Times New Roman" w:hAnsi="Times New Roman" w:cs="Times New Roman"/>
          <w:iCs/>
          <w:sz w:val="24"/>
          <w:szCs w:val="24"/>
          <w:lang w:eastAsia="ar-SA"/>
        </w:rPr>
        <w:t>tartalmazza</w:t>
      </w:r>
      <w:proofErr w:type="gramEnd"/>
      <w:r w:rsidRPr="006C47F2">
        <w:rPr>
          <w:rFonts w:ascii="Times New Roman" w:eastAsia="Times New Roman" w:hAnsi="Times New Roman" w:cs="Times New Roman"/>
          <w:iCs/>
          <w:sz w:val="24"/>
          <w:szCs w:val="24"/>
          <w:lang w:eastAsia="ar-SA"/>
        </w:rPr>
        <w:t>.</w:t>
      </w:r>
    </w:p>
    <w:p w:rsidR="008C0E2F" w:rsidRPr="006C47F2" w:rsidRDefault="008C0E2F" w:rsidP="008C0E2F">
      <w:pPr>
        <w:tabs>
          <w:tab w:val="left" w:pos="1080"/>
        </w:tabs>
        <w:autoSpaceDE w:val="0"/>
        <w:ind w:right="20"/>
        <w:jc w:val="both"/>
        <w:rPr>
          <w:rFonts w:ascii="Times New Roman" w:eastAsia="Times New Roman" w:hAnsi="Times New Roman" w:cs="Times New Roman"/>
          <w:iCs/>
          <w:sz w:val="24"/>
          <w:szCs w:val="24"/>
          <w:lang w:eastAsia="ar-SA"/>
        </w:rPr>
      </w:pPr>
    </w:p>
    <w:p w:rsidR="008C0E2F" w:rsidRPr="006C47F2" w:rsidRDefault="008C0E2F" w:rsidP="008C0E2F">
      <w:pPr>
        <w:tabs>
          <w:tab w:val="left" w:pos="1080"/>
        </w:tabs>
        <w:autoSpaceDE w:val="0"/>
        <w:ind w:right="20"/>
        <w:jc w:val="both"/>
        <w:rPr>
          <w:rFonts w:ascii="Times New Roman" w:eastAsia="Times New Roman" w:hAnsi="Times New Roman" w:cs="Times New Roman"/>
          <w:iCs/>
          <w:sz w:val="24"/>
          <w:szCs w:val="24"/>
          <w:lang w:eastAsia="ar-SA"/>
        </w:rPr>
      </w:pPr>
    </w:p>
    <w:p w:rsidR="008C0E2F" w:rsidRPr="006C47F2" w:rsidRDefault="008C0E2F" w:rsidP="008C0E2F">
      <w:pPr>
        <w:jc w:val="both"/>
        <w:rPr>
          <w:rFonts w:ascii="Times New Roman" w:hAnsi="Times New Roman" w:cs="Times New Roman"/>
          <w:b/>
          <w:i/>
          <w:sz w:val="24"/>
          <w:szCs w:val="24"/>
        </w:rPr>
      </w:pPr>
      <w:r w:rsidRPr="006C47F2">
        <w:rPr>
          <w:rFonts w:ascii="Times New Roman" w:hAnsi="Times New Roman" w:cs="Times New Roman"/>
          <w:b/>
          <w:i/>
          <w:sz w:val="24"/>
          <w:szCs w:val="24"/>
        </w:rPr>
        <w:t>6.8  Adatkezelés</w:t>
      </w:r>
    </w:p>
    <w:p w:rsidR="008C0E2F" w:rsidRPr="006C47F2" w:rsidRDefault="008C0E2F" w:rsidP="008C0E2F">
      <w:pPr>
        <w:numPr>
          <w:ilvl w:val="0"/>
          <w:numId w:val="3"/>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Az ellátást igénybe vevő hozzájárul ahhoz, hogy az információs önrendelkezési jogról és az információ szabadságról szóló 2011. évi CXII. Tv. 5.§</w:t>
      </w:r>
      <w:proofErr w:type="spellStart"/>
      <w:r w:rsidRPr="006C47F2">
        <w:rPr>
          <w:rFonts w:ascii="Times New Roman" w:hAnsi="Times New Roman" w:cs="Times New Roman"/>
          <w:sz w:val="24"/>
          <w:szCs w:val="24"/>
        </w:rPr>
        <w:t>-</w:t>
      </w:r>
      <w:proofErr w:type="gramStart"/>
      <w:r w:rsidRPr="006C47F2">
        <w:rPr>
          <w:rFonts w:ascii="Times New Roman" w:hAnsi="Times New Roman" w:cs="Times New Roman"/>
          <w:sz w:val="24"/>
          <w:szCs w:val="24"/>
        </w:rPr>
        <w:t>a</w:t>
      </w:r>
      <w:proofErr w:type="spellEnd"/>
      <w:proofErr w:type="gramEnd"/>
      <w:r w:rsidRPr="006C47F2">
        <w:rPr>
          <w:rFonts w:ascii="Times New Roman" w:hAnsi="Times New Roman" w:cs="Times New Roman"/>
          <w:sz w:val="24"/>
          <w:szCs w:val="24"/>
        </w:rPr>
        <w:t xml:space="preserve"> alapján a szociális intézmény a személyes adatait kezelje.</w:t>
      </w:r>
    </w:p>
    <w:p w:rsidR="008C0E2F" w:rsidRPr="006C47F2" w:rsidRDefault="008C0E2F" w:rsidP="008C0E2F">
      <w:pPr>
        <w:numPr>
          <w:ilvl w:val="0"/>
          <w:numId w:val="3"/>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Az intézmény vezetője az igénybevevő adatait nyilvántartásba veszi. A nyilvántartás célja az e törvényben meghatározott jogok érvényesülésének elősegítése.</w:t>
      </w:r>
    </w:p>
    <w:p w:rsidR="008C0E2F" w:rsidRPr="006C47F2" w:rsidRDefault="008C0E2F" w:rsidP="008C0E2F">
      <w:pPr>
        <w:numPr>
          <w:ilvl w:val="0"/>
          <w:numId w:val="3"/>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Az igénybevételi eljárás során különös figyelmet kell fordítani arra, hogy az ellátást igénylő adataihoz csak az arra jogosult személyek férjenek hozzá, a belső adatvédelmi szabályzatban (GDPR) foglaltak szerint.</w:t>
      </w:r>
    </w:p>
    <w:p w:rsidR="008C0E2F" w:rsidRPr="006C47F2" w:rsidRDefault="008C0E2F" w:rsidP="008C0E2F">
      <w:pPr>
        <w:numPr>
          <w:ilvl w:val="0"/>
          <w:numId w:val="3"/>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Az intézmény az ellátást igénybevevő személyes adatait a 415/2015. (XII. 23.) Korm. rendelet szerinti nyilvántartásban rögzíti, valamint a mindenkor hatályos jogszabályok alapján az adatigénylésre jogosult szervnek kérésre adatot szolgáltat.</w:t>
      </w:r>
    </w:p>
    <w:p w:rsidR="008C0E2F" w:rsidRPr="006C47F2" w:rsidRDefault="008C0E2F" w:rsidP="008C0E2F">
      <w:pPr>
        <w:spacing w:after="0" w:line="240" w:lineRule="auto"/>
        <w:ind w:left="720"/>
        <w:jc w:val="both"/>
        <w:rPr>
          <w:rFonts w:ascii="Times New Roman" w:hAnsi="Times New Roman" w:cs="Times New Roman"/>
          <w:b/>
          <w:sz w:val="24"/>
          <w:szCs w:val="24"/>
        </w:rPr>
      </w:pPr>
    </w:p>
    <w:p w:rsidR="008C0E2F" w:rsidRPr="006C47F2" w:rsidRDefault="008C0E2F" w:rsidP="008C0E2F">
      <w:pPr>
        <w:ind w:left="360"/>
        <w:jc w:val="both"/>
        <w:rPr>
          <w:rFonts w:ascii="Times New Roman" w:hAnsi="Times New Roman" w:cs="Times New Roman"/>
          <w:b/>
          <w:sz w:val="24"/>
          <w:szCs w:val="24"/>
        </w:rPr>
      </w:pPr>
      <w:r w:rsidRPr="006C47F2">
        <w:rPr>
          <w:rFonts w:ascii="Times New Roman" w:hAnsi="Times New Roman" w:cs="Times New Roman"/>
          <w:b/>
          <w:sz w:val="24"/>
          <w:szCs w:val="24"/>
        </w:rPr>
        <w:t>Egyéb megállapodások:</w:t>
      </w:r>
    </w:p>
    <w:p w:rsidR="008C0E2F" w:rsidRPr="006C47F2" w:rsidRDefault="008C0E2F" w:rsidP="008C0E2F">
      <w:pPr>
        <w:ind w:left="360"/>
        <w:jc w:val="both"/>
        <w:rPr>
          <w:rFonts w:ascii="Times New Roman" w:hAnsi="Times New Roman" w:cs="Times New Roman"/>
          <w:sz w:val="24"/>
          <w:szCs w:val="24"/>
        </w:rPr>
      </w:pPr>
      <w:r w:rsidRPr="006C47F2">
        <w:rPr>
          <w:rFonts w:ascii="Times New Roman" w:hAnsi="Times New Roman" w:cs="Times New Roman"/>
          <w:sz w:val="24"/>
          <w:szCs w:val="24"/>
        </w:rPr>
        <w:t>Az ellátást igénybevevő a beköltözéskor az éppen megüresedett férőhelyet foglalja el. Az ellátott tudomásul veszi, hogy másik szobába történő áthelyezésére sor kerülhet, ha azt az</w:t>
      </w:r>
    </w:p>
    <w:p w:rsidR="008C0E2F" w:rsidRPr="006C47F2" w:rsidRDefault="008C0E2F" w:rsidP="008C0E2F">
      <w:pPr>
        <w:numPr>
          <w:ilvl w:val="0"/>
          <w:numId w:val="3"/>
        </w:numPr>
        <w:spacing w:after="0" w:line="240" w:lineRule="auto"/>
        <w:jc w:val="both"/>
        <w:rPr>
          <w:rFonts w:ascii="Times New Roman" w:hAnsi="Times New Roman" w:cs="Times New Roman"/>
          <w:sz w:val="24"/>
          <w:szCs w:val="24"/>
        </w:rPr>
      </w:pPr>
      <w:r w:rsidRPr="006C47F2">
        <w:rPr>
          <w:rFonts w:ascii="Times New Roman" w:hAnsi="Times New Roman" w:cs="Times New Roman"/>
          <w:sz w:val="24"/>
          <w:szCs w:val="24"/>
        </w:rPr>
        <w:t>ellátott egyéni ápolási-gondozási szükséglete</w:t>
      </w:r>
    </w:p>
    <w:p w:rsidR="008C0E2F" w:rsidRPr="006C47F2" w:rsidRDefault="008C0E2F" w:rsidP="008C0E2F">
      <w:pPr>
        <w:numPr>
          <w:ilvl w:val="0"/>
          <w:numId w:val="3"/>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az intézmény érdeke illetve</w:t>
      </w:r>
    </w:p>
    <w:p w:rsidR="008C0E2F" w:rsidRPr="006C47F2" w:rsidRDefault="008C0E2F" w:rsidP="008C0E2F">
      <w:pPr>
        <w:numPr>
          <w:ilvl w:val="0"/>
          <w:numId w:val="3"/>
        </w:numPr>
        <w:spacing w:after="0" w:line="240" w:lineRule="auto"/>
        <w:jc w:val="both"/>
        <w:rPr>
          <w:rFonts w:ascii="Times New Roman" w:hAnsi="Times New Roman" w:cs="Times New Roman"/>
          <w:b/>
          <w:sz w:val="24"/>
          <w:szCs w:val="24"/>
        </w:rPr>
      </w:pPr>
      <w:r w:rsidRPr="006C47F2">
        <w:rPr>
          <w:rFonts w:ascii="Times New Roman" w:hAnsi="Times New Roman" w:cs="Times New Roman"/>
          <w:sz w:val="24"/>
          <w:szCs w:val="24"/>
        </w:rPr>
        <w:t>ha speciális ápolási, gondozási feladatok ellátása szükségessé teszi</w:t>
      </w:r>
    </w:p>
    <w:p w:rsidR="008C0E2F" w:rsidRPr="006C47F2" w:rsidRDefault="008C0E2F" w:rsidP="008C0E2F">
      <w:pPr>
        <w:ind w:left="360"/>
        <w:jc w:val="both"/>
        <w:rPr>
          <w:rFonts w:ascii="Times New Roman" w:hAnsi="Times New Roman" w:cs="Times New Roman"/>
          <w:b/>
          <w:sz w:val="24"/>
          <w:szCs w:val="24"/>
        </w:rPr>
      </w:pPr>
    </w:p>
    <w:p w:rsidR="008C0E2F" w:rsidRPr="006C47F2" w:rsidRDefault="008C0E2F" w:rsidP="008C0E2F">
      <w:pPr>
        <w:ind w:left="360"/>
        <w:jc w:val="both"/>
        <w:rPr>
          <w:rFonts w:ascii="Times New Roman" w:hAnsi="Times New Roman" w:cs="Times New Roman"/>
          <w:b/>
          <w:sz w:val="24"/>
          <w:szCs w:val="24"/>
        </w:rPr>
      </w:pPr>
      <w:r w:rsidRPr="006C47F2">
        <w:rPr>
          <w:rFonts w:ascii="Times New Roman" w:hAnsi="Times New Roman" w:cs="Times New Roman"/>
          <w:sz w:val="24"/>
          <w:szCs w:val="24"/>
        </w:rPr>
        <w:t>A megállapodást aláíró felek kijelentik, hogy vitás kérdéseiket elsődlegesen tárgyalás útján kívánják rendezni. Jelen megállapodásban nem szabályozott kérdésekben a Polgári Törvénykönyv, továbbá a szociális ellátásokra vonatkozó mindenkori jogszabályok rendelkezései az irányadóak.</w:t>
      </w:r>
    </w:p>
    <w:p w:rsidR="008C0E2F" w:rsidRPr="006C47F2" w:rsidRDefault="008C0E2F" w:rsidP="008C0E2F">
      <w:pPr>
        <w:tabs>
          <w:tab w:val="left" w:pos="1080"/>
        </w:tabs>
        <w:autoSpaceDE w:val="0"/>
        <w:ind w:right="20"/>
        <w:jc w:val="both"/>
        <w:rPr>
          <w:rFonts w:ascii="Times New Roman" w:eastAsia="Times New Roman" w:hAnsi="Times New Roman" w:cs="Times New Roman"/>
          <w:iCs/>
          <w:sz w:val="24"/>
          <w:szCs w:val="24"/>
          <w:lang w:eastAsia="ar-SA"/>
        </w:rPr>
      </w:pPr>
    </w:p>
    <w:p w:rsidR="008C0E2F" w:rsidRPr="006C47F2" w:rsidRDefault="008C0E2F" w:rsidP="008C0E2F">
      <w:pPr>
        <w:pStyle w:val="Cmsor1"/>
        <w:widowControl w:val="0"/>
        <w:numPr>
          <w:ilvl w:val="0"/>
          <w:numId w:val="4"/>
        </w:numPr>
        <w:tabs>
          <w:tab w:val="left" w:pos="0"/>
        </w:tabs>
        <w:suppressAutoHyphens/>
        <w:jc w:val="both"/>
        <w:rPr>
          <w:lang w:eastAsia="ar-SA"/>
        </w:rPr>
      </w:pPr>
      <w:r w:rsidRPr="006C47F2">
        <w:rPr>
          <w:lang w:eastAsia="ar-SA"/>
        </w:rPr>
        <w:t>ZÁRÓ RENDELKEZÉSEK</w:t>
      </w:r>
    </w:p>
    <w:p w:rsidR="008C0E2F" w:rsidRPr="006C47F2" w:rsidRDefault="008C0E2F" w:rsidP="008C0E2F">
      <w:pPr>
        <w:tabs>
          <w:tab w:val="left" w:pos="0"/>
          <w:tab w:val="left" w:pos="567"/>
        </w:tabs>
        <w:ind w:firstLine="2058"/>
        <w:jc w:val="both"/>
        <w:rPr>
          <w:rFonts w:ascii="Times New Roman" w:eastAsia="Times New Roman" w:hAnsi="Times New Roman" w:cs="Times New Roman"/>
          <w:sz w:val="24"/>
          <w:szCs w:val="24"/>
          <w:lang w:eastAsia="ar-SA"/>
        </w:rPr>
      </w:pPr>
    </w:p>
    <w:p w:rsidR="008C0E2F" w:rsidRPr="006C47F2" w:rsidRDefault="008C0E2F" w:rsidP="008C0E2F">
      <w:pPr>
        <w:tabs>
          <w:tab w:val="left" w:pos="0"/>
          <w:tab w:val="left" w:pos="567"/>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SZMSZ hatálybalépésével egyidejűleg hatályát vesztik az SZMSZ megalkotásával összefüggő szabályzatok.</w:t>
      </w:r>
    </w:p>
    <w:p w:rsidR="008C0E2F" w:rsidRPr="006C47F2" w:rsidRDefault="008C0E2F" w:rsidP="008C0E2F">
      <w:pPr>
        <w:pStyle w:val="Szvegtrzsbehzssal"/>
        <w:spacing w:after="0"/>
        <w:ind w:left="0"/>
        <w:jc w:val="both"/>
        <w:rPr>
          <w:rFonts w:eastAsia="Times New Roman"/>
          <w:sz w:val="24"/>
          <w:szCs w:val="24"/>
          <w:lang w:eastAsia="ar-SA"/>
        </w:rPr>
      </w:pPr>
      <w:r w:rsidRPr="006C47F2">
        <w:rPr>
          <w:rFonts w:eastAsia="Times New Roman"/>
          <w:sz w:val="24"/>
          <w:szCs w:val="24"/>
          <w:lang w:eastAsia="ar-SA"/>
        </w:rPr>
        <w:lastRenderedPageBreak/>
        <w:t>Az SZMSZ naprakész állapotban tartásáról az intézmény vezetője gondoskodik.</w:t>
      </w:r>
    </w:p>
    <w:p w:rsidR="008C0E2F" w:rsidRPr="006C47F2" w:rsidRDefault="008C0E2F" w:rsidP="008C0E2F">
      <w:pPr>
        <w:pStyle w:val="Szvegtrzsbehzssal"/>
        <w:spacing w:after="0"/>
        <w:ind w:left="0"/>
        <w:jc w:val="both"/>
        <w:rPr>
          <w:rFonts w:eastAsia="Times New Roman"/>
          <w:sz w:val="24"/>
          <w:szCs w:val="24"/>
          <w:lang w:eastAsia="ar-SA"/>
        </w:rPr>
      </w:pPr>
    </w:p>
    <w:p w:rsidR="008C0E2F" w:rsidRPr="006C47F2" w:rsidRDefault="008C0E2F" w:rsidP="008C0E2F">
      <w:pPr>
        <w:tabs>
          <w:tab w:val="left" w:pos="0"/>
          <w:tab w:val="left" w:pos="567"/>
          <w:tab w:val="left" w:pos="3840"/>
        </w:tabs>
        <w:jc w:val="both"/>
        <w:rPr>
          <w:rFonts w:ascii="Times New Roman" w:hAnsi="Times New Roman" w:cs="Times New Roman"/>
          <w:sz w:val="24"/>
          <w:szCs w:val="24"/>
        </w:rPr>
      </w:pPr>
      <w:r w:rsidRPr="006C47F2">
        <w:rPr>
          <w:rFonts w:ascii="Times New Roman" w:hAnsi="Times New Roman" w:cs="Times New Roman"/>
          <w:sz w:val="24"/>
          <w:szCs w:val="24"/>
        </w:rPr>
        <w:t>A szociális szolgáltatóknak és intézményeknek rendelkeznie kell Szakmai Programmal. A Szakmai Program megléte feltétele a működési engedélyeztetési eljárás megindításának.</w:t>
      </w:r>
    </w:p>
    <w:p w:rsidR="008C0E2F" w:rsidRPr="006C47F2" w:rsidRDefault="008C0E2F" w:rsidP="008C0E2F">
      <w:pPr>
        <w:tabs>
          <w:tab w:val="left" w:pos="0"/>
          <w:tab w:val="left" w:pos="567"/>
          <w:tab w:val="left" w:pos="3840"/>
        </w:tabs>
        <w:jc w:val="both"/>
        <w:rPr>
          <w:rFonts w:ascii="Times New Roman" w:eastAsia="Times New Roman" w:hAnsi="Times New Roman" w:cs="Times New Roman"/>
          <w:sz w:val="24"/>
          <w:szCs w:val="24"/>
          <w:lang w:eastAsia="ar-SA"/>
        </w:rPr>
      </w:pPr>
    </w:p>
    <w:p w:rsidR="008C0E2F" w:rsidRPr="006C47F2" w:rsidRDefault="008C0E2F" w:rsidP="008C0E2F">
      <w:pPr>
        <w:tabs>
          <w:tab w:val="left" w:pos="0"/>
          <w:tab w:val="left" w:pos="567"/>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 xml:space="preserve">Az alkalmazottak és az ellátottak együttélésének főbb szabályait a Házirendben kell rögzíteni. </w:t>
      </w:r>
    </w:p>
    <w:p w:rsidR="008C0E2F" w:rsidRPr="006C47F2" w:rsidRDefault="008C0E2F" w:rsidP="008C0E2F">
      <w:pPr>
        <w:tabs>
          <w:tab w:val="left" w:pos="0"/>
          <w:tab w:val="left" w:pos="567"/>
        </w:tabs>
        <w:jc w:val="both"/>
        <w:rPr>
          <w:rFonts w:ascii="Times New Roman" w:eastAsia="Times New Roman" w:hAnsi="Times New Roman" w:cs="Times New Roman"/>
          <w:sz w:val="24"/>
          <w:szCs w:val="24"/>
          <w:lang w:eastAsia="ar-SA"/>
        </w:rPr>
      </w:pPr>
      <w:r w:rsidRPr="006C47F2">
        <w:rPr>
          <w:rFonts w:ascii="Times New Roman" w:eastAsia="Times New Roman" w:hAnsi="Times New Roman" w:cs="Times New Roman"/>
          <w:sz w:val="24"/>
          <w:szCs w:val="24"/>
          <w:lang w:eastAsia="ar-SA"/>
        </w:rPr>
        <w:t>Az SZMSZ és a Házirend a Szakmai Program mellékletét képezik.</w:t>
      </w:r>
    </w:p>
    <w:p w:rsidR="008C0E2F" w:rsidRPr="006C47F2" w:rsidRDefault="008C0E2F" w:rsidP="008C0E2F">
      <w:pPr>
        <w:tabs>
          <w:tab w:val="left" w:pos="1080"/>
        </w:tabs>
        <w:autoSpaceDE w:val="0"/>
        <w:ind w:right="20"/>
        <w:jc w:val="both"/>
        <w:rPr>
          <w:rFonts w:ascii="Times New Roman" w:eastAsia="Times New Roman" w:hAnsi="Times New Roman" w:cs="Times New Roman"/>
          <w:iCs/>
          <w:sz w:val="24"/>
          <w:szCs w:val="24"/>
          <w:lang w:eastAsia="ar-SA"/>
        </w:rPr>
      </w:pPr>
    </w:p>
    <w:p w:rsidR="008C0E2F" w:rsidRPr="006C47F2" w:rsidRDefault="008C0E2F" w:rsidP="008C0E2F">
      <w:pPr>
        <w:tabs>
          <w:tab w:val="left" w:pos="1080"/>
        </w:tabs>
        <w:autoSpaceDE w:val="0"/>
        <w:ind w:right="20"/>
        <w:jc w:val="both"/>
        <w:rPr>
          <w:rFonts w:ascii="Times New Roman" w:eastAsia="Times New Roman" w:hAnsi="Times New Roman" w:cs="Times New Roman"/>
          <w:iCs/>
          <w:sz w:val="24"/>
          <w:szCs w:val="24"/>
          <w:lang w:eastAsia="ar-SA"/>
        </w:rPr>
      </w:pPr>
      <w:r w:rsidRPr="006C47F2">
        <w:rPr>
          <w:rFonts w:ascii="Times New Roman" w:eastAsia="Times New Roman" w:hAnsi="Times New Roman" w:cs="Times New Roman"/>
          <w:iCs/>
          <w:sz w:val="24"/>
          <w:szCs w:val="24"/>
          <w:lang w:eastAsia="ar-SA"/>
        </w:rPr>
        <w:t>Tiszavasvári, 2020. 03. …….</w:t>
      </w:r>
    </w:p>
    <w:p w:rsidR="008C0E2F" w:rsidRPr="006C47F2" w:rsidRDefault="008C0E2F" w:rsidP="008C0E2F">
      <w:pPr>
        <w:jc w:val="both"/>
        <w:rPr>
          <w:rFonts w:ascii="Times New Roman" w:hAnsi="Times New Roman" w:cs="Times New Roman"/>
          <w:sz w:val="24"/>
          <w:szCs w:val="24"/>
        </w:rPr>
      </w:pPr>
      <w:r w:rsidRPr="006C47F2">
        <w:rPr>
          <w:rFonts w:ascii="Times New Roman" w:hAnsi="Times New Roman" w:cs="Times New Roman"/>
          <w:noProof/>
          <w:sz w:val="24"/>
          <w:szCs w:val="24"/>
          <w:lang w:eastAsia="hu-HU"/>
        </w:rPr>
        <w:lastRenderedPageBreak/>
        <w:drawing>
          <wp:inline distT="0" distB="0" distL="0" distR="0" wp14:anchorId="2BD83C9D" wp14:editId="219A0EC1">
            <wp:extent cx="5760720" cy="8148320"/>
            <wp:effectExtent l="0" t="0" r="0" b="508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M_C2581904171109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8C0E2F" w:rsidRPr="006C47F2" w:rsidRDefault="008C0E2F" w:rsidP="008C0E2F">
      <w:pPr>
        <w:jc w:val="both"/>
        <w:rPr>
          <w:rFonts w:ascii="Times New Roman" w:hAnsi="Times New Roman" w:cs="Times New Roman"/>
          <w:sz w:val="24"/>
          <w:szCs w:val="24"/>
        </w:rPr>
      </w:pPr>
    </w:p>
    <w:p w:rsidR="006B65BD" w:rsidRPr="006C47F2" w:rsidRDefault="006B65BD">
      <w:pPr>
        <w:rPr>
          <w:rFonts w:ascii="Times New Roman" w:hAnsi="Times New Roman" w:cs="Times New Roman"/>
          <w:sz w:val="24"/>
          <w:szCs w:val="24"/>
        </w:rPr>
      </w:pPr>
      <w:bookmarkStart w:id="14" w:name="_GoBack"/>
      <w:bookmarkEnd w:id="14"/>
    </w:p>
    <w:sectPr w:rsidR="006B65BD" w:rsidRPr="006C47F2" w:rsidSect="00E3320C">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9D7" w:rsidRDefault="000B3817">
      <w:pPr>
        <w:spacing w:after="0" w:line="240" w:lineRule="auto"/>
      </w:pPr>
      <w:r>
        <w:separator/>
      </w:r>
    </w:p>
  </w:endnote>
  <w:endnote w:type="continuationSeparator" w:id="0">
    <w:p w:rsidR="00F169D7" w:rsidRDefault="000B3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PS-BoldMT">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074526"/>
      <w:docPartObj>
        <w:docPartGallery w:val="Page Numbers (Bottom of Page)"/>
        <w:docPartUnique/>
      </w:docPartObj>
    </w:sdtPr>
    <w:sdtEndPr/>
    <w:sdtContent>
      <w:p w:rsidR="00CA707C" w:rsidRDefault="008C0E2F">
        <w:pPr>
          <w:pStyle w:val="llb"/>
          <w:jc w:val="center"/>
        </w:pPr>
        <w:r>
          <w:fldChar w:fldCharType="begin"/>
        </w:r>
        <w:r>
          <w:instrText>PAGE   \* MERGEFORMAT</w:instrText>
        </w:r>
        <w:r>
          <w:fldChar w:fldCharType="separate"/>
        </w:r>
        <w:r w:rsidR="00A413CA">
          <w:rPr>
            <w:noProof/>
          </w:rPr>
          <w:t>88</w:t>
        </w:r>
        <w:r>
          <w:rPr>
            <w:noProof/>
          </w:rPr>
          <w:fldChar w:fldCharType="end"/>
        </w:r>
      </w:p>
    </w:sdtContent>
  </w:sdt>
  <w:p w:rsidR="00CA707C" w:rsidRDefault="00A413C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9D7" w:rsidRDefault="000B3817">
      <w:pPr>
        <w:spacing w:after="0" w:line="240" w:lineRule="auto"/>
      </w:pPr>
      <w:r>
        <w:separator/>
      </w:r>
    </w:p>
  </w:footnote>
  <w:footnote w:type="continuationSeparator" w:id="0">
    <w:p w:rsidR="00F169D7" w:rsidRDefault="000B38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2"/>
      <w:numFmt w:val="decimal"/>
      <w:lvlText w:val="%1.%2"/>
      <w:lvlJc w:val="left"/>
      <w:pPr>
        <w:tabs>
          <w:tab w:val="num" w:pos="435"/>
        </w:tabs>
        <w:ind w:left="435" w:hanging="360"/>
      </w:pPr>
    </w:lvl>
    <w:lvl w:ilvl="2">
      <w:start w:val="1"/>
      <w:numFmt w:val="decimal"/>
      <w:lvlText w:val="%1.%2.%3."/>
      <w:lvlJc w:val="left"/>
      <w:pPr>
        <w:tabs>
          <w:tab w:val="num" w:pos="510"/>
        </w:tabs>
        <w:ind w:left="510" w:hanging="360"/>
      </w:pPr>
    </w:lvl>
    <w:lvl w:ilvl="3">
      <w:start w:val="1"/>
      <w:numFmt w:val="decimal"/>
      <w:lvlText w:val="%1.%2.%3.%4."/>
      <w:lvlJc w:val="left"/>
      <w:pPr>
        <w:tabs>
          <w:tab w:val="num" w:pos="585"/>
        </w:tabs>
        <w:ind w:left="585" w:hanging="360"/>
      </w:pPr>
    </w:lvl>
    <w:lvl w:ilvl="4">
      <w:start w:val="1"/>
      <w:numFmt w:val="decimal"/>
      <w:lvlText w:val="%1.%2.%3.%4.%5."/>
      <w:lvlJc w:val="left"/>
      <w:pPr>
        <w:tabs>
          <w:tab w:val="num" w:pos="660"/>
        </w:tabs>
        <w:ind w:left="660" w:hanging="360"/>
      </w:pPr>
    </w:lvl>
    <w:lvl w:ilvl="5">
      <w:start w:val="1"/>
      <w:numFmt w:val="decimal"/>
      <w:lvlText w:val="%1.%2.%3.%4.%5.%6."/>
      <w:lvlJc w:val="left"/>
      <w:pPr>
        <w:tabs>
          <w:tab w:val="num" w:pos="735"/>
        </w:tabs>
        <w:ind w:left="735" w:hanging="360"/>
      </w:pPr>
    </w:lvl>
    <w:lvl w:ilvl="6">
      <w:start w:val="1"/>
      <w:numFmt w:val="decimal"/>
      <w:lvlText w:val="%1.%2.%3.%4.%5.%6.%7."/>
      <w:lvlJc w:val="left"/>
      <w:pPr>
        <w:tabs>
          <w:tab w:val="num" w:pos="810"/>
        </w:tabs>
        <w:ind w:left="810" w:hanging="360"/>
      </w:pPr>
    </w:lvl>
    <w:lvl w:ilvl="7">
      <w:start w:val="1"/>
      <w:numFmt w:val="decimal"/>
      <w:lvlText w:val="%1.%2.%3.%4.%5.%6.%7.%8."/>
      <w:lvlJc w:val="left"/>
      <w:pPr>
        <w:tabs>
          <w:tab w:val="num" w:pos="885"/>
        </w:tabs>
        <w:ind w:left="885" w:hanging="360"/>
      </w:pPr>
    </w:lvl>
    <w:lvl w:ilvl="8">
      <w:start w:val="1"/>
      <w:numFmt w:val="decimal"/>
      <w:lvlText w:val="%1.%2.%3.%4.%5.%6.%7.%8.%9."/>
      <w:lvlJc w:val="left"/>
      <w:pPr>
        <w:tabs>
          <w:tab w:val="num" w:pos="960"/>
        </w:tabs>
        <w:ind w:left="96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nsid w:val="0000000C"/>
    <w:multiLevelType w:val="multilevel"/>
    <w:tmpl w:val="0000000C"/>
    <w:name w:val="WW8Num12"/>
    <w:lvl w:ilvl="0">
      <w:start w:val="1"/>
      <w:numFmt w:val="bullet"/>
      <w:lvlText w:val="●"/>
      <w:lvlJc w:val="left"/>
      <w:pPr>
        <w:tabs>
          <w:tab w:val="num" w:pos="709"/>
        </w:tabs>
        <w:ind w:left="709" w:hanging="360"/>
      </w:pPr>
      <w:rPr>
        <w:rFonts w:ascii="StarSymbol" w:hAnsi="StarSymbol"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StarSymbol" w:hAnsi="StarSymbol"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StarSymbol" w:hAnsi="StarSymbol"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1">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00000010"/>
    <w:name w:val="WW8Num16"/>
    <w:lvl w:ilvl="0">
      <w:start w:val="3"/>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8"/>
    <w:multiLevelType w:val="multilevel"/>
    <w:tmpl w:val="00000018"/>
    <w:name w:val="WW8Num24"/>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9"/>
    <w:multiLevelType w:val="multilevel"/>
    <w:tmpl w:val="00000019"/>
    <w:name w:val="WW8Num25"/>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E"/>
    <w:multiLevelType w:val="multilevel"/>
    <w:tmpl w:val="0000001E"/>
    <w:name w:val="WW8Num30"/>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21"/>
    <w:multiLevelType w:val="multilevel"/>
    <w:tmpl w:val="00000021"/>
    <w:name w:val="WW8Num33"/>
    <w:lvl w:ilvl="0">
      <w:start w:val="1"/>
      <w:numFmt w:val="decimal"/>
      <w:lvlText w:val="%1."/>
      <w:lvlJc w:val="left"/>
      <w:pPr>
        <w:tabs>
          <w:tab w:val="num" w:pos="72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22"/>
    <w:multiLevelType w:val="multilevel"/>
    <w:tmpl w:val="14EE61F2"/>
    <w:name w:val="WW8Num3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23"/>
    <w:multiLevelType w:val="multilevel"/>
    <w:tmpl w:val="00000023"/>
    <w:name w:val="WW8Num35"/>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1">
    <w:nsid w:val="00000025"/>
    <w:multiLevelType w:val="multilevel"/>
    <w:tmpl w:val="00000025"/>
    <w:name w:val="WW8Num37"/>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26"/>
    <w:multiLevelType w:val="multilevel"/>
    <w:tmpl w:val="00000026"/>
    <w:name w:val="WW8Num38"/>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27"/>
    <w:multiLevelType w:val="multilevel"/>
    <w:tmpl w:val="00000027"/>
    <w:name w:val="WW8Num39"/>
    <w:lvl w:ilvl="0">
      <w:start w:val="1"/>
      <w:numFmt w:val="bullet"/>
      <w:lvlText w:val="-"/>
      <w:lvlJc w:val="left"/>
      <w:pPr>
        <w:tabs>
          <w:tab w:val="num" w:pos="0"/>
        </w:tabs>
        <w:ind w:left="0" w:firstLine="0"/>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4">
    <w:nsid w:val="00000028"/>
    <w:multiLevelType w:val="multilevel"/>
    <w:tmpl w:val="00000028"/>
    <w:name w:val="WW8Num40"/>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29"/>
    <w:multiLevelType w:val="multilevel"/>
    <w:tmpl w:val="00000029"/>
    <w:name w:val="WW8Num41"/>
    <w:lvl w:ilvl="0">
      <w:start w:val="1"/>
      <w:numFmt w:val="bullet"/>
      <w:lvlText w:val="-"/>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nsid w:val="0000002B"/>
    <w:multiLevelType w:val="multilevel"/>
    <w:tmpl w:val="0000002B"/>
    <w:name w:val="WW8Num43"/>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2C"/>
    <w:multiLevelType w:val="multilevel"/>
    <w:tmpl w:val="0000002C"/>
    <w:name w:val="WW8Num44"/>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nsid w:val="01C1746A"/>
    <w:multiLevelType w:val="hybridMultilevel"/>
    <w:tmpl w:val="8F7E44BC"/>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9">
    <w:nsid w:val="0B13062D"/>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0">
    <w:nsid w:val="13152E09"/>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1">
    <w:nsid w:val="1A9F051A"/>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1CDC5D9D"/>
    <w:multiLevelType w:val="hybridMultilevel"/>
    <w:tmpl w:val="1850319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23BA4933"/>
    <w:multiLevelType w:val="hybridMultilevel"/>
    <w:tmpl w:val="D6D2F340"/>
    <w:lvl w:ilvl="0" w:tplc="040E0001">
      <w:start w:val="1"/>
      <w:numFmt w:val="bullet"/>
      <w:pStyle w:val="Felsorols21"/>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26DF7A99"/>
    <w:multiLevelType w:val="hybridMultilevel"/>
    <w:tmpl w:val="24CAAEF4"/>
    <w:lvl w:ilvl="0" w:tplc="E74A7DE0">
      <w:start w:val="1"/>
      <w:numFmt w:val="bullet"/>
      <w:lvlText w:val="-"/>
      <w:lvlJc w:val="left"/>
      <w:pPr>
        <w:ind w:left="1800" w:hanging="360"/>
      </w:pPr>
      <w:rPr>
        <w:rFonts w:ascii="Courier New" w:hAnsi="Courier New" w:hint="default"/>
      </w:rPr>
    </w:lvl>
    <w:lvl w:ilvl="1" w:tplc="040E0003">
      <w:start w:val="1"/>
      <w:numFmt w:val="bullet"/>
      <w:lvlText w:val="o"/>
      <w:lvlJc w:val="left"/>
      <w:pPr>
        <w:ind w:left="2520" w:hanging="360"/>
      </w:pPr>
      <w:rPr>
        <w:rFonts w:ascii="Courier New" w:hAnsi="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hint="default"/>
      </w:rPr>
    </w:lvl>
    <w:lvl w:ilvl="8" w:tplc="040E0005">
      <w:start w:val="1"/>
      <w:numFmt w:val="bullet"/>
      <w:lvlText w:val=""/>
      <w:lvlJc w:val="left"/>
      <w:pPr>
        <w:ind w:left="7560" w:hanging="360"/>
      </w:pPr>
      <w:rPr>
        <w:rFonts w:ascii="Wingdings" w:hAnsi="Wingdings" w:hint="default"/>
      </w:rPr>
    </w:lvl>
  </w:abstractNum>
  <w:abstractNum w:abstractNumId="35">
    <w:nsid w:val="27DA05D2"/>
    <w:multiLevelType w:val="hybridMultilevel"/>
    <w:tmpl w:val="703E5BC6"/>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6">
    <w:nsid w:val="29CC2F02"/>
    <w:multiLevelType w:val="hybridMultilevel"/>
    <w:tmpl w:val="1286F074"/>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2D4322F7"/>
    <w:multiLevelType w:val="hybridMultilevel"/>
    <w:tmpl w:val="34562CA4"/>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hint="default"/>
      </w:rPr>
    </w:lvl>
    <w:lvl w:ilvl="8" w:tplc="040E0005">
      <w:start w:val="1"/>
      <w:numFmt w:val="bullet"/>
      <w:lvlText w:val=""/>
      <w:lvlJc w:val="left"/>
      <w:pPr>
        <w:ind w:left="7920" w:hanging="360"/>
      </w:pPr>
      <w:rPr>
        <w:rFonts w:ascii="Wingdings" w:hAnsi="Wingdings" w:hint="default"/>
      </w:rPr>
    </w:lvl>
  </w:abstractNum>
  <w:abstractNum w:abstractNumId="38">
    <w:nsid w:val="2DD455D0"/>
    <w:multiLevelType w:val="hybridMultilevel"/>
    <w:tmpl w:val="A2145DF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31110451"/>
    <w:multiLevelType w:val="hybridMultilevel"/>
    <w:tmpl w:val="6FE0836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33CB2DD5"/>
    <w:multiLevelType w:val="hybridMultilevel"/>
    <w:tmpl w:val="FCE0E97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34B951B6"/>
    <w:multiLevelType w:val="hybridMultilevel"/>
    <w:tmpl w:val="81924A78"/>
    <w:lvl w:ilvl="0" w:tplc="B6C4ED9C">
      <w:start w:val="3"/>
      <w:numFmt w:val="bullet"/>
      <w:lvlText w:val="-"/>
      <w:lvlJc w:val="left"/>
      <w:pPr>
        <w:tabs>
          <w:tab w:val="num" w:pos="1080"/>
        </w:tabs>
        <w:ind w:left="1080" w:hanging="360"/>
      </w:pPr>
      <w:rPr>
        <w:rFonts w:ascii="Times New Roman" w:eastAsia="Times New Roman" w:hAnsi="Times New Roman" w:cs="Times New Roman" w:hint="default"/>
      </w:rPr>
    </w:lvl>
    <w:lvl w:ilvl="1" w:tplc="E74A7DE0">
      <w:start w:val="1"/>
      <w:numFmt w:val="bullet"/>
      <w:lvlText w:val="-"/>
      <w:lvlJc w:val="left"/>
      <w:pPr>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2">
    <w:nsid w:val="36910AD8"/>
    <w:multiLevelType w:val="hybridMultilevel"/>
    <w:tmpl w:val="6840BA46"/>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nsid w:val="37B96FFE"/>
    <w:multiLevelType w:val="hybridMultilevel"/>
    <w:tmpl w:val="42E81FDA"/>
    <w:lvl w:ilvl="0" w:tplc="B6C4ED9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39B93619"/>
    <w:multiLevelType w:val="hybridMultilevel"/>
    <w:tmpl w:val="20AA68B4"/>
    <w:lvl w:ilvl="0" w:tplc="E74A7DE0">
      <w:start w:val="1"/>
      <w:numFmt w:val="bullet"/>
      <w:lvlText w:val="-"/>
      <w:lvlJc w:val="left"/>
      <w:pPr>
        <w:ind w:left="720" w:hanging="360"/>
      </w:pPr>
      <w:rPr>
        <w:rFonts w:ascii="Courier New" w:hAnsi="Courier New"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5">
    <w:nsid w:val="3C8B5011"/>
    <w:multiLevelType w:val="hybridMultilevel"/>
    <w:tmpl w:val="CA688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3DDB2D7E"/>
    <w:multiLevelType w:val="hybridMultilevel"/>
    <w:tmpl w:val="D1B49ACA"/>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47">
    <w:nsid w:val="429F02CE"/>
    <w:multiLevelType w:val="hybridMultilevel"/>
    <w:tmpl w:val="E3E464A6"/>
    <w:lvl w:ilvl="0" w:tplc="B6C4ED9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nsid w:val="462C3DAF"/>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9">
    <w:nsid w:val="4F2C18E5"/>
    <w:multiLevelType w:val="hybridMultilevel"/>
    <w:tmpl w:val="77988C4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54C84BF7"/>
    <w:multiLevelType w:val="hybridMultilevel"/>
    <w:tmpl w:val="0428E4AE"/>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51">
    <w:nsid w:val="5B5346EB"/>
    <w:multiLevelType w:val="hybridMultilevel"/>
    <w:tmpl w:val="F50EE256"/>
    <w:lvl w:ilvl="0" w:tplc="040E0013">
      <w:start w:val="1"/>
      <w:numFmt w:val="upperRoman"/>
      <w:lvlText w:val="%1."/>
      <w:lvlJc w:val="right"/>
      <w:pPr>
        <w:ind w:left="540" w:hanging="360"/>
      </w:pPr>
    </w:lvl>
    <w:lvl w:ilvl="1" w:tplc="040E0019" w:tentative="1">
      <w:start w:val="1"/>
      <w:numFmt w:val="lowerLetter"/>
      <w:pStyle w:val="Cmsor2"/>
      <w:lvlText w:val="%2."/>
      <w:lvlJc w:val="left"/>
      <w:pPr>
        <w:ind w:left="1260" w:hanging="360"/>
      </w:pPr>
    </w:lvl>
    <w:lvl w:ilvl="2" w:tplc="040E001B" w:tentative="1">
      <w:start w:val="1"/>
      <w:numFmt w:val="lowerRoman"/>
      <w:pStyle w:val="Cmsor3"/>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pStyle w:val="Cmsor6"/>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52">
    <w:nsid w:val="5D4C6550"/>
    <w:multiLevelType w:val="hybridMultilevel"/>
    <w:tmpl w:val="1910E4A0"/>
    <w:lvl w:ilvl="0" w:tplc="E74A7DE0">
      <w:start w:val="1"/>
      <w:numFmt w:val="bullet"/>
      <w:lvlText w:val="-"/>
      <w:lvlJc w:val="left"/>
      <w:pPr>
        <w:ind w:left="720" w:hanging="360"/>
      </w:pPr>
      <w:rPr>
        <w:rFonts w:ascii="Courier New" w:hAnsi="Courier New"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53">
    <w:nsid w:val="5FF914F9"/>
    <w:multiLevelType w:val="hybridMultilevel"/>
    <w:tmpl w:val="8BB8A66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4">
    <w:nsid w:val="607B0ABA"/>
    <w:multiLevelType w:val="hybridMultilevel"/>
    <w:tmpl w:val="713EEA36"/>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55">
    <w:nsid w:val="61A36C19"/>
    <w:multiLevelType w:val="hybridMultilevel"/>
    <w:tmpl w:val="7536234A"/>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6">
    <w:nsid w:val="6C3213F6"/>
    <w:multiLevelType w:val="hybridMultilevel"/>
    <w:tmpl w:val="15D6184C"/>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57">
    <w:nsid w:val="6D406D5E"/>
    <w:multiLevelType w:val="hybridMultilevel"/>
    <w:tmpl w:val="EA788214"/>
    <w:lvl w:ilvl="0" w:tplc="040E0017">
      <w:start w:val="1"/>
      <w:numFmt w:val="lowerLetter"/>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58">
    <w:nsid w:val="726D1336"/>
    <w:multiLevelType w:val="hybridMultilevel"/>
    <w:tmpl w:val="61F2D5E2"/>
    <w:lvl w:ilvl="0" w:tplc="B6C4ED9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nsid w:val="74871DDA"/>
    <w:multiLevelType w:val="hybridMultilevel"/>
    <w:tmpl w:val="C2DE3A70"/>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60">
    <w:nsid w:val="75463D7E"/>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1">
    <w:nsid w:val="77F71F7C"/>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2">
    <w:nsid w:val="7A6F521A"/>
    <w:multiLevelType w:val="hybridMultilevel"/>
    <w:tmpl w:val="E16467B2"/>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63">
    <w:nsid w:val="7B6B1680"/>
    <w:multiLevelType w:val="hybridMultilevel"/>
    <w:tmpl w:val="DE2253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7BA94935"/>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nsid w:val="7DA157A1"/>
    <w:multiLevelType w:val="hybridMultilevel"/>
    <w:tmpl w:val="038C8B1A"/>
    <w:lvl w:ilvl="0" w:tplc="E74A7DE0">
      <w:start w:val="1"/>
      <w:numFmt w:val="bullet"/>
      <w:lvlText w:val="-"/>
      <w:lvlJc w:val="left"/>
      <w:pPr>
        <w:ind w:left="720" w:hanging="360"/>
      </w:pPr>
      <w:rPr>
        <w:rFonts w:ascii="Courier New" w:hAnsi="Courier New"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51"/>
  </w:num>
  <w:num w:numId="2">
    <w:abstractNumId w:val="33"/>
  </w:num>
  <w:num w:numId="3">
    <w:abstractNumId w:val="47"/>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39"/>
  </w:num>
  <w:num w:numId="33">
    <w:abstractNumId w:val="53"/>
  </w:num>
  <w:num w:numId="34">
    <w:abstractNumId w:val="40"/>
  </w:num>
  <w:num w:numId="35">
    <w:abstractNumId w:val="32"/>
  </w:num>
  <w:num w:numId="36">
    <w:abstractNumId w:val="64"/>
  </w:num>
  <w:num w:numId="37">
    <w:abstractNumId w:val="38"/>
  </w:num>
  <w:num w:numId="38">
    <w:abstractNumId w:val="31"/>
  </w:num>
  <w:num w:numId="39">
    <w:abstractNumId w:val="36"/>
  </w:num>
  <w:num w:numId="40">
    <w:abstractNumId w:val="49"/>
  </w:num>
  <w:num w:numId="41">
    <w:abstractNumId w:val="30"/>
  </w:num>
  <w:num w:numId="42">
    <w:abstractNumId w:val="60"/>
  </w:num>
  <w:num w:numId="43">
    <w:abstractNumId w:val="48"/>
  </w:num>
  <w:num w:numId="44">
    <w:abstractNumId w:val="45"/>
  </w:num>
  <w:num w:numId="45">
    <w:abstractNumId w:val="29"/>
  </w:num>
  <w:num w:numId="46">
    <w:abstractNumId w:val="61"/>
  </w:num>
  <w:num w:numId="47">
    <w:abstractNumId w:val="63"/>
  </w:num>
  <w:num w:numId="48">
    <w:abstractNumId w:val="50"/>
  </w:num>
  <w:num w:numId="49">
    <w:abstractNumId w:val="52"/>
  </w:num>
  <w:num w:numId="50">
    <w:abstractNumId w:val="58"/>
  </w:num>
  <w:num w:numId="51">
    <w:abstractNumId w:val="41"/>
  </w:num>
  <w:num w:numId="52">
    <w:abstractNumId w:val="42"/>
  </w:num>
  <w:num w:numId="53">
    <w:abstractNumId w:val="43"/>
  </w:num>
  <w:num w:numId="54">
    <w:abstractNumId w:val="65"/>
  </w:num>
  <w:num w:numId="55">
    <w:abstractNumId w:val="57"/>
  </w:num>
  <w:num w:numId="56">
    <w:abstractNumId w:val="34"/>
  </w:num>
  <w:num w:numId="57">
    <w:abstractNumId w:val="37"/>
  </w:num>
  <w:num w:numId="58">
    <w:abstractNumId w:val="44"/>
  </w:num>
  <w:num w:numId="59">
    <w:abstractNumId w:val="35"/>
  </w:num>
  <w:num w:numId="60">
    <w:abstractNumId w:val="59"/>
  </w:num>
  <w:num w:numId="61">
    <w:abstractNumId w:val="54"/>
  </w:num>
  <w:num w:numId="62">
    <w:abstractNumId w:val="46"/>
  </w:num>
  <w:num w:numId="63">
    <w:abstractNumId w:val="28"/>
  </w:num>
  <w:num w:numId="6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num>
  <w:num w:numId="66">
    <w:abstractNumId w:val="6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E2F"/>
    <w:rsid w:val="0006486B"/>
    <w:rsid w:val="000B3817"/>
    <w:rsid w:val="006B65BD"/>
    <w:rsid w:val="006C47F2"/>
    <w:rsid w:val="008C0E2F"/>
    <w:rsid w:val="00A413CA"/>
    <w:rsid w:val="00F169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C0E2F"/>
  </w:style>
  <w:style w:type="paragraph" w:styleId="Cmsor1">
    <w:name w:val="heading 1"/>
    <w:basedOn w:val="Norml"/>
    <w:next w:val="Norml"/>
    <w:link w:val="Cmsor1Char"/>
    <w:qFormat/>
    <w:rsid w:val="008C0E2F"/>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8C0E2F"/>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8C0E2F"/>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8C0E2F"/>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C0E2F"/>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8C0E2F"/>
    <w:rPr>
      <w:rFonts w:ascii="Arial" w:eastAsia="Lucida Sans Unicode" w:hAnsi="Arial" w:cs="Arial"/>
      <w:b/>
      <w:bCs/>
      <w:i/>
      <w:iCs/>
      <w:sz w:val="28"/>
      <w:szCs w:val="28"/>
    </w:rPr>
  </w:style>
  <w:style w:type="character" w:customStyle="1" w:styleId="Cmsor3Char">
    <w:name w:val="Címsor 3 Char"/>
    <w:basedOn w:val="Bekezdsalapbettpusa"/>
    <w:link w:val="Cmsor3"/>
    <w:rsid w:val="008C0E2F"/>
    <w:rPr>
      <w:rFonts w:ascii="Arial" w:eastAsia="Lucida Sans Unicode" w:hAnsi="Arial" w:cs="Arial"/>
      <w:b/>
      <w:bCs/>
      <w:sz w:val="26"/>
      <w:szCs w:val="26"/>
    </w:rPr>
  </w:style>
  <w:style w:type="character" w:customStyle="1" w:styleId="Cmsor6Char">
    <w:name w:val="Címsor 6 Char"/>
    <w:basedOn w:val="Bekezdsalapbettpusa"/>
    <w:link w:val="Cmsor6"/>
    <w:rsid w:val="008C0E2F"/>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qFormat/>
    <w:rsid w:val="008C0E2F"/>
    <w:pPr>
      <w:ind w:left="720"/>
      <w:contextualSpacing/>
    </w:pPr>
  </w:style>
  <w:style w:type="paragraph" w:styleId="Cm">
    <w:name w:val="Title"/>
    <w:basedOn w:val="Norml"/>
    <w:link w:val="CmChar"/>
    <w:qFormat/>
    <w:rsid w:val="008C0E2F"/>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8C0E2F"/>
    <w:rPr>
      <w:rFonts w:ascii="Arial" w:eastAsia="Times New Roman" w:hAnsi="Arial" w:cs="Times New Roman"/>
      <w:b/>
      <w:szCs w:val="20"/>
      <w:u w:val="single"/>
    </w:rPr>
  </w:style>
  <w:style w:type="paragraph" w:styleId="Szvegtrzs3">
    <w:name w:val="Body Text 3"/>
    <w:basedOn w:val="Norml"/>
    <w:link w:val="Szvegtrzs3Char"/>
    <w:semiHidden/>
    <w:unhideWhenUsed/>
    <w:rsid w:val="008C0E2F"/>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8C0E2F"/>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8C0E2F"/>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8C0E2F"/>
    <w:rPr>
      <w:rFonts w:ascii="Calibri" w:eastAsia="Times New Roman" w:hAnsi="Calibri" w:cs="Calibri"/>
    </w:rPr>
  </w:style>
  <w:style w:type="paragraph" w:styleId="lfej">
    <w:name w:val="header"/>
    <w:basedOn w:val="Norml"/>
    <w:link w:val="lfejChar"/>
    <w:uiPriority w:val="99"/>
    <w:unhideWhenUsed/>
    <w:rsid w:val="008C0E2F"/>
    <w:pPr>
      <w:tabs>
        <w:tab w:val="center" w:pos="4536"/>
        <w:tab w:val="right" w:pos="9072"/>
      </w:tabs>
      <w:spacing w:after="0" w:line="240" w:lineRule="auto"/>
    </w:pPr>
  </w:style>
  <w:style w:type="character" w:customStyle="1" w:styleId="lfejChar">
    <w:name w:val="Élőfej Char"/>
    <w:basedOn w:val="Bekezdsalapbettpusa"/>
    <w:link w:val="lfej"/>
    <w:uiPriority w:val="99"/>
    <w:rsid w:val="008C0E2F"/>
  </w:style>
  <w:style w:type="paragraph" w:styleId="llb">
    <w:name w:val="footer"/>
    <w:basedOn w:val="Norml"/>
    <w:link w:val="llbChar"/>
    <w:uiPriority w:val="99"/>
    <w:unhideWhenUsed/>
    <w:rsid w:val="008C0E2F"/>
    <w:pPr>
      <w:tabs>
        <w:tab w:val="center" w:pos="4536"/>
        <w:tab w:val="right" w:pos="9072"/>
      </w:tabs>
      <w:spacing w:after="0" w:line="240" w:lineRule="auto"/>
    </w:pPr>
  </w:style>
  <w:style w:type="character" w:customStyle="1" w:styleId="llbChar">
    <w:name w:val="Élőláb Char"/>
    <w:basedOn w:val="Bekezdsalapbettpusa"/>
    <w:link w:val="llb"/>
    <w:uiPriority w:val="99"/>
    <w:rsid w:val="008C0E2F"/>
  </w:style>
  <w:style w:type="paragraph" w:styleId="Szvegtrzs">
    <w:name w:val="Body Text"/>
    <w:basedOn w:val="Norml"/>
    <w:link w:val="SzvegtrzsChar"/>
    <w:semiHidden/>
    <w:unhideWhenUsed/>
    <w:rsid w:val="008C0E2F"/>
    <w:pPr>
      <w:spacing w:after="120"/>
    </w:pPr>
  </w:style>
  <w:style w:type="character" w:customStyle="1" w:styleId="SzvegtrzsChar">
    <w:name w:val="Szövegtörzs Char"/>
    <w:basedOn w:val="Bekezdsalapbettpusa"/>
    <w:link w:val="Szvegtrzs"/>
    <w:semiHidden/>
    <w:rsid w:val="008C0E2F"/>
  </w:style>
  <w:style w:type="paragraph" w:styleId="NormlWeb">
    <w:name w:val="Normal (Web)"/>
    <w:basedOn w:val="Norml"/>
    <w:uiPriority w:val="99"/>
    <w:unhideWhenUsed/>
    <w:rsid w:val="008C0E2F"/>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8C0E2F"/>
    <w:rPr>
      <w:b/>
      <w:bCs/>
    </w:rPr>
  </w:style>
  <w:style w:type="character" w:customStyle="1" w:styleId="apple-converted-space">
    <w:name w:val="apple-converted-space"/>
    <w:basedOn w:val="Bekezdsalapbettpusa"/>
    <w:rsid w:val="008C0E2F"/>
  </w:style>
  <w:style w:type="character" w:styleId="Kiemels">
    <w:name w:val="Emphasis"/>
    <w:qFormat/>
    <w:rsid w:val="008C0E2F"/>
    <w:rPr>
      <w:i/>
      <w:iCs/>
    </w:rPr>
  </w:style>
  <w:style w:type="character" w:customStyle="1" w:styleId="caps">
    <w:name w:val="caps"/>
    <w:basedOn w:val="Bekezdsalapbettpusa"/>
    <w:rsid w:val="008C0E2F"/>
  </w:style>
  <w:style w:type="paragraph" w:customStyle="1" w:styleId="Listaszerbekezds1">
    <w:name w:val="Listaszerű bekezdés1"/>
    <w:basedOn w:val="Norml"/>
    <w:rsid w:val="008C0E2F"/>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8C0E2F"/>
    <w:rPr>
      <w:rFonts w:ascii="StarSymbol" w:hAnsi="StarSymbol" w:cs="StarSymbol"/>
      <w:sz w:val="18"/>
      <w:szCs w:val="18"/>
    </w:rPr>
  </w:style>
  <w:style w:type="character" w:customStyle="1" w:styleId="WW8Num6z1">
    <w:name w:val="WW8Num6z1"/>
    <w:rsid w:val="008C0E2F"/>
    <w:rPr>
      <w:rFonts w:ascii="Wingdings 2" w:hAnsi="Wingdings 2" w:cs="StarSymbol"/>
      <w:sz w:val="18"/>
      <w:szCs w:val="18"/>
    </w:rPr>
  </w:style>
  <w:style w:type="character" w:customStyle="1" w:styleId="WW8Num7z0">
    <w:name w:val="WW8Num7z0"/>
    <w:rsid w:val="008C0E2F"/>
    <w:rPr>
      <w:rFonts w:ascii="StarSymbol" w:hAnsi="StarSymbol" w:cs="StarSymbol"/>
      <w:sz w:val="18"/>
      <w:szCs w:val="18"/>
    </w:rPr>
  </w:style>
  <w:style w:type="character" w:customStyle="1" w:styleId="WW8Num7z1">
    <w:name w:val="WW8Num7z1"/>
    <w:rsid w:val="008C0E2F"/>
    <w:rPr>
      <w:rFonts w:ascii="Wingdings 2" w:hAnsi="Wingdings 2" w:cs="StarSymbol"/>
      <w:sz w:val="18"/>
      <w:szCs w:val="18"/>
    </w:rPr>
  </w:style>
  <w:style w:type="character" w:customStyle="1" w:styleId="WW8Num8z0">
    <w:name w:val="WW8Num8z0"/>
    <w:rsid w:val="008C0E2F"/>
    <w:rPr>
      <w:rFonts w:ascii="StarSymbol" w:hAnsi="StarSymbol" w:cs="StarSymbol"/>
      <w:sz w:val="18"/>
      <w:szCs w:val="18"/>
    </w:rPr>
  </w:style>
  <w:style w:type="character" w:customStyle="1" w:styleId="WW8Num8z1">
    <w:name w:val="WW8Num8z1"/>
    <w:rsid w:val="008C0E2F"/>
    <w:rPr>
      <w:rFonts w:ascii="Wingdings 2" w:hAnsi="Wingdings 2" w:cs="StarSymbol"/>
      <w:sz w:val="18"/>
      <w:szCs w:val="18"/>
    </w:rPr>
  </w:style>
  <w:style w:type="character" w:customStyle="1" w:styleId="WW8Num9z0">
    <w:name w:val="WW8Num9z0"/>
    <w:rsid w:val="008C0E2F"/>
    <w:rPr>
      <w:rFonts w:ascii="StarSymbol" w:hAnsi="StarSymbol" w:cs="StarSymbol"/>
      <w:sz w:val="18"/>
      <w:szCs w:val="18"/>
    </w:rPr>
  </w:style>
  <w:style w:type="character" w:customStyle="1" w:styleId="WW8Num9z1">
    <w:name w:val="WW8Num9z1"/>
    <w:rsid w:val="008C0E2F"/>
    <w:rPr>
      <w:rFonts w:ascii="Wingdings 2" w:hAnsi="Wingdings 2" w:cs="StarSymbol"/>
      <w:sz w:val="18"/>
      <w:szCs w:val="18"/>
    </w:rPr>
  </w:style>
  <w:style w:type="character" w:customStyle="1" w:styleId="WW8Num10z0">
    <w:name w:val="WW8Num10z0"/>
    <w:rsid w:val="008C0E2F"/>
    <w:rPr>
      <w:rFonts w:ascii="StarSymbol" w:hAnsi="StarSymbol" w:cs="StarSymbol"/>
      <w:sz w:val="18"/>
      <w:szCs w:val="18"/>
    </w:rPr>
  </w:style>
  <w:style w:type="character" w:customStyle="1" w:styleId="WW8Num10z1">
    <w:name w:val="WW8Num10z1"/>
    <w:rsid w:val="008C0E2F"/>
    <w:rPr>
      <w:rFonts w:ascii="Wingdings 2" w:hAnsi="Wingdings 2" w:cs="StarSymbol"/>
      <w:sz w:val="18"/>
      <w:szCs w:val="18"/>
    </w:rPr>
  </w:style>
  <w:style w:type="character" w:customStyle="1" w:styleId="WW8Num11z0">
    <w:name w:val="WW8Num11z0"/>
    <w:rsid w:val="008C0E2F"/>
    <w:rPr>
      <w:rFonts w:ascii="StarSymbol" w:hAnsi="StarSymbol" w:cs="StarSymbol"/>
      <w:sz w:val="18"/>
      <w:szCs w:val="18"/>
    </w:rPr>
  </w:style>
  <w:style w:type="character" w:customStyle="1" w:styleId="WW8Num11z1">
    <w:name w:val="WW8Num11z1"/>
    <w:rsid w:val="008C0E2F"/>
    <w:rPr>
      <w:rFonts w:ascii="Wingdings 2" w:hAnsi="Wingdings 2" w:cs="StarSymbol"/>
      <w:sz w:val="18"/>
      <w:szCs w:val="18"/>
    </w:rPr>
  </w:style>
  <w:style w:type="character" w:customStyle="1" w:styleId="WW8Num12z0">
    <w:name w:val="WW8Num12z0"/>
    <w:rsid w:val="008C0E2F"/>
    <w:rPr>
      <w:rFonts w:ascii="StarSymbol" w:hAnsi="StarSymbol" w:cs="StarSymbol"/>
      <w:sz w:val="18"/>
      <w:szCs w:val="18"/>
    </w:rPr>
  </w:style>
  <w:style w:type="character" w:customStyle="1" w:styleId="WW8Num12z1">
    <w:name w:val="WW8Num12z1"/>
    <w:rsid w:val="008C0E2F"/>
    <w:rPr>
      <w:rFonts w:ascii="Wingdings 2" w:hAnsi="Wingdings 2" w:cs="StarSymbol"/>
      <w:sz w:val="18"/>
      <w:szCs w:val="18"/>
    </w:rPr>
  </w:style>
  <w:style w:type="character" w:customStyle="1" w:styleId="WW8Num13z0">
    <w:name w:val="WW8Num13z0"/>
    <w:rsid w:val="008C0E2F"/>
    <w:rPr>
      <w:rFonts w:ascii="Symbol" w:hAnsi="Symbol"/>
    </w:rPr>
  </w:style>
  <w:style w:type="character" w:customStyle="1" w:styleId="WW8Num13z1">
    <w:name w:val="WW8Num13z1"/>
    <w:rsid w:val="008C0E2F"/>
    <w:rPr>
      <w:rFonts w:ascii="Courier New" w:hAnsi="Courier New" w:cs="Courier New"/>
    </w:rPr>
  </w:style>
  <w:style w:type="character" w:customStyle="1" w:styleId="WW8Num14z0">
    <w:name w:val="WW8Num14z0"/>
    <w:rsid w:val="008C0E2F"/>
    <w:rPr>
      <w:rFonts w:ascii="StarSymbol" w:hAnsi="StarSymbol" w:cs="StarSymbol"/>
      <w:sz w:val="18"/>
      <w:szCs w:val="18"/>
    </w:rPr>
  </w:style>
  <w:style w:type="character" w:customStyle="1" w:styleId="WW8Num14z1">
    <w:name w:val="WW8Num14z1"/>
    <w:rsid w:val="008C0E2F"/>
    <w:rPr>
      <w:rFonts w:ascii="Wingdings 2" w:hAnsi="Wingdings 2" w:cs="StarSymbol"/>
      <w:sz w:val="18"/>
      <w:szCs w:val="18"/>
    </w:rPr>
  </w:style>
  <w:style w:type="character" w:customStyle="1" w:styleId="WW8Num18z0">
    <w:name w:val="WW8Num18z0"/>
    <w:rsid w:val="008C0E2F"/>
    <w:rPr>
      <w:rFonts w:ascii="StarSymbol" w:hAnsi="StarSymbol" w:cs="StarSymbol"/>
      <w:sz w:val="18"/>
      <w:szCs w:val="18"/>
    </w:rPr>
  </w:style>
  <w:style w:type="character" w:customStyle="1" w:styleId="WW8Num20z0">
    <w:name w:val="WW8Num20z0"/>
    <w:rsid w:val="008C0E2F"/>
    <w:rPr>
      <w:rFonts w:ascii="StarSymbol" w:hAnsi="StarSymbol" w:cs="StarSymbol"/>
      <w:sz w:val="18"/>
      <w:szCs w:val="18"/>
    </w:rPr>
  </w:style>
  <w:style w:type="character" w:customStyle="1" w:styleId="WW8Num21z0">
    <w:name w:val="WW8Num21z0"/>
    <w:rsid w:val="008C0E2F"/>
    <w:rPr>
      <w:rFonts w:ascii="StarSymbol" w:hAnsi="StarSymbol" w:cs="StarSymbol"/>
      <w:sz w:val="18"/>
      <w:szCs w:val="18"/>
    </w:rPr>
  </w:style>
  <w:style w:type="character" w:customStyle="1" w:styleId="WW8Num21z1">
    <w:name w:val="WW8Num21z1"/>
    <w:rsid w:val="008C0E2F"/>
    <w:rPr>
      <w:rFonts w:ascii="Wingdings 2" w:hAnsi="Wingdings 2" w:cs="StarSymbol"/>
      <w:sz w:val="18"/>
      <w:szCs w:val="18"/>
    </w:rPr>
  </w:style>
  <w:style w:type="character" w:customStyle="1" w:styleId="WW8Num22z0">
    <w:name w:val="WW8Num22z0"/>
    <w:rsid w:val="008C0E2F"/>
    <w:rPr>
      <w:rFonts w:ascii="StarSymbol" w:hAnsi="StarSymbol" w:cs="StarSymbol"/>
      <w:sz w:val="18"/>
      <w:szCs w:val="18"/>
    </w:rPr>
  </w:style>
  <w:style w:type="character" w:customStyle="1" w:styleId="WW8Num22z1">
    <w:name w:val="WW8Num22z1"/>
    <w:rsid w:val="008C0E2F"/>
    <w:rPr>
      <w:rFonts w:ascii="Wingdings 2" w:hAnsi="Wingdings 2" w:cs="StarSymbol"/>
      <w:sz w:val="18"/>
      <w:szCs w:val="18"/>
    </w:rPr>
  </w:style>
  <w:style w:type="character" w:customStyle="1" w:styleId="WW8Num23z0">
    <w:name w:val="WW8Num23z0"/>
    <w:rsid w:val="008C0E2F"/>
    <w:rPr>
      <w:rFonts w:ascii="StarSymbol" w:hAnsi="StarSymbol"/>
    </w:rPr>
  </w:style>
  <w:style w:type="character" w:customStyle="1" w:styleId="WW8Num24z0">
    <w:name w:val="WW8Num24z0"/>
    <w:rsid w:val="008C0E2F"/>
    <w:rPr>
      <w:rFonts w:ascii="StarSymbol" w:hAnsi="StarSymbol" w:cs="StarSymbol"/>
      <w:sz w:val="18"/>
      <w:szCs w:val="18"/>
    </w:rPr>
  </w:style>
  <w:style w:type="character" w:customStyle="1" w:styleId="WW8Num25z0">
    <w:name w:val="WW8Num25z0"/>
    <w:rsid w:val="008C0E2F"/>
    <w:rPr>
      <w:rFonts w:ascii="StarSymbol" w:hAnsi="StarSymbol"/>
    </w:rPr>
  </w:style>
  <w:style w:type="character" w:customStyle="1" w:styleId="WW8Num26z0">
    <w:name w:val="WW8Num26z0"/>
    <w:rsid w:val="008C0E2F"/>
    <w:rPr>
      <w:rFonts w:ascii="StarSymbol" w:hAnsi="StarSymbol" w:cs="StarSymbol"/>
      <w:sz w:val="18"/>
      <w:szCs w:val="18"/>
    </w:rPr>
  </w:style>
  <w:style w:type="character" w:customStyle="1" w:styleId="WW8Num27z0">
    <w:name w:val="WW8Num27z0"/>
    <w:rsid w:val="008C0E2F"/>
    <w:rPr>
      <w:rFonts w:ascii="StarSymbol" w:hAnsi="StarSymbol" w:cs="StarSymbol"/>
      <w:sz w:val="18"/>
      <w:szCs w:val="18"/>
    </w:rPr>
  </w:style>
  <w:style w:type="character" w:customStyle="1" w:styleId="WW8Num28z0">
    <w:name w:val="WW8Num28z0"/>
    <w:rsid w:val="008C0E2F"/>
    <w:rPr>
      <w:b w:val="0"/>
      <w:bCs w:val="0"/>
      <w:i w:val="0"/>
      <w:iCs w:val="0"/>
    </w:rPr>
  </w:style>
  <w:style w:type="character" w:customStyle="1" w:styleId="WW8Num29z0">
    <w:name w:val="WW8Num29z0"/>
    <w:rsid w:val="008C0E2F"/>
    <w:rPr>
      <w:rFonts w:ascii="Wingdings" w:hAnsi="Wingdings"/>
    </w:rPr>
  </w:style>
  <w:style w:type="character" w:customStyle="1" w:styleId="WW8Num30z0">
    <w:name w:val="WW8Num30z0"/>
    <w:rsid w:val="008C0E2F"/>
    <w:rPr>
      <w:b w:val="0"/>
      <w:bCs w:val="0"/>
      <w:i w:val="0"/>
      <w:iCs w:val="0"/>
    </w:rPr>
  </w:style>
  <w:style w:type="character" w:customStyle="1" w:styleId="WW8Num31z0">
    <w:name w:val="WW8Num31z0"/>
    <w:rsid w:val="008C0E2F"/>
    <w:rPr>
      <w:rFonts w:ascii="StarSymbol" w:hAnsi="StarSymbol" w:cs="StarSymbol"/>
      <w:sz w:val="18"/>
      <w:szCs w:val="18"/>
    </w:rPr>
  </w:style>
  <w:style w:type="character" w:customStyle="1" w:styleId="WW8Num32z0">
    <w:name w:val="WW8Num32z0"/>
    <w:rsid w:val="008C0E2F"/>
    <w:rPr>
      <w:rFonts w:ascii="StarSymbol" w:hAnsi="StarSymbol" w:cs="StarSymbol"/>
      <w:sz w:val="18"/>
      <w:szCs w:val="18"/>
    </w:rPr>
  </w:style>
  <w:style w:type="character" w:customStyle="1" w:styleId="WW8Num33z0">
    <w:name w:val="WW8Num33z0"/>
    <w:rsid w:val="008C0E2F"/>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8C0E2F"/>
    <w:rPr>
      <w:rFonts w:ascii="StarSymbol" w:hAnsi="StarSymbol" w:cs="StarSymbol"/>
      <w:sz w:val="18"/>
      <w:szCs w:val="18"/>
    </w:rPr>
  </w:style>
  <w:style w:type="character" w:customStyle="1" w:styleId="WW8Num35z0">
    <w:name w:val="WW8Num35z0"/>
    <w:rsid w:val="008C0E2F"/>
    <w:rPr>
      <w:b w:val="0"/>
      <w:bCs w:val="0"/>
      <w:i w:val="0"/>
      <w:iCs w:val="0"/>
    </w:rPr>
  </w:style>
  <w:style w:type="character" w:customStyle="1" w:styleId="WW8Num36z0">
    <w:name w:val="WW8Num36z0"/>
    <w:rsid w:val="008C0E2F"/>
    <w:rPr>
      <w:b w:val="0"/>
      <w:bCs w:val="0"/>
      <w:i w:val="0"/>
      <w:iCs w:val="0"/>
    </w:rPr>
  </w:style>
  <w:style w:type="character" w:customStyle="1" w:styleId="WW8Num37z0">
    <w:name w:val="WW8Num37z0"/>
    <w:rsid w:val="008C0E2F"/>
    <w:rPr>
      <w:rFonts w:ascii="StarSymbol" w:hAnsi="StarSymbol"/>
    </w:rPr>
  </w:style>
  <w:style w:type="character" w:customStyle="1" w:styleId="WW8Num38z0">
    <w:name w:val="WW8Num38z0"/>
    <w:rsid w:val="008C0E2F"/>
    <w:rPr>
      <w:b w:val="0"/>
      <w:bCs w:val="0"/>
      <w:i w:val="0"/>
      <w:iCs w:val="0"/>
    </w:rPr>
  </w:style>
  <w:style w:type="character" w:customStyle="1" w:styleId="WW8Num39z0">
    <w:name w:val="WW8Num39z0"/>
    <w:rsid w:val="008C0E2F"/>
    <w:rPr>
      <w:rFonts w:ascii="Times New Roman" w:eastAsia="Times New Roman" w:hAnsi="Times New Roman" w:cs="Times New Roman"/>
    </w:rPr>
  </w:style>
  <w:style w:type="character" w:customStyle="1" w:styleId="WW8Num40z0">
    <w:name w:val="WW8Num40z0"/>
    <w:rsid w:val="008C0E2F"/>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8C0E2F"/>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8C0E2F"/>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8C0E2F"/>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8C0E2F"/>
    <w:rPr>
      <w:b w:val="0"/>
      <w:bCs w:val="0"/>
      <w:i w:val="0"/>
      <w:iCs w:val="0"/>
    </w:rPr>
  </w:style>
  <w:style w:type="character" w:customStyle="1" w:styleId="WW8Num45z0">
    <w:name w:val="WW8Num45z0"/>
    <w:rsid w:val="008C0E2F"/>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8C0E2F"/>
  </w:style>
  <w:style w:type="character" w:customStyle="1" w:styleId="WW8Num15z0">
    <w:name w:val="WW8Num15z0"/>
    <w:rsid w:val="008C0E2F"/>
    <w:rPr>
      <w:rFonts w:ascii="StarSymbol" w:hAnsi="StarSymbol" w:cs="StarSymbol"/>
      <w:sz w:val="18"/>
      <w:szCs w:val="18"/>
    </w:rPr>
  </w:style>
  <w:style w:type="character" w:customStyle="1" w:styleId="WW8Num15z1">
    <w:name w:val="WW8Num15z1"/>
    <w:rsid w:val="008C0E2F"/>
    <w:rPr>
      <w:rFonts w:ascii="Wingdings 2" w:hAnsi="Wingdings 2" w:cs="StarSymbol"/>
      <w:sz w:val="18"/>
      <w:szCs w:val="18"/>
    </w:rPr>
  </w:style>
  <w:style w:type="character" w:customStyle="1" w:styleId="WW8Num16z0">
    <w:name w:val="WW8Num16z0"/>
    <w:rsid w:val="008C0E2F"/>
    <w:rPr>
      <w:rFonts w:ascii="StarSymbol" w:hAnsi="StarSymbol" w:cs="StarSymbol"/>
      <w:sz w:val="18"/>
      <w:szCs w:val="18"/>
    </w:rPr>
  </w:style>
  <w:style w:type="character" w:customStyle="1" w:styleId="WW8Num16z1">
    <w:name w:val="WW8Num16z1"/>
    <w:rsid w:val="008C0E2F"/>
    <w:rPr>
      <w:rFonts w:ascii="Wingdings 2" w:hAnsi="Wingdings 2" w:cs="StarSymbol"/>
      <w:sz w:val="18"/>
      <w:szCs w:val="18"/>
    </w:rPr>
  </w:style>
  <w:style w:type="character" w:customStyle="1" w:styleId="WW8Num17z0">
    <w:name w:val="WW8Num17z0"/>
    <w:rsid w:val="008C0E2F"/>
    <w:rPr>
      <w:rFonts w:ascii="StarSymbol" w:hAnsi="StarSymbol" w:cs="StarSymbol"/>
      <w:sz w:val="18"/>
      <w:szCs w:val="18"/>
    </w:rPr>
  </w:style>
  <w:style w:type="character" w:customStyle="1" w:styleId="WW8Num17z1">
    <w:name w:val="WW8Num17z1"/>
    <w:rsid w:val="008C0E2F"/>
    <w:rPr>
      <w:rFonts w:ascii="Wingdings 2" w:hAnsi="Wingdings 2" w:cs="StarSymbol"/>
      <w:sz w:val="18"/>
      <w:szCs w:val="18"/>
    </w:rPr>
  </w:style>
  <w:style w:type="character" w:customStyle="1" w:styleId="WW8Num26z1">
    <w:name w:val="WW8Num26z1"/>
    <w:rsid w:val="008C0E2F"/>
    <w:rPr>
      <w:rFonts w:ascii="Wingdings 2" w:hAnsi="Wingdings 2" w:cs="StarSymbol"/>
      <w:sz w:val="18"/>
      <w:szCs w:val="18"/>
    </w:rPr>
  </w:style>
  <w:style w:type="character" w:customStyle="1" w:styleId="WW8Num27z1">
    <w:name w:val="WW8Num27z1"/>
    <w:rsid w:val="008C0E2F"/>
    <w:rPr>
      <w:rFonts w:ascii="Wingdings 2" w:hAnsi="Wingdings 2" w:cs="StarSymbol"/>
      <w:sz w:val="18"/>
      <w:szCs w:val="18"/>
    </w:rPr>
  </w:style>
  <w:style w:type="character" w:customStyle="1" w:styleId="WW8Num33z1">
    <w:name w:val="WW8Num33z1"/>
    <w:rsid w:val="008C0E2F"/>
    <w:rPr>
      <w:rFonts w:ascii="Wingdings 2" w:hAnsi="Wingdings 2" w:cs="StarSymbol"/>
      <w:sz w:val="18"/>
      <w:szCs w:val="18"/>
    </w:rPr>
  </w:style>
  <w:style w:type="character" w:customStyle="1" w:styleId="WW8Num37z1">
    <w:name w:val="WW8Num37z1"/>
    <w:rsid w:val="008C0E2F"/>
    <w:rPr>
      <w:rFonts w:ascii="Wingdings 2" w:hAnsi="Wingdings 2" w:cs="StarSymbol"/>
      <w:sz w:val="18"/>
      <w:szCs w:val="18"/>
    </w:rPr>
  </w:style>
  <w:style w:type="character" w:customStyle="1" w:styleId="WW8Num40z1">
    <w:name w:val="WW8Num40z1"/>
    <w:rsid w:val="008C0E2F"/>
    <w:rPr>
      <w:rFonts w:ascii="Wingdings 2" w:hAnsi="Wingdings 2" w:cs="StarSymbol"/>
      <w:sz w:val="18"/>
      <w:szCs w:val="18"/>
    </w:rPr>
  </w:style>
  <w:style w:type="character" w:customStyle="1" w:styleId="WW8Num41z1">
    <w:name w:val="WW8Num41z1"/>
    <w:rsid w:val="008C0E2F"/>
    <w:rPr>
      <w:rFonts w:ascii="Wingdings 2" w:hAnsi="Wingdings 2" w:cs="StarSymbol"/>
      <w:sz w:val="18"/>
      <w:szCs w:val="18"/>
    </w:rPr>
  </w:style>
  <w:style w:type="character" w:customStyle="1" w:styleId="WW8Num46z0">
    <w:name w:val="WW8Num46z0"/>
    <w:rsid w:val="008C0E2F"/>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8C0E2F"/>
    <w:rPr>
      <w:b w:val="0"/>
      <w:bCs w:val="0"/>
      <w:i w:val="0"/>
      <w:iCs w:val="0"/>
    </w:rPr>
  </w:style>
  <w:style w:type="character" w:customStyle="1" w:styleId="WW8Num48z0">
    <w:name w:val="WW8Num48z0"/>
    <w:rsid w:val="008C0E2F"/>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8C0E2F"/>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8C0E2F"/>
    <w:rPr>
      <w:rFonts w:ascii="Symbol" w:hAnsi="Symbol"/>
    </w:rPr>
  </w:style>
  <w:style w:type="character" w:customStyle="1" w:styleId="WW8Num51z0">
    <w:name w:val="WW8Num51z0"/>
    <w:rsid w:val="008C0E2F"/>
    <w:rPr>
      <w:rFonts w:ascii="StarSymbol" w:hAnsi="StarSymbol" w:cs="StarSymbol"/>
      <w:sz w:val="18"/>
      <w:szCs w:val="18"/>
    </w:rPr>
  </w:style>
  <w:style w:type="character" w:customStyle="1" w:styleId="WW8Num51z1">
    <w:name w:val="WW8Num51z1"/>
    <w:rsid w:val="008C0E2F"/>
    <w:rPr>
      <w:rFonts w:ascii="Wingdings 2" w:hAnsi="Wingdings 2" w:cs="StarSymbol"/>
      <w:sz w:val="18"/>
      <w:szCs w:val="18"/>
    </w:rPr>
  </w:style>
  <w:style w:type="character" w:customStyle="1" w:styleId="WW8Num52z0">
    <w:name w:val="WW8Num52z0"/>
    <w:rsid w:val="008C0E2F"/>
    <w:rPr>
      <w:b w:val="0"/>
      <w:bCs w:val="0"/>
      <w:i w:val="0"/>
      <w:iCs w:val="0"/>
    </w:rPr>
  </w:style>
  <w:style w:type="character" w:customStyle="1" w:styleId="WW8Num53z0">
    <w:name w:val="WW8Num53z0"/>
    <w:rsid w:val="008C0E2F"/>
    <w:rPr>
      <w:rFonts w:ascii="Symbol" w:hAnsi="Symbol"/>
    </w:rPr>
  </w:style>
  <w:style w:type="character" w:customStyle="1" w:styleId="WW8Num54z0">
    <w:name w:val="WW8Num54z0"/>
    <w:rsid w:val="008C0E2F"/>
    <w:rPr>
      <w:rFonts w:ascii="Symbol" w:hAnsi="Symbol"/>
    </w:rPr>
  </w:style>
  <w:style w:type="character" w:customStyle="1" w:styleId="WW8Num54z1">
    <w:name w:val="WW8Num54z1"/>
    <w:rsid w:val="008C0E2F"/>
    <w:rPr>
      <w:rFonts w:ascii="Wingdings 2" w:hAnsi="Wingdings 2" w:cs="StarSymbol"/>
      <w:sz w:val="18"/>
      <w:szCs w:val="18"/>
    </w:rPr>
  </w:style>
  <w:style w:type="character" w:customStyle="1" w:styleId="WW8Num55z0">
    <w:name w:val="WW8Num55z0"/>
    <w:rsid w:val="008C0E2F"/>
    <w:rPr>
      <w:rFonts w:ascii="StarSymbol" w:hAnsi="StarSymbol" w:cs="StarSymbol"/>
      <w:sz w:val="18"/>
      <w:szCs w:val="18"/>
    </w:rPr>
  </w:style>
  <w:style w:type="character" w:customStyle="1" w:styleId="WW8Num55z1">
    <w:name w:val="WW8Num55z1"/>
    <w:rsid w:val="008C0E2F"/>
    <w:rPr>
      <w:rFonts w:ascii="Wingdings 2" w:hAnsi="Wingdings 2" w:cs="StarSymbol"/>
      <w:sz w:val="18"/>
      <w:szCs w:val="18"/>
    </w:rPr>
  </w:style>
  <w:style w:type="character" w:customStyle="1" w:styleId="WW8Num56z0">
    <w:name w:val="WW8Num56z0"/>
    <w:rsid w:val="008C0E2F"/>
    <w:rPr>
      <w:b w:val="0"/>
      <w:bCs w:val="0"/>
      <w:i w:val="0"/>
      <w:iCs w:val="0"/>
    </w:rPr>
  </w:style>
  <w:style w:type="character" w:customStyle="1" w:styleId="WW8Num57z0">
    <w:name w:val="WW8Num57z0"/>
    <w:rsid w:val="008C0E2F"/>
    <w:rPr>
      <w:b w:val="0"/>
      <w:bCs w:val="0"/>
      <w:i w:val="0"/>
      <w:iCs w:val="0"/>
    </w:rPr>
  </w:style>
  <w:style w:type="character" w:customStyle="1" w:styleId="WW8Num58z0">
    <w:name w:val="WW8Num58z0"/>
    <w:rsid w:val="008C0E2F"/>
    <w:rPr>
      <w:rFonts w:ascii="Symbol" w:hAnsi="Symbol"/>
    </w:rPr>
  </w:style>
  <w:style w:type="character" w:customStyle="1" w:styleId="WW8Num59z0">
    <w:name w:val="WW8Num59z0"/>
    <w:rsid w:val="008C0E2F"/>
    <w:rPr>
      <w:b w:val="0"/>
      <w:bCs w:val="0"/>
      <w:i w:val="0"/>
      <w:iCs w:val="0"/>
    </w:rPr>
  </w:style>
  <w:style w:type="character" w:customStyle="1" w:styleId="WW8Num60z0">
    <w:name w:val="WW8Num60z0"/>
    <w:rsid w:val="008C0E2F"/>
    <w:rPr>
      <w:b w:val="0"/>
      <w:bCs w:val="0"/>
      <w:i w:val="0"/>
      <w:iCs w:val="0"/>
    </w:rPr>
  </w:style>
  <w:style w:type="character" w:customStyle="1" w:styleId="WW8Num61z0">
    <w:name w:val="WW8Num61z0"/>
    <w:rsid w:val="008C0E2F"/>
    <w:rPr>
      <w:b w:val="0"/>
      <w:bCs w:val="0"/>
      <w:i w:val="0"/>
      <w:iCs w:val="0"/>
    </w:rPr>
  </w:style>
  <w:style w:type="character" w:customStyle="1" w:styleId="WW8Num62z0">
    <w:name w:val="WW8Num62z0"/>
    <w:rsid w:val="008C0E2F"/>
    <w:rPr>
      <w:b w:val="0"/>
      <w:bCs w:val="0"/>
      <w:i w:val="0"/>
      <w:iCs w:val="0"/>
    </w:rPr>
  </w:style>
  <w:style w:type="character" w:customStyle="1" w:styleId="WW8Num63z0">
    <w:name w:val="WW8Num63z0"/>
    <w:rsid w:val="008C0E2F"/>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8C0E2F"/>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8C0E2F"/>
    <w:rPr>
      <w:b w:val="0"/>
      <w:bCs w:val="0"/>
      <w:i w:val="0"/>
      <w:iCs w:val="0"/>
    </w:rPr>
  </w:style>
  <w:style w:type="character" w:customStyle="1" w:styleId="WW8Num66z0">
    <w:name w:val="WW8Num66z0"/>
    <w:rsid w:val="008C0E2F"/>
    <w:rPr>
      <w:b w:val="0"/>
      <w:bCs w:val="0"/>
      <w:i w:val="0"/>
      <w:iCs w:val="0"/>
    </w:rPr>
  </w:style>
  <w:style w:type="character" w:customStyle="1" w:styleId="WW8Num67z0">
    <w:name w:val="WW8Num67z0"/>
    <w:rsid w:val="008C0E2F"/>
    <w:rPr>
      <w:b w:val="0"/>
      <w:bCs w:val="0"/>
      <w:i w:val="0"/>
      <w:iCs w:val="0"/>
    </w:rPr>
  </w:style>
  <w:style w:type="character" w:customStyle="1" w:styleId="WW8Num68z0">
    <w:name w:val="WW8Num68z0"/>
    <w:rsid w:val="008C0E2F"/>
    <w:rPr>
      <w:b w:val="0"/>
      <w:bCs w:val="0"/>
      <w:i w:val="0"/>
      <w:iCs w:val="0"/>
    </w:rPr>
  </w:style>
  <w:style w:type="character" w:customStyle="1" w:styleId="WW8Num69z0">
    <w:name w:val="WW8Num69z0"/>
    <w:rsid w:val="008C0E2F"/>
    <w:rPr>
      <w:b w:val="0"/>
      <w:bCs w:val="0"/>
      <w:i w:val="0"/>
      <w:iCs w:val="0"/>
    </w:rPr>
  </w:style>
  <w:style w:type="character" w:customStyle="1" w:styleId="WW8Num70z0">
    <w:name w:val="WW8Num70z0"/>
    <w:rsid w:val="008C0E2F"/>
    <w:rPr>
      <w:b w:val="0"/>
      <w:bCs w:val="0"/>
      <w:i w:val="0"/>
      <w:iCs w:val="0"/>
    </w:rPr>
  </w:style>
  <w:style w:type="character" w:customStyle="1" w:styleId="WW8Num71z0">
    <w:name w:val="WW8Num71z0"/>
    <w:rsid w:val="008C0E2F"/>
    <w:rPr>
      <w:b w:val="0"/>
      <w:bCs w:val="0"/>
      <w:i w:val="0"/>
      <w:iCs w:val="0"/>
    </w:rPr>
  </w:style>
  <w:style w:type="character" w:customStyle="1" w:styleId="WW8Num72z0">
    <w:name w:val="WW8Num72z0"/>
    <w:rsid w:val="008C0E2F"/>
    <w:rPr>
      <w:rFonts w:ascii="Times New Roman" w:hAnsi="Times New Roman"/>
    </w:rPr>
  </w:style>
  <w:style w:type="character" w:customStyle="1" w:styleId="WW8Num73z0">
    <w:name w:val="WW8Num73z0"/>
    <w:rsid w:val="008C0E2F"/>
    <w:rPr>
      <w:b w:val="0"/>
      <w:bCs w:val="0"/>
      <w:i w:val="0"/>
      <w:iCs w:val="0"/>
    </w:rPr>
  </w:style>
  <w:style w:type="character" w:customStyle="1" w:styleId="WW8Num74z0">
    <w:name w:val="WW8Num74z0"/>
    <w:rsid w:val="008C0E2F"/>
    <w:rPr>
      <w:b w:val="0"/>
      <w:bCs w:val="0"/>
      <w:i w:val="0"/>
      <w:iCs w:val="0"/>
    </w:rPr>
  </w:style>
  <w:style w:type="character" w:customStyle="1" w:styleId="WW8Num75z0">
    <w:name w:val="WW8Num75z0"/>
    <w:rsid w:val="008C0E2F"/>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8C0E2F"/>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8C0E2F"/>
    <w:rPr>
      <w:b w:val="0"/>
      <w:bCs w:val="0"/>
      <w:i w:val="0"/>
      <w:iCs w:val="0"/>
    </w:rPr>
  </w:style>
  <w:style w:type="character" w:customStyle="1" w:styleId="WW8Num78z0">
    <w:name w:val="WW8Num78z0"/>
    <w:rsid w:val="008C0E2F"/>
    <w:rPr>
      <w:b w:val="0"/>
      <w:bCs w:val="0"/>
      <w:i w:val="0"/>
      <w:iCs w:val="0"/>
    </w:rPr>
  </w:style>
  <w:style w:type="character" w:customStyle="1" w:styleId="WW8Num79z0">
    <w:name w:val="WW8Num79z0"/>
    <w:rsid w:val="008C0E2F"/>
    <w:rPr>
      <w:b w:val="0"/>
      <w:bCs w:val="0"/>
      <w:i w:val="0"/>
      <w:iCs w:val="0"/>
    </w:rPr>
  </w:style>
  <w:style w:type="character" w:customStyle="1" w:styleId="WW8Num80z0">
    <w:name w:val="WW8Num80z0"/>
    <w:rsid w:val="008C0E2F"/>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8C0E2F"/>
    <w:rPr>
      <w:rFonts w:ascii="StarSymbol" w:hAnsi="StarSymbol" w:cs="StarSymbol"/>
      <w:sz w:val="18"/>
      <w:szCs w:val="18"/>
    </w:rPr>
  </w:style>
  <w:style w:type="character" w:customStyle="1" w:styleId="WW8Num81z1">
    <w:name w:val="WW8Num81z1"/>
    <w:rsid w:val="008C0E2F"/>
    <w:rPr>
      <w:rFonts w:ascii="Wingdings 2" w:hAnsi="Wingdings 2" w:cs="StarSymbol"/>
      <w:sz w:val="18"/>
      <w:szCs w:val="18"/>
    </w:rPr>
  </w:style>
  <w:style w:type="character" w:customStyle="1" w:styleId="WW8Num82z0">
    <w:name w:val="WW8Num82z0"/>
    <w:rsid w:val="008C0E2F"/>
    <w:rPr>
      <w:rFonts w:ascii="StarSymbol" w:hAnsi="StarSymbol"/>
    </w:rPr>
  </w:style>
  <w:style w:type="character" w:customStyle="1" w:styleId="WW8Num83z0">
    <w:name w:val="WW8Num83z0"/>
    <w:rsid w:val="008C0E2F"/>
    <w:rPr>
      <w:rFonts w:ascii="StarSymbol" w:hAnsi="StarSymbol" w:cs="StarSymbol"/>
      <w:sz w:val="18"/>
      <w:szCs w:val="18"/>
    </w:rPr>
  </w:style>
  <w:style w:type="character" w:customStyle="1" w:styleId="WW8Num84z0">
    <w:name w:val="WW8Num84z0"/>
    <w:rsid w:val="008C0E2F"/>
    <w:rPr>
      <w:rFonts w:ascii="StarSymbol" w:hAnsi="StarSymbol" w:cs="StarSymbol"/>
      <w:sz w:val="18"/>
      <w:szCs w:val="18"/>
    </w:rPr>
  </w:style>
  <w:style w:type="character" w:customStyle="1" w:styleId="WW8Num85z0">
    <w:name w:val="WW8Num85z0"/>
    <w:rsid w:val="008C0E2F"/>
    <w:rPr>
      <w:b w:val="0"/>
      <w:bCs w:val="0"/>
      <w:i w:val="0"/>
      <w:iCs w:val="0"/>
    </w:rPr>
  </w:style>
  <w:style w:type="character" w:customStyle="1" w:styleId="WW8Num86z1">
    <w:name w:val="WW8Num86z1"/>
    <w:rsid w:val="008C0E2F"/>
    <w:rPr>
      <w:b w:val="0"/>
      <w:bCs w:val="0"/>
      <w:i w:val="0"/>
      <w:iCs w:val="0"/>
    </w:rPr>
  </w:style>
  <w:style w:type="character" w:customStyle="1" w:styleId="WW8Num87z0">
    <w:name w:val="WW8Num87z0"/>
    <w:rsid w:val="008C0E2F"/>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8C0E2F"/>
  </w:style>
  <w:style w:type="character" w:customStyle="1" w:styleId="WW8Num18z1">
    <w:name w:val="WW8Num18z1"/>
    <w:rsid w:val="008C0E2F"/>
    <w:rPr>
      <w:rFonts w:ascii="Wingdings 2" w:hAnsi="Wingdings 2" w:cs="StarSymbol"/>
      <w:sz w:val="18"/>
      <w:szCs w:val="18"/>
    </w:rPr>
  </w:style>
  <w:style w:type="character" w:customStyle="1" w:styleId="WW8Num19z0">
    <w:name w:val="WW8Num19z0"/>
    <w:rsid w:val="008C0E2F"/>
    <w:rPr>
      <w:rFonts w:ascii="StarSymbol" w:hAnsi="StarSymbol" w:cs="StarSymbol"/>
      <w:sz w:val="18"/>
      <w:szCs w:val="18"/>
    </w:rPr>
  </w:style>
  <w:style w:type="character" w:customStyle="1" w:styleId="WW8Num19z1">
    <w:name w:val="WW8Num19z1"/>
    <w:rsid w:val="008C0E2F"/>
    <w:rPr>
      <w:rFonts w:ascii="Wingdings 2" w:hAnsi="Wingdings 2" w:cs="StarSymbol"/>
      <w:sz w:val="18"/>
      <w:szCs w:val="18"/>
    </w:rPr>
  </w:style>
  <w:style w:type="character" w:customStyle="1" w:styleId="WW8Num20z1">
    <w:name w:val="WW8Num20z1"/>
    <w:rsid w:val="008C0E2F"/>
    <w:rPr>
      <w:rFonts w:ascii="Wingdings 2" w:hAnsi="Wingdings 2" w:cs="StarSymbol"/>
      <w:sz w:val="18"/>
      <w:szCs w:val="18"/>
    </w:rPr>
  </w:style>
  <w:style w:type="character" w:customStyle="1" w:styleId="WW-Absatz-Standardschriftart1">
    <w:name w:val="WW-Absatz-Standardschriftart1"/>
    <w:rsid w:val="008C0E2F"/>
  </w:style>
  <w:style w:type="character" w:customStyle="1" w:styleId="Szmozsjelek">
    <w:name w:val="Számozásjelek"/>
    <w:rsid w:val="008C0E2F"/>
    <w:rPr>
      <w:b w:val="0"/>
      <w:bCs w:val="0"/>
      <w:i w:val="0"/>
      <w:iCs w:val="0"/>
    </w:rPr>
  </w:style>
  <w:style w:type="character" w:customStyle="1" w:styleId="WW8Num58z1">
    <w:name w:val="WW8Num58z1"/>
    <w:rsid w:val="008C0E2F"/>
    <w:rPr>
      <w:rFonts w:ascii="Courier New" w:hAnsi="Courier New" w:cs="Courier New"/>
    </w:rPr>
  </w:style>
  <w:style w:type="character" w:customStyle="1" w:styleId="WW8Num58z2">
    <w:name w:val="WW8Num58z2"/>
    <w:rsid w:val="008C0E2F"/>
    <w:rPr>
      <w:rFonts w:ascii="Wingdings" w:hAnsi="Wingdings"/>
    </w:rPr>
  </w:style>
  <w:style w:type="character" w:customStyle="1" w:styleId="WW8Num13z2">
    <w:name w:val="WW8Num13z2"/>
    <w:rsid w:val="008C0E2F"/>
    <w:rPr>
      <w:rFonts w:ascii="Wingdings" w:hAnsi="Wingdings"/>
    </w:rPr>
  </w:style>
  <w:style w:type="character" w:customStyle="1" w:styleId="SzvegtrzsFlkvr">
    <w:name w:val="Szövegtörzs + Félkövér"/>
    <w:rsid w:val="008C0E2F"/>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8C0E2F"/>
    <w:rPr>
      <w:rFonts w:ascii="Courier New" w:hAnsi="Courier New" w:cs="Courier New"/>
    </w:rPr>
  </w:style>
  <w:style w:type="character" w:customStyle="1" w:styleId="WW8Num53z2">
    <w:name w:val="WW8Num53z2"/>
    <w:rsid w:val="008C0E2F"/>
    <w:rPr>
      <w:rFonts w:ascii="Wingdings" w:hAnsi="Wingdings"/>
    </w:rPr>
  </w:style>
  <w:style w:type="character" w:styleId="Hiperhivatkozs">
    <w:name w:val="Hyperlink"/>
    <w:semiHidden/>
    <w:rsid w:val="008C0E2F"/>
    <w:rPr>
      <w:color w:val="000080"/>
      <w:u w:val="single"/>
    </w:rPr>
  </w:style>
  <w:style w:type="character" w:customStyle="1" w:styleId="WW8Num29z1">
    <w:name w:val="WW8Num29z1"/>
    <w:rsid w:val="008C0E2F"/>
    <w:rPr>
      <w:rFonts w:ascii="Times New Roman" w:eastAsia="Times New Roman" w:hAnsi="Times New Roman" w:cs="Times New Roman"/>
    </w:rPr>
  </w:style>
  <w:style w:type="character" w:customStyle="1" w:styleId="WW8Num29z3">
    <w:name w:val="WW8Num29z3"/>
    <w:rsid w:val="008C0E2F"/>
    <w:rPr>
      <w:rFonts w:ascii="Symbol" w:hAnsi="Symbol"/>
    </w:rPr>
  </w:style>
  <w:style w:type="character" w:customStyle="1" w:styleId="WW8Num29z4">
    <w:name w:val="WW8Num29z4"/>
    <w:rsid w:val="008C0E2F"/>
    <w:rPr>
      <w:rFonts w:ascii="Courier New" w:hAnsi="Courier New" w:cs="Courier New"/>
    </w:rPr>
  </w:style>
  <w:style w:type="character" w:customStyle="1" w:styleId="Felsorolsjel">
    <w:name w:val="Felsorolásjel"/>
    <w:rsid w:val="008C0E2F"/>
    <w:rPr>
      <w:rFonts w:ascii="StarSymbol" w:eastAsia="StarSymbol" w:hAnsi="StarSymbol" w:cs="StarSymbol"/>
      <w:sz w:val="18"/>
      <w:szCs w:val="18"/>
    </w:rPr>
  </w:style>
  <w:style w:type="character" w:customStyle="1" w:styleId="Szvegtrzs30">
    <w:name w:val="Szövegtörzs (3)"/>
    <w:rsid w:val="008C0E2F"/>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8C0E2F"/>
  </w:style>
  <w:style w:type="character" w:customStyle="1" w:styleId="Szvegtrzs3Nemflkvr">
    <w:name w:val="Szövegtörzs (3) + Nem félkövér"/>
    <w:rsid w:val="008C0E2F"/>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8C0E2F"/>
    <w:rPr>
      <w:color w:val="800000"/>
      <w:u w:val="single"/>
    </w:rPr>
  </w:style>
  <w:style w:type="character" w:customStyle="1" w:styleId="Szvegtrzs11pt">
    <w:name w:val="Szövegtörzs + 11 pt"/>
    <w:rsid w:val="008C0E2F"/>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8C0E2F"/>
  </w:style>
  <w:style w:type="character" w:customStyle="1" w:styleId="Szvegtrzs8Nemdlt">
    <w:name w:val="Szövegtörzs (8) + Nem dőlt"/>
    <w:rsid w:val="008C0E2F"/>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8C0E2F"/>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8C0E2F"/>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8C0E2F"/>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8C0E2F"/>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8C0E2F"/>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8C0E2F"/>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8C0E2F"/>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8C0E2F"/>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8C0E2F"/>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8C0E2F"/>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8C0E2F"/>
    <w:pPr>
      <w:jc w:val="center"/>
    </w:pPr>
    <w:rPr>
      <w:b/>
      <w:bCs/>
      <w:i/>
      <w:iCs/>
    </w:rPr>
  </w:style>
  <w:style w:type="paragraph" w:customStyle="1" w:styleId="Szvegtrzs5">
    <w:name w:val="Szövegtörzs5"/>
    <w:basedOn w:val="Norml"/>
    <w:rsid w:val="008C0E2F"/>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8C0E2F"/>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8C0E2F"/>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8C0E2F"/>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8C0E2F"/>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8C0E2F"/>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8C0E2F"/>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8C0E2F"/>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8C0E2F"/>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8C0E2F"/>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8C0E2F"/>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8C0E2F"/>
    <w:rPr>
      <w:rFonts w:ascii="Times New Roman" w:eastAsia="Lucida Sans Unicode" w:hAnsi="Times New Roman" w:cs="Times New Roman"/>
      <w:sz w:val="20"/>
      <w:szCs w:val="20"/>
    </w:rPr>
  </w:style>
  <w:style w:type="paragraph" w:customStyle="1" w:styleId="cf0agj">
    <w:name w:val="cf0 agj"/>
    <w:basedOn w:val="Norml"/>
    <w:rsid w:val="008C0E2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8C0E2F"/>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8C0E2F"/>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8C0E2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C0E2F"/>
    <w:rPr>
      <w:rFonts w:ascii="Tahoma" w:hAnsi="Tahoma" w:cs="Tahoma"/>
      <w:sz w:val="16"/>
      <w:szCs w:val="16"/>
    </w:rPr>
  </w:style>
  <w:style w:type="paragraph" w:customStyle="1" w:styleId="WW-Szvegtrzs3">
    <w:name w:val="WW-Szövegtörzs 3"/>
    <w:basedOn w:val="Norml"/>
    <w:rsid w:val="000B3817"/>
    <w:pPr>
      <w:suppressAutoHyphens/>
      <w:spacing w:after="0" w:line="240" w:lineRule="auto"/>
      <w:jc w:val="both"/>
    </w:pPr>
    <w:rPr>
      <w:rFonts w:ascii="Times New Roman" w:eastAsia="Times New Roman" w:hAnsi="Times New Roman" w:cs="Times New Roman"/>
      <w:b/>
      <w:bCs/>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C0E2F"/>
  </w:style>
  <w:style w:type="paragraph" w:styleId="Cmsor1">
    <w:name w:val="heading 1"/>
    <w:basedOn w:val="Norml"/>
    <w:next w:val="Norml"/>
    <w:link w:val="Cmsor1Char"/>
    <w:qFormat/>
    <w:rsid w:val="008C0E2F"/>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8C0E2F"/>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8C0E2F"/>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8C0E2F"/>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C0E2F"/>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8C0E2F"/>
    <w:rPr>
      <w:rFonts w:ascii="Arial" w:eastAsia="Lucida Sans Unicode" w:hAnsi="Arial" w:cs="Arial"/>
      <w:b/>
      <w:bCs/>
      <w:i/>
      <w:iCs/>
      <w:sz w:val="28"/>
      <w:szCs w:val="28"/>
    </w:rPr>
  </w:style>
  <w:style w:type="character" w:customStyle="1" w:styleId="Cmsor3Char">
    <w:name w:val="Címsor 3 Char"/>
    <w:basedOn w:val="Bekezdsalapbettpusa"/>
    <w:link w:val="Cmsor3"/>
    <w:rsid w:val="008C0E2F"/>
    <w:rPr>
      <w:rFonts w:ascii="Arial" w:eastAsia="Lucida Sans Unicode" w:hAnsi="Arial" w:cs="Arial"/>
      <w:b/>
      <w:bCs/>
      <w:sz w:val="26"/>
      <w:szCs w:val="26"/>
    </w:rPr>
  </w:style>
  <w:style w:type="character" w:customStyle="1" w:styleId="Cmsor6Char">
    <w:name w:val="Címsor 6 Char"/>
    <w:basedOn w:val="Bekezdsalapbettpusa"/>
    <w:link w:val="Cmsor6"/>
    <w:rsid w:val="008C0E2F"/>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qFormat/>
    <w:rsid w:val="008C0E2F"/>
    <w:pPr>
      <w:ind w:left="720"/>
      <w:contextualSpacing/>
    </w:pPr>
  </w:style>
  <w:style w:type="paragraph" w:styleId="Cm">
    <w:name w:val="Title"/>
    <w:basedOn w:val="Norml"/>
    <w:link w:val="CmChar"/>
    <w:qFormat/>
    <w:rsid w:val="008C0E2F"/>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8C0E2F"/>
    <w:rPr>
      <w:rFonts w:ascii="Arial" w:eastAsia="Times New Roman" w:hAnsi="Arial" w:cs="Times New Roman"/>
      <w:b/>
      <w:szCs w:val="20"/>
      <w:u w:val="single"/>
    </w:rPr>
  </w:style>
  <w:style w:type="paragraph" w:styleId="Szvegtrzs3">
    <w:name w:val="Body Text 3"/>
    <w:basedOn w:val="Norml"/>
    <w:link w:val="Szvegtrzs3Char"/>
    <w:semiHidden/>
    <w:unhideWhenUsed/>
    <w:rsid w:val="008C0E2F"/>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8C0E2F"/>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8C0E2F"/>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8C0E2F"/>
    <w:rPr>
      <w:rFonts w:ascii="Calibri" w:eastAsia="Times New Roman" w:hAnsi="Calibri" w:cs="Calibri"/>
    </w:rPr>
  </w:style>
  <w:style w:type="paragraph" w:styleId="lfej">
    <w:name w:val="header"/>
    <w:basedOn w:val="Norml"/>
    <w:link w:val="lfejChar"/>
    <w:uiPriority w:val="99"/>
    <w:unhideWhenUsed/>
    <w:rsid w:val="008C0E2F"/>
    <w:pPr>
      <w:tabs>
        <w:tab w:val="center" w:pos="4536"/>
        <w:tab w:val="right" w:pos="9072"/>
      </w:tabs>
      <w:spacing w:after="0" w:line="240" w:lineRule="auto"/>
    </w:pPr>
  </w:style>
  <w:style w:type="character" w:customStyle="1" w:styleId="lfejChar">
    <w:name w:val="Élőfej Char"/>
    <w:basedOn w:val="Bekezdsalapbettpusa"/>
    <w:link w:val="lfej"/>
    <w:uiPriority w:val="99"/>
    <w:rsid w:val="008C0E2F"/>
  </w:style>
  <w:style w:type="paragraph" w:styleId="llb">
    <w:name w:val="footer"/>
    <w:basedOn w:val="Norml"/>
    <w:link w:val="llbChar"/>
    <w:uiPriority w:val="99"/>
    <w:unhideWhenUsed/>
    <w:rsid w:val="008C0E2F"/>
    <w:pPr>
      <w:tabs>
        <w:tab w:val="center" w:pos="4536"/>
        <w:tab w:val="right" w:pos="9072"/>
      </w:tabs>
      <w:spacing w:after="0" w:line="240" w:lineRule="auto"/>
    </w:pPr>
  </w:style>
  <w:style w:type="character" w:customStyle="1" w:styleId="llbChar">
    <w:name w:val="Élőláb Char"/>
    <w:basedOn w:val="Bekezdsalapbettpusa"/>
    <w:link w:val="llb"/>
    <w:uiPriority w:val="99"/>
    <w:rsid w:val="008C0E2F"/>
  </w:style>
  <w:style w:type="paragraph" w:styleId="Szvegtrzs">
    <w:name w:val="Body Text"/>
    <w:basedOn w:val="Norml"/>
    <w:link w:val="SzvegtrzsChar"/>
    <w:semiHidden/>
    <w:unhideWhenUsed/>
    <w:rsid w:val="008C0E2F"/>
    <w:pPr>
      <w:spacing w:after="120"/>
    </w:pPr>
  </w:style>
  <w:style w:type="character" w:customStyle="1" w:styleId="SzvegtrzsChar">
    <w:name w:val="Szövegtörzs Char"/>
    <w:basedOn w:val="Bekezdsalapbettpusa"/>
    <w:link w:val="Szvegtrzs"/>
    <w:semiHidden/>
    <w:rsid w:val="008C0E2F"/>
  </w:style>
  <w:style w:type="paragraph" w:styleId="NormlWeb">
    <w:name w:val="Normal (Web)"/>
    <w:basedOn w:val="Norml"/>
    <w:uiPriority w:val="99"/>
    <w:unhideWhenUsed/>
    <w:rsid w:val="008C0E2F"/>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8C0E2F"/>
    <w:rPr>
      <w:b/>
      <w:bCs/>
    </w:rPr>
  </w:style>
  <w:style w:type="character" w:customStyle="1" w:styleId="apple-converted-space">
    <w:name w:val="apple-converted-space"/>
    <w:basedOn w:val="Bekezdsalapbettpusa"/>
    <w:rsid w:val="008C0E2F"/>
  </w:style>
  <w:style w:type="character" w:styleId="Kiemels">
    <w:name w:val="Emphasis"/>
    <w:qFormat/>
    <w:rsid w:val="008C0E2F"/>
    <w:rPr>
      <w:i/>
      <w:iCs/>
    </w:rPr>
  </w:style>
  <w:style w:type="character" w:customStyle="1" w:styleId="caps">
    <w:name w:val="caps"/>
    <w:basedOn w:val="Bekezdsalapbettpusa"/>
    <w:rsid w:val="008C0E2F"/>
  </w:style>
  <w:style w:type="paragraph" w:customStyle="1" w:styleId="Listaszerbekezds1">
    <w:name w:val="Listaszerű bekezdés1"/>
    <w:basedOn w:val="Norml"/>
    <w:rsid w:val="008C0E2F"/>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8C0E2F"/>
    <w:rPr>
      <w:rFonts w:ascii="StarSymbol" w:hAnsi="StarSymbol" w:cs="StarSymbol"/>
      <w:sz w:val="18"/>
      <w:szCs w:val="18"/>
    </w:rPr>
  </w:style>
  <w:style w:type="character" w:customStyle="1" w:styleId="WW8Num6z1">
    <w:name w:val="WW8Num6z1"/>
    <w:rsid w:val="008C0E2F"/>
    <w:rPr>
      <w:rFonts w:ascii="Wingdings 2" w:hAnsi="Wingdings 2" w:cs="StarSymbol"/>
      <w:sz w:val="18"/>
      <w:szCs w:val="18"/>
    </w:rPr>
  </w:style>
  <w:style w:type="character" w:customStyle="1" w:styleId="WW8Num7z0">
    <w:name w:val="WW8Num7z0"/>
    <w:rsid w:val="008C0E2F"/>
    <w:rPr>
      <w:rFonts w:ascii="StarSymbol" w:hAnsi="StarSymbol" w:cs="StarSymbol"/>
      <w:sz w:val="18"/>
      <w:szCs w:val="18"/>
    </w:rPr>
  </w:style>
  <w:style w:type="character" w:customStyle="1" w:styleId="WW8Num7z1">
    <w:name w:val="WW8Num7z1"/>
    <w:rsid w:val="008C0E2F"/>
    <w:rPr>
      <w:rFonts w:ascii="Wingdings 2" w:hAnsi="Wingdings 2" w:cs="StarSymbol"/>
      <w:sz w:val="18"/>
      <w:szCs w:val="18"/>
    </w:rPr>
  </w:style>
  <w:style w:type="character" w:customStyle="1" w:styleId="WW8Num8z0">
    <w:name w:val="WW8Num8z0"/>
    <w:rsid w:val="008C0E2F"/>
    <w:rPr>
      <w:rFonts w:ascii="StarSymbol" w:hAnsi="StarSymbol" w:cs="StarSymbol"/>
      <w:sz w:val="18"/>
      <w:szCs w:val="18"/>
    </w:rPr>
  </w:style>
  <w:style w:type="character" w:customStyle="1" w:styleId="WW8Num8z1">
    <w:name w:val="WW8Num8z1"/>
    <w:rsid w:val="008C0E2F"/>
    <w:rPr>
      <w:rFonts w:ascii="Wingdings 2" w:hAnsi="Wingdings 2" w:cs="StarSymbol"/>
      <w:sz w:val="18"/>
      <w:szCs w:val="18"/>
    </w:rPr>
  </w:style>
  <w:style w:type="character" w:customStyle="1" w:styleId="WW8Num9z0">
    <w:name w:val="WW8Num9z0"/>
    <w:rsid w:val="008C0E2F"/>
    <w:rPr>
      <w:rFonts w:ascii="StarSymbol" w:hAnsi="StarSymbol" w:cs="StarSymbol"/>
      <w:sz w:val="18"/>
      <w:szCs w:val="18"/>
    </w:rPr>
  </w:style>
  <w:style w:type="character" w:customStyle="1" w:styleId="WW8Num9z1">
    <w:name w:val="WW8Num9z1"/>
    <w:rsid w:val="008C0E2F"/>
    <w:rPr>
      <w:rFonts w:ascii="Wingdings 2" w:hAnsi="Wingdings 2" w:cs="StarSymbol"/>
      <w:sz w:val="18"/>
      <w:szCs w:val="18"/>
    </w:rPr>
  </w:style>
  <w:style w:type="character" w:customStyle="1" w:styleId="WW8Num10z0">
    <w:name w:val="WW8Num10z0"/>
    <w:rsid w:val="008C0E2F"/>
    <w:rPr>
      <w:rFonts w:ascii="StarSymbol" w:hAnsi="StarSymbol" w:cs="StarSymbol"/>
      <w:sz w:val="18"/>
      <w:szCs w:val="18"/>
    </w:rPr>
  </w:style>
  <w:style w:type="character" w:customStyle="1" w:styleId="WW8Num10z1">
    <w:name w:val="WW8Num10z1"/>
    <w:rsid w:val="008C0E2F"/>
    <w:rPr>
      <w:rFonts w:ascii="Wingdings 2" w:hAnsi="Wingdings 2" w:cs="StarSymbol"/>
      <w:sz w:val="18"/>
      <w:szCs w:val="18"/>
    </w:rPr>
  </w:style>
  <w:style w:type="character" w:customStyle="1" w:styleId="WW8Num11z0">
    <w:name w:val="WW8Num11z0"/>
    <w:rsid w:val="008C0E2F"/>
    <w:rPr>
      <w:rFonts w:ascii="StarSymbol" w:hAnsi="StarSymbol" w:cs="StarSymbol"/>
      <w:sz w:val="18"/>
      <w:szCs w:val="18"/>
    </w:rPr>
  </w:style>
  <w:style w:type="character" w:customStyle="1" w:styleId="WW8Num11z1">
    <w:name w:val="WW8Num11z1"/>
    <w:rsid w:val="008C0E2F"/>
    <w:rPr>
      <w:rFonts w:ascii="Wingdings 2" w:hAnsi="Wingdings 2" w:cs="StarSymbol"/>
      <w:sz w:val="18"/>
      <w:szCs w:val="18"/>
    </w:rPr>
  </w:style>
  <w:style w:type="character" w:customStyle="1" w:styleId="WW8Num12z0">
    <w:name w:val="WW8Num12z0"/>
    <w:rsid w:val="008C0E2F"/>
    <w:rPr>
      <w:rFonts w:ascii="StarSymbol" w:hAnsi="StarSymbol" w:cs="StarSymbol"/>
      <w:sz w:val="18"/>
      <w:szCs w:val="18"/>
    </w:rPr>
  </w:style>
  <w:style w:type="character" w:customStyle="1" w:styleId="WW8Num12z1">
    <w:name w:val="WW8Num12z1"/>
    <w:rsid w:val="008C0E2F"/>
    <w:rPr>
      <w:rFonts w:ascii="Wingdings 2" w:hAnsi="Wingdings 2" w:cs="StarSymbol"/>
      <w:sz w:val="18"/>
      <w:szCs w:val="18"/>
    </w:rPr>
  </w:style>
  <w:style w:type="character" w:customStyle="1" w:styleId="WW8Num13z0">
    <w:name w:val="WW8Num13z0"/>
    <w:rsid w:val="008C0E2F"/>
    <w:rPr>
      <w:rFonts w:ascii="Symbol" w:hAnsi="Symbol"/>
    </w:rPr>
  </w:style>
  <w:style w:type="character" w:customStyle="1" w:styleId="WW8Num13z1">
    <w:name w:val="WW8Num13z1"/>
    <w:rsid w:val="008C0E2F"/>
    <w:rPr>
      <w:rFonts w:ascii="Courier New" w:hAnsi="Courier New" w:cs="Courier New"/>
    </w:rPr>
  </w:style>
  <w:style w:type="character" w:customStyle="1" w:styleId="WW8Num14z0">
    <w:name w:val="WW8Num14z0"/>
    <w:rsid w:val="008C0E2F"/>
    <w:rPr>
      <w:rFonts w:ascii="StarSymbol" w:hAnsi="StarSymbol" w:cs="StarSymbol"/>
      <w:sz w:val="18"/>
      <w:szCs w:val="18"/>
    </w:rPr>
  </w:style>
  <w:style w:type="character" w:customStyle="1" w:styleId="WW8Num14z1">
    <w:name w:val="WW8Num14z1"/>
    <w:rsid w:val="008C0E2F"/>
    <w:rPr>
      <w:rFonts w:ascii="Wingdings 2" w:hAnsi="Wingdings 2" w:cs="StarSymbol"/>
      <w:sz w:val="18"/>
      <w:szCs w:val="18"/>
    </w:rPr>
  </w:style>
  <w:style w:type="character" w:customStyle="1" w:styleId="WW8Num18z0">
    <w:name w:val="WW8Num18z0"/>
    <w:rsid w:val="008C0E2F"/>
    <w:rPr>
      <w:rFonts w:ascii="StarSymbol" w:hAnsi="StarSymbol" w:cs="StarSymbol"/>
      <w:sz w:val="18"/>
      <w:szCs w:val="18"/>
    </w:rPr>
  </w:style>
  <w:style w:type="character" w:customStyle="1" w:styleId="WW8Num20z0">
    <w:name w:val="WW8Num20z0"/>
    <w:rsid w:val="008C0E2F"/>
    <w:rPr>
      <w:rFonts w:ascii="StarSymbol" w:hAnsi="StarSymbol" w:cs="StarSymbol"/>
      <w:sz w:val="18"/>
      <w:szCs w:val="18"/>
    </w:rPr>
  </w:style>
  <w:style w:type="character" w:customStyle="1" w:styleId="WW8Num21z0">
    <w:name w:val="WW8Num21z0"/>
    <w:rsid w:val="008C0E2F"/>
    <w:rPr>
      <w:rFonts w:ascii="StarSymbol" w:hAnsi="StarSymbol" w:cs="StarSymbol"/>
      <w:sz w:val="18"/>
      <w:szCs w:val="18"/>
    </w:rPr>
  </w:style>
  <w:style w:type="character" w:customStyle="1" w:styleId="WW8Num21z1">
    <w:name w:val="WW8Num21z1"/>
    <w:rsid w:val="008C0E2F"/>
    <w:rPr>
      <w:rFonts w:ascii="Wingdings 2" w:hAnsi="Wingdings 2" w:cs="StarSymbol"/>
      <w:sz w:val="18"/>
      <w:szCs w:val="18"/>
    </w:rPr>
  </w:style>
  <w:style w:type="character" w:customStyle="1" w:styleId="WW8Num22z0">
    <w:name w:val="WW8Num22z0"/>
    <w:rsid w:val="008C0E2F"/>
    <w:rPr>
      <w:rFonts w:ascii="StarSymbol" w:hAnsi="StarSymbol" w:cs="StarSymbol"/>
      <w:sz w:val="18"/>
      <w:szCs w:val="18"/>
    </w:rPr>
  </w:style>
  <w:style w:type="character" w:customStyle="1" w:styleId="WW8Num22z1">
    <w:name w:val="WW8Num22z1"/>
    <w:rsid w:val="008C0E2F"/>
    <w:rPr>
      <w:rFonts w:ascii="Wingdings 2" w:hAnsi="Wingdings 2" w:cs="StarSymbol"/>
      <w:sz w:val="18"/>
      <w:szCs w:val="18"/>
    </w:rPr>
  </w:style>
  <w:style w:type="character" w:customStyle="1" w:styleId="WW8Num23z0">
    <w:name w:val="WW8Num23z0"/>
    <w:rsid w:val="008C0E2F"/>
    <w:rPr>
      <w:rFonts w:ascii="StarSymbol" w:hAnsi="StarSymbol"/>
    </w:rPr>
  </w:style>
  <w:style w:type="character" w:customStyle="1" w:styleId="WW8Num24z0">
    <w:name w:val="WW8Num24z0"/>
    <w:rsid w:val="008C0E2F"/>
    <w:rPr>
      <w:rFonts w:ascii="StarSymbol" w:hAnsi="StarSymbol" w:cs="StarSymbol"/>
      <w:sz w:val="18"/>
      <w:szCs w:val="18"/>
    </w:rPr>
  </w:style>
  <w:style w:type="character" w:customStyle="1" w:styleId="WW8Num25z0">
    <w:name w:val="WW8Num25z0"/>
    <w:rsid w:val="008C0E2F"/>
    <w:rPr>
      <w:rFonts w:ascii="StarSymbol" w:hAnsi="StarSymbol"/>
    </w:rPr>
  </w:style>
  <w:style w:type="character" w:customStyle="1" w:styleId="WW8Num26z0">
    <w:name w:val="WW8Num26z0"/>
    <w:rsid w:val="008C0E2F"/>
    <w:rPr>
      <w:rFonts w:ascii="StarSymbol" w:hAnsi="StarSymbol" w:cs="StarSymbol"/>
      <w:sz w:val="18"/>
      <w:szCs w:val="18"/>
    </w:rPr>
  </w:style>
  <w:style w:type="character" w:customStyle="1" w:styleId="WW8Num27z0">
    <w:name w:val="WW8Num27z0"/>
    <w:rsid w:val="008C0E2F"/>
    <w:rPr>
      <w:rFonts w:ascii="StarSymbol" w:hAnsi="StarSymbol" w:cs="StarSymbol"/>
      <w:sz w:val="18"/>
      <w:szCs w:val="18"/>
    </w:rPr>
  </w:style>
  <w:style w:type="character" w:customStyle="1" w:styleId="WW8Num28z0">
    <w:name w:val="WW8Num28z0"/>
    <w:rsid w:val="008C0E2F"/>
    <w:rPr>
      <w:b w:val="0"/>
      <w:bCs w:val="0"/>
      <w:i w:val="0"/>
      <w:iCs w:val="0"/>
    </w:rPr>
  </w:style>
  <w:style w:type="character" w:customStyle="1" w:styleId="WW8Num29z0">
    <w:name w:val="WW8Num29z0"/>
    <w:rsid w:val="008C0E2F"/>
    <w:rPr>
      <w:rFonts w:ascii="Wingdings" w:hAnsi="Wingdings"/>
    </w:rPr>
  </w:style>
  <w:style w:type="character" w:customStyle="1" w:styleId="WW8Num30z0">
    <w:name w:val="WW8Num30z0"/>
    <w:rsid w:val="008C0E2F"/>
    <w:rPr>
      <w:b w:val="0"/>
      <w:bCs w:val="0"/>
      <w:i w:val="0"/>
      <w:iCs w:val="0"/>
    </w:rPr>
  </w:style>
  <w:style w:type="character" w:customStyle="1" w:styleId="WW8Num31z0">
    <w:name w:val="WW8Num31z0"/>
    <w:rsid w:val="008C0E2F"/>
    <w:rPr>
      <w:rFonts w:ascii="StarSymbol" w:hAnsi="StarSymbol" w:cs="StarSymbol"/>
      <w:sz w:val="18"/>
      <w:szCs w:val="18"/>
    </w:rPr>
  </w:style>
  <w:style w:type="character" w:customStyle="1" w:styleId="WW8Num32z0">
    <w:name w:val="WW8Num32z0"/>
    <w:rsid w:val="008C0E2F"/>
    <w:rPr>
      <w:rFonts w:ascii="StarSymbol" w:hAnsi="StarSymbol" w:cs="StarSymbol"/>
      <w:sz w:val="18"/>
      <w:szCs w:val="18"/>
    </w:rPr>
  </w:style>
  <w:style w:type="character" w:customStyle="1" w:styleId="WW8Num33z0">
    <w:name w:val="WW8Num33z0"/>
    <w:rsid w:val="008C0E2F"/>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8C0E2F"/>
    <w:rPr>
      <w:rFonts w:ascii="StarSymbol" w:hAnsi="StarSymbol" w:cs="StarSymbol"/>
      <w:sz w:val="18"/>
      <w:szCs w:val="18"/>
    </w:rPr>
  </w:style>
  <w:style w:type="character" w:customStyle="1" w:styleId="WW8Num35z0">
    <w:name w:val="WW8Num35z0"/>
    <w:rsid w:val="008C0E2F"/>
    <w:rPr>
      <w:b w:val="0"/>
      <w:bCs w:val="0"/>
      <w:i w:val="0"/>
      <w:iCs w:val="0"/>
    </w:rPr>
  </w:style>
  <w:style w:type="character" w:customStyle="1" w:styleId="WW8Num36z0">
    <w:name w:val="WW8Num36z0"/>
    <w:rsid w:val="008C0E2F"/>
    <w:rPr>
      <w:b w:val="0"/>
      <w:bCs w:val="0"/>
      <w:i w:val="0"/>
      <w:iCs w:val="0"/>
    </w:rPr>
  </w:style>
  <w:style w:type="character" w:customStyle="1" w:styleId="WW8Num37z0">
    <w:name w:val="WW8Num37z0"/>
    <w:rsid w:val="008C0E2F"/>
    <w:rPr>
      <w:rFonts w:ascii="StarSymbol" w:hAnsi="StarSymbol"/>
    </w:rPr>
  </w:style>
  <w:style w:type="character" w:customStyle="1" w:styleId="WW8Num38z0">
    <w:name w:val="WW8Num38z0"/>
    <w:rsid w:val="008C0E2F"/>
    <w:rPr>
      <w:b w:val="0"/>
      <w:bCs w:val="0"/>
      <w:i w:val="0"/>
      <w:iCs w:val="0"/>
    </w:rPr>
  </w:style>
  <w:style w:type="character" w:customStyle="1" w:styleId="WW8Num39z0">
    <w:name w:val="WW8Num39z0"/>
    <w:rsid w:val="008C0E2F"/>
    <w:rPr>
      <w:rFonts w:ascii="Times New Roman" w:eastAsia="Times New Roman" w:hAnsi="Times New Roman" w:cs="Times New Roman"/>
    </w:rPr>
  </w:style>
  <w:style w:type="character" w:customStyle="1" w:styleId="WW8Num40z0">
    <w:name w:val="WW8Num40z0"/>
    <w:rsid w:val="008C0E2F"/>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8C0E2F"/>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8C0E2F"/>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8C0E2F"/>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8C0E2F"/>
    <w:rPr>
      <w:b w:val="0"/>
      <w:bCs w:val="0"/>
      <w:i w:val="0"/>
      <w:iCs w:val="0"/>
    </w:rPr>
  </w:style>
  <w:style w:type="character" w:customStyle="1" w:styleId="WW8Num45z0">
    <w:name w:val="WW8Num45z0"/>
    <w:rsid w:val="008C0E2F"/>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8C0E2F"/>
  </w:style>
  <w:style w:type="character" w:customStyle="1" w:styleId="WW8Num15z0">
    <w:name w:val="WW8Num15z0"/>
    <w:rsid w:val="008C0E2F"/>
    <w:rPr>
      <w:rFonts w:ascii="StarSymbol" w:hAnsi="StarSymbol" w:cs="StarSymbol"/>
      <w:sz w:val="18"/>
      <w:szCs w:val="18"/>
    </w:rPr>
  </w:style>
  <w:style w:type="character" w:customStyle="1" w:styleId="WW8Num15z1">
    <w:name w:val="WW8Num15z1"/>
    <w:rsid w:val="008C0E2F"/>
    <w:rPr>
      <w:rFonts w:ascii="Wingdings 2" w:hAnsi="Wingdings 2" w:cs="StarSymbol"/>
      <w:sz w:val="18"/>
      <w:szCs w:val="18"/>
    </w:rPr>
  </w:style>
  <w:style w:type="character" w:customStyle="1" w:styleId="WW8Num16z0">
    <w:name w:val="WW8Num16z0"/>
    <w:rsid w:val="008C0E2F"/>
    <w:rPr>
      <w:rFonts w:ascii="StarSymbol" w:hAnsi="StarSymbol" w:cs="StarSymbol"/>
      <w:sz w:val="18"/>
      <w:szCs w:val="18"/>
    </w:rPr>
  </w:style>
  <w:style w:type="character" w:customStyle="1" w:styleId="WW8Num16z1">
    <w:name w:val="WW8Num16z1"/>
    <w:rsid w:val="008C0E2F"/>
    <w:rPr>
      <w:rFonts w:ascii="Wingdings 2" w:hAnsi="Wingdings 2" w:cs="StarSymbol"/>
      <w:sz w:val="18"/>
      <w:szCs w:val="18"/>
    </w:rPr>
  </w:style>
  <w:style w:type="character" w:customStyle="1" w:styleId="WW8Num17z0">
    <w:name w:val="WW8Num17z0"/>
    <w:rsid w:val="008C0E2F"/>
    <w:rPr>
      <w:rFonts w:ascii="StarSymbol" w:hAnsi="StarSymbol" w:cs="StarSymbol"/>
      <w:sz w:val="18"/>
      <w:szCs w:val="18"/>
    </w:rPr>
  </w:style>
  <w:style w:type="character" w:customStyle="1" w:styleId="WW8Num17z1">
    <w:name w:val="WW8Num17z1"/>
    <w:rsid w:val="008C0E2F"/>
    <w:rPr>
      <w:rFonts w:ascii="Wingdings 2" w:hAnsi="Wingdings 2" w:cs="StarSymbol"/>
      <w:sz w:val="18"/>
      <w:szCs w:val="18"/>
    </w:rPr>
  </w:style>
  <w:style w:type="character" w:customStyle="1" w:styleId="WW8Num26z1">
    <w:name w:val="WW8Num26z1"/>
    <w:rsid w:val="008C0E2F"/>
    <w:rPr>
      <w:rFonts w:ascii="Wingdings 2" w:hAnsi="Wingdings 2" w:cs="StarSymbol"/>
      <w:sz w:val="18"/>
      <w:szCs w:val="18"/>
    </w:rPr>
  </w:style>
  <w:style w:type="character" w:customStyle="1" w:styleId="WW8Num27z1">
    <w:name w:val="WW8Num27z1"/>
    <w:rsid w:val="008C0E2F"/>
    <w:rPr>
      <w:rFonts w:ascii="Wingdings 2" w:hAnsi="Wingdings 2" w:cs="StarSymbol"/>
      <w:sz w:val="18"/>
      <w:szCs w:val="18"/>
    </w:rPr>
  </w:style>
  <w:style w:type="character" w:customStyle="1" w:styleId="WW8Num33z1">
    <w:name w:val="WW8Num33z1"/>
    <w:rsid w:val="008C0E2F"/>
    <w:rPr>
      <w:rFonts w:ascii="Wingdings 2" w:hAnsi="Wingdings 2" w:cs="StarSymbol"/>
      <w:sz w:val="18"/>
      <w:szCs w:val="18"/>
    </w:rPr>
  </w:style>
  <w:style w:type="character" w:customStyle="1" w:styleId="WW8Num37z1">
    <w:name w:val="WW8Num37z1"/>
    <w:rsid w:val="008C0E2F"/>
    <w:rPr>
      <w:rFonts w:ascii="Wingdings 2" w:hAnsi="Wingdings 2" w:cs="StarSymbol"/>
      <w:sz w:val="18"/>
      <w:szCs w:val="18"/>
    </w:rPr>
  </w:style>
  <w:style w:type="character" w:customStyle="1" w:styleId="WW8Num40z1">
    <w:name w:val="WW8Num40z1"/>
    <w:rsid w:val="008C0E2F"/>
    <w:rPr>
      <w:rFonts w:ascii="Wingdings 2" w:hAnsi="Wingdings 2" w:cs="StarSymbol"/>
      <w:sz w:val="18"/>
      <w:szCs w:val="18"/>
    </w:rPr>
  </w:style>
  <w:style w:type="character" w:customStyle="1" w:styleId="WW8Num41z1">
    <w:name w:val="WW8Num41z1"/>
    <w:rsid w:val="008C0E2F"/>
    <w:rPr>
      <w:rFonts w:ascii="Wingdings 2" w:hAnsi="Wingdings 2" w:cs="StarSymbol"/>
      <w:sz w:val="18"/>
      <w:szCs w:val="18"/>
    </w:rPr>
  </w:style>
  <w:style w:type="character" w:customStyle="1" w:styleId="WW8Num46z0">
    <w:name w:val="WW8Num46z0"/>
    <w:rsid w:val="008C0E2F"/>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8C0E2F"/>
    <w:rPr>
      <w:b w:val="0"/>
      <w:bCs w:val="0"/>
      <w:i w:val="0"/>
      <w:iCs w:val="0"/>
    </w:rPr>
  </w:style>
  <w:style w:type="character" w:customStyle="1" w:styleId="WW8Num48z0">
    <w:name w:val="WW8Num48z0"/>
    <w:rsid w:val="008C0E2F"/>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8C0E2F"/>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8C0E2F"/>
    <w:rPr>
      <w:rFonts w:ascii="Symbol" w:hAnsi="Symbol"/>
    </w:rPr>
  </w:style>
  <w:style w:type="character" w:customStyle="1" w:styleId="WW8Num51z0">
    <w:name w:val="WW8Num51z0"/>
    <w:rsid w:val="008C0E2F"/>
    <w:rPr>
      <w:rFonts w:ascii="StarSymbol" w:hAnsi="StarSymbol" w:cs="StarSymbol"/>
      <w:sz w:val="18"/>
      <w:szCs w:val="18"/>
    </w:rPr>
  </w:style>
  <w:style w:type="character" w:customStyle="1" w:styleId="WW8Num51z1">
    <w:name w:val="WW8Num51z1"/>
    <w:rsid w:val="008C0E2F"/>
    <w:rPr>
      <w:rFonts w:ascii="Wingdings 2" w:hAnsi="Wingdings 2" w:cs="StarSymbol"/>
      <w:sz w:val="18"/>
      <w:szCs w:val="18"/>
    </w:rPr>
  </w:style>
  <w:style w:type="character" w:customStyle="1" w:styleId="WW8Num52z0">
    <w:name w:val="WW8Num52z0"/>
    <w:rsid w:val="008C0E2F"/>
    <w:rPr>
      <w:b w:val="0"/>
      <w:bCs w:val="0"/>
      <w:i w:val="0"/>
      <w:iCs w:val="0"/>
    </w:rPr>
  </w:style>
  <w:style w:type="character" w:customStyle="1" w:styleId="WW8Num53z0">
    <w:name w:val="WW8Num53z0"/>
    <w:rsid w:val="008C0E2F"/>
    <w:rPr>
      <w:rFonts w:ascii="Symbol" w:hAnsi="Symbol"/>
    </w:rPr>
  </w:style>
  <w:style w:type="character" w:customStyle="1" w:styleId="WW8Num54z0">
    <w:name w:val="WW8Num54z0"/>
    <w:rsid w:val="008C0E2F"/>
    <w:rPr>
      <w:rFonts w:ascii="Symbol" w:hAnsi="Symbol"/>
    </w:rPr>
  </w:style>
  <w:style w:type="character" w:customStyle="1" w:styleId="WW8Num54z1">
    <w:name w:val="WW8Num54z1"/>
    <w:rsid w:val="008C0E2F"/>
    <w:rPr>
      <w:rFonts w:ascii="Wingdings 2" w:hAnsi="Wingdings 2" w:cs="StarSymbol"/>
      <w:sz w:val="18"/>
      <w:szCs w:val="18"/>
    </w:rPr>
  </w:style>
  <w:style w:type="character" w:customStyle="1" w:styleId="WW8Num55z0">
    <w:name w:val="WW8Num55z0"/>
    <w:rsid w:val="008C0E2F"/>
    <w:rPr>
      <w:rFonts w:ascii="StarSymbol" w:hAnsi="StarSymbol" w:cs="StarSymbol"/>
      <w:sz w:val="18"/>
      <w:szCs w:val="18"/>
    </w:rPr>
  </w:style>
  <w:style w:type="character" w:customStyle="1" w:styleId="WW8Num55z1">
    <w:name w:val="WW8Num55z1"/>
    <w:rsid w:val="008C0E2F"/>
    <w:rPr>
      <w:rFonts w:ascii="Wingdings 2" w:hAnsi="Wingdings 2" w:cs="StarSymbol"/>
      <w:sz w:val="18"/>
      <w:szCs w:val="18"/>
    </w:rPr>
  </w:style>
  <w:style w:type="character" w:customStyle="1" w:styleId="WW8Num56z0">
    <w:name w:val="WW8Num56z0"/>
    <w:rsid w:val="008C0E2F"/>
    <w:rPr>
      <w:b w:val="0"/>
      <w:bCs w:val="0"/>
      <w:i w:val="0"/>
      <w:iCs w:val="0"/>
    </w:rPr>
  </w:style>
  <w:style w:type="character" w:customStyle="1" w:styleId="WW8Num57z0">
    <w:name w:val="WW8Num57z0"/>
    <w:rsid w:val="008C0E2F"/>
    <w:rPr>
      <w:b w:val="0"/>
      <w:bCs w:val="0"/>
      <w:i w:val="0"/>
      <w:iCs w:val="0"/>
    </w:rPr>
  </w:style>
  <w:style w:type="character" w:customStyle="1" w:styleId="WW8Num58z0">
    <w:name w:val="WW8Num58z0"/>
    <w:rsid w:val="008C0E2F"/>
    <w:rPr>
      <w:rFonts w:ascii="Symbol" w:hAnsi="Symbol"/>
    </w:rPr>
  </w:style>
  <w:style w:type="character" w:customStyle="1" w:styleId="WW8Num59z0">
    <w:name w:val="WW8Num59z0"/>
    <w:rsid w:val="008C0E2F"/>
    <w:rPr>
      <w:b w:val="0"/>
      <w:bCs w:val="0"/>
      <w:i w:val="0"/>
      <w:iCs w:val="0"/>
    </w:rPr>
  </w:style>
  <w:style w:type="character" w:customStyle="1" w:styleId="WW8Num60z0">
    <w:name w:val="WW8Num60z0"/>
    <w:rsid w:val="008C0E2F"/>
    <w:rPr>
      <w:b w:val="0"/>
      <w:bCs w:val="0"/>
      <w:i w:val="0"/>
      <w:iCs w:val="0"/>
    </w:rPr>
  </w:style>
  <w:style w:type="character" w:customStyle="1" w:styleId="WW8Num61z0">
    <w:name w:val="WW8Num61z0"/>
    <w:rsid w:val="008C0E2F"/>
    <w:rPr>
      <w:b w:val="0"/>
      <w:bCs w:val="0"/>
      <w:i w:val="0"/>
      <w:iCs w:val="0"/>
    </w:rPr>
  </w:style>
  <w:style w:type="character" w:customStyle="1" w:styleId="WW8Num62z0">
    <w:name w:val="WW8Num62z0"/>
    <w:rsid w:val="008C0E2F"/>
    <w:rPr>
      <w:b w:val="0"/>
      <w:bCs w:val="0"/>
      <w:i w:val="0"/>
      <w:iCs w:val="0"/>
    </w:rPr>
  </w:style>
  <w:style w:type="character" w:customStyle="1" w:styleId="WW8Num63z0">
    <w:name w:val="WW8Num63z0"/>
    <w:rsid w:val="008C0E2F"/>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8C0E2F"/>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8C0E2F"/>
    <w:rPr>
      <w:b w:val="0"/>
      <w:bCs w:val="0"/>
      <w:i w:val="0"/>
      <w:iCs w:val="0"/>
    </w:rPr>
  </w:style>
  <w:style w:type="character" w:customStyle="1" w:styleId="WW8Num66z0">
    <w:name w:val="WW8Num66z0"/>
    <w:rsid w:val="008C0E2F"/>
    <w:rPr>
      <w:b w:val="0"/>
      <w:bCs w:val="0"/>
      <w:i w:val="0"/>
      <w:iCs w:val="0"/>
    </w:rPr>
  </w:style>
  <w:style w:type="character" w:customStyle="1" w:styleId="WW8Num67z0">
    <w:name w:val="WW8Num67z0"/>
    <w:rsid w:val="008C0E2F"/>
    <w:rPr>
      <w:b w:val="0"/>
      <w:bCs w:val="0"/>
      <w:i w:val="0"/>
      <w:iCs w:val="0"/>
    </w:rPr>
  </w:style>
  <w:style w:type="character" w:customStyle="1" w:styleId="WW8Num68z0">
    <w:name w:val="WW8Num68z0"/>
    <w:rsid w:val="008C0E2F"/>
    <w:rPr>
      <w:b w:val="0"/>
      <w:bCs w:val="0"/>
      <w:i w:val="0"/>
      <w:iCs w:val="0"/>
    </w:rPr>
  </w:style>
  <w:style w:type="character" w:customStyle="1" w:styleId="WW8Num69z0">
    <w:name w:val="WW8Num69z0"/>
    <w:rsid w:val="008C0E2F"/>
    <w:rPr>
      <w:b w:val="0"/>
      <w:bCs w:val="0"/>
      <w:i w:val="0"/>
      <w:iCs w:val="0"/>
    </w:rPr>
  </w:style>
  <w:style w:type="character" w:customStyle="1" w:styleId="WW8Num70z0">
    <w:name w:val="WW8Num70z0"/>
    <w:rsid w:val="008C0E2F"/>
    <w:rPr>
      <w:b w:val="0"/>
      <w:bCs w:val="0"/>
      <w:i w:val="0"/>
      <w:iCs w:val="0"/>
    </w:rPr>
  </w:style>
  <w:style w:type="character" w:customStyle="1" w:styleId="WW8Num71z0">
    <w:name w:val="WW8Num71z0"/>
    <w:rsid w:val="008C0E2F"/>
    <w:rPr>
      <w:b w:val="0"/>
      <w:bCs w:val="0"/>
      <w:i w:val="0"/>
      <w:iCs w:val="0"/>
    </w:rPr>
  </w:style>
  <w:style w:type="character" w:customStyle="1" w:styleId="WW8Num72z0">
    <w:name w:val="WW8Num72z0"/>
    <w:rsid w:val="008C0E2F"/>
    <w:rPr>
      <w:rFonts w:ascii="Times New Roman" w:hAnsi="Times New Roman"/>
    </w:rPr>
  </w:style>
  <w:style w:type="character" w:customStyle="1" w:styleId="WW8Num73z0">
    <w:name w:val="WW8Num73z0"/>
    <w:rsid w:val="008C0E2F"/>
    <w:rPr>
      <w:b w:val="0"/>
      <w:bCs w:val="0"/>
      <w:i w:val="0"/>
      <w:iCs w:val="0"/>
    </w:rPr>
  </w:style>
  <w:style w:type="character" w:customStyle="1" w:styleId="WW8Num74z0">
    <w:name w:val="WW8Num74z0"/>
    <w:rsid w:val="008C0E2F"/>
    <w:rPr>
      <w:b w:val="0"/>
      <w:bCs w:val="0"/>
      <w:i w:val="0"/>
      <w:iCs w:val="0"/>
    </w:rPr>
  </w:style>
  <w:style w:type="character" w:customStyle="1" w:styleId="WW8Num75z0">
    <w:name w:val="WW8Num75z0"/>
    <w:rsid w:val="008C0E2F"/>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8C0E2F"/>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8C0E2F"/>
    <w:rPr>
      <w:b w:val="0"/>
      <w:bCs w:val="0"/>
      <w:i w:val="0"/>
      <w:iCs w:val="0"/>
    </w:rPr>
  </w:style>
  <w:style w:type="character" w:customStyle="1" w:styleId="WW8Num78z0">
    <w:name w:val="WW8Num78z0"/>
    <w:rsid w:val="008C0E2F"/>
    <w:rPr>
      <w:b w:val="0"/>
      <w:bCs w:val="0"/>
      <w:i w:val="0"/>
      <w:iCs w:val="0"/>
    </w:rPr>
  </w:style>
  <w:style w:type="character" w:customStyle="1" w:styleId="WW8Num79z0">
    <w:name w:val="WW8Num79z0"/>
    <w:rsid w:val="008C0E2F"/>
    <w:rPr>
      <w:b w:val="0"/>
      <w:bCs w:val="0"/>
      <w:i w:val="0"/>
      <w:iCs w:val="0"/>
    </w:rPr>
  </w:style>
  <w:style w:type="character" w:customStyle="1" w:styleId="WW8Num80z0">
    <w:name w:val="WW8Num80z0"/>
    <w:rsid w:val="008C0E2F"/>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8C0E2F"/>
    <w:rPr>
      <w:rFonts w:ascii="StarSymbol" w:hAnsi="StarSymbol" w:cs="StarSymbol"/>
      <w:sz w:val="18"/>
      <w:szCs w:val="18"/>
    </w:rPr>
  </w:style>
  <w:style w:type="character" w:customStyle="1" w:styleId="WW8Num81z1">
    <w:name w:val="WW8Num81z1"/>
    <w:rsid w:val="008C0E2F"/>
    <w:rPr>
      <w:rFonts w:ascii="Wingdings 2" w:hAnsi="Wingdings 2" w:cs="StarSymbol"/>
      <w:sz w:val="18"/>
      <w:szCs w:val="18"/>
    </w:rPr>
  </w:style>
  <w:style w:type="character" w:customStyle="1" w:styleId="WW8Num82z0">
    <w:name w:val="WW8Num82z0"/>
    <w:rsid w:val="008C0E2F"/>
    <w:rPr>
      <w:rFonts w:ascii="StarSymbol" w:hAnsi="StarSymbol"/>
    </w:rPr>
  </w:style>
  <w:style w:type="character" w:customStyle="1" w:styleId="WW8Num83z0">
    <w:name w:val="WW8Num83z0"/>
    <w:rsid w:val="008C0E2F"/>
    <w:rPr>
      <w:rFonts w:ascii="StarSymbol" w:hAnsi="StarSymbol" w:cs="StarSymbol"/>
      <w:sz w:val="18"/>
      <w:szCs w:val="18"/>
    </w:rPr>
  </w:style>
  <w:style w:type="character" w:customStyle="1" w:styleId="WW8Num84z0">
    <w:name w:val="WW8Num84z0"/>
    <w:rsid w:val="008C0E2F"/>
    <w:rPr>
      <w:rFonts w:ascii="StarSymbol" w:hAnsi="StarSymbol" w:cs="StarSymbol"/>
      <w:sz w:val="18"/>
      <w:szCs w:val="18"/>
    </w:rPr>
  </w:style>
  <w:style w:type="character" w:customStyle="1" w:styleId="WW8Num85z0">
    <w:name w:val="WW8Num85z0"/>
    <w:rsid w:val="008C0E2F"/>
    <w:rPr>
      <w:b w:val="0"/>
      <w:bCs w:val="0"/>
      <w:i w:val="0"/>
      <w:iCs w:val="0"/>
    </w:rPr>
  </w:style>
  <w:style w:type="character" w:customStyle="1" w:styleId="WW8Num86z1">
    <w:name w:val="WW8Num86z1"/>
    <w:rsid w:val="008C0E2F"/>
    <w:rPr>
      <w:b w:val="0"/>
      <w:bCs w:val="0"/>
      <w:i w:val="0"/>
      <w:iCs w:val="0"/>
    </w:rPr>
  </w:style>
  <w:style w:type="character" w:customStyle="1" w:styleId="WW8Num87z0">
    <w:name w:val="WW8Num87z0"/>
    <w:rsid w:val="008C0E2F"/>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8C0E2F"/>
  </w:style>
  <w:style w:type="character" w:customStyle="1" w:styleId="WW8Num18z1">
    <w:name w:val="WW8Num18z1"/>
    <w:rsid w:val="008C0E2F"/>
    <w:rPr>
      <w:rFonts w:ascii="Wingdings 2" w:hAnsi="Wingdings 2" w:cs="StarSymbol"/>
      <w:sz w:val="18"/>
      <w:szCs w:val="18"/>
    </w:rPr>
  </w:style>
  <w:style w:type="character" w:customStyle="1" w:styleId="WW8Num19z0">
    <w:name w:val="WW8Num19z0"/>
    <w:rsid w:val="008C0E2F"/>
    <w:rPr>
      <w:rFonts w:ascii="StarSymbol" w:hAnsi="StarSymbol" w:cs="StarSymbol"/>
      <w:sz w:val="18"/>
      <w:szCs w:val="18"/>
    </w:rPr>
  </w:style>
  <w:style w:type="character" w:customStyle="1" w:styleId="WW8Num19z1">
    <w:name w:val="WW8Num19z1"/>
    <w:rsid w:val="008C0E2F"/>
    <w:rPr>
      <w:rFonts w:ascii="Wingdings 2" w:hAnsi="Wingdings 2" w:cs="StarSymbol"/>
      <w:sz w:val="18"/>
      <w:szCs w:val="18"/>
    </w:rPr>
  </w:style>
  <w:style w:type="character" w:customStyle="1" w:styleId="WW8Num20z1">
    <w:name w:val="WW8Num20z1"/>
    <w:rsid w:val="008C0E2F"/>
    <w:rPr>
      <w:rFonts w:ascii="Wingdings 2" w:hAnsi="Wingdings 2" w:cs="StarSymbol"/>
      <w:sz w:val="18"/>
      <w:szCs w:val="18"/>
    </w:rPr>
  </w:style>
  <w:style w:type="character" w:customStyle="1" w:styleId="WW-Absatz-Standardschriftart1">
    <w:name w:val="WW-Absatz-Standardschriftart1"/>
    <w:rsid w:val="008C0E2F"/>
  </w:style>
  <w:style w:type="character" w:customStyle="1" w:styleId="Szmozsjelek">
    <w:name w:val="Számozásjelek"/>
    <w:rsid w:val="008C0E2F"/>
    <w:rPr>
      <w:b w:val="0"/>
      <w:bCs w:val="0"/>
      <w:i w:val="0"/>
      <w:iCs w:val="0"/>
    </w:rPr>
  </w:style>
  <w:style w:type="character" w:customStyle="1" w:styleId="WW8Num58z1">
    <w:name w:val="WW8Num58z1"/>
    <w:rsid w:val="008C0E2F"/>
    <w:rPr>
      <w:rFonts w:ascii="Courier New" w:hAnsi="Courier New" w:cs="Courier New"/>
    </w:rPr>
  </w:style>
  <w:style w:type="character" w:customStyle="1" w:styleId="WW8Num58z2">
    <w:name w:val="WW8Num58z2"/>
    <w:rsid w:val="008C0E2F"/>
    <w:rPr>
      <w:rFonts w:ascii="Wingdings" w:hAnsi="Wingdings"/>
    </w:rPr>
  </w:style>
  <w:style w:type="character" w:customStyle="1" w:styleId="WW8Num13z2">
    <w:name w:val="WW8Num13z2"/>
    <w:rsid w:val="008C0E2F"/>
    <w:rPr>
      <w:rFonts w:ascii="Wingdings" w:hAnsi="Wingdings"/>
    </w:rPr>
  </w:style>
  <w:style w:type="character" w:customStyle="1" w:styleId="SzvegtrzsFlkvr">
    <w:name w:val="Szövegtörzs + Félkövér"/>
    <w:rsid w:val="008C0E2F"/>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8C0E2F"/>
    <w:rPr>
      <w:rFonts w:ascii="Courier New" w:hAnsi="Courier New" w:cs="Courier New"/>
    </w:rPr>
  </w:style>
  <w:style w:type="character" w:customStyle="1" w:styleId="WW8Num53z2">
    <w:name w:val="WW8Num53z2"/>
    <w:rsid w:val="008C0E2F"/>
    <w:rPr>
      <w:rFonts w:ascii="Wingdings" w:hAnsi="Wingdings"/>
    </w:rPr>
  </w:style>
  <w:style w:type="character" w:styleId="Hiperhivatkozs">
    <w:name w:val="Hyperlink"/>
    <w:semiHidden/>
    <w:rsid w:val="008C0E2F"/>
    <w:rPr>
      <w:color w:val="000080"/>
      <w:u w:val="single"/>
    </w:rPr>
  </w:style>
  <w:style w:type="character" w:customStyle="1" w:styleId="WW8Num29z1">
    <w:name w:val="WW8Num29z1"/>
    <w:rsid w:val="008C0E2F"/>
    <w:rPr>
      <w:rFonts w:ascii="Times New Roman" w:eastAsia="Times New Roman" w:hAnsi="Times New Roman" w:cs="Times New Roman"/>
    </w:rPr>
  </w:style>
  <w:style w:type="character" w:customStyle="1" w:styleId="WW8Num29z3">
    <w:name w:val="WW8Num29z3"/>
    <w:rsid w:val="008C0E2F"/>
    <w:rPr>
      <w:rFonts w:ascii="Symbol" w:hAnsi="Symbol"/>
    </w:rPr>
  </w:style>
  <w:style w:type="character" w:customStyle="1" w:styleId="WW8Num29z4">
    <w:name w:val="WW8Num29z4"/>
    <w:rsid w:val="008C0E2F"/>
    <w:rPr>
      <w:rFonts w:ascii="Courier New" w:hAnsi="Courier New" w:cs="Courier New"/>
    </w:rPr>
  </w:style>
  <w:style w:type="character" w:customStyle="1" w:styleId="Felsorolsjel">
    <w:name w:val="Felsorolásjel"/>
    <w:rsid w:val="008C0E2F"/>
    <w:rPr>
      <w:rFonts w:ascii="StarSymbol" w:eastAsia="StarSymbol" w:hAnsi="StarSymbol" w:cs="StarSymbol"/>
      <w:sz w:val="18"/>
      <w:szCs w:val="18"/>
    </w:rPr>
  </w:style>
  <w:style w:type="character" w:customStyle="1" w:styleId="Szvegtrzs30">
    <w:name w:val="Szövegtörzs (3)"/>
    <w:rsid w:val="008C0E2F"/>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8C0E2F"/>
  </w:style>
  <w:style w:type="character" w:customStyle="1" w:styleId="Szvegtrzs3Nemflkvr">
    <w:name w:val="Szövegtörzs (3) + Nem félkövér"/>
    <w:rsid w:val="008C0E2F"/>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8C0E2F"/>
    <w:rPr>
      <w:color w:val="800000"/>
      <w:u w:val="single"/>
    </w:rPr>
  </w:style>
  <w:style w:type="character" w:customStyle="1" w:styleId="Szvegtrzs11pt">
    <w:name w:val="Szövegtörzs + 11 pt"/>
    <w:rsid w:val="008C0E2F"/>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8C0E2F"/>
  </w:style>
  <w:style w:type="character" w:customStyle="1" w:styleId="Szvegtrzs8Nemdlt">
    <w:name w:val="Szövegtörzs (8) + Nem dőlt"/>
    <w:rsid w:val="008C0E2F"/>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8C0E2F"/>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8C0E2F"/>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8C0E2F"/>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8C0E2F"/>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8C0E2F"/>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8C0E2F"/>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8C0E2F"/>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8C0E2F"/>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8C0E2F"/>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8C0E2F"/>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8C0E2F"/>
    <w:pPr>
      <w:jc w:val="center"/>
    </w:pPr>
    <w:rPr>
      <w:b/>
      <w:bCs/>
      <w:i/>
      <w:iCs/>
    </w:rPr>
  </w:style>
  <w:style w:type="paragraph" w:customStyle="1" w:styleId="Szvegtrzs5">
    <w:name w:val="Szövegtörzs5"/>
    <w:basedOn w:val="Norml"/>
    <w:rsid w:val="008C0E2F"/>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8C0E2F"/>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8C0E2F"/>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8C0E2F"/>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8C0E2F"/>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8C0E2F"/>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8C0E2F"/>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8C0E2F"/>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8C0E2F"/>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8C0E2F"/>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8C0E2F"/>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8C0E2F"/>
    <w:rPr>
      <w:rFonts w:ascii="Times New Roman" w:eastAsia="Lucida Sans Unicode" w:hAnsi="Times New Roman" w:cs="Times New Roman"/>
      <w:sz w:val="20"/>
      <w:szCs w:val="20"/>
    </w:rPr>
  </w:style>
  <w:style w:type="paragraph" w:customStyle="1" w:styleId="cf0agj">
    <w:name w:val="cf0 agj"/>
    <w:basedOn w:val="Norml"/>
    <w:rsid w:val="008C0E2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8C0E2F"/>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8C0E2F"/>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8C0E2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C0E2F"/>
    <w:rPr>
      <w:rFonts w:ascii="Tahoma" w:hAnsi="Tahoma" w:cs="Tahoma"/>
      <w:sz w:val="16"/>
      <w:szCs w:val="16"/>
    </w:rPr>
  </w:style>
  <w:style w:type="paragraph" w:customStyle="1" w:styleId="WW-Szvegtrzs3">
    <w:name w:val="WW-Szövegtörzs 3"/>
    <w:basedOn w:val="Norml"/>
    <w:rsid w:val="000B3817"/>
    <w:pPr>
      <w:suppressAutoHyphens/>
      <w:spacing w:after="0" w:line="240" w:lineRule="auto"/>
      <w:jc w:val="both"/>
    </w:pPr>
    <w:rPr>
      <w:rFonts w:ascii="Times New Roman" w:eastAsia="Times New Roman" w:hAnsi="Times New Roman" w:cs="Times New Roman"/>
      <w:b/>
      <w:bCs/>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hu.wikipedia.org/wiki/Anya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u.wikipedia.org/w/index.php?title=Szoci&#225;lis_kapcsolatok&amp;action=edit&amp;redlink=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u.wikipedia.org/wiki/Eg&#233;szs&#233;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odernizacio.hu/old/index.php?page=dokumentum&amp;piller=23&amp;dokid=565" TargetMode="External"/><Relationship Id="rId4" Type="http://schemas.openxmlformats.org/officeDocument/2006/relationships/settings" Target="settings.xml"/><Relationship Id="rId9" Type="http://schemas.openxmlformats.org/officeDocument/2006/relationships/hyperlink" Target="mailto:szeszk@gmail.com" TargetMode="External"/><Relationship Id="rId14"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88</Pages>
  <Words>20406</Words>
  <Characters>140804</Characters>
  <Application>Microsoft Office Word</Application>
  <DocSecurity>0</DocSecurity>
  <Lines>1173</Lines>
  <Paragraphs>321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5</cp:revision>
  <dcterms:created xsi:type="dcterms:W3CDTF">2020-03-27T10:50:00Z</dcterms:created>
  <dcterms:modified xsi:type="dcterms:W3CDTF">2020-03-30T11:22:00Z</dcterms:modified>
</cp:coreProperties>
</file>